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EC0" w:rsidRDefault="00F60EC0">
      <w:pPr>
        <w:rPr>
          <w:b/>
          <w:sz w:val="36"/>
          <w:szCs w:val="36"/>
        </w:rPr>
      </w:pPr>
    </w:p>
    <w:p w:rsidR="00F60EC0" w:rsidRDefault="00F60EC0">
      <w:pPr>
        <w:rPr>
          <w:b/>
          <w:sz w:val="36"/>
          <w:szCs w:val="36"/>
        </w:rPr>
      </w:pPr>
    </w:p>
    <w:p w:rsidR="00F60EC0" w:rsidRDefault="00F60EC0">
      <w:pPr>
        <w:jc w:val="center"/>
        <w:rPr>
          <w:b/>
          <w:sz w:val="36"/>
          <w:szCs w:val="36"/>
        </w:rPr>
      </w:pPr>
    </w:p>
    <w:tbl>
      <w:tblPr>
        <w:tblW w:w="8536" w:type="dxa"/>
        <w:jc w:val="center"/>
        <w:tblBorders>
          <w:bottom w:val="single" w:sz="6" w:space="0" w:color="auto"/>
        </w:tblBorders>
        <w:tblLayout w:type="fixed"/>
        <w:tblCellMar>
          <w:left w:w="70" w:type="dxa"/>
          <w:right w:w="70" w:type="dxa"/>
        </w:tblCellMar>
        <w:tblLook w:val="0000" w:firstRow="0" w:lastRow="0" w:firstColumn="0" w:lastColumn="0" w:noHBand="0" w:noVBand="0"/>
      </w:tblPr>
      <w:tblGrid>
        <w:gridCol w:w="4941"/>
        <w:gridCol w:w="3595"/>
      </w:tblGrid>
      <w:tr w:rsidR="00F60EC0">
        <w:trPr>
          <w:cantSplit/>
          <w:trHeight w:val="80"/>
          <w:jc w:val="center"/>
        </w:trPr>
        <w:tc>
          <w:tcPr>
            <w:tcW w:w="8536" w:type="dxa"/>
            <w:gridSpan w:val="2"/>
          </w:tcPr>
          <w:p w:rsidR="00F60EC0" w:rsidRDefault="00F60EC0">
            <w:pPr>
              <w:spacing w:before="100" w:beforeAutospacing="1" w:after="100" w:afterAutospacing="1" w:line="360" w:lineRule="atLeast"/>
              <w:rPr>
                <w:rFonts w:ascii="Verdana" w:hAnsi="Verdana"/>
                <w:sz w:val="18"/>
                <w:szCs w:val="18"/>
              </w:rPr>
            </w:pPr>
          </w:p>
        </w:tc>
      </w:tr>
      <w:tr w:rsidR="00F60EC0" w:rsidRPr="00940084">
        <w:trPr>
          <w:trHeight w:val="2465"/>
          <w:jc w:val="center"/>
        </w:trPr>
        <w:tc>
          <w:tcPr>
            <w:tcW w:w="4941" w:type="dxa"/>
          </w:tcPr>
          <w:p w:rsidR="00F60EC0" w:rsidRDefault="00F60EC0">
            <w:pPr>
              <w:spacing w:line="360" w:lineRule="auto"/>
              <w:ind w:right="72"/>
              <w:rPr>
                <w:rFonts w:ascii="Arial" w:hAnsi="Arial" w:cs="Arial"/>
                <w:b/>
                <w:sz w:val="32"/>
                <w:szCs w:val="32"/>
              </w:rPr>
            </w:pPr>
            <w:r>
              <w:rPr>
                <w:rFonts w:ascii="Arial" w:hAnsi="Arial" w:cs="Arial"/>
                <w:b/>
                <w:sz w:val="32"/>
                <w:szCs w:val="32"/>
              </w:rPr>
              <w:t>Gmina Garbatka Letnisko</w:t>
            </w:r>
          </w:p>
          <w:p w:rsidR="00F60EC0" w:rsidRDefault="00F60EC0">
            <w:pPr>
              <w:spacing w:line="360" w:lineRule="auto"/>
              <w:ind w:right="72"/>
              <w:rPr>
                <w:rFonts w:ascii="Arial" w:hAnsi="Arial" w:cs="Arial"/>
                <w:b/>
              </w:rPr>
            </w:pPr>
            <w:r>
              <w:rPr>
                <w:rFonts w:ascii="Arial" w:hAnsi="Arial" w:cs="Arial"/>
                <w:b/>
              </w:rPr>
              <w:t xml:space="preserve">26-930 Garbatka Letnisko </w:t>
            </w:r>
          </w:p>
          <w:p w:rsidR="00F60EC0" w:rsidRDefault="00F60EC0">
            <w:pPr>
              <w:spacing w:line="360" w:lineRule="auto"/>
              <w:ind w:right="72"/>
              <w:rPr>
                <w:rFonts w:ascii="Arial" w:hAnsi="Arial" w:cs="Arial"/>
                <w:b/>
              </w:rPr>
            </w:pPr>
            <w:r>
              <w:rPr>
                <w:rFonts w:ascii="Arial" w:hAnsi="Arial" w:cs="Arial"/>
                <w:b/>
              </w:rPr>
              <w:t xml:space="preserve">ul. </w:t>
            </w:r>
            <w:proofErr w:type="spellStart"/>
            <w:r>
              <w:rPr>
                <w:rFonts w:ascii="Arial" w:hAnsi="Arial" w:cs="Arial"/>
                <w:b/>
              </w:rPr>
              <w:t>SKrzyńskich</w:t>
            </w:r>
            <w:proofErr w:type="spellEnd"/>
            <w:r>
              <w:rPr>
                <w:rFonts w:ascii="Arial" w:hAnsi="Arial" w:cs="Arial"/>
                <w:b/>
              </w:rPr>
              <w:t xml:space="preserve"> 1 </w:t>
            </w:r>
          </w:p>
          <w:p w:rsidR="00F60EC0" w:rsidRDefault="00F60EC0">
            <w:pPr>
              <w:spacing w:line="360" w:lineRule="auto"/>
              <w:ind w:right="72"/>
              <w:rPr>
                <w:rFonts w:ascii="Verdana" w:hAnsi="Verdana"/>
                <w:b/>
                <w:sz w:val="18"/>
                <w:szCs w:val="18"/>
              </w:rPr>
            </w:pPr>
            <w:r>
              <w:rPr>
                <w:rFonts w:ascii="Arial" w:hAnsi="Arial" w:cs="Arial"/>
                <w:b/>
                <w:szCs w:val="18"/>
              </w:rPr>
              <w:t>Polska</w:t>
            </w:r>
          </w:p>
        </w:tc>
        <w:tc>
          <w:tcPr>
            <w:tcW w:w="3595" w:type="dxa"/>
          </w:tcPr>
          <w:p w:rsidR="00F60EC0" w:rsidRPr="00F60EC0" w:rsidRDefault="002B4DE1">
            <w:pPr>
              <w:spacing w:line="360" w:lineRule="auto"/>
              <w:jc w:val="right"/>
              <w:rPr>
                <w:b/>
                <w:bCs/>
                <w:lang w:val="en-US"/>
              </w:rPr>
            </w:pPr>
            <w:hyperlink r:id="rId8" w:history="1">
              <w:r w:rsidR="00F60EC0" w:rsidRPr="00F60EC0">
                <w:rPr>
                  <w:rStyle w:val="Hipercze"/>
                  <w:b/>
                  <w:bCs/>
                  <w:lang w:val="en-US"/>
                </w:rPr>
                <w:t>www.garbatkaletnisko.pl</w:t>
              </w:r>
            </w:hyperlink>
          </w:p>
          <w:p w:rsidR="00F60EC0" w:rsidRPr="00F60EC0" w:rsidRDefault="00F60EC0">
            <w:pPr>
              <w:spacing w:line="360" w:lineRule="auto"/>
              <w:jc w:val="right"/>
              <w:rPr>
                <w:b/>
                <w:bCs/>
                <w:lang w:val="en-US"/>
              </w:rPr>
            </w:pPr>
            <w:r w:rsidRPr="00F60EC0">
              <w:rPr>
                <w:b/>
                <w:bCs/>
                <w:lang w:val="en-US"/>
              </w:rPr>
              <w:t xml:space="preserve">tel.: (048) 6210194, </w:t>
            </w:r>
          </w:p>
          <w:p w:rsidR="00F60EC0" w:rsidRPr="00F60EC0" w:rsidRDefault="00F60EC0">
            <w:pPr>
              <w:spacing w:line="360" w:lineRule="auto"/>
              <w:jc w:val="right"/>
              <w:rPr>
                <w:b/>
                <w:bCs/>
                <w:lang w:val="en-US"/>
              </w:rPr>
            </w:pPr>
            <w:r w:rsidRPr="00F60EC0">
              <w:rPr>
                <w:b/>
                <w:bCs/>
                <w:lang w:val="en-US"/>
              </w:rPr>
              <w:t>fax: (048) 6210054,</w:t>
            </w:r>
          </w:p>
          <w:p w:rsidR="00F60EC0" w:rsidRPr="00CE305B" w:rsidRDefault="00F60EC0">
            <w:pPr>
              <w:spacing w:line="360" w:lineRule="auto"/>
              <w:jc w:val="right"/>
              <w:rPr>
                <w:rFonts w:ascii="Verdana" w:hAnsi="Verdana"/>
                <w:b/>
                <w:sz w:val="18"/>
                <w:szCs w:val="18"/>
                <w:lang w:val="en-US"/>
              </w:rPr>
            </w:pPr>
            <w:r w:rsidRPr="00CE305B">
              <w:rPr>
                <w:b/>
                <w:bCs/>
                <w:lang w:val="en-US"/>
              </w:rPr>
              <w:t xml:space="preserve">e-mail: </w:t>
            </w:r>
            <w:r w:rsidR="00CE305B" w:rsidRPr="00CE305B">
              <w:rPr>
                <w:lang w:val="en-US"/>
              </w:rPr>
              <w:t>urzad@garbatkaletnisko.pl</w:t>
            </w:r>
            <w:r w:rsidRPr="00CE305B">
              <w:rPr>
                <w:b/>
                <w:bCs/>
                <w:lang w:val="en-US"/>
              </w:rPr>
              <w:br/>
            </w:r>
          </w:p>
        </w:tc>
      </w:tr>
      <w:tr w:rsidR="00F60EC0" w:rsidRPr="00940084">
        <w:trPr>
          <w:trHeight w:val="139"/>
          <w:jc w:val="center"/>
        </w:trPr>
        <w:tc>
          <w:tcPr>
            <w:tcW w:w="4941" w:type="dxa"/>
          </w:tcPr>
          <w:p w:rsidR="00F60EC0" w:rsidRPr="00CE305B" w:rsidRDefault="00F60EC0">
            <w:pPr>
              <w:spacing w:line="360" w:lineRule="auto"/>
              <w:ind w:right="72"/>
              <w:rPr>
                <w:rFonts w:ascii="Arial" w:hAnsi="Arial" w:cs="Arial"/>
                <w:b/>
                <w:sz w:val="2"/>
                <w:szCs w:val="32"/>
                <w:lang w:val="en-US"/>
              </w:rPr>
            </w:pPr>
          </w:p>
        </w:tc>
        <w:tc>
          <w:tcPr>
            <w:tcW w:w="3595" w:type="dxa"/>
          </w:tcPr>
          <w:p w:rsidR="00F60EC0" w:rsidRPr="00CE305B" w:rsidRDefault="00F60EC0">
            <w:pPr>
              <w:spacing w:line="360" w:lineRule="auto"/>
              <w:rPr>
                <w:b/>
                <w:bCs/>
                <w:lang w:val="en-US"/>
              </w:rPr>
            </w:pPr>
          </w:p>
        </w:tc>
      </w:tr>
    </w:tbl>
    <w:p w:rsidR="00F60EC0" w:rsidRPr="00CE305B" w:rsidRDefault="00F60EC0">
      <w:pPr>
        <w:jc w:val="center"/>
        <w:rPr>
          <w:b/>
          <w:sz w:val="36"/>
          <w:szCs w:val="36"/>
          <w:lang w:val="en-US"/>
        </w:rPr>
      </w:pPr>
    </w:p>
    <w:p w:rsidR="00F60EC0" w:rsidRPr="00CE305B" w:rsidRDefault="00F60EC0">
      <w:pPr>
        <w:rPr>
          <w:b/>
          <w:sz w:val="36"/>
          <w:szCs w:val="36"/>
          <w:lang w:val="en-US"/>
        </w:rPr>
      </w:pPr>
    </w:p>
    <w:p w:rsidR="00F60EC0" w:rsidRDefault="00F60EC0">
      <w:pPr>
        <w:pStyle w:val="Podtytu"/>
        <w:rPr>
          <w:b/>
          <w:bCs/>
          <w:sz w:val="32"/>
        </w:rPr>
      </w:pPr>
      <w:bookmarkStart w:id="0" w:name="_Toc156125548"/>
      <w:bookmarkStart w:id="1" w:name="_Toc156315279"/>
      <w:bookmarkStart w:id="2" w:name="_Toc156315462"/>
      <w:bookmarkStart w:id="3" w:name="_Toc156315770"/>
      <w:bookmarkStart w:id="4" w:name="_Toc156804433"/>
      <w:bookmarkStart w:id="5" w:name="_Toc156804687"/>
      <w:bookmarkStart w:id="6" w:name="_Toc171319751"/>
      <w:bookmarkStart w:id="7" w:name="_Toc207797890"/>
      <w:bookmarkStart w:id="8" w:name="_Toc208036022"/>
      <w:bookmarkStart w:id="9" w:name="_Toc208040545"/>
      <w:bookmarkStart w:id="10" w:name="_Toc211067326"/>
      <w:bookmarkStart w:id="11" w:name="_Toc382246678"/>
      <w:bookmarkStart w:id="12" w:name="_Toc382302031"/>
      <w:bookmarkStart w:id="13" w:name="_Toc398747932"/>
      <w:bookmarkStart w:id="14" w:name="_Toc398748042"/>
      <w:bookmarkStart w:id="15" w:name="_Toc421522634"/>
      <w:bookmarkStart w:id="16" w:name="_Toc421522776"/>
      <w:bookmarkStart w:id="17" w:name="_Toc473530468"/>
      <w:r>
        <w:rPr>
          <w:b/>
          <w:bCs/>
          <w:sz w:val="32"/>
        </w:rPr>
        <w:t>Program funkcjonalno-użytkowy dla zadania:</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F60EC0" w:rsidRDefault="00BC05DC">
      <w:pPr>
        <w:suppressAutoHyphens/>
        <w:jc w:val="center"/>
        <w:rPr>
          <w:sz w:val="32"/>
          <w:szCs w:val="32"/>
        </w:rPr>
      </w:pPr>
      <w:r>
        <w:rPr>
          <w:rFonts w:ascii="Arial" w:hAnsi="Arial" w:cs="Arial"/>
          <w:b/>
          <w:bCs/>
          <w:sz w:val="32"/>
          <w:szCs w:val="32"/>
        </w:rPr>
        <w:t>„M</w:t>
      </w:r>
      <w:r w:rsidR="00F60EC0">
        <w:rPr>
          <w:rFonts w:ascii="Arial" w:hAnsi="Arial" w:cs="Arial"/>
          <w:b/>
          <w:bCs/>
          <w:sz w:val="32"/>
          <w:szCs w:val="32"/>
        </w:rPr>
        <w:t>odernizacja oczyszczalni ścieków typu LEMNA w Bąkowcu gmina Garbatka-Letnisko</w:t>
      </w:r>
      <w:bookmarkStart w:id="18" w:name="_GoBack"/>
      <w:bookmarkEnd w:id="18"/>
      <w:r w:rsidR="00F60EC0">
        <w:rPr>
          <w:rFonts w:ascii="Arial" w:hAnsi="Arial" w:cs="Arial"/>
          <w:b/>
          <w:bCs/>
          <w:sz w:val="32"/>
          <w:szCs w:val="32"/>
        </w:rPr>
        <w:t>”</w:t>
      </w:r>
    </w:p>
    <w:p w:rsidR="00F60EC0" w:rsidRDefault="00F60EC0">
      <w:pPr>
        <w:pStyle w:val="Tekstpodstawowy2"/>
        <w:jc w:val="left"/>
        <w:rPr>
          <w:color w:val="800000"/>
        </w:rPr>
      </w:pPr>
    </w:p>
    <w:p w:rsidR="00F60EC0" w:rsidRDefault="00F60EC0">
      <w:pPr>
        <w:pStyle w:val="Tekstpodstawowy2"/>
        <w:jc w:val="left"/>
      </w:pPr>
    </w:p>
    <w:p w:rsidR="00F60EC0" w:rsidRDefault="00F60EC0">
      <w:pPr>
        <w:pStyle w:val="Tekstpodstawowy2"/>
        <w:jc w:val="left"/>
      </w:pPr>
      <w:r>
        <w:t>Klasyfikacja robót wg  Wspólnego Słownika Zamówień (CPV):</w:t>
      </w:r>
    </w:p>
    <w:p w:rsidR="00F60EC0" w:rsidRDefault="00F60EC0">
      <w:pPr>
        <w:pStyle w:val="Tekstpodstawowy2"/>
        <w:jc w:val="left"/>
        <w:rPr>
          <w:b/>
          <w:bCs/>
        </w:rPr>
      </w:pPr>
      <w:r>
        <w:rPr>
          <w:bCs/>
        </w:rPr>
        <w:t>Roboty w zakresie instalacji budowlanych:</w:t>
      </w:r>
      <w:r>
        <w:rPr>
          <w:b/>
        </w:rPr>
        <w:t xml:space="preserve">  </w:t>
      </w:r>
      <w:r>
        <w:rPr>
          <w:b/>
          <w:bCs/>
        </w:rPr>
        <w:t>45252000-0</w:t>
      </w:r>
    </w:p>
    <w:p w:rsidR="00F60EC0" w:rsidRDefault="00E86D0C">
      <w:pPr>
        <w:pStyle w:val="Tekstpodstawowy2"/>
        <w:rPr>
          <w:bCs/>
        </w:rPr>
      </w:pPr>
      <w:r>
        <w:rPr>
          <w:bCs/>
        </w:rPr>
        <w:t xml:space="preserve">Wyposażenie oczyszczalni ścieków </w:t>
      </w:r>
      <w:r w:rsidR="00241C77">
        <w:rPr>
          <w:bCs/>
        </w:rPr>
        <w:t>45252100-0</w:t>
      </w:r>
    </w:p>
    <w:p w:rsidR="00241C77" w:rsidRDefault="00241C77">
      <w:pPr>
        <w:pStyle w:val="Tekstpodstawowy2"/>
        <w:rPr>
          <w:b/>
          <w:bCs/>
        </w:rPr>
      </w:pPr>
      <w:r>
        <w:rPr>
          <w:bCs/>
        </w:rPr>
        <w:t>Zakłady oczyszczania ścieków 45252100-9</w:t>
      </w:r>
    </w:p>
    <w:p w:rsidR="00F60EC0" w:rsidRDefault="00F60EC0">
      <w:pPr>
        <w:spacing w:line="360" w:lineRule="auto"/>
        <w:rPr>
          <w:b/>
        </w:rPr>
      </w:pPr>
    </w:p>
    <w:p w:rsidR="00F60EC0" w:rsidRDefault="00F60EC0">
      <w:pPr>
        <w:spacing w:line="360" w:lineRule="auto"/>
        <w:rPr>
          <w:b/>
        </w:rPr>
      </w:pPr>
      <w:r>
        <w:rPr>
          <w:b/>
        </w:rPr>
        <w:t>Adres  obiektu:</w:t>
      </w:r>
    </w:p>
    <w:p w:rsidR="00CE305B" w:rsidRDefault="00CE305B">
      <w:pPr>
        <w:spacing w:line="360" w:lineRule="auto"/>
        <w:rPr>
          <w:b/>
        </w:rPr>
      </w:pPr>
      <w:r>
        <w:rPr>
          <w:b/>
        </w:rPr>
        <w:t>Bąkowiec Wieś Gmina Garbatka Letnisko</w:t>
      </w:r>
    </w:p>
    <w:p w:rsidR="00F60EC0" w:rsidRDefault="00CE305B" w:rsidP="00351BCA">
      <w:pPr>
        <w:pStyle w:val="Spistreci1"/>
      </w:pPr>
      <w:r>
        <w:t xml:space="preserve">Dz. nr. </w:t>
      </w:r>
      <w:r w:rsidR="00F60EC0">
        <w:t>758, 759</w:t>
      </w:r>
      <w:r>
        <w:t xml:space="preserve"> km</w:t>
      </w:r>
      <w:r w:rsidR="00F60EC0">
        <w:t xml:space="preserve"> Bąkowiec wieś : 14/1 </w:t>
      </w:r>
      <w:r>
        <w:t xml:space="preserve">KM </w:t>
      </w:r>
      <w:r w:rsidR="00F60EC0">
        <w:t xml:space="preserve">PGR Bąkowiec </w:t>
      </w:r>
    </w:p>
    <w:p w:rsidR="00F60EC0" w:rsidRDefault="00F60EC0">
      <w:pPr>
        <w:spacing w:line="360" w:lineRule="auto"/>
        <w:rPr>
          <w:b/>
        </w:rPr>
      </w:pPr>
    </w:p>
    <w:p w:rsidR="00F60EC0" w:rsidRDefault="00F60EC0">
      <w:pPr>
        <w:spacing w:line="360" w:lineRule="auto"/>
        <w:rPr>
          <w:b/>
        </w:rPr>
      </w:pPr>
      <w:r>
        <w:rPr>
          <w:b/>
        </w:rPr>
        <w:t>Autor:</w:t>
      </w:r>
    </w:p>
    <w:p w:rsidR="00F60EC0" w:rsidRDefault="00F60EC0">
      <w:pPr>
        <w:pStyle w:val="Tekstpodstawowyzwciciem2"/>
        <w:ind w:left="0" w:firstLine="0"/>
        <w:rPr>
          <w:bCs/>
        </w:rPr>
      </w:pPr>
      <w:r>
        <w:rPr>
          <w:bCs/>
        </w:rPr>
        <w:t>………………………………………………….</w:t>
      </w:r>
    </w:p>
    <w:p w:rsidR="00F60EC0" w:rsidRDefault="00F60EC0">
      <w:pPr>
        <w:pStyle w:val="Tekstpodstawowyzwciciem2"/>
        <w:ind w:left="0" w:firstLine="0"/>
        <w:rPr>
          <w:bCs/>
        </w:rPr>
      </w:pPr>
    </w:p>
    <w:p w:rsidR="00F60EC0" w:rsidRDefault="00F60EC0">
      <w:pPr>
        <w:pStyle w:val="Tekstpodstawowyzwciciem2"/>
        <w:ind w:left="0" w:firstLine="0"/>
        <w:rPr>
          <w:b/>
        </w:rPr>
      </w:pPr>
    </w:p>
    <w:p w:rsidR="00F60EC0" w:rsidRDefault="00F60EC0">
      <w:pPr>
        <w:pStyle w:val="Nagwek"/>
        <w:tabs>
          <w:tab w:val="clear" w:pos="4536"/>
          <w:tab w:val="clear" w:pos="9072"/>
        </w:tabs>
      </w:pPr>
      <w:bookmarkStart w:id="19" w:name="_Toc156315283"/>
      <w:bookmarkStart w:id="20" w:name="_Toc156315466"/>
      <w:bookmarkStart w:id="21" w:name="_Toc156315773"/>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p w:rsidR="00F60EC0" w:rsidRDefault="00F60EC0">
      <w:pPr>
        <w:pStyle w:val="Nagwek"/>
        <w:tabs>
          <w:tab w:val="clear" w:pos="4536"/>
          <w:tab w:val="clear" w:pos="9072"/>
        </w:tabs>
      </w:pPr>
    </w:p>
    <w:sdt>
      <w:sdtPr>
        <w:rPr>
          <w:rFonts w:ascii="Times New Roman" w:eastAsia="Times New Roman" w:hAnsi="Times New Roman" w:cs="Times New Roman"/>
          <w:b w:val="0"/>
          <w:bCs w:val="0"/>
          <w:color w:val="auto"/>
          <w:sz w:val="24"/>
          <w:szCs w:val="24"/>
          <w:lang w:eastAsia="pl-PL"/>
        </w:rPr>
        <w:id w:val="1625812094"/>
        <w:docPartObj>
          <w:docPartGallery w:val="Table of Contents"/>
          <w:docPartUnique/>
        </w:docPartObj>
      </w:sdtPr>
      <w:sdtEndPr/>
      <w:sdtContent>
        <w:p w:rsidR="00C74A8C" w:rsidRDefault="00C74A8C">
          <w:pPr>
            <w:pStyle w:val="Nagwekspisutreci"/>
          </w:pPr>
          <w:r>
            <w:t>Spis treści</w:t>
          </w:r>
        </w:p>
        <w:p w:rsidR="00C74A8C" w:rsidRDefault="00A42E2B">
          <w:pPr>
            <w:pStyle w:val="Spistreci2"/>
            <w:tabs>
              <w:tab w:val="right" w:leader="dot" w:pos="8994"/>
            </w:tabs>
            <w:rPr>
              <w:rFonts w:asciiTheme="minorHAnsi" w:eastAsiaTheme="minorEastAsia" w:hAnsiTheme="minorHAnsi" w:cstheme="minorBidi"/>
              <w:smallCaps w:val="0"/>
              <w:noProof/>
              <w:sz w:val="22"/>
              <w:szCs w:val="22"/>
            </w:rPr>
          </w:pPr>
          <w:r>
            <w:fldChar w:fldCharType="begin"/>
          </w:r>
          <w:r w:rsidR="00C74A8C">
            <w:instrText xml:space="preserve"> TOC \o "1-3" \h \z \u </w:instrText>
          </w:r>
          <w:r>
            <w:fldChar w:fldCharType="separate"/>
          </w:r>
          <w:hyperlink w:anchor="_Toc473530468" w:history="1">
            <w:r w:rsidR="00C74A8C" w:rsidRPr="00441084">
              <w:rPr>
                <w:rStyle w:val="Hipercze"/>
                <w:b/>
                <w:bCs/>
                <w:noProof/>
              </w:rPr>
              <w:t>Program funkcjonalno-użytkowy dla zadania:</w:t>
            </w:r>
            <w:r w:rsidR="00C74A8C">
              <w:rPr>
                <w:noProof/>
                <w:webHidden/>
              </w:rPr>
              <w:tab/>
            </w:r>
            <w:r>
              <w:rPr>
                <w:noProof/>
                <w:webHidden/>
              </w:rPr>
              <w:fldChar w:fldCharType="begin"/>
            </w:r>
            <w:r w:rsidR="00C74A8C">
              <w:rPr>
                <w:noProof/>
                <w:webHidden/>
              </w:rPr>
              <w:instrText xml:space="preserve"> PAGEREF _Toc473530468 \h </w:instrText>
            </w:r>
            <w:r>
              <w:rPr>
                <w:noProof/>
                <w:webHidden/>
              </w:rPr>
            </w:r>
            <w:r>
              <w:rPr>
                <w:noProof/>
                <w:webHidden/>
              </w:rPr>
              <w:fldChar w:fldCharType="separate"/>
            </w:r>
            <w:r w:rsidR="00F57D5E">
              <w:rPr>
                <w:noProof/>
                <w:webHidden/>
              </w:rPr>
              <w:t>1</w:t>
            </w:r>
            <w:r>
              <w:rPr>
                <w:noProof/>
                <w:webHidden/>
              </w:rPr>
              <w:fldChar w:fldCharType="end"/>
            </w:r>
          </w:hyperlink>
        </w:p>
        <w:p w:rsidR="00C74A8C" w:rsidRDefault="002B4DE1">
          <w:pPr>
            <w:pStyle w:val="Spistreci1"/>
            <w:rPr>
              <w:rFonts w:asciiTheme="minorHAnsi" w:eastAsiaTheme="minorEastAsia" w:hAnsiTheme="minorHAnsi" w:cstheme="minorBidi"/>
              <w:bCs w:val="0"/>
              <w:szCs w:val="22"/>
            </w:rPr>
          </w:pPr>
          <w:hyperlink w:anchor="_Toc473530469" w:history="1">
            <w:r w:rsidR="00C74A8C" w:rsidRPr="00441084">
              <w:rPr>
                <w:rStyle w:val="Hipercze"/>
              </w:rPr>
              <w:t>A.  OPIS  OGÓLNY  PRZEDMIOTU  ZAMÓWIENIA.</w:t>
            </w:r>
            <w:r w:rsidR="00C74A8C">
              <w:rPr>
                <w:webHidden/>
              </w:rPr>
              <w:tab/>
            </w:r>
            <w:r w:rsidR="00AB6F11">
              <w:rPr>
                <w:webHidden/>
              </w:rPr>
              <w:tab/>
            </w:r>
            <w:r w:rsidR="00AB6F11">
              <w:rPr>
                <w:webHidden/>
              </w:rPr>
              <w:tab/>
            </w:r>
            <w:r w:rsidR="00AB6F11">
              <w:rPr>
                <w:webHidden/>
              </w:rPr>
              <w:tab/>
            </w:r>
            <w:r w:rsidR="00AB6F11">
              <w:rPr>
                <w:webHidden/>
              </w:rPr>
              <w:tab/>
              <w:t xml:space="preserve">       </w:t>
            </w:r>
            <w:r w:rsidR="00A42E2B">
              <w:rPr>
                <w:webHidden/>
              </w:rPr>
              <w:fldChar w:fldCharType="begin"/>
            </w:r>
            <w:r w:rsidR="00C74A8C">
              <w:rPr>
                <w:webHidden/>
              </w:rPr>
              <w:instrText xml:space="preserve"> PAGEREF _Toc473530469 \h </w:instrText>
            </w:r>
            <w:r w:rsidR="00A42E2B">
              <w:rPr>
                <w:webHidden/>
              </w:rPr>
            </w:r>
            <w:r w:rsidR="00A42E2B">
              <w:rPr>
                <w:webHidden/>
              </w:rPr>
              <w:fldChar w:fldCharType="separate"/>
            </w:r>
            <w:r w:rsidR="00F57D5E">
              <w:rPr>
                <w:webHidden/>
              </w:rPr>
              <w:t>5</w:t>
            </w:r>
            <w:r w:rsidR="00A42E2B">
              <w:rPr>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70" w:history="1">
            <w:r w:rsidR="00C74A8C" w:rsidRPr="00441084">
              <w:rPr>
                <w:rStyle w:val="Hipercze"/>
                <w:noProof/>
              </w:rPr>
              <w:t>A.I . Zamawiający.</w:t>
            </w:r>
            <w:r w:rsidR="00C74A8C">
              <w:rPr>
                <w:noProof/>
                <w:webHidden/>
              </w:rPr>
              <w:tab/>
            </w:r>
            <w:r w:rsidR="00A42E2B">
              <w:rPr>
                <w:noProof/>
                <w:webHidden/>
              </w:rPr>
              <w:fldChar w:fldCharType="begin"/>
            </w:r>
            <w:r w:rsidR="00C74A8C">
              <w:rPr>
                <w:noProof/>
                <w:webHidden/>
              </w:rPr>
              <w:instrText xml:space="preserve"> PAGEREF _Toc473530470 \h </w:instrText>
            </w:r>
            <w:r w:rsidR="00A42E2B">
              <w:rPr>
                <w:noProof/>
                <w:webHidden/>
              </w:rPr>
            </w:r>
            <w:r w:rsidR="00A42E2B">
              <w:rPr>
                <w:noProof/>
                <w:webHidden/>
              </w:rPr>
              <w:fldChar w:fldCharType="separate"/>
            </w:r>
            <w:r w:rsidR="00F57D5E">
              <w:rPr>
                <w:noProof/>
                <w:webHidden/>
              </w:rPr>
              <w:t>5</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71" w:history="1">
            <w:r w:rsidR="00C74A8C" w:rsidRPr="00441084">
              <w:rPr>
                <w:rStyle w:val="Hipercze"/>
                <w:noProof/>
              </w:rPr>
              <w:t>A. II .  Zakres inwestycji.</w:t>
            </w:r>
            <w:r w:rsidR="00C74A8C">
              <w:rPr>
                <w:noProof/>
                <w:webHidden/>
              </w:rPr>
              <w:tab/>
            </w:r>
            <w:r w:rsidR="00A42E2B">
              <w:rPr>
                <w:noProof/>
                <w:webHidden/>
              </w:rPr>
              <w:fldChar w:fldCharType="begin"/>
            </w:r>
            <w:r w:rsidR="00C74A8C">
              <w:rPr>
                <w:noProof/>
                <w:webHidden/>
              </w:rPr>
              <w:instrText xml:space="preserve"> PAGEREF _Toc473530471 \h </w:instrText>
            </w:r>
            <w:r w:rsidR="00A42E2B">
              <w:rPr>
                <w:noProof/>
                <w:webHidden/>
              </w:rPr>
            </w:r>
            <w:r w:rsidR="00A42E2B">
              <w:rPr>
                <w:noProof/>
                <w:webHidden/>
              </w:rPr>
              <w:fldChar w:fldCharType="separate"/>
            </w:r>
            <w:r w:rsidR="00F57D5E">
              <w:rPr>
                <w:noProof/>
                <w:webHidden/>
              </w:rPr>
              <w:t>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472" w:history="1">
            <w:r w:rsidR="00C74A8C" w:rsidRPr="00441084">
              <w:rPr>
                <w:rStyle w:val="Hipercze"/>
                <w:noProof/>
              </w:rPr>
              <w:t>A.II.1. Roboty.</w:t>
            </w:r>
            <w:r w:rsidR="00C74A8C">
              <w:rPr>
                <w:noProof/>
                <w:webHidden/>
              </w:rPr>
              <w:tab/>
            </w:r>
            <w:r w:rsidR="00A42E2B">
              <w:rPr>
                <w:noProof/>
                <w:webHidden/>
              </w:rPr>
              <w:fldChar w:fldCharType="begin"/>
            </w:r>
            <w:r w:rsidR="00C74A8C">
              <w:rPr>
                <w:noProof/>
                <w:webHidden/>
              </w:rPr>
              <w:instrText xml:space="preserve"> PAGEREF _Toc473530472 \h </w:instrText>
            </w:r>
            <w:r w:rsidR="00A42E2B">
              <w:rPr>
                <w:noProof/>
                <w:webHidden/>
              </w:rPr>
            </w:r>
            <w:r w:rsidR="00A42E2B">
              <w:rPr>
                <w:noProof/>
                <w:webHidden/>
              </w:rPr>
              <w:fldChar w:fldCharType="separate"/>
            </w:r>
            <w:r w:rsidR="00F57D5E">
              <w:rPr>
                <w:noProof/>
                <w:webHidden/>
              </w:rPr>
              <w:t>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473" w:history="1">
            <w:r w:rsidR="00C74A8C" w:rsidRPr="00441084">
              <w:rPr>
                <w:rStyle w:val="Hipercze"/>
                <w:noProof/>
              </w:rPr>
              <w:t>A.II.2. Szkolenia. Rozruchy. Dokumentacja.</w:t>
            </w:r>
            <w:r w:rsidR="00C74A8C">
              <w:rPr>
                <w:noProof/>
                <w:webHidden/>
              </w:rPr>
              <w:tab/>
            </w:r>
            <w:r w:rsidR="00A42E2B">
              <w:rPr>
                <w:noProof/>
                <w:webHidden/>
              </w:rPr>
              <w:fldChar w:fldCharType="begin"/>
            </w:r>
            <w:r w:rsidR="00C74A8C">
              <w:rPr>
                <w:noProof/>
                <w:webHidden/>
              </w:rPr>
              <w:instrText xml:space="preserve"> PAGEREF _Toc473530473 \h </w:instrText>
            </w:r>
            <w:r w:rsidR="00A42E2B">
              <w:rPr>
                <w:noProof/>
                <w:webHidden/>
              </w:rPr>
            </w:r>
            <w:r w:rsidR="00A42E2B">
              <w:rPr>
                <w:noProof/>
                <w:webHidden/>
              </w:rPr>
              <w:fldChar w:fldCharType="separate"/>
            </w:r>
            <w:r w:rsidR="00F57D5E">
              <w:rPr>
                <w:noProof/>
                <w:webHidden/>
              </w:rPr>
              <w:t>6</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474" w:history="1">
            <w:r w:rsidR="00C74A8C" w:rsidRPr="00441084">
              <w:rPr>
                <w:rStyle w:val="Hipercze"/>
                <w:noProof/>
              </w:rPr>
              <w:t>A. II.3. Efekt końcowy inwestycji.</w:t>
            </w:r>
            <w:r w:rsidR="00C74A8C">
              <w:rPr>
                <w:noProof/>
                <w:webHidden/>
              </w:rPr>
              <w:tab/>
            </w:r>
            <w:r w:rsidR="00A42E2B">
              <w:rPr>
                <w:noProof/>
                <w:webHidden/>
              </w:rPr>
              <w:fldChar w:fldCharType="begin"/>
            </w:r>
            <w:r w:rsidR="00C74A8C">
              <w:rPr>
                <w:noProof/>
                <w:webHidden/>
              </w:rPr>
              <w:instrText xml:space="preserve"> PAGEREF _Toc473530474 \h </w:instrText>
            </w:r>
            <w:r w:rsidR="00A42E2B">
              <w:rPr>
                <w:noProof/>
                <w:webHidden/>
              </w:rPr>
            </w:r>
            <w:r w:rsidR="00A42E2B">
              <w:rPr>
                <w:noProof/>
                <w:webHidden/>
              </w:rPr>
              <w:fldChar w:fldCharType="separate"/>
            </w:r>
            <w:r w:rsidR="00F57D5E">
              <w:rPr>
                <w:noProof/>
                <w:webHidden/>
              </w:rPr>
              <w:t>6</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475" w:history="1">
            <w:r w:rsidR="00C74A8C" w:rsidRPr="00441084">
              <w:rPr>
                <w:rStyle w:val="Hipercze"/>
                <w:noProof/>
              </w:rPr>
              <w:t>A. II.4. Lokalizacja oczyszczalni ścieków. Stan własnościowy.</w:t>
            </w:r>
            <w:r w:rsidR="00C74A8C">
              <w:rPr>
                <w:noProof/>
                <w:webHidden/>
              </w:rPr>
              <w:tab/>
            </w:r>
            <w:r w:rsidR="00A42E2B">
              <w:rPr>
                <w:noProof/>
                <w:webHidden/>
              </w:rPr>
              <w:fldChar w:fldCharType="begin"/>
            </w:r>
            <w:r w:rsidR="00C74A8C">
              <w:rPr>
                <w:noProof/>
                <w:webHidden/>
              </w:rPr>
              <w:instrText xml:space="preserve"> PAGEREF _Toc473530475 \h </w:instrText>
            </w:r>
            <w:r w:rsidR="00A42E2B">
              <w:rPr>
                <w:noProof/>
                <w:webHidden/>
              </w:rPr>
            </w:r>
            <w:r w:rsidR="00A42E2B">
              <w:rPr>
                <w:noProof/>
                <w:webHidden/>
              </w:rPr>
              <w:fldChar w:fldCharType="separate"/>
            </w:r>
            <w:r w:rsidR="00F57D5E">
              <w:rPr>
                <w:noProof/>
                <w:webHidden/>
              </w:rPr>
              <w:t>6</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476" w:history="1">
            <w:r w:rsidR="00C74A8C" w:rsidRPr="00441084">
              <w:rPr>
                <w:rStyle w:val="Hipercze"/>
                <w:noProof/>
              </w:rPr>
              <w:t>A.II.5. Ilość ścieków. Ładunek zanieczyszczeń. Skład ścieków oczyszczonych.</w:t>
            </w:r>
            <w:r w:rsidR="00C74A8C">
              <w:rPr>
                <w:noProof/>
                <w:webHidden/>
              </w:rPr>
              <w:tab/>
            </w:r>
            <w:r w:rsidR="00A42E2B">
              <w:rPr>
                <w:noProof/>
                <w:webHidden/>
              </w:rPr>
              <w:fldChar w:fldCharType="begin"/>
            </w:r>
            <w:r w:rsidR="00C74A8C">
              <w:rPr>
                <w:noProof/>
                <w:webHidden/>
              </w:rPr>
              <w:instrText xml:space="preserve"> PAGEREF _Toc473530476 \h </w:instrText>
            </w:r>
            <w:r w:rsidR="00A42E2B">
              <w:rPr>
                <w:noProof/>
                <w:webHidden/>
              </w:rPr>
            </w:r>
            <w:r w:rsidR="00A42E2B">
              <w:rPr>
                <w:noProof/>
                <w:webHidden/>
              </w:rPr>
              <w:fldChar w:fldCharType="separate"/>
            </w:r>
            <w:r w:rsidR="00F57D5E">
              <w:rPr>
                <w:noProof/>
                <w:webHidden/>
              </w:rPr>
              <w:t>6</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477" w:history="1">
            <w:r w:rsidR="00C74A8C" w:rsidRPr="00441084">
              <w:rPr>
                <w:rStyle w:val="Hipercze"/>
                <w:noProof/>
              </w:rPr>
              <w:t>A. II.6.Technologia oczyszczania ścieków – stan istniejący</w:t>
            </w:r>
            <w:r w:rsidR="00C74A8C">
              <w:rPr>
                <w:noProof/>
                <w:webHidden/>
              </w:rPr>
              <w:tab/>
            </w:r>
            <w:r w:rsidR="00A42E2B">
              <w:rPr>
                <w:noProof/>
                <w:webHidden/>
              </w:rPr>
              <w:fldChar w:fldCharType="begin"/>
            </w:r>
            <w:r w:rsidR="00C74A8C">
              <w:rPr>
                <w:noProof/>
                <w:webHidden/>
              </w:rPr>
              <w:instrText xml:space="preserve"> PAGEREF _Toc473530477 \h </w:instrText>
            </w:r>
            <w:r w:rsidR="00A42E2B">
              <w:rPr>
                <w:noProof/>
                <w:webHidden/>
              </w:rPr>
            </w:r>
            <w:r w:rsidR="00A42E2B">
              <w:rPr>
                <w:noProof/>
                <w:webHidden/>
              </w:rPr>
              <w:fldChar w:fldCharType="separate"/>
            </w:r>
            <w:r w:rsidR="00F57D5E">
              <w:rPr>
                <w:noProof/>
                <w:webHidden/>
              </w:rPr>
              <w:t>7</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478" w:history="1">
            <w:r w:rsidR="00C74A8C" w:rsidRPr="00441084">
              <w:rPr>
                <w:rStyle w:val="Hipercze"/>
                <w:noProof/>
              </w:rPr>
              <w:t>A.II.7. Technologia oczyszczania ścieków – stan projektowany</w:t>
            </w:r>
            <w:r w:rsidR="00C74A8C">
              <w:rPr>
                <w:noProof/>
                <w:webHidden/>
              </w:rPr>
              <w:tab/>
            </w:r>
            <w:r w:rsidR="00A42E2B">
              <w:rPr>
                <w:noProof/>
                <w:webHidden/>
              </w:rPr>
              <w:fldChar w:fldCharType="begin"/>
            </w:r>
            <w:r w:rsidR="00C74A8C">
              <w:rPr>
                <w:noProof/>
                <w:webHidden/>
              </w:rPr>
              <w:instrText xml:space="preserve"> PAGEREF _Toc473530478 \h </w:instrText>
            </w:r>
            <w:r w:rsidR="00A42E2B">
              <w:rPr>
                <w:noProof/>
                <w:webHidden/>
              </w:rPr>
            </w:r>
            <w:r w:rsidR="00A42E2B">
              <w:rPr>
                <w:noProof/>
                <w:webHidden/>
              </w:rPr>
              <w:fldChar w:fldCharType="separate"/>
            </w:r>
            <w:r w:rsidR="00F57D5E">
              <w:rPr>
                <w:noProof/>
                <w:webHidden/>
              </w:rPr>
              <w:t>8</w:t>
            </w:r>
            <w:r w:rsidR="00A42E2B">
              <w:rPr>
                <w:noProof/>
                <w:webHidden/>
              </w:rPr>
              <w:fldChar w:fldCharType="end"/>
            </w:r>
          </w:hyperlink>
        </w:p>
        <w:p w:rsidR="00C74A8C" w:rsidRDefault="002B4DE1">
          <w:pPr>
            <w:pStyle w:val="Spistreci1"/>
            <w:rPr>
              <w:rFonts w:asciiTheme="minorHAnsi" w:eastAsiaTheme="minorEastAsia" w:hAnsiTheme="minorHAnsi" w:cstheme="minorBidi"/>
              <w:bCs w:val="0"/>
              <w:szCs w:val="22"/>
            </w:rPr>
          </w:pPr>
          <w:hyperlink w:anchor="_Toc473530479" w:history="1">
            <w:r w:rsidR="00C74A8C" w:rsidRPr="00441084">
              <w:rPr>
                <w:rStyle w:val="Hipercze"/>
              </w:rPr>
              <w:t>B.  WYMAGANIA TECHNICZNE DLA  POSZCZEGÓLNYCH  OBIEKTÓW I URZĄDZEŃ OCZYSZCZALNI</w:t>
            </w:r>
            <w:r w:rsidR="00C74A8C">
              <w:rPr>
                <w:webHidden/>
              </w:rPr>
              <w:tab/>
            </w:r>
            <w:r w:rsidR="00AB6F11">
              <w:rPr>
                <w:webHidden/>
              </w:rPr>
              <w:tab/>
            </w:r>
            <w:r w:rsidR="00AB6F11">
              <w:rPr>
                <w:webHidden/>
              </w:rPr>
              <w:tab/>
            </w:r>
            <w:r w:rsidR="00AB6F11">
              <w:rPr>
                <w:webHidden/>
              </w:rPr>
              <w:tab/>
            </w:r>
            <w:r w:rsidR="00AB6F11">
              <w:rPr>
                <w:webHidden/>
              </w:rPr>
              <w:tab/>
            </w:r>
            <w:r w:rsidR="00AB6F11">
              <w:rPr>
                <w:webHidden/>
              </w:rPr>
              <w:tab/>
            </w:r>
            <w:r w:rsidR="00AB6F11">
              <w:rPr>
                <w:webHidden/>
              </w:rPr>
              <w:tab/>
            </w:r>
            <w:r w:rsidR="00AB6F11">
              <w:rPr>
                <w:webHidden/>
              </w:rPr>
              <w:tab/>
            </w:r>
            <w:r w:rsidR="00AB6F11">
              <w:rPr>
                <w:webHidden/>
              </w:rPr>
              <w:tab/>
            </w:r>
            <w:r w:rsidR="00AB6F11">
              <w:rPr>
                <w:webHidden/>
              </w:rPr>
              <w:tab/>
              <w:t xml:space="preserve">     </w:t>
            </w:r>
            <w:r w:rsidR="00A42E2B">
              <w:rPr>
                <w:webHidden/>
              </w:rPr>
              <w:fldChar w:fldCharType="begin"/>
            </w:r>
            <w:r w:rsidR="00C74A8C">
              <w:rPr>
                <w:webHidden/>
              </w:rPr>
              <w:instrText xml:space="preserve"> PAGEREF _Toc473530479 \h </w:instrText>
            </w:r>
            <w:r w:rsidR="00A42E2B">
              <w:rPr>
                <w:webHidden/>
              </w:rPr>
            </w:r>
            <w:r w:rsidR="00A42E2B">
              <w:rPr>
                <w:webHidden/>
              </w:rPr>
              <w:fldChar w:fldCharType="separate"/>
            </w:r>
            <w:r w:rsidR="00F57D5E">
              <w:rPr>
                <w:webHidden/>
              </w:rPr>
              <w:t>8</w:t>
            </w:r>
            <w:r w:rsidR="00A42E2B">
              <w:rPr>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0" w:history="1">
            <w:r w:rsidR="00C74A8C" w:rsidRPr="00441084">
              <w:rPr>
                <w:rStyle w:val="Hipercze"/>
                <w:noProof/>
              </w:rPr>
              <w:t>B.I. Wymagania techniczne dla robót Etapu I</w:t>
            </w:r>
            <w:r w:rsidR="00C74A8C">
              <w:rPr>
                <w:noProof/>
                <w:webHidden/>
              </w:rPr>
              <w:tab/>
            </w:r>
            <w:r w:rsidR="00A42E2B">
              <w:rPr>
                <w:noProof/>
                <w:webHidden/>
              </w:rPr>
              <w:fldChar w:fldCharType="begin"/>
            </w:r>
            <w:r w:rsidR="00C74A8C">
              <w:rPr>
                <w:noProof/>
                <w:webHidden/>
              </w:rPr>
              <w:instrText xml:space="preserve"> PAGEREF _Toc473530480 \h </w:instrText>
            </w:r>
            <w:r w:rsidR="00A42E2B">
              <w:rPr>
                <w:noProof/>
                <w:webHidden/>
              </w:rPr>
            </w:r>
            <w:r w:rsidR="00A42E2B">
              <w:rPr>
                <w:noProof/>
                <w:webHidden/>
              </w:rPr>
              <w:fldChar w:fldCharType="separate"/>
            </w:r>
            <w:r w:rsidR="00F57D5E">
              <w:rPr>
                <w:noProof/>
                <w:webHidden/>
              </w:rPr>
              <w:t>9</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1" w:history="1">
            <w:r w:rsidR="00C74A8C" w:rsidRPr="00441084">
              <w:rPr>
                <w:rStyle w:val="Hipercze"/>
                <w:iCs/>
                <w:noProof/>
              </w:rPr>
              <w:t xml:space="preserve">B.II. </w:t>
            </w:r>
            <w:r w:rsidR="00C74A8C" w:rsidRPr="00441084">
              <w:rPr>
                <w:rStyle w:val="Hipercze"/>
                <w:noProof/>
              </w:rPr>
              <w:t>Wymagania techniczne dla bioreaktora osadu czynnego</w:t>
            </w:r>
            <w:r w:rsidR="00C74A8C">
              <w:rPr>
                <w:noProof/>
                <w:webHidden/>
              </w:rPr>
              <w:tab/>
            </w:r>
            <w:r w:rsidR="00A42E2B">
              <w:rPr>
                <w:noProof/>
                <w:webHidden/>
              </w:rPr>
              <w:fldChar w:fldCharType="begin"/>
            </w:r>
            <w:r w:rsidR="00C74A8C">
              <w:rPr>
                <w:noProof/>
                <w:webHidden/>
              </w:rPr>
              <w:instrText xml:space="preserve"> PAGEREF _Toc473530481 \h </w:instrText>
            </w:r>
            <w:r w:rsidR="00A42E2B">
              <w:rPr>
                <w:noProof/>
                <w:webHidden/>
              </w:rPr>
            </w:r>
            <w:r w:rsidR="00A42E2B">
              <w:rPr>
                <w:noProof/>
                <w:webHidden/>
              </w:rPr>
              <w:fldChar w:fldCharType="separate"/>
            </w:r>
            <w:r w:rsidR="00F57D5E">
              <w:rPr>
                <w:noProof/>
                <w:webHidden/>
              </w:rPr>
              <w:t>9</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2" w:history="1">
            <w:r w:rsidR="00C74A8C" w:rsidRPr="00441084">
              <w:rPr>
                <w:rStyle w:val="Hipercze"/>
                <w:noProof/>
              </w:rPr>
              <w:t xml:space="preserve">B.III. </w:t>
            </w:r>
            <w:r w:rsidR="00C74A8C" w:rsidRPr="00441084">
              <w:rPr>
                <w:rStyle w:val="Hipercze"/>
                <w:iCs/>
                <w:noProof/>
              </w:rPr>
              <w:t>Wymagania techniczne dla osadnika wtórnego</w:t>
            </w:r>
            <w:r w:rsidR="00C74A8C">
              <w:rPr>
                <w:noProof/>
                <w:webHidden/>
              </w:rPr>
              <w:tab/>
            </w:r>
            <w:r w:rsidR="00A42E2B">
              <w:rPr>
                <w:noProof/>
                <w:webHidden/>
              </w:rPr>
              <w:fldChar w:fldCharType="begin"/>
            </w:r>
            <w:r w:rsidR="00C74A8C">
              <w:rPr>
                <w:noProof/>
                <w:webHidden/>
              </w:rPr>
              <w:instrText xml:space="preserve"> PAGEREF _Toc473530482 \h </w:instrText>
            </w:r>
            <w:r w:rsidR="00A42E2B">
              <w:rPr>
                <w:noProof/>
                <w:webHidden/>
              </w:rPr>
            </w:r>
            <w:r w:rsidR="00A42E2B">
              <w:rPr>
                <w:noProof/>
                <w:webHidden/>
              </w:rPr>
              <w:fldChar w:fldCharType="separate"/>
            </w:r>
            <w:r w:rsidR="00F57D5E">
              <w:rPr>
                <w:noProof/>
                <w:webHidden/>
              </w:rPr>
              <w:t>10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3" w:history="1">
            <w:r w:rsidR="00C74A8C" w:rsidRPr="00441084">
              <w:rPr>
                <w:rStyle w:val="Hipercze"/>
                <w:noProof/>
              </w:rPr>
              <w:t>B.IV. Wymagania techniczne dla dmuchaw</w:t>
            </w:r>
            <w:r w:rsidR="00C74A8C">
              <w:rPr>
                <w:noProof/>
                <w:webHidden/>
              </w:rPr>
              <w:tab/>
            </w:r>
            <w:r w:rsidR="00A42E2B">
              <w:rPr>
                <w:noProof/>
                <w:webHidden/>
              </w:rPr>
              <w:fldChar w:fldCharType="begin"/>
            </w:r>
            <w:r w:rsidR="00C74A8C">
              <w:rPr>
                <w:noProof/>
                <w:webHidden/>
              </w:rPr>
              <w:instrText xml:space="preserve"> PAGEREF _Toc473530483 \h </w:instrText>
            </w:r>
            <w:r w:rsidR="00A42E2B">
              <w:rPr>
                <w:noProof/>
                <w:webHidden/>
              </w:rPr>
            </w:r>
            <w:r w:rsidR="00A42E2B">
              <w:rPr>
                <w:noProof/>
                <w:webHidden/>
              </w:rPr>
              <w:fldChar w:fldCharType="separate"/>
            </w:r>
            <w:r w:rsidR="00F57D5E">
              <w:rPr>
                <w:noProof/>
                <w:webHidden/>
              </w:rPr>
              <w:t>10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4" w:history="1">
            <w:r w:rsidR="00C74A8C" w:rsidRPr="00441084">
              <w:rPr>
                <w:rStyle w:val="Hipercze"/>
                <w:noProof/>
              </w:rPr>
              <w:t>B.V. Zestawienie robót do wykonania</w:t>
            </w:r>
            <w:r w:rsidR="00C74A8C">
              <w:rPr>
                <w:noProof/>
                <w:webHidden/>
              </w:rPr>
              <w:tab/>
            </w:r>
            <w:r w:rsidR="00A42E2B">
              <w:rPr>
                <w:noProof/>
                <w:webHidden/>
              </w:rPr>
              <w:fldChar w:fldCharType="begin"/>
            </w:r>
            <w:r w:rsidR="00C74A8C">
              <w:rPr>
                <w:noProof/>
                <w:webHidden/>
              </w:rPr>
              <w:instrText xml:space="preserve"> PAGEREF _Toc473530484 \h </w:instrText>
            </w:r>
            <w:r w:rsidR="00A42E2B">
              <w:rPr>
                <w:noProof/>
                <w:webHidden/>
              </w:rPr>
            </w:r>
            <w:r w:rsidR="00A42E2B">
              <w:rPr>
                <w:noProof/>
                <w:webHidden/>
              </w:rPr>
              <w:fldChar w:fldCharType="separate"/>
            </w:r>
            <w:r w:rsidR="00F57D5E">
              <w:rPr>
                <w:noProof/>
                <w:webHidden/>
              </w:rPr>
              <w:t>10</w:t>
            </w:r>
            <w:r w:rsidR="00A42E2B">
              <w:rPr>
                <w:noProof/>
                <w:webHidden/>
              </w:rPr>
              <w:fldChar w:fldCharType="end"/>
            </w:r>
          </w:hyperlink>
        </w:p>
        <w:p w:rsidR="00C74A8C" w:rsidRDefault="002B4DE1">
          <w:pPr>
            <w:pStyle w:val="Spistreci1"/>
            <w:tabs>
              <w:tab w:val="left" w:pos="480"/>
            </w:tabs>
            <w:rPr>
              <w:rFonts w:asciiTheme="minorHAnsi" w:eastAsiaTheme="minorEastAsia" w:hAnsiTheme="minorHAnsi" w:cstheme="minorBidi"/>
              <w:bCs w:val="0"/>
              <w:szCs w:val="22"/>
            </w:rPr>
          </w:pPr>
          <w:hyperlink w:anchor="_Toc473530485" w:history="1">
            <w:r w:rsidR="00C74A8C" w:rsidRPr="00441084">
              <w:rPr>
                <w:rStyle w:val="Hipercze"/>
              </w:rPr>
              <w:t>C.</w:t>
            </w:r>
            <w:r w:rsidR="00C74A8C">
              <w:rPr>
                <w:rFonts w:asciiTheme="minorHAnsi" w:eastAsiaTheme="minorEastAsia" w:hAnsiTheme="minorHAnsi" w:cstheme="minorBidi"/>
                <w:bCs w:val="0"/>
                <w:szCs w:val="22"/>
              </w:rPr>
              <w:tab/>
            </w:r>
            <w:r w:rsidR="0028427A">
              <w:rPr>
                <w:rStyle w:val="Hipercze"/>
              </w:rPr>
              <w:t>WARUNKI WYKONANIA I IDBIORU ROBÓT</w:t>
            </w:r>
            <w:r w:rsidR="00C74A8C">
              <w:rPr>
                <w:webHidden/>
              </w:rPr>
              <w:tab/>
            </w:r>
            <w:r w:rsidR="00AB6F11">
              <w:rPr>
                <w:webHidden/>
              </w:rPr>
              <w:tab/>
            </w:r>
            <w:r w:rsidR="00AB6F11">
              <w:rPr>
                <w:webHidden/>
              </w:rPr>
              <w:tab/>
            </w:r>
            <w:r w:rsidR="00AB6F11">
              <w:rPr>
                <w:webHidden/>
              </w:rPr>
              <w:tab/>
            </w:r>
            <w:r w:rsidR="00AB6F11">
              <w:rPr>
                <w:webHidden/>
              </w:rPr>
              <w:tab/>
            </w:r>
            <w:r w:rsidR="00AB6F11">
              <w:rPr>
                <w:webHidden/>
              </w:rPr>
              <w:tab/>
              <w:t xml:space="preserve">     </w:t>
            </w:r>
            <w:r w:rsidR="00A42E2B">
              <w:rPr>
                <w:webHidden/>
              </w:rPr>
              <w:fldChar w:fldCharType="begin"/>
            </w:r>
            <w:r w:rsidR="00C74A8C">
              <w:rPr>
                <w:webHidden/>
              </w:rPr>
              <w:instrText xml:space="preserve"> PAGEREF _Toc473530485 \h </w:instrText>
            </w:r>
            <w:r w:rsidR="00A42E2B">
              <w:rPr>
                <w:webHidden/>
              </w:rPr>
            </w:r>
            <w:r w:rsidR="00A42E2B">
              <w:rPr>
                <w:webHidden/>
              </w:rPr>
              <w:fldChar w:fldCharType="separate"/>
            </w:r>
            <w:r w:rsidR="00F57D5E">
              <w:rPr>
                <w:webHidden/>
              </w:rPr>
              <w:t>11</w:t>
            </w:r>
            <w:r w:rsidR="00A42E2B">
              <w:rPr>
                <w:webHidden/>
              </w:rPr>
              <w:fldChar w:fldCharType="end"/>
            </w:r>
          </w:hyperlink>
        </w:p>
        <w:p w:rsidR="00C74A8C" w:rsidRDefault="002B4DE1">
          <w:pPr>
            <w:pStyle w:val="Spistreci1"/>
            <w:rPr>
              <w:rFonts w:asciiTheme="minorHAnsi" w:eastAsiaTheme="minorEastAsia" w:hAnsiTheme="minorHAnsi" w:cstheme="minorBidi"/>
              <w:bCs w:val="0"/>
              <w:szCs w:val="22"/>
            </w:rPr>
          </w:pPr>
          <w:hyperlink w:anchor="_Toc473530486" w:history="1">
            <w:r w:rsidR="00C74A8C" w:rsidRPr="00441084">
              <w:rPr>
                <w:rStyle w:val="Hipercze"/>
              </w:rPr>
              <w:t xml:space="preserve">C.I. </w:t>
            </w:r>
            <w:r w:rsidR="0028427A">
              <w:rPr>
                <w:rStyle w:val="Hipercze"/>
              </w:rPr>
              <w:t xml:space="preserve">WYMAGANIA OGÓNE WYKONANIA ROBÓT </w:t>
            </w:r>
            <w:r w:rsidR="00AB6F11">
              <w:rPr>
                <w:webHidden/>
              </w:rPr>
              <w:tab/>
            </w:r>
            <w:r w:rsidR="00AB6F11">
              <w:rPr>
                <w:webHidden/>
              </w:rPr>
              <w:tab/>
            </w:r>
            <w:r w:rsidR="00AB6F11">
              <w:rPr>
                <w:webHidden/>
              </w:rPr>
              <w:tab/>
            </w:r>
            <w:r w:rsidR="00AB6F11">
              <w:rPr>
                <w:webHidden/>
              </w:rPr>
              <w:tab/>
            </w:r>
            <w:r w:rsidR="0028427A">
              <w:rPr>
                <w:webHidden/>
              </w:rPr>
              <w:t xml:space="preserve">               </w:t>
            </w:r>
            <w:r w:rsidR="00AB6F11">
              <w:rPr>
                <w:webHidden/>
              </w:rPr>
              <w:tab/>
              <w:t xml:space="preserve">     </w:t>
            </w:r>
            <w:r w:rsidR="00A42E2B">
              <w:rPr>
                <w:webHidden/>
              </w:rPr>
              <w:fldChar w:fldCharType="begin"/>
            </w:r>
            <w:r w:rsidR="00C74A8C">
              <w:rPr>
                <w:webHidden/>
              </w:rPr>
              <w:instrText xml:space="preserve"> PAGEREF _Toc473530486 \h </w:instrText>
            </w:r>
            <w:r w:rsidR="00A42E2B">
              <w:rPr>
                <w:webHidden/>
              </w:rPr>
            </w:r>
            <w:r w:rsidR="00A42E2B">
              <w:rPr>
                <w:webHidden/>
              </w:rPr>
              <w:fldChar w:fldCharType="separate"/>
            </w:r>
            <w:r w:rsidR="00F57D5E">
              <w:rPr>
                <w:webHidden/>
              </w:rPr>
              <w:t>11</w:t>
            </w:r>
            <w:r w:rsidR="00A42E2B">
              <w:rPr>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7" w:history="1">
            <w:r w:rsidR="00C74A8C" w:rsidRPr="00441084">
              <w:rPr>
                <w:rStyle w:val="Hipercze"/>
                <w:iCs/>
                <w:noProof/>
              </w:rPr>
              <w:t>C.I. 1  Przedmiot opracowania WWiOR.  Zakres stosowania.</w:t>
            </w:r>
            <w:r w:rsidR="00C74A8C">
              <w:rPr>
                <w:noProof/>
                <w:webHidden/>
              </w:rPr>
              <w:tab/>
            </w:r>
            <w:r w:rsidR="00A42E2B">
              <w:rPr>
                <w:noProof/>
                <w:webHidden/>
              </w:rPr>
              <w:fldChar w:fldCharType="begin"/>
            </w:r>
            <w:r w:rsidR="00C74A8C">
              <w:rPr>
                <w:noProof/>
                <w:webHidden/>
              </w:rPr>
              <w:instrText xml:space="preserve"> PAGEREF _Toc473530487 \h </w:instrText>
            </w:r>
            <w:r w:rsidR="00A42E2B">
              <w:rPr>
                <w:noProof/>
                <w:webHidden/>
              </w:rPr>
            </w:r>
            <w:r w:rsidR="00A42E2B">
              <w:rPr>
                <w:noProof/>
                <w:webHidden/>
              </w:rPr>
              <w:fldChar w:fldCharType="separate"/>
            </w:r>
            <w:r w:rsidR="00F57D5E">
              <w:rPr>
                <w:noProof/>
                <w:webHidden/>
              </w:rPr>
              <w:t>11</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8" w:history="1">
            <w:r w:rsidR="00C74A8C" w:rsidRPr="00441084">
              <w:rPr>
                <w:rStyle w:val="Hipercze"/>
                <w:iCs/>
                <w:noProof/>
              </w:rPr>
              <w:t>C.I. 2  Zakres Robót objętych Kontraktem.</w:t>
            </w:r>
            <w:r w:rsidR="00C74A8C">
              <w:rPr>
                <w:noProof/>
                <w:webHidden/>
              </w:rPr>
              <w:tab/>
            </w:r>
            <w:r w:rsidR="00A42E2B">
              <w:rPr>
                <w:noProof/>
                <w:webHidden/>
              </w:rPr>
              <w:fldChar w:fldCharType="begin"/>
            </w:r>
            <w:r w:rsidR="00C74A8C">
              <w:rPr>
                <w:noProof/>
                <w:webHidden/>
              </w:rPr>
              <w:instrText xml:space="preserve"> PAGEREF _Toc473530488 \h </w:instrText>
            </w:r>
            <w:r w:rsidR="00A42E2B">
              <w:rPr>
                <w:noProof/>
                <w:webHidden/>
              </w:rPr>
            </w:r>
            <w:r w:rsidR="00A42E2B">
              <w:rPr>
                <w:noProof/>
                <w:webHidden/>
              </w:rPr>
              <w:fldChar w:fldCharType="separate"/>
            </w:r>
            <w:r w:rsidR="00F57D5E">
              <w:rPr>
                <w:noProof/>
                <w:webHidden/>
              </w:rPr>
              <w:t>12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89" w:history="1">
            <w:r w:rsidR="00C74A8C" w:rsidRPr="00441084">
              <w:rPr>
                <w:rStyle w:val="Hipercze"/>
                <w:iCs/>
                <w:noProof/>
              </w:rPr>
              <w:t>C.I. 3  Określenia podstawowe</w:t>
            </w:r>
            <w:r w:rsidR="00C74A8C">
              <w:rPr>
                <w:noProof/>
                <w:webHidden/>
              </w:rPr>
              <w:tab/>
            </w:r>
            <w:r w:rsidR="00A42E2B">
              <w:rPr>
                <w:noProof/>
                <w:webHidden/>
              </w:rPr>
              <w:fldChar w:fldCharType="begin"/>
            </w:r>
            <w:r w:rsidR="00C74A8C">
              <w:rPr>
                <w:noProof/>
                <w:webHidden/>
              </w:rPr>
              <w:instrText xml:space="preserve"> PAGEREF _Toc473530489 \h </w:instrText>
            </w:r>
            <w:r w:rsidR="00A42E2B">
              <w:rPr>
                <w:noProof/>
                <w:webHidden/>
              </w:rPr>
            </w:r>
            <w:r w:rsidR="00A42E2B">
              <w:rPr>
                <w:noProof/>
                <w:webHidden/>
              </w:rPr>
              <w:fldChar w:fldCharType="separate"/>
            </w:r>
            <w:r w:rsidR="00F57D5E">
              <w:rPr>
                <w:noProof/>
                <w:webHidden/>
              </w:rPr>
              <w:t>12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0" w:history="1">
            <w:r w:rsidR="00C74A8C" w:rsidRPr="00441084">
              <w:rPr>
                <w:rStyle w:val="Hipercze"/>
                <w:iCs/>
                <w:noProof/>
              </w:rPr>
              <w:t>C.I. 4. Ogólne wymagania dotyczące realizacji Kontraktu</w:t>
            </w:r>
            <w:r w:rsidR="00C74A8C">
              <w:rPr>
                <w:noProof/>
                <w:webHidden/>
              </w:rPr>
              <w:tab/>
            </w:r>
            <w:r w:rsidR="00A42E2B">
              <w:rPr>
                <w:noProof/>
                <w:webHidden/>
              </w:rPr>
              <w:fldChar w:fldCharType="begin"/>
            </w:r>
            <w:r w:rsidR="00C74A8C">
              <w:rPr>
                <w:noProof/>
                <w:webHidden/>
              </w:rPr>
              <w:instrText xml:space="preserve"> PAGEREF _Toc473530490 \h </w:instrText>
            </w:r>
            <w:r w:rsidR="00A42E2B">
              <w:rPr>
                <w:noProof/>
                <w:webHidden/>
              </w:rPr>
            </w:r>
            <w:r w:rsidR="00A42E2B">
              <w:rPr>
                <w:noProof/>
                <w:webHidden/>
              </w:rPr>
              <w:fldChar w:fldCharType="separate"/>
            </w:r>
            <w:r w:rsidR="00F57D5E">
              <w:rPr>
                <w:noProof/>
                <w:webHidden/>
              </w:rPr>
              <w:t>12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1" w:history="1">
            <w:r w:rsidR="00C74A8C" w:rsidRPr="00441084">
              <w:rPr>
                <w:rStyle w:val="Hipercze"/>
                <w:iCs/>
                <w:noProof/>
              </w:rPr>
              <w:t>C.I. 5  Podstawa wykonania prac objętych Kontraktem</w:t>
            </w:r>
            <w:r w:rsidR="00C74A8C">
              <w:rPr>
                <w:noProof/>
                <w:webHidden/>
              </w:rPr>
              <w:tab/>
            </w:r>
            <w:r w:rsidR="00A42E2B">
              <w:rPr>
                <w:noProof/>
                <w:webHidden/>
              </w:rPr>
              <w:fldChar w:fldCharType="begin"/>
            </w:r>
            <w:r w:rsidR="00C74A8C">
              <w:rPr>
                <w:noProof/>
                <w:webHidden/>
              </w:rPr>
              <w:instrText xml:space="preserve"> PAGEREF _Toc473530491 \h </w:instrText>
            </w:r>
            <w:r w:rsidR="00A42E2B">
              <w:rPr>
                <w:noProof/>
                <w:webHidden/>
              </w:rPr>
            </w:r>
            <w:r w:rsidR="00A42E2B">
              <w:rPr>
                <w:noProof/>
                <w:webHidden/>
              </w:rPr>
              <w:fldChar w:fldCharType="separate"/>
            </w:r>
            <w:r w:rsidR="00F57D5E">
              <w:rPr>
                <w:noProof/>
                <w:webHidden/>
              </w:rPr>
              <w:t>12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2" w:history="1">
            <w:r w:rsidR="00C74A8C" w:rsidRPr="00441084">
              <w:rPr>
                <w:rStyle w:val="Hipercze"/>
                <w:iCs/>
                <w:noProof/>
              </w:rPr>
              <w:t>C.I. 6   Przekazanie Terenu Budowy.</w:t>
            </w:r>
            <w:r w:rsidR="00C74A8C">
              <w:rPr>
                <w:noProof/>
                <w:webHidden/>
              </w:rPr>
              <w:tab/>
            </w:r>
            <w:r w:rsidR="00A42E2B">
              <w:rPr>
                <w:noProof/>
                <w:webHidden/>
              </w:rPr>
              <w:fldChar w:fldCharType="begin"/>
            </w:r>
            <w:r w:rsidR="00C74A8C">
              <w:rPr>
                <w:noProof/>
                <w:webHidden/>
              </w:rPr>
              <w:instrText xml:space="preserve"> PAGEREF _Toc473530492 \h </w:instrText>
            </w:r>
            <w:r w:rsidR="00A42E2B">
              <w:rPr>
                <w:noProof/>
                <w:webHidden/>
              </w:rPr>
            </w:r>
            <w:r w:rsidR="00A42E2B">
              <w:rPr>
                <w:noProof/>
                <w:webHidden/>
              </w:rPr>
              <w:fldChar w:fldCharType="separate"/>
            </w:r>
            <w:r w:rsidR="00F57D5E">
              <w:rPr>
                <w:noProof/>
                <w:webHidden/>
              </w:rPr>
              <w:t>13</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3" w:history="1">
            <w:r w:rsidR="00C74A8C" w:rsidRPr="00441084">
              <w:rPr>
                <w:rStyle w:val="Hipercze"/>
                <w:iCs/>
                <w:noProof/>
              </w:rPr>
              <w:t>C.I. 7  Zapoznanie Podwykonawców z treścią Wymagań Zamawiającego.</w:t>
            </w:r>
            <w:r w:rsidR="00C74A8C">
              <w:rPr>
                <w:noProof/>
                <w:webHidden/>
              </w:rPr>
              <w:tab/>
            </w:r>
            <w:r w:rsidR="00A42E2B">
              <w:rPr>
                <w:noProof/>
                <w:webHidden/>
              </w:rPr>
              <w:fldChar w:fldCharType="begin"/>
            </w:r>
            <w:r w:rsidR="00C74A8C">
              <w:rPr>
                <w:noProof/>
                <w:webHidden/>
              </w:rPr>
              <w:instrText xml:space="preserve"> PAGEREF _Toc473530493 \h </w:instrText>
            </w:r>
            <w:r w:rsidR="00A42E2B">
              <w:rPr>
                <w:noProof/>
                <w:webHidden/>
              </w:rPr>
            </w:r>
            <w:r w:rsidR="00A42E2B">
              <w:rPr>
                <w:noProof/>
                <w:webHidden/>
              </w:rPr>
              <w:fldChar w:fldCharType="separate"/>
            </w:r>
            <w:r w:rsidR="00F57D5E">
              <w:rPr>
                <w:noProof/>
                <w:webHidden/>
              </w:rPr>
              <w:t>13</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4" w:history="1">
            <w:r w:rsidR="00C74A8C" w:rsidRPr="00441084">
              <w:rPr>
                <w:rStyle w:val="Hipercze"/>
                <w:iCs/>
                <w:noProof/>
              </w:rPr>
              <w:t>C.I. 8  Dokumentacja Projektowa.</w:t>
            </w:r>
            <w:r w:rsidR="00C74A8C">
              <w:rPr>
                <w:noProof/>
                <w:webHidden/>
              </w:rPr>
              <w:tab/>
            </w:r>
            <w:r w:rsidR="00A42E2B">
              <w:rPr>
                <w:noProof/>
                <w:webHidden/>
              </w:rPr>
              <w:fldChar w:fldCharType="begin"/>
            </w:r>
            <w:r w:rsidR="00C74A8C">
              <w:rPr>
                <w:noProof/>
                <w:webHidden/>
              </w:rPr>
              <w:instrText xml:space="preserve"> PAGEREF _Toc473530494 \h </w:instrText>
            </w:r>
            <w:r w:rsidR="00A42E2B">
              <w:rPr>
                <w:noProof/>
                <w:webHidden/>
              </w:rPr>
            </w:r>
            <w:r w:rsidR="00A42E2B">
              <w:rPr>
                <w:noProof/>
                <w:webHidden/>
              </w:rPr>
              <w:fldChar w:fldCharType="separate"/>
            </w:r>
            <w:r w:rsidR="00F57D5E">
              <w:rPr>
                <w:noProof/>
                <w:webHidden/>
              </w:rPr>
              <w:t>13</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5" w:history="1">
            <w:r w:rsidR="00C74A8C" w:rsidRPr="00441084">
              <w:rPr>
                <w:rStyle w:val="Hipercze"/>
                <w:iCs/>
                <w:noProof/>
              </w:rPr>
              <w:t>C.I. 9.   Zgodność Robót z PFU.</w:t>
            </w:r>
            <w:r w:rsidR="00C74A8C">
              <w:rPr>
                <w:noProof/>
                <w:webHidden/>
              </w:rPr>
              <w:tab/>
            </w:r>
            <w:r w:rsidR="00A42E2B">
              <w:rPr>
                <w:noProof/>
                <w:webHidden/>
              </w:rPr>
              <w:fldChar w:fldCharType="begin"/>
            </w:r>
            <w:r w:rsidR="00C74A8C">
              <w:rPr>
                <w:noProof/>
                <w:webHidden/>
              </w:rPr>
              <w:instrText xml:space="preserve"> PAGEREF _Toc473530495 \h </w:instrText>
            </w:r>
            <w:r w:rsidR="00A42E2B">
              <w:rPr>
                <w:noProof/>
                <w:webHidden/>
              </w:rPr>
            </w:r>
            <w:r w:rsidR="00A42E2B">
              <w:rPr>
                <w:noProof/>
                <w:webHidden/>
              </w:rPr>
              <w:fldChar w:fldCharType="separate"/>
            </w:r>
            <w:r w:rsidR="00F57D5E">
              <w:rPr>
                <w:noProof/>
                <w:webHidden/>
              </w:rPr>
              <w:t>13</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6" w:history="1">
            <w:r w:rsidR="00C74A8C" w:rsidRPr="00441084">
              <w:rPr>
                <w:rStyle w:val="Hipercze"/>
                <w:iCs/>
                <w:noProof/>
              </w:rPr>
              <w:t>C.I. 10.  Błędy lub opuszczenia.</w:t>
            </w:r>
            <w:r w:rsidR="00C74A8C">
              <w:rPr>
                <w:noProof/>
                <w:webHidden/>
              </w:rPr>
              <w:tab/>
            </w:r>
            <w:r w:rsidR="00A42E2B">
              <w:rPr>
                <w:noProof/>
                <w:webHidden/>
              </w:rPr>
              <w:fldChar w:fldCharType="begin"/>
            </w:r>
            <w:r w:rsidR="00C74A8C">
              <w:rPr>
                <w:noProof/>
                <w:webHidden/>
              </w:rPr>
              <w:instrText xml:space="preserve"> PAGEREF _Toc473530496 \h </w:instrText>
            </w:r>
            <w:r w:rsidR="00A42E2B">
              <w:rPr>
                <w:noProof/>
                <w:webHidden/>
              </w:rPr>
            </w:r>
            <w:r w:rsidR="00A42E2B">
              <w:rPr>
                <w:noProof/>
                <w:webHidden/>
              </w:rPr>
              <w:fldChar w:fldCharType="separate"/>
            </w:r>
            <w:r w:rsidR="00F57D5E">
              <w:rPr>
                <w:noProof/>
                <w:webHidden/>
              </w:rPr>
              <w:t>14</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7" w:history="1">
            <w:r w:rsidR="00C74A8C" w:rsidRPr="00441084">
              <w:rPr>
                <w:rStyle w:val="Hipercze"/>
                <w:iCs/>
                <w:noProof/>
              </w:rPr>
              <w:t>C.I. 11. Stosowanie przepisów prawa i norm</w:t>
            </w:r>
            <w:r w:rsidR="00C74A8C">
              <w:rPr>
                <w:noProof/>
                <w:webHidden/>
              </w:rPr>
              <w:tab/>
            </w:r>
            <w:r w:rsidR="00A42E2B">
              <w:rPr>
                <w:noProof/>
                <w:webHidden/>
              </w:rPr>
              <w:fldChar w:fldCharType="begin"/>
            </w:r>
            <w:r w:rsidR="00C74A8C">
              <w:rPr>
                <w:noProof/>
                <w:webHidden/>
              </w:rPr>
              <w:instrText xml:space="preserve"> PAGEREF _Toc473530497 \h </w:instrText>
            </w:r>
            <w:r w:rsidR="00A42E2B">
              <w:rPr>
                <w:noProof/>
                <w:webHidden/>
              </w:rPr>
            </w:r>
            <w:r w:rsidR="00A42E2B">
              <w:rPr>
                <w:noProof/>
                <w:webHidden/>
              </w:rPr>
              <w:fldChar w:fldCharType="separate"/>
            </w:r>
            <w:r w:rsidR="00F57D5E">
              <w:rPr>
                <w:noProof/>
                <w:webHidden/>
              </w:rPr>
              <w:t>14</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8" w:history="1">
            <w:r w:rsidR="00C74A8C" w:rsidRPr="00441084">
              <w:rPr>
                <w:rStyle w:val="Hipercze"/>
                <w:iCs/>
                <w:noProof/>
              </w:rPr>
              <w:t>C.I. 12. Polecenie Inspektora Nadzoru.</w:t>
            </w:r>
            <w:r w:rsidR="00C74A8C">
              <w:rPr>
                <w:noProof/>
                <w:webHidden/>
              </w:rPr>
              <w:tab/>
            </w:r>
            <w:r w:rsidR="00A42E2B">
              <w:rPr>
                <w:noProof/>
                <w:webHidden/>
              </w:rPr>
              <w:fldChar w:fldCharType="begin"/>
            </w:r>
            <w:r w:rsidR="00C74A8C">
              <w:rPr>
                <w:noProof/>
                <w:webHidden/>
              </w:rPr>
              <w:instrText xml:space="preserve"> PAGEREF _Toc473530498 \h </w:instrText>
            </w:r>
            <w:r w:rsidR="00A42E2B">
              <w:rPr>
                <w:noProof/>
                <w:webHidden/>
              </w:rPr>
            </w:r>
            <w:r w:rsidR="00A42E2B">
              <w:rPr>
                <w:noProof/>
                <w:webHidden/>
              </w:rPr>
              <w:fldChar w:fldCharType="separate"/>
            </w:r>
            <w:r w:rsidR="00F57D5E">
              <w:rPr>
                <w:noProof/>
                <w:webHidden/>
              </w:rPr>
              <w:t>15</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499" w:history="1">
            <w:r w:rsidR="00C74A8C" w:rsidRPr="00441084">
              <w:rPr>
                <w:rStyle w:val="Hipercze"/>
                <w:iCs/>
                <w:noProof/>
              </w:rPr>
              <w:t>C.I. 13. Harmonogram robót.</w:t>
            </w:r>
            <w:r w:rsidR="00C74A8C">
              <w:rPr>
                <w:noProof/>
                <w:webHidden/>
              </w:rPr>
              <w:tab/>
            </w:r>
            <w:r w:rsidR="00A42E2B">
              <w:rPr>
                <w:noProof/>
                <w:webHidden/>
              </w:rPr>
              <w:fldChar w:fldCharType="begin"/>
            </w:r>
            <w:r w:rsidR="00C74A8C">
              <w:rPr>
                <w:noProof/>
                <w:webHidden/>
              </w:rPr>
              <w:instrText xml:space="preserve"> PAGEREF _Toc473530499 \h </w:instrText>
            </w:r>
            <w:r w:rsidR="00A42E2B">
              <w:rPr>
                <w:noProof/>
                <w:webHidden/>
              </w:rPr>
            </w:r>
            <w:r w:rsidR="00A42E2B">
              <w:rPr>
                <w:noProof/>
                <w:webHidden/>
              </w:rPr>
              <w:fldChar w:fldCharType="separate"/>
            </w:r>
            <w:r w:rsidR="00F57D5E">
              <w:rPr>
                <w:noProof/>
                <w:webHidden/>
              </w:rPr>
              <w:t>15</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0" w:history="1">
            <w:r w:rsidR="00C74A8C" w:rsidRPr="00441084">
              <w:rPr>
                <w:rStyle w:val="Hipercze"/>
                <w:iCs/>
                <w:noProof/>
              </w:rPr>
              <w:t>C.I. 14. Zaplecze Wykonawcy.</w:t>
            </w:r>
            <w:r w:rsidR="00C74A8C">
              <w:rPr>
                <w:noProof/>
                <w:webHidden/>
              </w:rPr>
              <w:tab/>
            </w:r>
            <w:r w:rsidR="00A42E2B">
              <w:rPr>
                <w:noProof/>
                <w:webHidden/>
              </w:rPr>
              <w:fldChar w:fldCharType="begin"/>
            </w:r>
            <w:r w:rsidR="00C74A8C">
              <w:rPr>
                <w:noProof/>
                <w:webHidden/>
              </w:rPr>
              <w:instrText xml:space="preserve"> PAGEREF _Toc473530500 \h </w:instrText>
            </w:r>
            <w:r w:rsidR="00A42E2B">
              <w:rPr>
                <w:noProof/>
                <w:webHidden/>
              </w:rPr>
            </w:r>
            <w:r w:rsidR="00A42E2B">
              <w:rPr>
                <w:noProof/>
                <w:webHidden/>
              </w:rPr>
              <w:fldChar w:fldCharType="separate"/>
            </w:r>
            <w:r w:rsidR="00F57D5E">
              <w:rPr>
                <w:noProof/>
                <w:webHidden/>
              </w:rPr>
              <w:t>16</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1" w:history="1">
            <w:r w:rsidR="00C74A8C" w:rsidRPr="00441084">
              <w:rPr>
                <w:rStyle w:val="Hipercze"/>
                <w:iCs/>
                <w:noProof/>
              </w:rPr>
              <w:t>C.I. 15. Materiały.</w:t>
            </w:r>
            <w:r w:rsidR="00C74A8C">
              <w:rPr>
                <w:noProof/>
                <w:webHidden/>
              </w:rPr>
              <w:tab/>
            </w:r>
            <w:r w:rsidR="00A42E2B">
              <w:rPr>
                <w:noProof/>
                <w:webHidden/>
              </w:rPr>
              <w:fldChar w:fldCharType="begin"/>
            </w:r>
            <w:r w:rsidR="00C74A8C">
              <w:rPr>
                <w:noProof/>
                <w:webHidden/>
              </w:rPr>
              <w:instrText xml:space="preserve"> PAGEREF _Toc473530501 \h </w:instrText>
            </w:r>
            <w:r w:rsidR="00A42E2B">
              <w:rPr>
                <w:noProof/>
                <w:webHidden/>
              </w:rPr>
            </w:r>
            <w:r w:rsidR="00A42E2B">
              <w:rPr>
                <w:noProof/>
                <w:webHidden/>
              </w:rPr>
              <w:fldChar w:fldCharType="separate"/>
            </w:r>
            <w:r w:rsidR="00F57D5E">
              <w:rPr>
                <w:noProof/>
                <w:webHidden/>
              </w:rPr>
              <w:t>16</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02" w:history="1">
            <w:r w:rsidR="00C74A8C" w:rsidRPr="00441084">
              <w:rPr>
                <w:rStyle w:val="Hipercze"/>
                <w:noProof/>
              </w:rPr>
              <w:t>C.I.15.1   Materiały nie odpowiadające wymogom.</w:t>
            </w:r>
            <w:r w:rsidR="00C74A8C">
              <w:rPr>
                <w:noProof/>
                <w:webHidden/>
              </w:rPr>
              <w:tab/>
            </w:r>
            <w:r w:rsidR="00A42E2B">
              <w:rPr>
                <w:noProof/>
                <w:webHidden/>
              </w:rPr>
              <w:fldChar w:fldCharType="begin"/>
            </w:r>
            <w:r w:rsidR="00C74A8C">
              <w:rPr>
                <w:noProof/>
                <w:webHidden/>
              </w:rPr>
              <w:instrText xml:space="preserve"> PAGEREF _Toc473530502 \h </w:instrText>
            </w:r>
            <w:r w:rsidR="00A42E2B">
              <w:rPr>
                <w:noProof/>
                <w:webHidden/>
              </w:rPr>
            </w:r>
            <w:r w:rsidR="00A42E2B">
              <w:rPr>
                <w:noProof/>
                <w:webHidden/>
              </w:rPr>
              <w:fldChar w:fldCharType="separate"/>
            </w:r>
            <w:r w:rsidR="00F57D5E">
              <w:rPr>
                <w:noProof/>
                <w:webHidden/>
              </w:rPr>
              <w:t>16</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03" w:history="1">
            <w:r w:rsidR="00C74A8C" w:rsidRPr="00441084">
              <w:rPr>
                <w:rStyle w:val="Hipercze"/>
                <w:noProof/>
              </w:rPr>
              <w:t>C.I.15.2  Materiały szkodliwe dla otoczenia.</w:t>
            </w:r>
            <w:r w:rsidR="00C74A8C">
              <w:rPr>
                <w:noProof/>
                <w:webHidden/>
              </w:rPr>
              <w:tab/>
            </w:r>
            <w:r w:rsidR="00A42E2B">
              <w:rPr>
                <w:noProof/>
                <w:webHidden/>
              </w:rPr>
              <w:fldChar w:fldCharType="begin"/>
            </w:r>
            <w:r w:rsidR="00C74A8C">
              <w:rPr>
                <w:noProof/>
                <w:webHidden/>
              </w:rPr>
              <w:instrText xml:space="preserve"> PAGEREF _Toc473530503 \h </w:instrText>
            </w:r>
            <w:r w:rsidR="00A42E2B">
              <w:rPr>
                <w:noProof/>
                <w:webHidden/>
              </w:rPr>
            </w:r>
            <w:r w:rsidR="00A42E2B">
              <w:rPr>
                <w:noProof/>
                <w:webHidden/>
              </w:rPr>
              <w:fldChar w:fldCharType="separate"/>
            </w:r>
            <w:r w:rsidR="00F57D5E">
              <w:rPr>
                <w:noProof/>
                <w:webHidden/>
              </w:rPr>
              <w:t>16</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4" w:history="1">
            <w:r w:rsidR="00C74A8C" w:rsidRPr="00441084">
              <w:rPr>
                <w:rStyle w:val="Hipercze"/>
                <w:iCs/>
                <w:noProof/>
              </w:rPr>
              <w:t>C.I. 16. Sprzęt.</w:t>
            </w:r>
            <w:r w:rsidR="00C74A8C">
              <w:rPr>
                <w:noProof/>
                <w:webHidden/>
              </w:rPr>
              <w:tab/>
            </w:r>
            <w:r w:rsidR="00A42E2B">
              <w:rPr>
                <w:noProof/>
                <w:webHidden/>
              </w:rPr>
              <w:fldChar w:fldCharType="begin"/>
            </w:r>
            <w:r w:rsidR="00C74A8C">
              <w:rPr>
                <w:noProof/>
                <w:webHidden/>
              </w:rPr>
              <w:instrText xml:space="preserve"> PAGEREF _Toc473530504 \h </w:instrText>
            </w:r>
            <w:r w:rsidR="00A42E2B">
              <w:rPr>
                <w:noProof/>
                <w:webHidden/>
              </w:rPr>
            </w:r>
            <w:r w:rsidR="00A42E2B">
              <w:rPr>
                <w:noProof/>
                <w:webHidden/>
              </w:rPr>
              <w:fldChar w:fldCharType="separate"/>
            </w:r>
            <w:r w:rsidR="00F57D5E">
              <w:rPr>
                <w:noProof/>
                <w:webHidden/>
              </w:rPr>
              <w:t>17</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5" w:history="1">
            <w:r w:rsidR="00C74A8C" w:rsidRPr="00441084">
              <w:rPr>
                <w:rStyle w:val="Hipercze"/>
                <w:iCs/>
                <w:noProof/>
              </w:rPr>
              <w:t>C.I. 17. Transport.</w:t>
            </w:r>
            <w:r w:rsidR="00C74A8C">
              <w:rPr>
                <w:noProof/>
                <w:webHidden/>
              </w:rPr>
              <w:tab/>
            </w:r>
            <w:r w:rsidR="00A42E2B">
              <w:rPr>
                <w:noProof/>
                <w:webHidden/>
              </w:rPr>
              <w:fldChar w:fldCharType="begin"/>
            </w:r>
            <w:r w:rsidR="00C74A8C">
              <w:rPr>
                <w:noProof/>
                <w:webHidden/>
              </w:rPr>
              <w:instrText xml:space="preserve"> PAGEREF _Toc473530505 \h </w:instrText>
            </w:r>
            <w:r w:rsidR="00A42E2B">
              <w:rPr>
                <w:noProof/>
                <w:webHidden/>
              </w:rPr>
            </w:r>
            <w:r w:rsidR="00A42E2B">
              <w:rPr>
                <w:noProof/>
                <w:webHidden/>
              </w:rPr>
              <w:fldChar w:fldCharType="separate"/>
            </w:r>
            <w:r w:rsidR="00F57D5E">
              <w:rPr>
                <w:noProof/>
                <w:webHidden/>
              </w:rPr>
              <w:t>17</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6" w:history="1">
            <w:r w:rsidR="00C74A8C" w:rsidRPr="00441084">
              <w:rPr>
                <w:rStyle w:val="Hipercze"/>
                <w:iCs/>
                <w:noProof/>
              </w:rPr>
              <w:t>C.I. 18. Zabezpieczenie terenu budowy.</w:t>
            </w:r>
            <w:r w:rsidR="00C74A8C">
              <w:rPr>
                <w:noProof/>
                <w:webHidden/>
              </w:rPr>
              <w:tab/>
            </w:r>
            <w:r w:rsidR="00A42E2B">
              <w:rPr>
                <w:noProof/>
                <w:webHidden/>
              </w:rPr>
              <w:fldChar w:fldCharType="begin"/>
            </w:r>
            <w:r w:rsidR="00C74A8C">
              <w:rPr>
                <w:noProof/>
                <w:webHidden/>
              </w:rPr>
              <w:instrText xml:space="preserve"> PAGEREF _Toc473530506 \h </w:instrText>
            </w:r>
            <w:r w:rsidR="00A42E2B">
              <w:rPr>
                <w:noProof/>
                <w:webHidden/>
              </w:rPr>
            </w:r>
            <w:r w:rsidR="00A42E2B">
              <w:rPr>
                <w:noProof/>
                <w:webHidden/>
              </w:rPr>
              <w:fldChar w:fldCharType="separate"/>
            </w:r>
            <w:r w:rsidR="00F57D5E">
              <w:rPr>
                <w:noProof/>
                <w:webHidden/>
              </w:rPr>
              <w:t>17</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7" w:history="1">
            <w:r w:rsidR="00C74A8C" w:rsidRPr="00441084">
              <w:rPr>
                <w:rStyle w:val="Hipercze"/>
                <w:iCs/>
                <w:noProof/>
              </w:rPr>
              <w:t>C.I. 19. Ochrona środowiska w czasie wykonywania robót.</w:t>
            </w:r>
            <w:r w:rsidR="00C74A8C">
              <w:rPr>
                <w:noProof/>
                <w:webHidden/>
              </w:rPr>
              <w:tab/>
            </w:r>
            <w:r w:rsidR="00A42E2B">
              <w:rPr>
                <w:noProof/>
                <w:webHidden/>
              </w:rPr>
              <w:fldChar w:fldCharType="begin"/>
            </w:r>
            <w:r w:rsidR="00C74A8C">
              <w:rPr>
                <w:noProof/>
                <w:webHidden/>
              </w:rPr>
              <w:instrText xml:space="preserve"> PAGEREF _Toc473530507 \h </w:instrText>
            </w:r>
            <w:r w:rsidR="00A42E2B">
              <w:rPr>
                <w:noProof/>
                <w:webHidden/>
              </w:rPr>
            </w:r>
            <w:r w:rsidR="00A42E2B">
              <w:rPr>
                <w:noProof/>
                <w:webHidden/>
              </w:rPr>
              <w:fldChar w:fldCharType="separate"/>
            </w:r>
            <w:r w:rsidR="00F57D5E">
              <w:rPr>
                <w:noProof/>
                <w:webHidden/>
              </w:rPr>
              <w:t>17</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8" w:history="1">
            <w:r w:rsidR="00C74A8C" w:rsidRPr="00441084">
              <w:rPr>
                <w:rStyle w:val="Hipercze"/>
                <w:iCs/>
                <w:noProof/>
              </w:rPr>
              <w:t>C.I. 20. Bezpieczeństwo i higiena pracy.</w:t>
            </w:r>
            <w:r w:rsidR="00C74A8C">
              <w:rPr>
                <w:noProof/>
                <w:webHidden/>
              </w:rPr>
              <w:tab/>
            </w:r>
            <w:r w:rsidR="00A42E2B">
              <w:rPr>
                <w:noProof/>
                <w:webHidden/>
              </w:rPr>
              <w:fldChar w:fldCharType="begin"/>
            </w:r>
            <w:r w:rsidR="00C74A8C">
              <w:rPr>
                <w:noProof/>
                <w:webHidden/>
              </w:rPr>
              <w:instrText xml:space="preserve"> PAGEREF _Toc473530508 \h </w:instrText>
            </w:r>
            <w:r w:rsidR="00A42E2B">
              <w:rPr>
                <w:noProof/>
                <w:webHidden/>
              </w:rPr>
            </w:r>
            <w:r w:rsidR="00A42E2B">
              <w:rPr>
                <w:noProof/>
                <w:webHidden/>
              </w:rPr>
              <w:fldChar w:fldCharType="separate"/>
            </w:r>
            <w:r w:rsidR="00F57D5E">
              <w:rPr>
                <w:noProof/>
                <w:webHidden/>
              </w:rPr>
              <w:t>18</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09" w:history="1">
            <w:r w:rsidR="00C74A8C" w:rsidRPr="00441084">
              <w:rPr>
                <w:rStyle w:val="Hipercze"/>
                <w:iCs/>
                <w:noProof/>
              </w:rPr>
              <w:t>C.I.21. Zabezpieczenie własności publicznej i prywatnej.</w:t>
            </w:r>
            <w:r w:rsidR="00C74A8C">
              <w:rPr>
                <w:noProof/>
                <w:webHidden/>
              </w:rPr>
              <w:tab/>
            </w:r>
            <w:r w:rsidR="00A42E2B">
              <w:rPr>
                <w:noProof/>
                <w:webHidden/>
              </w:rPr>
              <w:fldChar w:fldCharType="begin"/>
            </w:r>
            <w:r w:rsidR="00C74A8C">
              <w:rPr>
                <w:noProof/>
                <w:webHidden/>
              </w:rPr>
              <w:instrText xml:space="preserve"> PAGEREF _Toc473530509 \h </w:instrText>
            </w:r>
            <w:r w:rsidR="00A42E2B">
              <w:rPr>
                <w:noProof/>
                <w:webHidden/>
              </w:rPr>
            </w:r>
            <w:r w:rsidR="00A42E2B">
              <w:rPr>
                <w:noProof/>
                <w:webHidden/>
              </w:rPr>
              <w:fldChar w:fldCharType="separate"/>
            </w:r>
            <w:r w:rsidR="00F57D5E">
              <w:rPr>
                <w:noProof/>
                <w:webHidden/>
              </w:rPr>
              <w:t>19</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10" w:history="1">
            <w:r w:rsidR="00C74A8C" w:rsidRPr="00441084">
              <w:rPr>
                <w:rStyle w:val="Hipercze"/>
                <w:iCs/>
                <w:noProof/>
              </w:rPr>
              <w:t>C.I.22. Ochrona robót przed wpływem warunków atmosferycznych.</w:t>
            </w:r>
            <w:r w:rsidR="00C74A8C">
              <w:rPr>
                <w:noProof/>
                <w:webHidden/>
              </w:rPr>
              <w:tab/>
            </w:r>
            <w:r w:rsidR="00A42E2B">
              <w:rPr>
                <w:noProof/>
                <w:webHidden/>
              </w:rPr>
              <w:fldChar w:fldCharType="begin"/>
            </w:r>
            <w:r w:rsidR="00C74A8C">
              <w:rPr>
                <w:noProof/>
                <w:webHidden/>
              </w:rPr>
              <w:instrText xml:space="preserve"> PAGEREF _Toc473530510 \h </w:instrText>
            </w:r>
            <w:r w:rsidR="00A42E2B">
              <w:rPr>
                <w:noProof/>
                <w:webHidden/>
              </w:rPr>
            </w:r>
            <w:r w:rsidR="00A42E2B">
              <w:rPr>
                <w:noProof/>
                <w:webHidden/>
              </w:rPr>
              <w:fldChar w:fldCharType="separate"/>
            </w:r>
            <w:r w:rsidR="00F57D5E">
              <w:rPr>
                <w:noProof/>
                <w:webHidden/>
              </w:rPr>
              <w:t>19</w:t>
            </w:r>
            <w:r w:rsidR="00A42E2B">
              <w:rPr>
                <w:noProof/>
                <w:webHidden/>
              </w:rPr>
              <w:fldChar w:fldCharType="end"/>
            </w:r>
          </w:hyperlink>
        </w:p>
        <w:p w:rsidR="00C74A8C" w:rsidRDefault="002B4DE1">
          <w:pPr>
            <w:pStyle w:val="Spistreci1"/>
            <w:rPr>
              <w:rFonts w:asciiTheme="minorHAnsi" w:eastAsiaTheme="minorEastAsia" w:hAnsiTheme="minorHAnsi" w:cstheme="minorBidi"/>
              <w:bCs w:val="0"/>
              <w:szCs w:val="22"/>
            </w:rPr>
          </w:pPr>
          <w:hyperlink w:anchor="_Toc473530511" w:history="1">
            <w:r w:rsidR="00C74A8C" w:rsidRPr="00441084">
              <w:rPr>
                <w:rStyle w:val="Hipercze"/>
              </w:rPr>
              <w:t>C.II. Wymagania  ogólne  odbioru robót.</w:t>
            </w:r>
            <w:r w:rsidR="00C74A8C">
              <w:rPr>
                <w:webHidden/>
              </w:rPr>
              <w:tab/>
            </w:r>
            <w:r w:rsidR="00AB6F11">
              <w:rPr>
                <w:webHidden/>
              </w:rPr>
              <w:tab/>
            </w:r>
            <w:r w:rsidR="00AB6F11">
              <w:rPr>
                <w:webHidden/>
              </w:rPr>
              <w:tab/>
            </w:r>
            <w:r w:rsidR="00AB6F11">
              <w:rPr>
                <w:webHidden/>
              </w:rPr>
              <w:tab/>
            </w:r>
            <w:r w:rsidR="00AB6F11">
              <w:rPr>
                <w:webHidden/>
              </w:rPr>
              <w:tab/>
            </w:r>
            <w:r w:rsidR="00AB6F11">
              <w:rPr>
                <w:webHidden/>
              </w:rPr>
              <w:tab/>
            </w:r>
            <w:r w:rsidR="00AB6F11">
              <w:rPr>
                <w:webHidden/>
              </w:rPr>
              <w:tab/>
              <w:t xml:space="preserve">     </w:t>
            </w:r>
            <w:r w:rsidR="00A42E2B">
              <w:rPr>
                <w:webHidden/>
              </w:rPr>
              <w:fldChar w:fldCharType="begin"/>
            </w:r>
            <w:r w:rsidR="00C74A8C">
              <w:rPr>
                <w:webHidden/>
              </w:rPr>
              <w:instrText xml:space="preserve"> PAGEREF _Toc473530511 \h </w:instrText>
            </w:r>
            <w:r w:rsidR="00A42E2B">
              <w:rPr>
                <w:webHidden/>
              </w:rPr>
            </w:r>
            <w:r w:rsidR="00A42E2B">
              <w:rPr>
                <w:webHidden/>
              </w:rPr>
              <w:fldChar w:fldCharType="separate"/>
            </w:r>
            <w:r w:rsidR="00F57D5E">
              <w:rPr>
                <w:webHidden/>
              </w:rPr>
              <w:t>20</w:t>
            </w:r>
            <w:r w:rsidR="00A42E2B">
              <w:rPr>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12" w:history="1">
            <w:r w:rsidR="00C74A8C" w:rsidRPr="00441084">
              <w:rPr>
                <w:rStyle w:val="Hipercze"/>
                <w:iCs/>
                <w:noProof/>
              </w:rPr>
              <w:t>C.II.1.  Kontrola jakości robót.</w:t>
            </w:r>
            <w:r w:rsidR="00C74A8C">
              <w:rPr>
                <w:noProof/>
                <w:webHidden/>
              </w:rPr>
              <w:tab/>
            </w:r>
            <w:r w:rsidR="00A42E2B">
              <w:rPr>
                <w:noProof/>
                <w:webHidden/>
              </w:rPr>
              <w:fldChar w:fldCharType="begin"/>
            </w:r>
            <w:r w:rsidR="00C74A8C">
              <w:rPr>
                <w:noProof/>
                <w:webHidden/>
              </w:rPr>
              <w:instrText xml:space="preserve"> PAGEREF _Toc473530512 \h </w:instrText>
            </w:r>
            <w:r w:rsidR="00A42E2B">
              <w:rPr>
                <w:noProof/>
                <w:webHidden/>
              </w:rPr>
            </w:r>
            <w:r w:rsidR="00A42E2B">
              <w:rPr>
                <w:noProof/>
                <w:webHidden/>
              </w:rPr>
              <w:fldChar w:fldCharType="separate"/>
            </w:r>
            <w:r w:rsidR="00F57D5E">
              <w:rPr>
                <w:noProof/>
                <w:webHidden/>
              </w:rPr>
              <w:t>20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13" w:history="1">
            <w:r w:rsidR="00C74A8C" w:rsidRPr="00441084">
              <w:rPr>
                <w:rStyle w:val="Hipercze"/>
                <w:noProof/>
              </w:rPr>
              <w:t>C.II.1.1 Atesty, aprobaty techniczne.</w:t>
            </w:r>
            <w:r w:rsidR="00C74A8C">
              <w:rPr>
                <w:noProof/>
                <w:webHidden/>
              </w:rPr>
              <w:tab/>
            </w:r>
            <w:r w:rsidR="00A42E2B">
              <w:rPr>
                <w:noProof/>
                <w:webHidden/>
              </w:rPr>
              <w:fldChar w:fldCharType="begin"/>
            </w:r>
            <w:r w:rsidR="00C74A8C">
              <w:rPr>
                <w:noProof/>
                <w:webHidden/>
              </w:rPr>
              <w:instrText xml:space="preserve"> PAGEREF _Toc473530513 \h </w:instrText>
            </w:r>
            <w:r w:rsidR="00A42E2B">
              <w:rPr>
                <w:noProof/>
                <w:webHidden/>
              </w:rPr>
            </w:r>
            <w:r w:rsidR="00A42E2B">
              <w:rPr>
                <w:noProof/>
                <w:webHidden/>
              </w:rPr>
              <w:fldChar w:fldCharType="separate"/>
            </w:r>
            <w:r w:rsidR="00F57D5E">
              <w:rPr>
                <w:noProof/>
                <w:webHidden/>
              </w:rPr>
              <w:t>20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14" w:history="1">
            <w:r w:rsidR="00C74A8C" w:rsidRPr="00441084">
              <w:rPr>
                <w:rStyle w:val="Hipercze"/>
                <w:noProof/>
              </w:rPr>
              <w:t>C.II.1.2    Dokumenty budowy.</w:t>
            </w:r>
            <w:r w:rsidR="00C74A8C">
              <w:rPr>
                <w:noProof/>
                <w:webHidden/>
              </w:rPr>
              <w:tab/>
            </w:r>
            <w:r w:rsidR="00A42E2B">
              <w:rPr>
                <w:noProof/>
                <w:webHidden/>
              </w:rPr>
              <w:fldChar w:fldCharType="begin"/>
            </w:r>
            <w:r w:rsidR="00C74A8C">
              <w:rPr>
                <w:noProof/>
                <w:webHidden/>
              </w:rPr>
              <w:instrText xml:space="preserve"> PAGEREF _Toc473530514 \h </w:instrText>
            </w:r>
            <w:r w:rsidR="00A42E2B">
              <w:rPr>
                <w:noProof/>
                <w:webHidden/>
              </w:rPr>
            </w:r>
            <w:r w:rsidR="00A42E2B">
              <w:rPr>
                <w:noProof/>
                <w:webHidden/>
              </w:rPr>
              <w:fldChar w:fldCharType="separate"/>
            </w:r>
            <w:r w:rsidR="00F57D5E">
              <w:rPr>
                <w:noProof/>
                <w:webHidden/>
              </w:rPr>
              <w:t>20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18" w:history="1">
            <w:r w:rsidR="00C74A8C" w:rsidRPr="00441084">
              <w:rPr>
                <w:rStyle w:val="Hipercze"/>
                <w:iCs/>
                <w:noProof/>
              </w:rPr>
              <w:t>C.II.2.  Obmiar.</w:t>
            </w:r>
            <w:r w:rsidR="00C74A8C">
              <w:rPr>
                <w:noProof/>
                <w:webHidden/>
              </w:rPr>
              <w:tab/>
            </w:r>
            <w:r w:rsidR="00A42E2B">
              <w:rPr>
                <w:noProof/>
                <w:webHidden/>
              </w:rPr>
              <w:fldChar w:fldCharType="begin"/>
            </w:r>
            <w:r w:rsidR="00C74A8C">
              <w:rPr>
                <w:noProof/>
                <w:webHidden/>
              </w:rPr>
              <w:instrText xml:space="preserve"> PAGEREF _Toc473530518 \h </w:instrText>
            </w:r>
            <w:r w:rsidR="00A42E2B">
              <w:rPr>
                <w:noProof/>
                <w:webHidden/>
              </w:rPr>
            </w:r>
            <w:r w:rsidR="00A42E2B">
              <w:rPr>
                <w:noProof/>
                <w:webHidden/>
              </w:rPr>
              <w:fldChar w:fldCharType="separate"/>
            </w:r>
            <w:r w:rsidR="00F57D5E">
              <w:rPr>
                <w:noProof/>
                <w:webHidden/>
              </w:rPr>
              <w:t>21</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19" w:history="1">
            <w:r w:rsidR="00C74A8C" w:rsidRPr="00441084">
              <w:rPr>
                <w:rStyle w:val="Hipercze"/>
                <w:iCs/>
                <w:noProof/>
              </w:rPr>
              <w:t>C.II.3. Odbiór końcowy.</w:t>
            </w:r>
            <w:r w:rsidR="00C74A8C">
              <w:rPr>
                <w:noProof/>
                <w:webHidden/>
              </w:rPr>
              <w:tab/>
            </w:r>
            <w:r w:rsidR="00A42E2B">
              <w:rPr>
                <w:noProof/>
                <w:webHidden/>
              </w:rPr>
              <w:fldChar w:fldCharType="begin"/>
            </w:r>
            <w:r w:rsidR="00C74A8C">
              <w:rPr>
                <w:noProof/>
                <w:webHidden/>
              </w:rPr>
              <w:instrText xml:space="preserve"> PAGEREF _Toc473530519 \h </w:instrText>
            </w:r>
            <w:r w:rsidR="00A42E2B">
              <w:rPr>
                <w:noProof/>
                <w:webHidden/>
              </w:rPr>
            </w:r>
            <w:r w:rsidR="00A42E2B">
              <w:rPr>
                <w:noProof/>
                <w:webHidden/>
              </w:rPr>
              <w:fldChar w:fldCharType="separate"/>
            </w:r>
            <w:r w:rsidR="00F57D5E">
              <w:rPr>
                <w:noProof/>
                <w:webHidden/>
              </w:rPr>
              <w:t>21</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0" w:history="1">
            <w:r w:rsidR="00C74A8C" w:rsidRPr="00441084">
              <w:rPr>
                <w:rStyle w:val="Hipercze"/>
                <w:noProof/>
              </w:rPr>
              <w:t>C.II.3. 1    Warunki odbiorowe.</w:t>
            </w:r>
            <w:r w:rsidR="00C74A8C">
              <w:rPr>
                <w:noProof/>
                <w:webHidden/>
              </w:rPr>
              <w:tab/>
            </w:r>
            <w:r w:rsidR="00A42E2B">
              <w:rPr>
                <w:noProof/>
                <w:webHidden/>
              </w:rPr>
              <w:fldChar w:fldCharType="begin"/>
            </w:r>
            <w:r w:rsidR="00C74A8C">
              <w:rPr>
                <w:noProof/>
                <w:webHidden/>
              </w:rPr>
              <w:instrText xml:space="preserve"> PAGEREF _Toc473530520 \h </w:instrText>
            </w:r>
            <w:r w:rsidR="00A42E2B">
              <w:rPr>
                <w:noProof/>
                <w:webHidden/>
              </w:rPr>
            </w:r>
            <w:r w:rsidR="00A42E2B">
              <w:rPr>
                <w:noProof/>
                <w:webHidden/>
              </w:rPr>
              <w:fldChar w:fldCharType="separate"/>
            </w:r>
            <w:r w:rsidR="00F57D5E">
              <w:rPr>
                <w:noProof/>
                <w:webHidden/>
              </w:rPr>
              <w:t>21</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1" w:history="1">
            <w:r w:rsidR="00C74A8C" w:rsidRPr="00441084">
              <w:rPr>
                <w:rStyle w:val="Hipercze"/>
                <w:noProof/>
              </w:rPr>
              <w:t>C.II.3. 2    Dokumenty   odbioru końcowego.</w:t>
            </w:r>
            <w:r w:rsidR="00C74A8C">
              <w:rPr>
                <w:noProof/>
                <w:webHidden/>
              </w:rPr>
              <w:tab/>
            </w:r>
            <w:r w:rsidR="00A42E2B">
              <w:rPr>
                <w:noProof/>
                <w:webHidden/>
              </w:rPr>
              <w:fldChar w:fldCharType="begin"/>
            </w:r>
            <w:r w:rsidR="00C74A8C">
              <w:rPr>
                <w:noProof/>
                <w:webHidden/>
              </w:rPr>
              <w:instrText xml:space="preserve"> PAGEREF _Toc473530521 \h </w:instrText>
            </w:r>
            <w:r w:rsidR="00A42E2B">
              <w:rPr>
                <w:noProof/>
                <w:webHidden/>
              </w:rPr>
            </w:r>
            <w:r w:rsidR="00A42E2B">
              <w:rPr>
                <w:noProof/>
                <w:webHidden/>
              </w:rPr>
              <w:fldChar w:fldCharType="separate"/>
            </w:r>
            <w:r w:rsidR="00F57D5E">
              <w:rPr>
                <w:noProof/>
                <w:webHidden/>
              </w:rPr>
              <w:t>22</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2" w:history="1">
            <w:r w:rsidR="00C74A8C" w:rsidRPr="00441084">
              <w:rPr>
                <w:rStyle w:val="Hipercze"/>
                <w:noProof/>
              </w:rPr>
              <w:t>C.II.3. 3    Wypełnienie gwarancji.</w:t>
            </w:r>
            <w:r w:rsidR="00C74A8C">
              <w:rPr>
                <w:noProof/>
                <w:webHidden/>
              </w:rPr>
              <w:tab/>
            </w:r>
            <w:r w:rsidR="00A42E2B">
              <w:rPr>
                <w:noProof/>
                <w:webHidden/>
              </w:rPr>
              <w:fldChar w:fldCharType="begin"/>
            </w:r>
            <w:r w:rsidR="00C74A8C">
              <w:rPr>
                <w:noProof/>
                <w:webHidden/>
              </w:rPr>
              <w:instrText xml:space="preserve"> PAGEREF _Toc473530522 \h </w:instrText>
            </w:r>
            <w:r w:rsidR="00A42E2B">
              <w:rPr>
                <w:noProof/>
                <w:webHidden/>
              </w:rPr>
            </w:r>
            <w:r w:rsidR="00A42E2B">
              <w:rPr>
                <w:noProof/>
                <w:webHidden/>
              </w:rPr>
              <w:fldChar w:fldCharType="separate"/>
            </w:r>
            <w:r w:rsidR="00F57D5E">
              <w:rPr>
                <w:noProof/>
                <w:webHidden/>
              </w:rPr>
              <w:t>22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23" w:history="1">
            <w:r w:rsidR="00C74A8C" w:rsidRPr="00441084">
              <w:rPr>
                <w:rStyle w:val="Hipercze"/>
                <w:iCs/>
                <w:noProof/>
              </w:rPr>
              <w:t>C.II.4. Cena kontraktowa i płatności.</w:t>
            </w:r>
            <w:r w:rsidR="00C74A8C">
              <w:rPr>
                <w:noProof/>
                <w:webHidden/>
              </w:rPr>
              <w:tab/>
            </w:r>
            <w:r w:rsidR="00A42E2B">
              <w:rPr>
                <w:noProof/>
                <w:webHidden/>
              </w:rPr>
              <w:fldChar w:fldCharType="begin"/>
            </w:r>
            <w:r w:rsidR="00C74A8C">
              <w:rPr>
                <w:noProof/>
                <w:webHidden/>
              </w:rPr>
              <w:instrText xml:space="preserve"> PAGEREF _Toc473530523 \h </w:instrText>
            </w:r>
            <w:r w:rsidR="00A42E2B">
              <w:rPr>
                <w:noProof/>
                <w:webHidden/>
              </w:rPr>
            </w:r>
            <w:r w:rsidR="00A42E2B">
              <w:rPr>
                <w:noProof/>
                <w:webHidden/>
              </w:rPr>
              <w:fldChar w:fldCharType="separate"/>
            </w:r>
            <w:r w:rsidR="00F57D5E">
              <w:rPr>
                <w:noProof/>
                <w:webHidden/>
              </w:rPr>
              <w:t>23</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4" w:history="1">
            <w:r w:rsidR="00C74A8C" w:rsidRPr="00441084">
              <w:rPr>
                <w:rStyle w:val="Hipercze"/>
                <w:noProof/>
              </w:rPr>
              <w:t>C.II.4.1</w:t>
            </w:r>
            <w:r w:rsidR="006D57E1">
              <w:rPr>
                <w:rStyle w:val="Hipercze"/>
                <w:noProof/>
              </w:rPr>
              <w:t xml:space="preserve">  </w:t>
            </w:r>
            <w:r w:rsidR="00C74A8C" w:rsidRPr="00441084">
              <w:rPr>
                <w:rStyle w:val="Hipercze"/>
                <w:noProof/>
              </w:rPr>
              <w:t xml:space="preserve">  Wymagania ogólne.</w:t>
            </w:r>
            <w:r w:rsidR="00C74A8C">
              <w:rPr>
                <w:noProof/>
                <w:webHidden/>
              </w:rPr>
              <w:tab/>
            </w:r>
            <w:r w:rsidR="00A42E2B">
              <w:rPr>
                <w:noProof/>
                <w:webHidden/>
              </w:rPr>
              <w:fldChar w:fldCharType="begin"/>
            </w:r>
            <w:r w:rsidR="00C74A8C">
              <w:rPr>
                <w:noProof/>
                <w:webHidden/>
              </w:rPr>
              <w:instrText xml:space="preserve"> PAGEREF _Toc473530524 \h </w:instrText>
            </w:r>
            <w:r w:rsidR="00A42E2B">
              <w:rPr>
                <w:noProof/>
                <w:webHidden/>
              </w:rPr>
            </w:r>
            <w:r w:rsidR="00A42E2B">
              <w:rPr>
                <w:noProof/>
                <w:webHidden/>
              </w:rPr>
              <w:fldChar w:fldCharType="separate"/>
            </w:r>
            <w:r w:rsidR="00F57D5E">
              <w:rPr>
                <w:noProof/>
                <w:webHidden/>
              </w:rPr>
              <w:t>23</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5" w:history="1">
            <w:r w:rsidR="006D57E1">
              <w:rPr>
                <w:rStyle w:val="Hipercze"/>
                <w:noProof/>
              </w:rPr>
              <w:t xml:space="preserve">C.II.4.2 </w:t>
            </w:r>
            <w:r w:rsidR="00C74A8C" w:rsidRPr="00441084">
              <w:rPr>
                <w:rStyle w:val="Hipercze"/>
                <w:noProof/>
              </w:rPr>
              <w:t xml:space="preserve">   Zaplecze wykonawcy.</w:t>
            </w:r>
            <w:r w:rsidR="00C74A8C">
              <w:rPr>
                <w:noProof/>
                <w:webHidden/>
              </w:rPr>
              <w:tab/>
            </w:r>
            <w:r w:rsidR="00A42E2B">
              <w:rPr>
                <w:noProof/>
                <w:webHidden/>
              </w:rPr>
              <w:fldChar w:fldCharType="begin"/>
            </w:r>
            <w:r w:rsidR="00C74A8C">
              <w:rPr>
                <w:noProof/>
                <w:webHidden/>
              </w:rPr>
              <w:instrText xml:space="preserve"> PAGEREF _Toc473530525 \h </w:instrText>
            </w:r>
            <w:r w:rsidR="00A42E2B">
              <w:rPr>
                <w:noProof/>
                <w:webHidden/>
              </w:rPr>
            </w:r>
            <w:r w:rsidR="00A42E2B">
              <w:rPr>
                <w:noProof/>
                <w:webHidden/>
              </w:rPr>
              <w:fldChar w:fldCharType="separate"/>
            </w:r>
            <w:r w:rsidR="00F57D5E">
              <w:rPr>
                <w:noProof/>
                <w:webHidden/>
              </w:rPr>
              <w:t>24</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6" w:history="1">
            <w:r w:rsidR="006D57E1">
              <w:rPr>
                <w:rStyle w:val="Hipercze"/>
                <w:noProof/>
              </w:rPr>
              <w:t xml:space="preserve">C.II.4.3 </w:t>
            </w:r>
            <w:r w:rsidR="00C74A8C" w:rsidRPr="00441084">
              <w:rPr>
                <w:rStyle w:val="Hipercze"/>
                <w:noProof/>
              </w:rPr>
              <w:t xml:space="preserve">   Koszty zawarcia ubezpieczeń na roboty kontraktowe.</w:t>
            </w:r>
            <w:r w:rsidR="00C74A8C">
              <w:rPr>
                <w:noProof/>
                <w:webHidden/>
              </w:rPr>
              <w:tab/>
            </w:r>
            <w:r w:rsidR="00A42E2B">
              <w:rPr>
                <w:noProof/>
                <w:webHidden/>
              </w:rPr>
              <w:fldChar w:fldCharType="begin"/>
            </w:r>
            <w:r w:rsidR="00C74A8C">
              <w:rPr>
                <w:noProof/>
                <w:webHidden/>
              </w:rPr>
              <w:instrText xml:space="preserve"> PAGEREF _Toc473530526 \h </w:instrText>
            </w:r>
            <w:r w:rsidR="00A42E2B">
              <w:rPr>
                <w:noProof/>
                <w:webHidden/>
              </w:rPr>
            </w:r>
            <w:r w:rsidR="00A42E2B">
              <w:rPr>
                <w:noProof/>
                <w:webHidden/>
              </w:rPr>
              <w:fldChar w:fldCharType="separate"/>
            </w:r>
            <w:r w:rsidR="00F57D5E">
              <w:rPr>
                <w:noProof/>
                <w:webHidden/>
              </w:rPr>
              <w:t>24</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7" w:history="1">
            <w:r w:rsidR="006D57E1">
              <w:rPr>
                <w:rStyle w:val="Hipercze"/>
                <w:noProof/>
              </w:rPr>
              <w:t xml:space="preserve">C.II.4.4 </w:t>
            </w:r>
            <w:r w:rsidR="00C74A8C" w:rsidRPr="00441084">
              <w:rPr>
                <w:rStyle w:val="Hipercze"/>
                <w:noProof/>
              </w:rPr>
              <w:t xml:space="preserve">   Koszty pozyskania zabezpieczenia wykonania i wszystkich wymaganych </w:t>
            </w:r>
            <w:r w:rsidR="00AB6F11">
              <w:rPr>
                <w:rStyle w:val="Hipercze"/>
                <w:noProof/>
              </w:rPr>
              <w:t xml:space="preserve">        </w:t>
            </w:r>
            <w:r w:rsidR="00C74A8C" w:rsidRPr="00441084">
              <w:rPr>
                <w:rStyle w:val="Hipercze"/>
                <w:noProof/>
              </w:rPr>
              <w:t>gwarancji.</w:t>
            </w:r>
            <w:r w:rsidR="00C74A8C">
              <w:rPr>
                <w:noProof/>
                <w:webHidden/>
              </w:rPr>
              <w:tab/>
            </w:r>
            <w:r w:rsidR="00A42E2B">
              <w:rPr>
                <w:noProof/>
                <w:webHidden/>
              </w:rPr>
              <w:fldChar w:fldCharType="begin"/>
            </w:r>
            <w:r w:rsidR="00C74A8C">
              <w:rPr>
                <w:noProof/>
                <w:webHidden/>
              </w:rPr>
              <w:instrText xml:space="preserve"> PAGEREF _Toc473530527 \h </w:instrText>
            </w:r>
            <w:r w:rsidR="00A42E2B">
              <w:rPr>
                <w:noProof/>
                <w:webHidden/>
              </w:rPr>
            </w:r>
            <w:r w:rsidR="00A42E2B">
              <w:rPr>
                <w:noProof/>
                <w:webHidden/>
              </w:rPr>
              <w:fldChar w:fldCharType="separate"/>
            </w:r>
            <w:r w:rsidR="00F57D5E">
              <w:rPr>
                <w:noProof/>
                <w:webHidden/>
              </w:rPr>
              <w:t>24</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28" w:history="1">
            <w:r w:rsidR="00C74A8C" w:rsidRPr="00441084">
              <w:rPr>
                <w:rStyle w:val="Hipercze"/>
                <w:noProof/>
              </w:rPr>
              <w:t>C.II.4.5</w:t>
            </w:r>
            <w:r w:rsidR="006D57E1">
              <w:rPr>
                <w:rStyle w:val="Hipercze"/>
                <w:noProof/>
              </w:rPr>
              <w:t xml:space="preserve"> </w:t>
            </w:r>
            <w:r w:rsidR="00C74A8C" w:rsidRPr="00441084">
              <w:rPr>
                <w:rStyle w:val="Hipercze"/>
                <w:noProof/>
              </w:rPr>
              <w:t xml:space="preserve">   Uwaga końcowa.</w:t>
            </w:r>
            <w:r w:rsidR="00C74A8C">
              <w:rPr>
                <w:noProof/>
                <w:webHidden/>
              </w:rPr>
              <w:tab/>
            </w:r>
            <w:r w:rsidR="00A42E2B">
              <w:rPr>
                <w:noProof/>
                <w:webHidden/>
              </w:rPr>
              <w:fldChar w:fldCharType="begin"/>
            </w:r>
            <w:r w:rsidR="00C74A8C">
              <w:rPr>
                <w:noProof/>
                <w:webHidden/>
              </w:rPr>
              <w:instrText xml:space="preserve"> PAGEREF _Toc473530528 \h </w:instrText>
            </w:r>
            <w:r w:rsidR="00A42E2B">
              <w:rPr>
                <w:noProof/>
                <w:webHidden/>
              </w:rPr>
            </w:r>
            <w:r w:rsidR="00A42E2B">
              <w:rPr>
                <w:noProof/>
                <w:webHidden/>
              </w:rPr>
              <w:fldChar w:fldCharType="separate"/>
            </w:r>
            <w:r w:rsidR="00F57D5E">
              <w:rPr>
                <w:noProof/>
                <w:webHidden/>
              </w:rPr>
              <w:t>24</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29" w:history="1">
            <w:r w:rsidR="00C74A8C" w:rsidRPr="00441084">
              <w:rPr>
                <w:rStyle w:val="Hipercze"/>
                <w:iCs/>
                <w:noProof/>
              </w:rPr>
              <w:t>C.II.5. Przepisy i normy stosowane przy realizacji Kontraktu.</w:t>
            </w:r>
            <w:r w:rsidR="00C74A8C">
              <w:rPr>
                <w:noProof/>
                <w:webHidden/>
              </w:rPr>
              <w:tab/>
            </w:r>
            <w:r w:rsidR="00A42E2B">
              <w:rPr>
                <w:noProof/>
                <w:webHidden/>
              </w:rPr>
              <w:fldChar w:fldCharType="begin"/>
            </w:r>
            <w:r w:rsidR="00C74A8C">
              <w:rPr>
                <w:noProof/>
                <w:webHidden/>
              </w:rPr>
              <w:instrText xml:space="preserve"> PAGEREF _Toc473530529 \h </w:instrText>
            </w:r>
            <w:r w:rsidR="00A42E2B">
              <w:rPr>
                <w:noProof/>
                <w:webHidden/>
              </w:rPr>
            </w:r>
            <w:r w:rsidR="00A42E2B">
              <w:rPr>
                <w:noProof/>
                <w:webHidden/>
              </w:rPr>
              <w:fldChar w:fldCharType="separate"/>
            </w:r>
            <w:r w:rsidR="00F57D5E">
              <w:rPr>
                <w:noProof/>
                <w:webHidden/>
              </w:rPr>
              <w:t>25</w:t>
            </w:r>
            <w:r w:rsidR="00A42E2B">
              <w:rPr>
                <w:noProof/>
                <w:webHidden/>
              </w:rPr>
              <w:fldChar w:fldCharType="end"/>
            </w:r>
          </w:hyperlink>
        </w:p>
        <w:p w:rsidR="00C74A8C" w:rsidRDefault="002B4DE1">
          <w:pPr>
            <w:pStyle w:val="Spistreci1"/>
            <w:rPr>
              <w:rFonts w:asciiTheme="minorHAnsi" w:eastAsiaTheme="minorEastAsia" w:hAnsiTheme="minorHAnsi" w:cstheme="minorBidi"/>
              <w:bCs w:val="0"/>
              <w:szCs w:val="22"/>
            </w:rPr>
          </w:pPr>
          <w:hyperlink w:anchor="_Toc473530530" w:history="1">
            <w:r w:rsidR="00C74A8C" w:rsidRPr="00441084">
              <w:rPr>
                <w:rStyle w:val="Hipercze"/>
              </w:rPr>
              <w:t>C.III.</w:t>
            </w:r>
            <w:r w:rsidR="00F57D5E">
              <w:rPr>
                <w:rStyle w:val="Hipercze"/>
              </w:rPr>
              <w:t xml:space="preserve"> ROBOTY BUDOWLANO-INSTALACYJNE…………………………..................................</w:t>
            </w:r>
            <w:r w:rsidR="00AB6F11">
              <w:rPr>
                <w:webHidden/>
              </w:rPr>
              <w:t xml:space="preserve"> </w:t>
            </w:r>
            <w:r w:rsidR="00A42E2B">
              <w:rPr>
                <w:webHidden/>
              </w:rPr>
              <w:fldChar w:fldCharType="begin"/>
            </w:r>
            <w:r w:rsidR="00C74A8C">
              <w:rPr>
                <w:webHidden/>
              </w:rPr>
              <w:instrText xml:space="preserve"> PAGEREF _Toc473530530 \h </w:instrText>
            </w:r>
            <w:r w:rsidR="00A42E2B">
              <w:rPr>
                <w:webHidden/>
              </w:rPr>
            </w:r>
            <w:r w:rsidR="00A42E2B">
              <w:rPr>
                <w:webHidden/>
              </w:rPr>
              <w:fldChar w:fldCharType="separate"/>
            </w:r>
            <w:r w:rsidR="00F57D5E">
              <w:rPr>
                <w:webHidden/>
              </w:rPr>
              <w:t>25</w:t>
            </w:r>
            <w:r w:rsidR="00A42E2B">
              <w:rPr>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31" w:history="1">
            <w:r w:rsidR="00C74A8C" w:rsidRPr="00441084">
              <w:rPr>
                <w:rStyle w:val="Hipercze"/>
                <w:iCs/>
                <w:noProof/>
              </w:rPr>
              <w:t>C.III.1. Wstęp.</w:t>
            </w:r>
            <w:r w:rsidR="00C74A8C">
              <w:rPr>
                <w:noProof/>
                <w:webHidden/>
              </w:rPr>
              <w:tab/>
            </w:r>
            <w:r w:rsidR="00A42E2B">
              <w:rPr>
                <w:noProof/>
                <w:webHidden/>
              </w:rPr>
              <w:fldChar w:fldCharType="begin"/>
            </w:r>
            <w:r w:rsidR="00C74A8C">
              <w:rPr>
                <w:noProof/>
                <w:webHidden/>
              </w:rPr>
              <w:instrText xml:space="preserve"> PAGEREF _Toc473530531 \h </w:instrText>
            </w:r>
            <w:r w:rsidR="00A42E2B">
              <w:rPr>
                <w:noProof/>
                <w:webHidden/>
              </w:rPr>
            </w:r>
            <w:r w:rsidR="00A42E2B">
              <w:rPr>
                <w:noProof/>
                <w:webHidden/>
              </w:rPr>
              <w:fldChar w:fldCharType="separate"/>
            </w:r>
            <w:r w:rsidR="00F57D5E">
              <w:rPr>
                <w:noProof/>
                <w:webHidden/>
              </w:rPr>
              <w:t>25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32" w:history="1">
            <w:r w:rsidR="00C74A8C" w:rsidRPr="00441084">
              <w:rPr>
                <w:rStyle w:val="Hipercze"/>
                <w:noProof/>
              </w:rPr>
              <w:t>C.III.1.1</w:t>
            </w:r>
            <w:r w:rsidR="006D57E1">
              <w:rPr>
                <w:rStyle w:val="Hipercze"/>
                <w:noProof/>
              </w:rPr>
              <w:t xml:space="preserve"> </w:t>
            </w:r>
            <w:r w:rsidR="00C74A8C" w:rsidRPr="00441084">
              <w:rPr>
                <w:rStyle w:val="Hipercze"/>
                <w:noProof/>
              </w:rPr>
              <w:t xml:space="preserve">   Przedmiot opracowania .</w:t>
            </w:r>
            <w:r w:rsidR="00C74A8C">
              <w:rPr>
                <w:noProof/>
                <w:webHidden/>
              </w:rPr>
              <w:tab/>
            </w:r>
            <w:r w:rsidR="00A42E2B">
              <w:rPr>
                <w:noProof/>
                <w:webHidden/>
              </w:rPr>
              <w:fldChar w:fldCharType="begin"/>
            </w:r>
            <w:r w:rsidR="00C74A8C">
              <w:rPr>
                <w:noProof/>
                <w:webHidden/>
              </w:rPr>
              <w:instrText xml:space="preserve"> PAGEREF _Toc473530532 \h </w:instrText>
            </w:r>
            <w:r w:rsidR="00A42E2B">
              <w:rPr>
                <w:noProof/>
                <w:webHidden/>
              </w:rPr>
            </w:r>
            <w:r w:rsidR="00A42E2B">
              <w:rPr>
                <w:noProof/>
                <w:webHidden/>
              </w:rPr>
              <w:fldChar w:fldCharType="separate"/>
            </w:r>
            <w:r w:rsidR="00F57D5E">
              <w:rPr>
                <w:noProof/>
                <w:webHidden/>
              </w:rPr>
              <w:t>25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33" w:history="1">
            <w:r w:rsidR="00C74A8C" w:rsidRPr="00441084">
              <w:rPr>
                <w:rStyle w:val="Hipercze"/>
                <w:noProof/>
              </w:rPr>
              <w:t>C.III.1.2</w:t>
            </w:r>
            <w:r w:rsidR="006D57E1">
              <w:rPr>
                <w:rStyle w:val="Hipercze"/>
                <w:noProof/>
              </w:rPr>
              <w:t xml:space="preserve"> </w:t>
            </w:r>
            <w:r w:rsidR="00C74A8C" w:rsidRPr="00441084">
              <w:rPr>
                <w:rStyle w:val="Hipercze"/>
                <w:noProof/>
              </w:rPr>
              <w:t xml:space="preserve">   Zakres stosowania .</w:t>
            </w:r>
            <w:r w:rsidR="00C74A8C">
              <w:rPr>
                <w:noProof/>
                <w:webHidden/>
              </w:rPr>
              <w:tab/>
            </w:r>
            <w:r w:rsidR="00A42E2B">
              <w:rPr>
                <w:noProof/>
                <w:webHidden/>
              </w:rPr>
              <w:fldChar w:fldCharType="begin"/>
            </w:r>
            <w:r w:rsidR="00C74A8C">
              <w:rPr>
                <w:noProof/>
                <w:webHidden/>
              </w:rPr>
              <w:instrText xml:space="preserve"> PAGEREF _Toc473530533 \h </w:instrText>
            </w:r>
            <w:r w:rsidR="00A42E2B">
              <w:rPr>
                <w:noProof/>
                <w:webHidden/>
              </w:rPr>
            </w:r>
            <w:r w:rsidR="00A42E2B">
              <w:rPr>
                <w:noProof/>
                <w:webHidden/>
              </w:rPr>
              <w:fldChar w:fldCharType="separate"/>
            </w:r>
            <w:r w:rsidR="00F57D5E">
              <w:rPr>
                <w:noProof/>
                <w:webHidden/>
              </w:rPr>
              <w:t>25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34" w:history="1">
            <w:r w:rsidR="00C74A8C" w:rsidRPr="00441084">
              <w:rPr>
                <w:rStyle w:val="Hipercze"/>
                <w:noProof/>
              </w:rPr>
              <w:t>C.III.1.3   Zakres robót .</w:t>
            </w:r>
            <w:r w:rsidR="00C74A8C">
              <w:rPr>
                <w:noProof/>
                <w:webHidden/>
              </w:rPr>
              <w:tab/>
            </w:r>
            <w:r w:rsidR="00A42E2B">
              <w:rPr>
                <w:noProof/>
                <w:webHidden/>
              </w:rPr>
              <w:fldChar w:fldCharType="begin"/>
            </w:r>
            <w:r w:rsidR="00C74A8C">
              <w:rPr>
                <w:noProof/>
                <w:webHidden/>
              </w:rPr>
              <w:instrText xml:space="preserve"> PAGEREF _Toc473530534 \h </w:instrText>
            </w:r>
            <w:r w:rsidR="00A42E2B">
              <w:rPr>
                <w:noProof/>
                <w:webHidden/>
              </w:rPr>
            </w:r>
            <w:r w:rsidR="00A42E2B">
              <w:rPr>
                <w:noProof/>
                <w:webHidden/>
              </w:rPr>
              <w:fldChar w:fldCharType="separate"/>
            </w:r>
            <w:r w:rsidR="00F57D5E">
              <w:rPr>
                <w:noProof/>
                <w:webHidden/>
              </w:rPr>
              <w:t>25</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35" w:history="1">
            <w:r w:rsidR="00C74A8C" w:rsidRPr="00441084">
              <w:rPr>
                <w:rStyle w:val="Hipercze"/>
                <w:iCs/>
                <w:noProof/>
              </w:rPr>
              <w:t>C.III.2. Materiał.</w:t>
            </w:r>
            <w:r w:rsidR="00C74A8C">
              <w:rPr>
                <w:noProof/>
                <w:webHidden/>
              </w:rPr>
              <w:tab/>
            </w:r>
            <w:r w:rsidR="00A42E2B">
              <w:rPr>
                <w:noProof/>
                <w:webHidden/>
              </w:rPr>
              <w:fldChar w:fldCharType="begin"/>
            </w:r>
            <w:r w:rsidR="00C74A8C">
              <w:rPr>
                <w:noProof/>
                <w:webHidden/>
              </w:rPr>
              <w:instrText xml:space="preserve"> PAGEREF _Toc473530535 \h </w:instrText>
            </w:r>
            <w:r w:rsidR="00A42E2B">
              <w:rPr>
                <w:noProof/>
                <w:webHidden/>
              </w:rPr>
            </w:r>
            <w:r w:rsidR="00A42E2B">
              <w:rPr>
                <w:noProof/>
                <w:webHidden/>
              </w:rPr>
              <w:fldChar w:fldCharType="separate"/>
            </w:r>
            <w:r w:rsidR="00F57D5E">
              <w:rPr>
                <w:noProof/>
                <w:webHidden/>
              </w:rPr>
              <w:t>25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36" w:history="1">
            <w:r w:rsidR="00C74A8C" w:rsidRPr="00441084">
              <w:rPr>
                <w:rStyle w:val="Hipercze"/>
                <w:noProof/>
              </w:rPr>
              <w:t>C.III.2.2   Materiał  dla instalacji wod-kan i rurociągów technologicznych.</w:t>
            </w:r>
            <w:r w:rsidR="00C74A8C">
              <w:rPr>
                <w:noProof/>
                <w:webHidden/>
              </w:rPr>
              <w:tab/>
            </w:r>
            <w:r w:rsidR="00A42E2B">
              <w:rPr>
                <w:noProof/>
                <w:webHidden/>
              </w:rPr>
              <w:fldChar w:fldCharType="begin"/>
            </w:r>
            <w:r w:rsidR="00C74A8C">
              <w:rPr>
                <w:noProof/>
                <w:webHidden/>
              </w:rPr>
              <w:instrText xml:space="preserve"> PAGEREF _Toc473530536 \h </w:instrText>
            </w:r>
            <w:r w:rsidR="00A42E2B">
              <w:rPr>
                <w:noProof/>
                <w:webHidden/>
              </w:rPr>
            </w:r>
            <w:r w:rsidR="00A42E2B">
              <w:rPr>
                <w:noProof/>
                <w:webHidden/>
              </w:rPr>
              <w:fldChar w:fldCharType="separate"/>
            </w:r>
            <w:r w:rsidR="00F57D5E">
              <w:rPr>
                <w:noProof/>
                <w:webHidden/>
              </w:rPr>
              <w:t>26</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39" w:history="1">
            <w:r w:rsidR="00C74A8C" w:rsidRPr="00441084">
              <w:rPr>
                <w:rStyle w:val="Hipercze"/>
                <w:noProof/>
              </w:rPr>
              <w:t>C.III.2.3   Materiał  dla instalacji elektrycznych: układanie kabli zasilających</w:t>
            </w:r>
            <w:r w:rsidR="00C74A8C">
              <w:rPr>
                <w:noProof/>
                <w:webHidden/>
              </w:rPr>
              <w:tab/>
            </w:r>
            <w:r w:rsidR="00A42E2B">
              <w:rPr>
                <w:noProof/>
                <w:webHidden/>
              </w:rPr>
              <w:fldChar w:fldCharType="begin"/>
            </w:r>
            <w:r w:rsidR="00C74A8C">
              <w:rPr>
                <w:noProof/>
                <w:webHidden/>
              </w:rPr>
              <w:instrText xml:space="preserve"> PAGEREF _Toc473530539 \h </w:instrText>
            </w:r>
            <w:r w:rsidR="00A42E2B">
              <w:rPr>
                <w:noProof/>
                <w:webHidden/>
              </w:rPr>
            </w:r>
            <w:r w:rsidR="00A42E2B">
              <w:rPr>
                <w:noProof/>
                <w:webHidden/>
              </w:rPr>
              <w:fldChar w:fldCharType="separate"/>
            </w:r>
            <w:r w:rsidR="00F57D5E">
              <w:rPr>
                <w:noProof/>
                <w:webHidden/>
              </w:rPr>
              <w:t>28</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40" w:history="1">
            <w:r w:rsidR="00C74A8C" w:rsidRPr="00441084">
              <w:rPr>
                <w:rStyle w:val="Hipercze"/>
                <w:iCs/>
                <w:noProof/>
              </w:rPr>
              <w:t>C.III.3. Sprzęt.</w:t>
            </w:r>
            <w:r w:rsidR="00C74A8C">
              <w:rPr>
                <w:noProof/>
                <w:webHidden/>
              </w:rPr>
              <w:tab/>
            </w:r>
            <w:r w:rsidR="00A42E2B">
              <w:rPr>
                <w:noProof/>
                <w:webHidden/>
              </w:rPr>
              <w:fldChar w:fldCharType="begin"/>
            </w:r>
            <w:r w:rsidR="00C74A8C">
              <w:rPr>
                <w:noProof/>
                <w:webHidden/>
              </w:rPr>
              <w:instrText xml:space="preserve"> PAGEREF _Toc473530540 \h </w:instrText>
            </w:r>
            <w:r w:rsidR="00A42E2B">
              <w:rPr>
                <w:noProof/>
                <w:webHidden/>
              </w:rPr>
            </w:r>
            <w:r w:rsidR="00A42E2B">
              <w:rPr>
                <w:noProof/>
                <w:webHidden/>
              </w:rPr>
              <w:fldChar w:fldCharType="separate"/>
            </w:r>
            <w:r w:rsidR="00F57D5E">
              <w:rPr>
                <w:noProof/>
                <w:webHidden/>
              </w:rPr>
              <w:t>29</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41" w:history="1">
            <w:r w:rsidR="006D57E1">
              <w:rPr>
                <w:rStyle w:val="Hipercze"/>
                <w:noProof/>
              </w:rPr>
              <w:t xml:space="preserve">C.III.3.1 </w:t>
            </w:r>
            <w:r w:rsidR="00C74A8C" w:rsidRPr="00441084">
              <w:rPr>
                <w:rStyle w:val="Hipercze"/>
                <w:noProof/>
              </w:rPr>
              <w:t xml:space="preserve">   Roboty instalacyjne rurociągów technologicznych.</w:t>
            </w:r>
            <w:r w:rsidR="00C74A8C">
              <w:rPr>
                <w:noProof/>
                <w:webHidden/>
              </w:rPr>
              <w:tab/>
            </w:r>
            <w:r w:rsidR="00A42E2B">
              <w:rPr>
                <w:noProof/>
                <w:webHidden/>
              </w:rPr>
              <w:fldChar w:fldCharType="begin"/>
            </w:r>
            <w:r w:rsidR="00C74A8C">
              <w:rPr>
                <w:noProof/>
                <w:webHidden/>
              </w:rPr>
              <w:instrText xml:space="preserve"> PAGEREF _Toc473530541 \h </w:instrText>
            </w:r>
            <w:r w:rsidR="00A42E2B">
              <w:rPr>
                <w:noProof/>
                <w:webHidden/>
              </w:rPr>
            </w:r>
            <w:r w:rsidR="00A42E2B">
              <w:rPr>
                <w:noProof/>
                <w:webHidden/>
              </w:rPr>
              <w:fldChar w:fldCharType="separate"/>
            </w:r>
            <w:r w:rsidR="00F57D5E">
              <w:rPr>
                <w:noProof/>
                <w:webHidden/>
              </w:rPr>
              <w:t>29</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42" w:history="1">
            <w:r w:rsidR="00C74A8C" w:rsidRPr="00441084">
              <w:rPr>
                <w:rStyle w:val="Hipercze"/>
                <w:noProof/>
              </w:rPr>
              <w:t>C.III.3.2   Roboty instalacyjne elektryczne.</w:t>
            </w:r>
            <w:r w:rsidR="00C74A8C">
              <w:rPr>
                <w:noProof/>
                <w:webHidden/>
              </w:rPr>
              <w:tab/>
            </w:r>
            <w:r w:rsidR="00A42E2B">
              <w:rPr>
                <w:noProof/>
                <w:webHidden/>
              </w:rPr>
              <w:fldChar w:fldCharType="begin"/>
            </w:r>
            <w:r w:rsidR="00C74A8C">
              <w:rPr>
                <w:noProof/>
                <w:webHidden/>
              </w:rPr>
              <w:instrText xml:space="preserve"> PAGEREF _Toc473530542 \h </w:instrText>
            </w:r>
            <w:r w:rsidR="00A42E2B">
              <w:rPr>
                <w:noProof/>
                <w:webHidden/>
              </w:rPr>
            </w:r>
            <w:r w:rsidR="00A42E2B">
              <w:rPr>
                <w:noProof/>
                <w:webHidden/>
              </w:rPr>
              <w:fldChar w:fldCharType="separate"/>
            </w:r>
            <w:r w:rsidR="00F57D5E">
              <w:rPr>
                <w:noProof/>
                <w:webHidden/>
              </w:rPr>
              <w:t>30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43" w:history="1">
            <w:r w:rsidR="00C74A8C" w:rsidRPr="00441084">
              <w:rPr>
                <w:rStyle w:val="Hipercze"/>
                <w:iCs/>
                <w:noProof/>
              </w:rPr>
              <w:t>C.III.4. Wykonanie robót.</w:t>
            </w:r>
            <w:r w:rsidR="00C74A8C">
              <w:rPr>
                <w:noProof/>
                <w:webHidden/>
              </w:rPr>
              <w:tab/>
            </w:r>
            <w:r w:rsidR="00A42E2B">
              <w:rPr>
                <w:noProof/>
                <w:webHidden/>
              </w:rPr>
              <w:fldChar w:fldCharType="begin"/>
            </w:r>
            <w:r w:rsidR="00C74A8C">
              <w:rPr>
                <w:noProof/>
                <w:webHidden/>
              </w:rPr>
              <w:instrText xml:space="preserve"> PAGEREF _Toc473530543 \h </w:instrText>
            </w:r>
            <w:r w:rsidR="00A42E2B">
              <w:rPr>
                <w:noProof/>
                <w:webHidden/>
              </w:rPr>
            </w:r>
            <w:r w:rsidR="00A42E2B">
              <w:rPr>
                <w:noProof/>
                <w:webHidden/>
              </w:rPr>
              <w:fldChar w:fldCharType="separate"/>
            </w:r>
            <w:r w:rsidR="00F57D5E">
              <w:rPr>
                <w:noProof/>
                <w:webHidden/>
              </w:rPr>
              <w:t>30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44" w:history="1">
            <w:r w:rsidR="00C74A8C" w:rsidRPr="00441084">
              <w:rPr>
                <w:rStyle w:val="Hipercze"/>
                <w:noProof/>
              </w:rPr>
              <w:t>C.III.4.1   Wymagania ogólne.</w:t>
            </w:r>
            <w:r w:rsidR="00C74A8C">
              <w:rPr>
                <w:noProof/>
                <w:webHidden/>
              </w:rPr>
              <w:tab/>
            </w:r>
            <w:r w:rsidR="00A42E2B">
              <w:rPr>
                <w:noProof/>
                <w:webHidden/>
              </w:rPr>
              <w:fldChar w:fldCharType="begin"/>
            </w:r>
            <w:r w:rsidR="00C74A8C">
              <w:rPr>
                <w:noProof/>
                <w:webHidden/>
              </w:rPr>
              <w:instrText xml:space="preserve"> PAGEREF _Toc473530544 \h </w:instrText>
            </w:r>
            <w:r w:rsidR="00A42E2B">
              <w:rPr>
                <w:noProof/>
                <w:webHidden/>
              </w:rPr>
            </w:r>
            <w:r w:rsidR="00A42E2B">
              <w:rPr>
                <w:noProof/>
                <w:webHidden/>
              </w:rPr>
              <w:fldChar w:fldCharType="separate"/>
            </w:r>
            <w:r w:rsidR="00F57D5E">
              <w:rPr>
                <w:noProof/>
                <w:webHidden/>
              </w:rPr>
              <w:t>30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45" w:history="1">
            <w:r w:rsidR="00C74A8C" w:rsidRPr="00441084">
              <w:rPr>
                <w:rStyle w:val="Hipercze"/>
                <w:noProof/>
              </w:rPr>
              <w:t>C.III.4.2   Roboty instalacji rurociągów technologicznych</w:t>
            </w:r>
            <w:r w:rsidR="00C74A8C">
              <w:rPr>
                <w:noProof/>
                <w:webHidden/>
              </w:rPr>
              <w:tab/>
            </w:r>
            <w:r w:rsidR="00A42E2B">
              <w:rPr>
                <w:noProof/>
                <w:webHidden/>
              </w:rPr>
              <w:fldChar w:fldCharType="begin"/>
            </w:r>
            <w:r w:rsidR="00C74A8C">
              <w:rPr>
                <w:noProof/>
                <w:webHidden/>
              </w:rPr>
              <w:instrText xml:space="preserve"> PAGEREF _Toc473530545 \h </w:instrText>
            </w:r>
            <w:r w:rsidR="00A42E2B">
              <w:rPr>
                <w:noProof/>
                <w:webHidden/>
              </w:rPr>
            </w:r>
            <w:r w:rsidR="00A42E2B">
              <w:rPr>
                <w:noProof/>
                <w:webHidden/>
              </w:rPr>
              <w:fldChar w:fldCharType="separate"/>
            </w:r>
            <w:r w:rsidR="00F57D5E">
              <w:rPr>
                <w:noProof/>
                <w:webHidden/>
              </w:rPr>
              <w:t>31</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57" w:history="1">
            <w:r w:rsidR="006D57E1">
              <w:rPr>
                <w:rStyle w:val="Hipercze"/>
                <w:noProof/>
              </w:rPr>
              <w:t xml:space="preserve">C.III.4.3 </w:t>
            </w:r>
            <w:r w:rsidR="00C74A8C" w:rsidRPr="00441084">
              <w:rPr>
                <w:rStyle w:val="Hipercze"/>
                <w:noProof/>
              </w:rPr>
              <w:t xml:space="preserve"> Montaż  rurociągów ciśnieniowych z HDPE.</w:t>
            </w:r>
            <w:r w:rsidR="00C74A8C">
              <w:rPr>
                <w:noProof/>
                <w:webHidden/>
              </w:rPr>
              <w:tab/>
            </w:r>
            <w:r w:rsidR="00A42E2B">
              <w:rPr>
                <w:noProof/>
                <w:webHidden/>
              </w:rPr>
              <w:fldChar w:fldCharType="begin"/>
            </w:r>
            <w:r w:rsidR="00C74A8C">
              <w:rPr>
                <w:noProof/>
                <w:webHidden/>
              </w:rPr>
              <w:instrText xml:space="preserve"> PAGEREF _Toc473530557 \h </w:instrText>
            </w:r>
            <w:r w:rsidR="00A42E2B">
              <w:rPr>
                <w:noProof/>
                <w:webHidden/>
              </w:rPr>
            </w:r>
            <w:r w:rsidR="00A42E2B">
              <w:rPr>
                <w:noProof/>
                <w:webHidden/>
              </w:rPr>
              <w:fldChar w:fldCharType="separate"/>
            </w:r>
            <w:r w:rsidR="00F57D5E">
              <w:rPr>
                <w:noProof/>
                <w:webHidden/>
              </w:rPr>
              <w:t>35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68" w:history="1">
            <w:r w:rsidR="006D57E1">
              <w:rPr>
                <w:rStyle w:val="Hipercze"/>
                <w:noProof/>
              </w:rPr>
              <w:t xml:space="preserve">C.III.4.4 </w:t>
            </w:r>
            <w:r w:rsidR="00C74A8C" w:rsidRPr="00441084">
              <w:rPr>
                <w:rStyle w:val="Hipercze"/>
                <w:noProof/>
              </w:rPr>
              <w:t>Montaż  rurociągów ze stali nierdzewnej.</w:t>
            </w:r>
            <w:r w:rsidR="00C74A8C">
              <w:rPr>
                <w:noProof/>
                <w:webHidden/>
              </w:rPr>
              <w:tab/>
            </w:r>
            <w:r w:rsidR="00A42E2B">
              <w:rPr>
                <w:noProof/>
                <w:webHidden/>
              </w:rPr>
              <w:fldChar w:fldCharType="begin"/>
            </w:r>
            <w:r w:rsidR="00C74A8C">
              <w:rPr>
                <w:noProof/>
                <w:webHidden/>
              </w:rPr>
              <w:instrText xml:space="preserve"> PAGEREF _Toc473530568 \h </w:instrText>
            </w:r>
            <w:r w:rsidR="00A42E2B">
              <w:rPr>
                <w:noProof/>
                <w:webHidden/>
              </w:rPr>
            </w:r>
            <w:r w:rsidR="00A42E2B">
              <w:rPr>
                <w:noProof/>
                <w:webHidden/>
              </w:rPr>
              <w:fldChar w:fldCharType="separate"/>
            </w:r>
            <w:r w:rsidR="00F57D5E">
              <w:rPr>
                <w:noProof/>
                <w:webHidden/>
              </w:rPr>
              <w:t>39</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72" w:history="1">
            <w:r w:rsidR="00C74A8C" w:rsidRPr="00441084">
              <w:rPr>
                <w:rStyle w:val="Hipercze"/>
                <w:noProof/>
              </w:rPr>
              <w:t>C.III.5.  Roboty dla instalacji elektrycznych: układanie kabli zasilających.</w:t>
            </w:r>
            <w:r w:rsidR="00C74A8C">
              <w:rPr>
                <w:noProof/>
                <w:webHidden/>
              </w:rPr>
              <w:tab/>
            </w:r>
            <w:r w:rsidR="00A42E2B">
              <w:rPr>
                <w:noProof/>
                <w:webHidden/>
              </w:rPr>
              <w:fldChar w:fldCharType="begin"/>
            </w:r>
            <w:r w:rsidR="00C74A8C">
              <w:rPr>
                <w:noProof/>
                <w:webHidden/>
              </w:rPr>
              <w:instrText xml:space="preserve"> PAGEREF _Toc473530572 \h </w:instrText>
            </w:r>
            <w:r w:rsidR="00A42E2B">
              <w:rPr>
                <w:noProof/>
                <w:webHidden/>
              </w:rPr>
            </w:r>
            <w:r w:rsidR="00A42E2B">
              <w:rPr>
                <w:noProof/>
                <w:webHidden/>
              </w:rPr>
              <w:fldChar w:fldCharType="separate"/>
            </w:r>
            <w:r w:rsidR="00F57D5E">
              <w:rPr>
                <w:noProof/>
                <w:webHidden/>
              </w:rPr>
              <w:t>40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73" w:history="1">
            <w:r w:rsidR="006D57E1">
              <w:rPr>
                <w:rStyle w:val="Hipercze"/>
                <w:noProof/>
              </w:rPr>
              <w:t xml:space="preserve">C.III.5.1 </w:t>
            </w:r>
            <w:r w:rsidR="00C74A8C" w:rsidRPr="00441084">
              <w:rPr>
                <w:rStyle w:val="Hipercze"/>
                <w:noProof/>
              </w:rPr>
              <w:t>Układanie linii kablowych niskiego napięcia i specjalnych w ziemi.</w:t>
            </w:r>
            <w:r w:rsidR="00C74A8C">
              <w:rPr>
                <w:noProof/>
                <w:webHidden/>
              </w:rPr>
              <w:tab/>
            </w:r>
            <w:r w:rsidR="00A42E2B">
              <w:rPr>
                <w:noProof/>
                <w:webHidden/>
              </w:rPr>
              <w:fldChar w:fldCharType="begin"/>
            </w:r>
            <w:r w:rsidR="00C74A8C">
              <w:rPr>
                <w:noProof/>
                <w:webHidden/>
              </w:rPr>
              <w:instrText xml:space="preserve"> PAGEREF _Toc473530573 \h </w:instrText>
            </w:r>
            <w:r w:rsidR="00A42E2B">
              <w:rPr>
                <w:noProof/>
                <w:webHidden/>
              </w:rPr>
            </w:r>
            <w:r w:rsidR="00A42E2B">
              <w:rPr>
                <w:noProof/>
                <w:webHidden/>
              </w:rPr>
              <w:fldChar w:fldCharType="separate"/>
            </w:r>
            <w:r w:rsidR="00F57D5E">
              <w:rPr>
                <w:noProof/>
                <w:webHidden/>
              </w:rPr>
              <w:t>40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74" w:history="1">
            <w:r w:rsidR="006D57E1">
              <w:rPr>
                <w:rStyle w:val="Hipercze"/>
                <w:noProof/>
              </w:rPr>
              <w:t xml:space="preserve">C.III.5.2 </w:t>
            </w:r>
            <w:r w:rsidR="00C74A8C" w:rsidRPr="00441084">
              <w:rPr>
                <w:rStyle w:val="Hipercze"/>
                <w:noProof/>
              </w:rPr>
              <w:t xml:space="preserve"> Układanie instalacji wyrównawczej.</w:t>
            </w:r>
            <w:r w:rsidR="00C74A8C">
              <w:rPr>
                <w:noProof/>
                <w:webHidden/>
              </w:rPr>
              <w:tab/>
            </w:r>
            <w:r w:rsidR="00A42E2B">
              <w:rPr>
                <w:noProof/>
                <w:webHidden/>
              </w:rPr>
              <w:fldChar w:fldCharType="begin"/>
            </w:r>
            <w:r w:rsidR="00C74A8C">
              <w:rPr>
                <w:noProof/>
                <w:webHidden/>
              </w:rPr>
              <w:instrText xml:space="preserve"> PAGEREF _Toc473530574 \h </w:instrText>
            </w:r>
            <w:r w:rsidR="00A42E2B">
              <w:rPr>
                <w:noProof/>
                <w:webHidden/>
              </w:rPr>
            </w:r>
            <w:r w:rsidR="00A42E2B">
              <w:rPr>
                <w:noProof/>
                <w:webHidden/>
              </w:rPr>
              <w:fldChar w:fldCharType="separate"/>
            </w:r>
            <w:r w:rsidR="00F57D5E">
              <w:rPr>
                <w:noProof/>
                <w:webHidden/>
              </w:rPr>
              <w:t>41</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75" w:history="1">
            <w:r w:rsidR="006D57E1">
              <w:rPr>
                <w:rStyle w:val="Hipercze"/>
                <w:noProof/>
              </w:rPr>
              <w:t xml:space="preserve">C.III.5.3 </w:t>
            </w:r>
            <w:r w:rsidR="00C74A8C" w:rsidRPr="00441084">
              <w:rPr>
                <w:rStyle w:val="Hipercze"/>
                <w:noProof/>
              </w:rPr>
              <w:t>Układanie instalacji uziemiającej.</w:t>
            </w:r>
            <w:r w:rsidR="00C74A8C">
              <w:rPr>
                <w:noProof/>
                <w:webHidden/>
              </w:rPr>
              <w:tab/>
            </w:r>
            <w:r w:rsidR="00A42E2B">
              <w:rPr>
                <w:noProof/>
                <w:webHidden/>
              </w:rPr>
              <w:fldChar w:fldCharType="begin"/>
            </w:r>
            <w:r w:rsidR="00C74A8C">
              <w:rPr>
                <w:noProof/>
                <w:webHidden/>
              </w:rPr>
              <w:instrText xml:space="preserve"> PAGEREF _Toc473530575 \h </w:instrText>
            </w:r>
            <w:r w:rsidR="00A42E2B">
              <w:rPr>
                <w:noProof/>
                <w:webHidden/>
              </w:rPr>
            </w:r>
            <w:r w:rsidR="00A42E2B">
              <w:rPr>
                <w:noProof/>
                <w:webHidden/>
              </w:rPr>
              <w:fldChar w:fldCharType="separate"/>
            </w:r>
            <w:r w:rsidR="00F57D5E">
              <w:rPr>
                <w:noProof/>
                <w:webHidden/>
              </w:rPr>
              <w:t>42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76" w:history="1">
            <w:r w:rsidR="00C74A8C" w:rsidRPr="00441084">
              <w:rPr>
                <w:rStyle w:val="Hipercze"/>
                <w:iCs/>
                <w:noProof/>
              </w:rPr>
              <w:t>C.III.6. Kontrola jakości.</w:t>
            </w:r>
            <w:r w:rsidR="00C74A8C">
              <w:rPr>
                <w:noProof/>
                <w:webHidden/>
              </w:rPr>
              <w:tab/>
            </w:r>
            <w:r w:rsidR="00A42E2B">
              <w:rPr>
                <w:noProof/>
                <w:webHidden/>
              </w:rPr>
              <w:fldChar w:fldCharType="begin"/>
            </w:r>
            <w:r w:rsidR="00C74A8C">
              <w:rPr>
                <w:noProof/>
                <w:webHidden/>
              </w:rPr>
              <w:instrText xml:space="preserve"> PAGEREF _Toc473530576 \h </w:instrText>
            </w:r>
            <w:r w:rsidR="00A42E2B">
              <w:rPr>
                <w:noProof/>
                <w:webHidden/>
              </w:rPr>
            </w:r>
            <w:r w:rsidR="00A42E2B">
              <w:rPr>
                <w:noProof/>
                <w:webHidden/>
              </w:rPr>
              <w:fldChar w:fldCharType="separate"/>
            </w:r>
            <w:r w:rsidR="00F57D5E">
              <w:rPr>
                <w:noProof/>
                <w:webHidden/>
              </w:rPr>
              <w:t>42</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77" w:history="1">
            <w:r w:rsidR="006D57E1">
              <w:rPr>
                <w:rStyle w:val="Hipercze"/>
                <w:noProof/>
              </w:rPr>
              <w:t xml:space="preserve">C.III.6.1 </w:t>
            </w:r>
            <w:r w:rsidR="00C74A8C" w:rsidRPr="00441084">
              <w:rPr>
                <w:rStyle w:val="Hipercze"/>
                <w:noProof/>
              </w:rPr>
              <w:t xml:space="preserve"> Próby szczelności kanału kanalizacji sanitarnej tłocznej</w:t>
            </w:r>
            <w:r w:rsidR="00C74A8C">
              <w:rPr>
                <w:noProof/>
                <w:webHidden/>
              </w:rPr>
              <w:tab/>
            </w:r>
            <w:r w:rsidR="00A42E2B">
              <w:rPr>
                <w:noProof/>
                <w:webHidden/>
              </w:rPr>
              <w:fldChar w:fldCharType="begin"/>
            </w:r>
            <w:r w:rsidR="00C74A8C">
              <w:rPr>
                <w:noProof/>
                <w:webHidden/>
              </w:rPr>
              <w:instrText xml:space="preserve"> PAGEREF _Toc473530577 \h </w:instrText>
            </w:r>
            <w:r w:rsidR="00A42E2B">
              <w:rPr>
                <w:noProof/>
                <w:webHidden/>
              </w:rPr>
            </w:r>
            <w:r w:rsidR="00A42E2B">
              <w:rPr>
                <w:noProof/>
                <w:webHidden/>
              </w:rPr>
              <w:fldChar w:fldCharType="separate"/>
            </w:r>
            <w:r w:rsidR="00F57D5E">
              <w:rPr>
                <w:noProof/>
                <w:webHidden/>
              </w:rPr>
              <w:t>42</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78" w:history="1">
            <w:r w:rsidR="00C74A8C" w:rsidRPr="00441084">
              <w:rPr>
                <w:rStyle w:val="Hipercze"/>
                <w:noProof/>
              </w:rPr>
              <w:t>C.III.6.2 Próby szczelności kanałów grawitacyjnych</w:t>
            </w:r>
            <w:r w:rsidR="00C74A8C">
              <w:rPr>
                <w:noProof/>
                <w:webHidden/>
              </w:rPr>
              <w:tab/>
            </w:r>
            <w:r w:rsidR="00A42E2B">
              <w:rPr>
                <w:noProof/>
                <w:webHidden/>
              </w:rPr>
              <w:fldChar w:fldCharType="begin"/>
            </w:r>
            <w:r w:rsidR="00C74A8C">
              <w:rPr>
                <w:noProof/>
                <w:webHidden/>
              </w:rPr>
              <w:instrText xml:space="preserve"> PAGEREF _Toc473530578 \h </w:instrText>
            </w:r>
            <w:r w:rsidR="00A42E2B">
              <w:rPr>
                <w:noProof/>
                <w:webHidden/>
              </w:rPr>
            </w:r>
            <w:r w:rsidR="00A42E2B">
              <w:rPr>
                <w:noProof/>
                <w:webHidden/>
              </w:rPr>
              <w:fldChar w:fldCharType="separate"/>
            </w:r>
            <w:r w:rsidR="00F57D5E">
              <w:rPr>
                <w:noProof/>
                <w:webHidden/>
              </w:rPr>
              <w:t>43</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81" w:history="1">
            <w:r w:rsidR="006D57E1">
              <w:rPr>
                <w:rStyle w:val="Hipercze"/>
                <w:noProof/>
              </w:rPr>
              <w:t>C.III.6.3</w:t>
            </w:r>
            <w:r w:rsidR="00C74A8C" w:rsidRPr="00441084">
              <w:rPr>
                <w:rStyle w:val="Hipercze"/>
                <w:noProof/>
              </w:rPr>
              <w:t xml:space="preserve"> Szczegółowe warunki kontroli  linii kablowych niskiego napięcia.</w:t>
            </w:r>
            <w:r w:rsidR="00C74A8C">
              <w:rPr>
                <w:noProof/>
                <w:webHidden/>
              </w:rPr>
              <w:tab/>
            </w:r>
            <w:r w:rsidR="00A42E2B">
              <w:rPr>
                <w:noProof/>
                <w:webHidden/>
              </w:rPr>
              <w:fldChar w:fldCharType="begin"/>
            </w:r>
            <w:r w:rsidR="00C74A8C">
              <w:rPr>
                <w:noProof/>
                <w:webHidden/>
              </w:rPr>
              <w:instrText xml:space="preserve"> PAGEREF _Toc473530581 \h </w:instrText>
            </w:r>
            <w:r w:rsidR="00A42E2B">
              <w:rPr>
                <w:noProof/>
                <w:webHidden/>
              </w:rPr>
            </w:r>
            <w:r w:rsidR="00A42E2B">
              <w:rPr>
                <w:noProof/>
                <w:webHidden/>
              </w:rPr>
              <w:fldChar w:fldCharType="separate"/>
            </w:r>
            <w:r w:rsidR="00F57D5E">
              <w:rPr>
                <w:noProof/>
                <w:webHidden/>
              </w:rPr>
              <w:t>44</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82" w:history="1">
            <w:r w:rsidR="00C74A8C" w:rsidRPr="00441084">
              <w:rPr>
                <w:rStyle w:val="Hipercze"/>
                <w:iCs/>
                <w:noProof/>
              </w:rPr>
              <w:t>C.III.7. Obmiar.</w:t>
            </w:r>
            <w:r w:rsidR="00C74A8C">
              <w:rPr>
                <w:noProof/>
                <w:webHidden/>
              </w:rPr>
              <w:tab/>
            </w:r>
            <w:r w:rsidR="00A42E2B">
              <w:rPr>
                <w:noProof/>
                <w:webHidden/>
              </w:rPr>
              <w:fldChar w:fldCharType="begin"/>
            </w:r>
            <w:r w:rsidR="00C74A8C">
              <w:rPr>
                <w:noProof/>
                <w:webHidden/>
              </w:rPr>
              <w:instrText xml:space="preserve"> PAGEREF _Toc473530582 \h </w:instrText>
            </w:r>
            <w:r w:rsidR="00A42E2B">
              <w:rPr>
                <w:noProof/>
                <w:webHidden/>
              </w:rPr>
            </w:r>
            <w:r w:rsidR="00A42E2B">
              <w:rPr>
                <w:noProof/>
                <w:webHidden/>
              </w:rPr>
              <w:fldChar w:fldCharType="separate"/>
            </w:r>
            <w:r w:rsidR="00F57D5E">
              <w:rPr>
                <w:noProof/>
                <w:webHidden/>
              </w:rPr>
              <w:t>45</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83" w:history="1">
            <w:r w:rsidR="00C74A8C" w:rsidRPr="00441084">
              <w:rPr>
                <w:rStyle w:val="Hipercze"/>
                <w:iCs/>
                <w:noProof/>
              </w:rPr>
              <w:t>C.III.8. Odbiór.</w:t>
            </w:r>
            <w:r w:rsidR="00C74A8C">
              <w:rPr>
                <w:noProof/>
                <w:webHidden/>
              </w:rPr>
              <w:tab/>
            </w:r>
            <w:r w:rsidR="00A42E2B">
              <w:rPr>
                <w:noProof/>
                <w:webHidden/>
              </w:rPr>
              <w:fldChar w:fldCharType="begin"/>
            </w:r>
            <w:r w:rsidR="00C74A8C">
              <w:rPr>
                <w:noProof/>
                <w:webHidden/>
              </w:rPr>
              <w:instrText xml:space="preserve"> PAGEREF _Toc473530583 \h </w:instrText>
            </w:r>
            <w:r w:rsidR="00A42E2B">
              <w:rPr>
                <w:noProof/>
                <w:webHidden/>
              </w:rPr>
            </w:r>
            <w:r w:rsidR="00A42E2B">
              <w:rPr>
                <w:noProof/>
                <w:webHidden/>
              </w:rPr>
              <w:fldChar w:fldCharType="separate"/>
            </w:r>
            <w:r w:rsidR="00F57D5E">
              <w:rPr>
                <w:noProof/>
                <w:webHidden/>
              </w:rPr>
              <w:t>45</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84" w:history="1">
            <w:r w:rsidR="00C74A8C" w:rsidRPr="00441084">
              <w:rPr>
                <w:rStyle w:val="Hipercze"/>
                <w:iCs/>
                <w:noProof/>
              </w:rPr>
              <w:t>C.III.9. Podstawa płatności.</w:t>
            </w:r>
            <w:r w:rsidR="00C74A8C">
              <w:rPr>
                <w:noProof/>
                <w:webHidden/>
              </w:rPr>
              <w:tab/>
            </w:r>
            <w:r w:rsidR="00A42E2B">
              <w:rPr>
                <w:noProof/>
                <w:webHidden/>
              </w:rPr>
              <w:fldChar w:fldCharType="begin"/>
            </w:r>
            <w:r w:rsidR="00C74A8C">
              <w:rPr>
                <w:noProof/>
                <w:webHidden/>
              </w:rPr>
              <w:instrText xml:space="preserve"> PAGEREF _Toc473530584 \h </w:instrText>
            </w:r>
            <w:r w:rsidR="00A42E2B">
              <w:rPr>
                <w:noProof/>
                <w:webHidden/>
              </w:rPr>
            </w:r>
            <w:r w:rsidR="00A42E2B">
              <w:rPr>
                <w:noProof/>
                <w:webHidden/>
              </w:rPr>
              <w:fldChar w:fldCharType="separate"/>
            </w:r>
            <w:r w:rsidR="00F57D5E">
              <w:rPr>
                <w:noProof/>
                <w:webHidden/>
              </w:rPr>
              <w:t>45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85" w:history="1">
            <w:r w:rsidR="00C74A8C" w:rsidRPr="00441084">
              <w:rPr>
                <w:rStyle w:val="Hipercze"/>
                <w:noProof/>
              </w:rPr>
              <w:t>C.III.9.1   Ustalenia ogólne.</w:t>
            </w:r>
            <w:r w:rsidR="00C74A8C">
              <w:rPr>
                <w:noProof/>
                <w:webHidden/>
              </w:rPr>
              <w:tab/>
            </w:r>
            <w:r w:rsidR="00A42E2B">
              <w:rPr>
                <w:noProof/>
                <w:webHidden/>
              </w:rPr>
              <w:fldChar w:fldCharType="begin"/>
            </w:r>
            <w:r w:rsidR="00C74A8C">
              <w:rPr>
                <w:noProof/>
                <w:webHidden/>
              </w:rPr>
              <w:instrText xml:space="preserve"> PAGEREF _Toc473530585 \h </w:instrText>
            </w:r>
            <w:r w:rsidR="00A42E2B">
              <w:rPr>
                <w:noProof/>
                <w:webHidden/>
              </w:rPr>
            </w:r>
            <w:r w:rsidR="00A42E2B">
              <w:rPr>
                <w:noProof/>
                <w:webHidden/>
              </w:rPr>
              <w:fldChar w:fldCharType="separate"/>
            </w:r>
            <w:r w:rsidR="00F57D5E">
              <w:rPr>
                <w:noProof/>
                <w:webHidden/>
              </w:rPr>
              <w:t>45</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86" w:history="1">
            <w:r w:rsidR="00C74A8C" w:rsidRPr="00441084">
              <w:rPr>
                <w:rStyle w:val="Hipercze"/>
                <w:noProof/>
              </w:rPr>
              <w:t>C.III.9.2   Cena składowa wykonania robót.</w:t>
            </w:r>
            <w:r w:rsidR="00C74A8C">
              <w:rPr>
                <w:noProof/>
                <w:webHidden/>
              </w:rPr>
              <w:tab/>
            </w:r>
            <w:r w:rsidR="00A42E2B">
              <w:rPr>
                <w:noProof/>
                <w:webHidden/>
              </w:rPr>
              <w:fldChar w:fldCharType="begin"/>
            </w:r>
            <w:r w:rsidR="00C74A8C">
              <w:rPr>
                <w:noProof/>
                <w:webHidden/>
              </w:rPr>
              <w:instrText xml:space="preserve"> PAGEREF _Toc473530586 \h </w:instrText>
            </w:r>
            <w:r w:rsidR="00A42E2B">
              <w:rPr>
                <w:noProof/>
                <w:webHidden/>
              </w:rPr>
            </w:r>
            <w:r w:rsidR="00A42E2B">
              <w:rPr>
                <w:noProof/>
                <w:webHidden/>
              </w:rPr>
              <w:fldChar w:fldCharType="separate"/>
            </w:r>
            <w:r w:rsidR="00F57D5E">
              <w:rPr>
                <w:noProof/>
                <w:webHidden/>
              </w:rPr>
              <w:t>46</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87" w:history="1">
            <w:r w:rsidR="00C74A8C" w:rsidRPr="00441084">
              <w:rPr>
                <w:rStyle w:val="Hipercze"/>
                <w:iCs/>
                <w:noProof/>
              </w:rPr>
              <w:t>C.III.10. Przepisy związane.</w:t>
            </w:r>
            <w:r w:rsidR="00C74A8C">
              <w:rPr>
                <w:noProof/>
                <w:webHidden/>
              </w:rPr>
              <w:tab/>
            </w:r>
            <w:r w:rsidR="00A42E2B">
              <w:rPr>
                <w:noProof/>
                <w:webHidden/>
              </w:rPr>
              <w:fldChar w:fldCharType="begin"/>
            </w:r>
            <w:r w:rsidR="00C74A8C">
              <w:rPr>
                <w:noProof/>
                <w:webHidden/>
              </w:rPr>
              <w:instrText xml:space="preserve"> PAGEREF _Toc473530587 \h </w:instrText>
            </w:r>
            <w:r w:rsidR="00A42E2B">
              <w:rPr>
                <w:noProof/>
                <w:webHidden/>
              </w:rPr>
            </w:r>
            <w:r w:rsidR="00A42E2B">
              <w:rPr>
                <w:noProof/>
                <w:webHidden/>
              </w:rPr>
              <w:fldChar w:fldCharType="separate"/>
            </w:r>
            <w:r w:rsidR="00F57D5E">
              <w:rPr>
                <w:noProof/>
                <w:webHidden/>
              </w:rPr>
              <w:t>47</w:t>
            </w:r>
            <w:r w:rsidR="00A42E2B">
              <w:rPr>
                <w:noProof/>
                <w:webHidden/>
              </w:rPr>
              <w:fldChar w:fldCharType="end"/>
            </w:r>
          </w:hyperlink>
        </w:p>
        <w:p w:rsidR="00C74A8C" w:rsidRDefault="002B4DE1">
          <w:pPr>
            <w:pStyle w:val="Spistreci1"/>
            <w:rPr>
              <w:rFonts w:asciiTheme="minorHAnsi" w:eastAsiaTheme="minorEastAsia" w:hAnsiTheme="minorHAnsi" w:cstheme="minorBidi"/>
              <w:bCs w:val="0"/>
              <w:szCs w:val="22"/>
            </w:rPr>
          </w:pPr>
          <w:hyperlink w:anchor="_Toc473530588" w:history="1">
            <w:r w:rsidR="0028427A">
              <w:rPr>
                <w:rStyle w:val="Hipercze"/>
              </w:rPr>
              <w:t>C.IV. DOSTAWA I MONTAŻ URZĄDZEŃ TECHNOLOGICZNYCH</w:t>
            </w:r>
            <w:r w:rsidR="00C74A8C" w:rsidRPr="00441084">
              <w:rPr>
                <w:rStyle w:val="Hipercze"/>
              </w:rPr>
              <w:t>.</w:t>
            </w:r>
            <w:r w:rsidR="00C74A8C">
              <w:rPr>
                <w:webHidden/>
              </w:rPr>
              <w:tab/>
            </w:r>
            <w:r w:rsidR="00AB6F11">
              <w:rPr>
                <w:webHidden/>
              </w:rPr>
              <w:tab/>
            </w:r>
            <w:r w:rsidR="00AB6F11">
              <w:rPr>
                <w:webHidden/>
              </w:rPr>
              <w:tab/>
            </w:r>
            <w:r w:rsidR="0028427A">
              <w:rPr>
                <w:webHidden/>
              </w:rPr>
              <w:t xml:space="preserve">    </w:t>
            </w:r>
            <w:r w:rsidR="00AB6F11">
              <w:rPr>
                <w:webHidden/>
              </w:rPr>
              <w:t xml:space="preserve"> </w:t>
            </w:r>
            <w:r w:rsidR="00A42E2B">
              <w:rPr>
                <w:webHidden/>
              </w:rPr>
              <w:fldChar w:fldCharType="begin"/>
            </w:r>
            <w:r w:rsidR="00C74A8C">
              <w:rPr>
                <w:webHidden/>
              </w:rPr>
              <w:instrText xml:space="preserve"> PAGEREF _Toc473530588 \h </w:instrText>
            </w:r>
            <w:r w:rsidR="00A42E2B">
              <w:rPr>
                <w:webHidden/>
              </w:rPr>
            </w:r>
            <w:r w:rsidR="00A42E2B">
              <w:rPr>
                <w:webHidden/>
              </w:rPr>
              <w:fldChar w:fldCharType="separate"/>
            </w:r>
            <w:r w:rsidR="00F57D5E">
              <w:rPr>
                <w:webHidden/>
              </w:rPr>
              <w:t>51</w:t>
            </w:r>
            <w:r w:rsidR="00A42E2B">
              <w:rPr>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89" w:history="1">
            <w:r w:rsidR="00C74A8C" w:rsidRPr="00441084">
              <w:rPr>
                <w:rStyle w:val="Hipercze"/>
                <w:iCs/>
                <w:noProof/>
              </w:rPr>
              <w:t>C.</w:t>
            </w:r>
            <w:r w:rsidR="00C74A8C" w:rsidRPr="00441084">
              <w:rPr>
                <w:rStyle w:val="Hipercze"/>
                <w:noProof/>
              </w:rPr>
              <w:t xml:space="preserve"> IV</w:t>
            </w:r>
            <w:r w:rsidR="00C74A8C" w:rsidRPr="00441084">
              <w:rPr>
                <w:rStyle w:val="Hipercze"/>
                <w:iCs/>
                <w:noProof/>
              </w:rPr>
              <w:t>.1. Wstęp.</w:t>
            </w:r>
            <w:r w:rsidR="00C74A8C">
              <w:rPr>
                <w:noProof/>
                <w:webHidden/>
              </w:rPr>
              <w:tab/>
            </w:r>
            <w:r w:rsidR="00A42E2B">
              <w:rPr>
                <w:noProof/>
                <w:webHidden/>
              </w:rPr>
              <w:fldChar w:fldCharType="begin"/>
            </w:r>
            <w:r w:rsidR="00C74A8C">
              <w:rPr>
                <w:noProof/>
                <w:webHidden/>
              </w:rPr>
              <w:instrText xml:space="preserve"> PAGEREF _Toc473530589 \h </w:instrText>
            </w:r>
            <w:r w:rsidR="00A42E2B">
              <w:rPr>
                <w:noProof/>
                <w:webHidden/>
              </w:rPr>
            </w:r>
            <w:r w:rsidR="00A42E2B">
              <w:rPr>
                <w:noProof/>
                <w:webHidden/>
              </w:rPr>
              <w:fldChar w:fldCharType="separate"/>
            </w:r>
            <w:r w:rsidR="00F57D5E">
              <w:rPr>
                <w:noProof/>
                <w:webHidden/>
              </w:rPr>
              <w:t>51</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90" w:history="1">
            <w:r w:rsidR="00C74A8C" w:rsidRPr="00441084">
              <w:rPr>
                <w:rStyle w:val="Hipercze"/>
                <w:noProof/>
              </w:rPr>
              <w:t>C.IV.1.1   Przedmiot opracowania .</w:t>
            </w:r>
            <w:r w:rsidR="00C74A8C">
              <w:rPr>
                <w:noProof/>
                <w:webHidden/>
              </w:rPr>
              <w:tab/>
            </w:r>
            <w:r w:rsidR="00A42E2B">
              <w:rPr>
                <w:noProof/>
                <w:webHidden/>
              </w:rPr>
              <w:fldChar w:fldCharType="begin"/>
            </w:r>
            <w:r w:rsidR="00C74A8C">
              <w:rPr>
                <w:noProof/>
                <w:webHidden/>
              </w:rPr>
              <w:instrText xml:space="preserve"> PAGEREF _Toc473530590 \h </w:instrText>
            </w:r>
            <w:r w:rsidR="00A42E2B">
              <w:rPr>
                <w:noProof/>
                <w:webHidden/>
              </w:rPr>
            </w:r>
            <w:r w:rsidR="00A42E2B">
              <w:rPr>
                <w:noProof/>
                <w:webHidden/>
              </w:rPr>
              <w:fldChar w:fldCharType="separate"/>
            </w:r>
            <w:r w:rsidR="00F57D5E">
              <w:rPr>
                <w:noProof/>
                <w:webHidden/>
              </w:rPr>
              <w:t>51</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91" w:history="1">
            <w:r w:rsidR="00C74A8C" w:rsidRPr="00441084">
              <w:rPr>
                <w:rStyle w:val="Hipercze"/>
                <w:noProof/>
              </w:rPr>
              <w:t>C.IV.1.2   Zakres stosowania .</w:t>
            </w:r>
            <w:r w:rsidR="00C74A8C">
              <w:rPr>
                <w:noProof/>
                <w:webHidden/>
              </w:rPr>
              <w:tab/>
            </w:r>
            <w:r w:rsidR="00A42E2B">
              <w:rPr>
                <w:noProof/>
                <w:webHidden/>
              </w:rPr>
              <w:fldChar w:fldCharType="begin"/>
            </w:r>
            <w:r w:rsidR="00C74A8C">
              <w:rPr>
                <w:noProof/>
                <w:webHidden/>
              </w:rPr>
              <w:instrText xml:space="preserve"> PAGEREF _Toc473530591 \h </w:instrText>
            </w:r>
            <w:r w:rsidR="00A42E2B">
              <w:rPr>
                <w:noProof/>
                <w:webHidden/>
              </w:rPr>
            </w:r>
            <w:r w:rsidR="00A42E2B">
              <w:rPr>
                <w:noProof/>
                <w:webHidden/>
              </w:rPr>
              <w:fldChar w:fldCharType="separate"/>
            </w:r>
            <w:r w:rsidR="00F57D5E">
              <w:rPr>
                <w:noProof/>
                <w:webHidden/>
              </w:rPr>
              <w:t>51</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92" w:history="1">
            <w:r w:rsidR="00C74A8C" w:rsidRPr="00441084">
              <w:rPr>
                <w:rStyle w:val="Hipercze"/>
                <w:noProof/>
              </w:rPr>
              <w:t>C.IV.1.3   Zakres robót .</w:t>
            </w:r>
            <w:r w:rsidR="00C74A8C">
              <w:rPr>
                <w:noProof/>
                <w:webHidden/>
              </w:rPr>
              <w:tab/>
            </w:r>
            <w:r w:rsidR="00A42E2B">
              <w:rPr>
                <w:noProof/>
                <w:webHidden/>
              </w:rPr>
              <w:fldChar w:fldCharType="begin"/>
            </w:r>
            <w:r w:rsidR="00C74A8C">
              <w:rPr>
                <w:noProof/>
                <w:webHidden/>
              </w:rPr>
              <w:instrText xml:space="preserve"> PAGEREF _Toc473530592 \h </w:instrText>
            </w:r>
            <w:r w:rsidR="00A42E2B">
              <w:rPr>
                <w:noProof/>
                <w:webHidden/>
              </w:rPr>
            </w:r>
            <w:r w:rsidR="00A42E2B">
              <w:rPr>
                <w:noProof/>
                <w:webHidden/>
              </w:rPr>
              <w:fldChar w:fldCharType="separate"/>
            </w:r>
            <w:r w:rsidR="00F57D5E">
              <w:rPr>
                <w:noProof/>
                <w:webHidden/>
              </w:rPr>
              <w:t>51</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93" w:history="1">
            <w:r w:rsidR="006D57E1">
              <w:rPr>
                <w:rStyle w:val="Hipercze"/>
                <w:iCs/>
                <w:noProof/>
              </w:rPr>
              <w:t xml:space="preserve">C.IV.2 </w:t>
            </w:r>
            <w:r w:rsidR="00C74A8C" w:rsidRPr="00441084">
              <w:rPr>
                <w:rStyle w:val="Hipercze"/>
                <w:iCs/>
                <w:noProof/>
              </w:rPr>
              <w:t xml:space="preserve"> Materiał.</w:t>
            </w:r>
            <w:r w:rsidR="00C74A8C">
              <w:rPr>
                <w:noProof/>
                <w:webHidden/>
              </w:rPr>
              <w:tab/>
            </w:r>
            <w:r w:rsidR="00A42E2B">
              <w:rPr>
                <w:noProof/>
                <w:webHidden/>
              </w:rPr>
              <w:fldChar w:fldCharType="begin"/>
            </w:r>
            <w:r w:rsidR="00C74A8C">
              <w:rPr>
                <w:noProof/>
                <w:webHidden/>
              </w:rPr>
              <w:instrText xml:space="preserve"> PAGEREF _Toc473530593 \h </w:instrText>
            </w:r>
            <w:r w:rsidR="00A42E2B">
              <w:rPr>
                <w:noProof/>
                <w:webHidden/>
              </w:rPr>
            </w:r>
            <w:r w:rsidR="00A42E2B">
              <w:rPr>
                <w:noProof/>
                <w:webHidden/>
              </w:rPr>
              <w:fldChar w:fldCharType="separate"/>
            </w:r>
            <w:r w:rsidR="00F57D5E">
              <w:rPr>
                <w:noProof/>
                <w:webHidden/>
              </w:rPr>
              <w:t>52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94" w:history="1">
            <w:r w:rsidR="006D57E1">
              <w:rPr>
                <w:rStyle w:val="Hipercze"/>
                <w:iCs/>
                <w:noProof/>
              </w:rPr>
              <w:t xml:space="preserve">C.IV.3 </w:t>
            </w:r>
            <w:r w:rsidR="00C74A8C" w:rsidRPr="00441084">
              <w:rPr>
                <w:rStyle w:val="Hipercze"/>
                <w:iCs/>
                <w:noProof/>
              </w:rPr>
              <w:t xml:space="preserve"> Sprzęt.</w:t>
            </w:r>
            <w:r w:rsidR="00C74A8C">
              <w:rPr>
                <w:noProof/>
                <w:webHidden/>
              </w:rPr>
              <w:tab/>
            </w:r>
            <w:r w:rsidR="00A42E2B">
              <w:rPr>
                <w:noProof/>
                <w:webHidden/>
              </w:rPr>
              <w:fldChar w:fldCharType="begin"/>
            </w:r>
            <w:r w:rsidR="00C74A8C">
              <w:rPr>
                <w:noProof/>
                <w:webHidden/>
              </w:rPr>
              <w:instrText xml:space="preserve"> PAGEREF _Toc473530594 \h </w:instrText>
            </w:r>
            <w:r w:rsidR="00A42E2B">
              <w:rPr>
                <w:noProof/>
                <w:webHidden/>
              </w:rPr>
            </w:r>
            <w:r w:rsidR="00A42E2B">
              <w:rPr>
                <w:noProof/>
                <w:webHidden/>
              </w:rPr>
              <w:fldChar w:fldCharType="separate"/>
            </w:r>
            <w:r w:rsidR="00F57D5E">
              <w:rPr>
                <w:noProof/>
                <w:webHidden/>
              </w:rPr>
              <w:t>52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95" w:history="1">
            <w:r w:rsidR="006D57E1">
              <w:rPr>
                <w:rStyle w:val="Hipercze"/>
                <w:iCs/>
                <w:noProof/>
                <w:lang w:val="de-DE"/>
              </w:rPr>
              <w:t xml:space="preserve">C.IV.4 </w:t>
            </w:r>
            <w:r w:rsidR="00C74A8C" w:rsidRPr="00441084">
              <w:rPr>
                <w:rStyle w:val="Hipercze"/>
                <w:iCs/>
                <w:noProof/>
                <w:lang w:val="de-DE"/>
              </w:rPr>
              <w:t xml:space="preserve"> Transport.</w:t>
            </w:r>
            <w:r w:rsidR="00C74A8C">
              <w:rPr>
                <w:noProof/>
                <w:webHidden/>
              </w:rPr>
              <w:tab/>
            </w:r>
            <w:r w:rsidR="00A42E2B">
              <w:rPr>
                <w:noProof/>
                <w:webHidden/>
              </w:rPr>
              <w:fldChar w:fldCharType="begin"/>
            </w:r>
            <w:r w:rsidR="00C74A8C">
              <w:rPr>
                <w:noProof/>
                <w:webHidden/>
              </w:rPr>
              <w:instrText xml:space="preserve"> PAGEREF _Toc473530595 \h </w:instrText>
            </w:r>
            <w:r w:rsidR="00A42E2B">
              <w:rPr>
                <w:noProof/>
                <w:webHidden/>
              </w:rPr>
            </w:r>
            <w:r w:rsidR="00A42E2B">
              <w:rPr>
                <w:noProof/>
                <w:webHidden/>
              </w:rPr>
              <w:fldChar w:fldCharType="separate"/>
            </w:r>
            <w:r w:rsidR="00F57D5E">
              <w:rPr>
                <w:noProof/>
                <w:webHidden/>
              </w:rPr>
              <w:t>52</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596" w:history="1">
            <w:r w:rsidR="00C74A8C" w:rsidRPr="00441084">
              <w:rPr>
                <w:rStyle w:val="Hipercze"/>
                <w:iCs/>
                <w:noProof/>
              </w:rPr>
              <w:t>C.IV.5. Wykonanie robót.</w:t>
            </w:r>
            <w:r w:rsidR="00C74A8C">
              <w:rPr>
                <w:noProof/>
                <w:webHidden/>
              </w:rPr>
              <w:tab/>
            </w:r>
            <w:r w:rsidR="00A42E2B">
              <w:rPr>
                <w:noProof/>
                <w:webHidden/>
              </w:rPr>
              <w:fldChar w:fldCharType="begin"/>
            </w:r>
            <w:r w:rsidR="00C74A8C">
              <w:rPr>
                <w:noProof/>
                <w:webHidden/>
              </w:rPr>
              <w:instrText xml:space="preserve"> PAGEREF _Toc473530596 \h </w:instrText>
            </w:r>
            <w:r w:rsidR="00A42E2B">
              <w:rPr>
                <w:noProof/>
                <w:webHidden/>
              </w:rPr>
            </w:r>
            <w:r w:rsidR="00A42E2B">
              <w:rPr>
                <w:noProof/>
                <w:webHidden/>
              </w:rPr>
              <w:fldChar w:fldCharType="separate"/>
            </w:r>
            <w:r w:rsidR="00F57D5E">
              <w:rPr>
                <w:noProof/>
                <w:webHidden/>
              </w:rPr>
              <w:t>52</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97" w:history="1">
            <w:r w:rsidR="00C74A8C" w:rsidRPr="00441084">
              <w:rPr>
                <w:rStyle w:val="Hipercze"/>
                <w:noProof/>
              </w:rPr>
              <w:t>C.IV.5.1   Wymagania ogólne.</w:t>
            </w:r>
            <w:r w:rsidR="00C74A8C">
              <w:rPr>
                <w:noProof/>
                <w:webHidden/>
              </w:rPr>
              <w:tab/>
            </w:r>
            <w:r w:rsidR="00A42E2B">
              <w:rPr>
                <w:noProof/>
                <w:webHidden/>
              </w:rPr>
              <w:fldChar w:fldCharType="begin"/>
            </w:r>
            <w:r w:rsidR="00C74A8C">
              <w:rPr>
                <w:noProof/>
                <w:webHidden/>
              </w:rPr>
              <w:instrText xml:space="preserve"> PAGEREF _Toc473530597 \h </w:instrText>
            </w:r>
            <w:r w:rsidR="00A42E2B">
              <w:rPr>
                <w:noProof/>
                <w:webHidden/>
              </w:rPr>
            </w:r>
            <w:r w:rsidR="00A42E2B">
              <w:rPr>
                <w:noProof/>
                <w:webHidden/>
              </w:rPr>
              <w:fldChar w:fldCharType="separate"/>
            </w:r>
            <w:r w:rsidR="00F57D5E">
              <w:rPr>
                <w:noProof/>
                <w:webHidden/>
              </w:rPr>
              <w:t>52</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98" w:history="1">
            <w:r w:rsidR="00C74A8C" w:rsidRPr="00441084">
              <w:rPr>
                <w:rStyle w:val="Hipercze"/>
                <w:noProof/>
              </w:rPr>
              <w:t>C.IV.5.2   Zakres robót demontażowych.</w:t>
            </w:r>
            <w:r w:rsidR="00C74A8C">
              <w:rPr>
                <w:noProof/>
                <w:webHidden/>
              </w:rPr>
              <w:tab/>
            </w:r>
            <w:r w:rsidR="00A42E2B">
              <w:rPr>
                <w:noProof/>
                <w:webHidden/>
              </w:rPr>
              <w:fldChar w:fldCharType="begin"/>
            </w:r>
            <w:r w:rsidR="00C74A8C">
              <w:rPr>
                <w:noProof/>
                <w:webHidden/>
              </w:rPr>
              <w:instrText xml:space="preserve"> PAGEREF _Toc473530598 \h </w:instrText>
            </w:r>
            <w:r w:rsidR="00A42E2B">
              <w:rPr>
                <w:noProof/>
                <w:webHidden/>
              </w:rPr>
            </w:r>
            <w:r w:rsidR="00A42E2B">
              <w:rPr>
                <w:noProof/>
                <w:webHidden/>
              </w:rPr>
              <w:fldChar w:fldCharType="separate"/>
            </w:r>
            <w:r w:rsidR="00F57D5E">
              <w:rPr>
                <w:noProof/>
                <w:webHidden/>
              </w:rPr>
              <w:t>53</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599" w:history="1">
            <w:r w:rsidR="00C74A8C" w:rsidRPr="00441084">
              <w:rPr>
                <w:rStyle w:val="Hipercze"/>
                <w:noProof/>
              </w:rPr>
              <w:t>C.IV.5.3   Ogólne warunki dostawy i montażu urządzeń.</w:t>
            </w:r>
            <w:r w:rsidR="00C74A8C">
              <w:rPr>
                <w:noProof/>
                <w:webHidden/>
              </w:rPr>
              <w:tab/>
            </w:r>
            <w:r w:rsidR="00A42E2B">
              <w:rPr>
                <w:noProof/>
                <w:webHidden/>
              </w:rPr>
              <w:fldChar w:fldCharType="begin"/>
            </w:r>
            <w:r w:rsidR="00C74A8C">
              <w:rPr>
                <w:noProof/>
                <w:webHidden/>
              </w:rPr>
              <w:instrText xml:space="preserve"> PAGEREF _Toc473530599 \h </w:instrText>
            </w:r>
            <w:r w:rsidR="00A42E2B">
              <w:rPr>
                <w:noProof/>
                <w:webHidden/>
              </w:rPr>
            </w:r>
            <w:r w:rsidR="00A42E2B">
              <w:rPr>
                <w:noProof/>
                <w:webHidden/>
              </w:rPr>
              <w:fldChar w:fldCharType="separate"/>
            </w:r>
            <w:r w:rsidR="00F57D5E">
              <w:rPr>
                <w:noProof/>
                <w:webHidden/>
              </w:rPr>
              <w:t>53</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00" w:history="1">
            <w:r w:rsidR="00C74A8C" w:rsidRPr="00441084">
              <w:rPr>
                <w:rStyle w:val="Hipercze"/>
                <w:iCs/>
                <w:noProof/>
              </w:rPr>
              <w:t>C.IV.6. Kontrola jakości.</w:t>
            </w:r>
            <w:r w:rsidR="00C74A8C">
              <w:rPr>
                <w:noProof/>
                <w:webHidden/>
              </w:rPr>
              <w:tab/>
            </w:r>
            <w:r w:rsidR="00A42E2B">
              <w:rPr>
                <w:noProof/>
                <w:webHidden/>
              </w:rPr>
              <w:fldChar w:fldCharType="begin"/>
            </w:r>
            <w:r w:rsidR="00C74A8C">
              <w:rPr>
                <w:noProof/>
                <w:webHidden/>
              </w:rPr>
              <w:instrText xml:space="preserve"> PAGEREF _Toc473530600 \h </w:instrText>
            </w:r>
            <w:r w:rsidR="00A42E2B">
              <w:rPr>
                <w:noProof/>
                <w:webHidden/>
              </w:rPr>
            </w:r>
            <w:r w:rsidR="00A42E2B">
              <w:rPr>
                <w:noProof/>
                <w:webHidden/>
              </w:rPr>
              <w:fldChar w:fldCharType="separate"/>
            </w:r>
            <w:r w:rsidR="00F57D5E">
              <w:rPr>
                <w:noProof/>
                <w:webHidden/>
              </w:rPr>
              <w:t>54</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01" w:history="1">
            <w:r w:rsidR="00C74A8C" w:rsidRPr="00441084">
              <w:rPr>
                <w:rStyle w:val="Hipercze"/>
                <w:iCs/>
                <w:noProof/>
              </w:rPr>
              <w:t>C.IV.7. Obmiar.</w:t>
            </w:r>
            <w:r w:rsidR="00C74A8C">
              <w:rPr>
                <w:noProof/>
                <w:webHidden/>
              </w:rPr>
              <w:tab/>
            </w:r>
            <w:r w:rsidR="00A42E2B">
              <w:rPr>
                <w:noProof/>
                <w:webHidden/>
              </w:rPr>
              <w:fldChar w:fldCharType="begin"/>
            </w:r>
            <w:r w:rsidR="00C74A8C">
              <w:rPr>
                <w:noProof/>
                <w:webHidden/>
              </w:rPr>
              <w:instrText xml:space="preserve"> PAGEREF _Toc473530601 \h </w:instrText>
            </w:r>
            <w:r w:rsidR="00A42E2B">
              <w:rPr>
                <w:noProof/>
                <w:webHidden/>
              </w:rPr>
            </w:r>
            <w:r w:rsidR="00A42E2B">
              <w:rPr>
                <w:noProof/>
                <w:webHidden/>
              </w:rPr>
              <w:fldChar w:fldCharType="separate"/>
            </w:r>
            <w:r w:rsidR="00F57D5E">
              <w:rPr>
                <w:noProof/>
                <w:webHidden/>
              </w:rPr>
              <w:t>54</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02" w:history="1">
            <w:r w:rsidR="00C74A8C" w:rsidRPr="00441084">
              <w:rPr>
                <w:rStyle w:val="Hipercze"/>
                <w:iCs/>
                <w:noProof/>
              </w:rPr>
              <w:t>C.IV.8. Odbiór robót.</w:t>
            </w:r>
            <w:r w:rsidR="00C74A8C">
              <w:rPr>
                <w:noProof/>
                <w:webHidden/>
              </w:rPr>
              <w:tab/>
            </w:r>
            <w:r w:rsidR="00A42E2B">
              <w:rPr>
                <w:noProof/>
                <w:webHidden/>
              </w:rPr>
              <w:fldChar w:fldCharType="begin"/>
            </w:r>
            <w:r w:rsidR="00C74A8C">
              <w:rPr>
                <w:noProof/>
                <w:webHidden/>
              </w:rPr>
              <w:instrText xml:space="preserve"> PAGEREF _Toc473530602 \h </w:instrText>
            </w:r>
            <w:r w:rsidR="00A42E2B">
              <w:rPr>
                <w:noProof/>
                <w:webHidden/>
              </w:rPr>
            </w:r>
            <w:r w:rsidR="00A42E2B">
              <w:rPr>
                <w:noProof/>
                <w:webHidden/>
              </w:rPr>
              <w:fldChar w:fldCharType="separate"/>
            </w:r>
            <w:r w:rsidR="00F57D5E">
              <w:rPr>
                <w:noProof/>
                <w:webHidden/>
              </w:rPr>
              <w:t>54</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03" w:history="1">
            <w:r w:rsidR="00C74A8C" w:rsidRPr="00441084">
              <w:rPr>
                <w:rStyle w:val="Hipercze"/>
                <w:iCs/>
                <w:noProof/>
              </w:rPr>
              <w:t>C.IV.9. Podstawa płatności.</w:t>
            </w:r>
            <w:r w:rsidR="00C74A8C">
              <w:rPr>
                <w:noProof/>
                <w:webHidden/>
              </w:rPr>
              <w:tab/>
            </w:r>
            <w:r w:rsidR="00A42E2B">
              <w:rPr>
                <w:noProof/>
                <w:webHidden/>
              </w:rPr>
              <w:fldChar w:fldCharType="begin"/>
            </w:r>
            <w:r w:rsidR="00C74A8C">
              <w:rPr>
                <w:noProof/>
                <w:webHidden/>
              </w:rPr>
              <w:instrText xml:space="preserve"> PAGEREF _Toc473530603 \h </w:instrText>
            </w:r>
            <w:r w:rsidR="00A42E2B">
              <w:rPr>
                <w:noProof/>
                <w:webHidden/>
              </w:rPr>
            </w:r>
            <w:r w:rsidR="00A42E2B">
              <w:rPr>
                <w:noProof/>
                <w:webHidden/>
              </w:rPr>
              <w:fldChar w:fldCharType="separate"/>
            </w:r>
            <w:r w:rsidR="00F57D5E">
              <w:rPr>
                <w:noProof/>
                <w:webHidden/>
              </w:rPr>
              <w:t>54</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04" w:history="1">
            <w:r w:rsidR="00C74A8C" w:rsidRPr="00441084">
              <w:rPr>
                <w:rStyle w:val="Hipercze"/>
                <w:noProof/>
              </w:rPr>
              <w:t>C.IV.9.1   Ustalenia ogólne.</w:t>
            </w:r>
            <w:r w:rsidR="00C74A8C">
              <w:rPr>
                <w:noProof/>
                <w:webHidden/>
              </w:rPr>
              <w:tab/>
            </w:r>
            <w:r w:rsidR="00A42E2B">
              <w:rPr>
                <w:noProof/>
                <w:webHidden/>
              </w:rPr>
              <w:fldChar w:fldCharType="begin"/>
            </w:r>
            <w:r w:rsidR="00C74A8C">
              <w:rPr>
                <w:noProof/>
                <w:webHidden/>
              </w:rPr>
              <w:instrText xml:space="preserve"> PAGEREF _Toc473530604 \h </w:instrText>
            </w:r>
            <w:r w:rsidR="00A42E2B">
              <w:rPr>
                <w:noProof/>
                <w:webHidden/>
              </w:rPr>
            </w:r>
            <w:r w:rsidR="00A42E2B">
              <w:rPr>
                <w:noProof/>
                <w:webHidden/>
              </w:rPr>
              <w:fldChar w:fldCharType="separate"/>
            </w:r>
            <w:r w:rsidR="00F57D5E">
              <w:rPr>
                <w:noProof/>
                <w:webHidden/>
              </w:rPr>
              <w:t>54</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05" w:history="1">
            <w:r w:rsidR="00C74A8C" w:rsidRPr="00441084">
              <w:rPr>
                <w:rStyle w:val="Hipercze"/>
                <w:noProof/>
              </w:rPr>
              <w:t>C.IV.9.2   Cena składowa wykonania robót.</w:t>
            </w:r>
            <w:r w:rsidR="00C74A8C">
              <w:rPr>
                <w:noProof/>
                <w:webHidden/>
              </w:rPr>
              <w:tab/>
            </w:r>
            <w:r w:rsidR="00A42E2B">
              <w:rPr>
                <w:noProof/>
                <w:webHidden/>
              </w:rPr>
              <w:fldChar w:fldCharType="begin"/>
            </w:r>
            <w:r w:rsidR="00C74A8C">
              <w:rPr>
                <w:noProof/>
                <w:webHidden/>
              </w:rPr>
              <w:instrText xml:space="preserve"> PAGEREF _Toc473530605 \h </w:instrText>
            </w:r>
            <w:r w:rsidR="00A42E2B">
              <w:rPr>
                <w:noProof/>
                <w:webHidden/>
              </w:rPr>
            </w:r>
            <w:r w:rsidR="00A42E2B">
              <w:rPr>
                <w:noProof/>
                <w:webHidden/>
              </w:rPr>
              <w:fldChar w:fldCharType="separate"/>
            </w:r>
            <w:r w:rsidR="00F57D5E">
              <w:rPr>
                <w:noProof/>
                <w:webHidden/>
              </w:rPr>
              <w:t>55</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06" w:history="1">
            <w:r w:rsidR="00C74A8C" w:rsidRPr="00441084">
              <w:rPr>
                <w:rStyle w:val="Hipercze"/>
                <w:iCs/>
                <w:noProof/>
              </w:rPr>
              <w:t>C.IV.10. Przepisy związane.</w:t>
            </w:r>
            <w:r w:rsidR="00C74A8C">
              <w:rPr>
                <w:noProof/>
                <w:webHidden/>
              </w:rPr>
              <w:tab/>
            </w:r>
            <w:r w:rsidR="00A42E2B">
              <w:rPr>
                <w:noProof/>
                <w:webHidden/>
              </w:rPr>
              <w:fldChar w:fldCharType="begin"/>
            </w:r>
            <w:r w:rsidR="00C74A8C">
              <w:rPr>
                <w:noProof/>
                <w:webHidden/>
              </w:rPr>
              <w:instrText xml:space="preserve"> PAGEREF _Toc473530606 \h </w:instrText>
            </w:r>
            <w:r w:rsidR="00A42E2B">
              <w:rPr>
                <w:noProof/>
                <w:webHidden/>
              </w:rPr>
            </w:r>
            <w:r w:rsidR="00A42E2B">
              <w:rPr>
                <w:noProof/>
                <w:webHidden/>
              </w:rPr>
              <w:fldChar w:fldCharType="separate"/>
            </w:r>
            <w:r w:rsidR="00F57D5E">
              <w:rPr>
                <w:noProof/>
                <w:webHidden/>
              </w:rPr>
              <w:t>55</w:t>
            </w:r>
            <w:r w:rsidR="00A42E2B">
              <w:rPr>
                <w:noProof/>
                <w:webHidden/>
              </w:rPr>
              <w:fldChar w:fldCharType="end"/>
            </w:r>
          </w:hyperlink>
        </w:p>
        <w:p w:rsidR="00C74A8C" w:rsidRDefault="002B4DE1">
          <w:pPr>
            <w:pStyle w:val="Spistreci1"/>
            <w:rPr>
              <w:rFonts w:asciiTheme="minorHAnsi" w:eastAsiaTheme="minorEastAsia" w:hAnsiTheme="minorHAnsi" w:cstheme="minorBidi"/>
              <w:bCs w:val="0"/>
              <w:szCs w:val="22"/>
            </w:rPr>
          </w:pPr>
          <w:hyperlink w:anchor="_Toc473530607" w:history="1">
            <w:r w:rsidR="006D57E1">
              <w:rPr>
                <w:rStyle w:val="Hipercze"/>
              </w:rPr>
              <w:t>C.V. ROZRUCH INSTALACJI</w:t>
            </w:r>
            <w:r w:rsidR="00AB6F11">
              <w:rPr>
                <w:webHidden/>
              </w:rPr>
              <w:tab/>
            </w:r>
            <w:r w:rsidR="00F57D5E">
              <w:rPr>
                <w:webHidden/>
              </w:rPr>
              <w:t>…………………………………………………………………........</w:t>
            </w:r>
            <w:r w:rsidR="00A42E2B">
              <w:rPr>
                <w:webHidden/>
              </w:rPr>
              <w:fldChar w:fldCharType="begin"/>
            </w:r>
            <w:r w:rsidR="00C74A8C">
              <w:rPr>
                <w:webHidden/>
              </w:rPr>
              <w:instrText xml:space="preserve"> PAGEREF _Toc473530607 \h </w:instrText>
            </w:r>
            <w:r w:rsidR="00A42E2B">
              <w:rPr>
                <w:webHidden/>
              </w:rPr>
            </w:r>
            <w:r w:rsidR="00A42E2B">
              <w:rPr>
                <w:webHidden/>
              </w:rPr>
              <w:fldChar w:fldCharType="separate"/>
            </w:r>
            <w:r w:rsidR="00F57D5E">
              <w:rPr>
                <w:webHidden/>
              </w:rPr>
              <w:t>57</w:t>
            </w:r>
            <w:r w:rsidR="00A42E2B">
              <w:rPr>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08" w:history="1">
            <w:r w:rsidR="00C74A8C" w:rsidRPr="00441084">
              <w:rPr>
                <w:rStyle w:val="Hipercze"/>
                <w:iCs/>
                <w:noProof/>
              </w:rPr>
              <w:t>C.V.1. Wstęp.</w:t>
            </w:r>
            <w:r w:rsidR="00C74A8C">
              <w:rPr>
                <w:noProof/>
                <w:webHidden/>
              </w:rPr>
              <w:tab/>
            </w:r>
            <w:r w:rsidR="00A42E2B">
              <w:rPr>
                <w:noProof/>
                <w:webHidden/>
              </w:rPr>
              <w:fldChar w:fldCharType="begin"/>
            </w:r>
            <w:r w:rsidR="00C74A8C">
              <w:rPr>
                <w:noProof/>
                <w:webHidden/>
              </w:rPr>
              <w:instrText xml:space="preserve"> PAGEREF _Toc473530608 \h </w:instrText>
            </w:r>
            <w:r w:rsidR="00A42E2B">
              <w:rPr>
                <w:noProof/>
                <w:webHidden/>
              </w:rPr>
            </w:r>
            <w:r w:rsidR="00A42E2B">
              <w:rPr>
                <w:noProof/>
                <w:webHidden/>
              </w:rPr>
              <w:fldChar w:fldCharType="separate"/>
            </w:r>
            <w:r w:rsidR="00F57D5E">
              <w:rPr>
                <w:noProof/>
                <w:webHidden/>
              </w:rPr>
              <w:t>57</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09" w:history="1">
            <w:r w:rsidR="00C74A8C" w:rsidRPr="00441084">
              <w:rPr>
                <w:rStyle w:val="Hipercze"/>
                <w:noProof/>
              </w:rPr>
              <w:t>C.V.1.1   Przedmiot opracowania .</w:t>
            </w:r>
            <w:r w:rsidR="00C74A8C">
              <w:rPr>
                <w:noProof/>
                <w:webHidden/>
              </w:rPr>
              <w:tab/>
            </w:r>
            <w:r w:rsidR="00A42E2B">
              <w:rPr>
                <w:noProof/>
                <w:webHidden/>
              </w:rPr>
              <w:fldChar w:fldCharType="begin"/>
            </w:r>
            <w:r w:rsidR="00C74A8C">
              <w:rPr>
                <w:noProof/>
                <w:webHidden/>
              </w:rPr>
              <w:instrText xml:space="preserve"> PAGEREF _Toc473530609 \h </w:instrText>
            </w:r>
            <w:r w:rsidR="00A42E2B">
              <w:rPr>
                <w:noProof/>
                <w:webHidden/>
              </w:rPr>
            </w:r>
            <w:r w:rsidR="00A42E2B">
              <w:rPr>
                <w:noProof/>
                <w:webHidden/>
              </w:rPr>
              <w:fldChar w:fldCharType="separate"/>
            </w:r>
            <w:r w:rsidR="00F57D5E">
              <w:rPr>
                <w:noProof/>
                <w:webHidden/>
              </w:rPr>
              <w:t>57</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10" w:history="1">
            <w:r w:rsidR="00C74A8C" w:rsidRPr="00441084">
              <w:rPr>
                <w:rStyle w:val="Hipercze"/>
                <w:noProof/>
              </w:rPr>
              <w:t>C.V.1.2   Zakres stosowania .</w:t>
            </w:r>
            <w:r w:rsidR="00C74A8C">
              <w:rPr>
                <w:noProof/>
                <w:webHidden/>
              </w:rPr>
              <w:tab/>
            </w:r>
            <w:r w:rsidR="00A42E2B">
              <w:rPr>
                <w:noProof/>
                <w:webHidden/>
              </w:rPr>
              <w:fldChar w:fldCharType="begin"/>
            </w:r>
            <w:r w:rsidR="00C74A8C">
              <w:rPr>
                <w:noProof/>
                <w:webHidden/>
              </w:rPr>
              <w:instrText xml:space="preserve"> PAGEREF _Toc473530610 \h </w:instrText>
            </w:r>
            <w:r w:rsidR="00A42E2B">
              <w:rPr>
                <w:noProof/>
                <w:webHidden/>
              </w:rPr>
            </w:r>
            <w:r w:rsidR="00A42E2B">
              <w:rPr>
                <w:noProof/>
                <w:webHidden/>
              </w:rPr>
              <w:fldChar w:fldCharType="separate"/>
            </w:r>
            <w:r w:rsidR="00F57D5E">
              <w:rPr>
                <w:noProof/>
                <w:webHidden/>
              </w:rPr>
              <w:t>57</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11" w:history="1">
            <w:r w:rsidR="00C74A8C" w:rsidRPr="00441084">
              <w:rPr>
                <w:rStyle w:val="Hipercze"/>
                <w:noProof/>
              </w:rPr>
              <w:t>C.V.1.3   Zakres robót .</w:t>
            </w:r>
            <w:r w:rsidR="00C74A8C">
              <w:rPr>
                <w:noProof/>
                <w:webHidden/>
              </w:rPr>
              <w:tab/>
            </w:r>
            <w:r w:rsidR="00A42E2B">
              <w:rPr>
                <w:noProof/>
                <w:webHidden/>
              </w:rPr>
              <w:fldChar w:fldCharType="begin"/>
            </w:r>
            <w:r w:rsidR="00C74A8C">
              <w:rPr>
                <w:noProof/>
                <w:webHidden/>
              </w:rPr>
              <w:instrText xml:space="preserve"> PAGEREF _Toc473530611 \h </w:instrText>
            </w:r>
            <w:r w:rsidR="00A42E2B">
              <w:rPr>
                <w:noProof/>
                <w:webHidden/>
              </w:rPr>
            </w:r>
            <w:r w:rsidR="00A42E2B">
              <w:rPr>
                <w:noProof/>
                <w:webHidden/>
              </w:rPr>
              <w:fldChar w:fldCharType="separate"/>
            </w:r>
            <w:r w:rsidR="00F57D5E">
              <w:rPr>
                <w:noProof/>
                <w:webHidden/>
              </w:rPr>
              <w:t>57</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12" w:history="1">
            <w:r w:rsidR="00C74A8C" w:rsidRPr="00441084">
              <w:rPr>
                <w:rStyle w:val="Hipercze"/>
                <w:iCs/>
                <w:noProof/>
              </w:rPr>
              <w:t>C.V.2. Materiał.</w:t>
            </w:r>
            <w:r w:rsidR="00C74A8C">
              <w:rPr>
                <w:noProof/>
                <w:webHidden/>
              </w:rPr>
              <w:tab/>
            </w:r>
            <w:r w:rsidR="00A42E2B">
              <w:rPr>
                <w:noProof/>
                <w:webHidden/>
              </w:rPr>
              <w:fldChar w:fldCharType="begin"/>
            </w:r>
            <w:r w:rsidR="00C74A8C">
              <w:rPr>
                <w:noProof/>
                <w:webHidden/>
              </w:rPr>
              <w:instrText xml:space="preserve"> PAGEREF _Toc473530612 \h </w:instrText>
            </w:r>
            <w:r w:rsidR="00A42E2B">
              <w:rPr>
                <w:noProof/>
                <w:webHidden/>
              </w:rPr>
            </w:r>
            <w:r w:rsidR="00A42E2B">
              <w:rPr>
                <w:noProof/>
                <w:webHidden/>
              </w:rPr>
              <w:fldChar w:fldCharType="separate"/>
            </w:r>
            <w:r w:rsidR="00F57D5E">
              <w:rPr>
                <w:noProof/>
                <w:webHidden/>
              </w:rPr>
              <w:t>58</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13" w:history="1">
            <w:r w:rsidR="00C74A8C" w:rsidRPr="00441084">
              <w:rPr>
                <w:rStyle w:val="Hipercze"/>
                <w:iCs/>
                <w:noProof/>
              </w:rPr>
              <w:t>C.V.3. Sprzęt.</w:t>
            </w:r>
            <w:r w:rsidR="00C74A8C">
              <w:rPr>
                <w:noProof/>
                <w:webHidden/>
              </w:rPr>
              <w:tab/>
            </w:r>
            <w:r w:rsidR="00A42E2B">
              <w:rPr>
                <w:noProof/>
                <w:webHidden/>
              </w:rPr>
              <w:fldChar w:fldCharType="begin"/>
            </w:r>
            <w:r w:rsidR="00C74A8C">
              <w:rPr>
                <w:noProof/>
                <w:webHidden/>
              </w:rPr>
              <w:instrText xml:space="preserve"> PAGEREF _Toc473530613 \h </w:instrText>
            </w:r>
            <w:r w:rsidR="00A42E2B">
              <w:rPr>
                <w:noProof/>
                <w:webHidden/>
              </w:rPr>
            </w:r>
            <w:r w:rsidR="00A42E2B">
              <w:rPr>
                <w:noProof/>
                <w:webHidden/>
              </w:rPr>
              <w:fldChar w:fldCharType="separate"/>
            </w:r>
            <w:r w:rsidR="00F57D5E">
              <w:rPr>
                <w:noProof/>
                <w:webHidden/>
              </w:rPr>
              <w:t>58</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14" w:history="1">
            <w:r w:rsidR="0028427A">
              <w:rPr>
                <w:rStyle w:val="Hipercze"/>
                <w:iCs/>
                <w:noProof/>
                <w:lang w:val="de-DE"/>
              </w:rPr>
              <w:t>C.</w:t>
            </w:r>
            <w:r w:rsidR="00C74A8C" w:rsidRPr="00441084">
              <w:rPr>
                <w:rStyle w:val="Hipercze"/>
                <w:iCs/>
                <w:noProof/>
                <w:lang w:val="de-DE"/>
              </w:rPr>
              <w:t>V.4. Transport.</w:t>
            </w:r>
            <w:r w:rsidR="00C74A8C">
              <w:rPr>
                <w:noProof/>
                <w:webHidden/>
              </w:rPr>
              <w:tab/>
            </w:r>
            <w:r w:rsidR="00A42E2B">
              <w:rPr>
                <w:noProof/>
                <w:webHidden/>
              </w:rPr>
              <w:fldChar w:fldCharType="begin"/>
            </w:r>
            <w:r w:rsidR="00C74A8C">
              <w:rPr>
                <w:noProof/>
                <w:webHidden/>
              </w:rPr>
              <w:instrText xml:space="preserve"> PAGEREF _Toc473530614 \h </w:instrText>
            </w:r>
            <w:r w:rsidR="00A42E2B">
              <w:rPr>
                <w:noProof/>
                <w:webHidden/>
              </w:rPr>
            </w:r>
            <w:r w:rsidR="00A42E2B">
              <w:rPr>
                <w:noProof/>
                <w:webHidden/>
              </w:rPr>
              <w:fldChar w:fldCharType="separate"/>
            </w:r>
            <w:r w:rsidR="00F57D5E">
              <w:rPr>
                <w:noProof/>
                <w:webHidden/>
              </w:rPr>
              <w:t>58</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15" w:history="1">
            <w:r w:rsidR="00C74A8C" w:rsidRPr="00441084">
              <w:rPr>
                <w:rStyle w:val="Hipercze"/>
                <w:iCs/>
                <w:noProof/>
              </w:rPr>
              <w:t>C.V.5. Wykonanie robót.</w:t>
            </w:r>
            <w:r w:rsidR="00C74A8C">
              <w:rPr>
                <w:noProof/>
                <w:webHidden/>
              </w:rPr>
              <w:tab/>
            </w:r>
            <w:r w:rsidR="00A42E2B">
              <w:rPr>
                <w:noProof/>
                <w:webHidden/>
              </w:rPr>
              <w:fldChar w:fldCharType="begin"/>
            </w:r>
            <w:r w:rsidR="00C74A8C">
              <w:rPr>
                <w:noProof/>
                <w:webHidden/>
              </w:rPr>
              <w:instrText xml:space="preserve"> PAGEREF _Toc473530615 \h </w:instrText>
            </w:r>
            <w:r w:rsidR="00A42E2B">
              <w:rPr>
                <w:noProof/>
                <w:webHidden/>
              </w:rPr>
            </w:r>
            <w:r w:rsidR="00A42E2B">
              <w:rPr>
                <w:noProof/>
                <w:webHidden/>
              </w:rPr>
              <w:fldChar w:fldCharType="separate"/>
            </w:r>
            <w:r w:rsidR="00F57D5E">
              <w:rPr>
                <w:noProof/>
                <w:webHidden/>
              </w:rPr>
              <w:t>59</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16" w:history="1">
            <w:r w:rsidR="00C74A8C" w:rsidRPr="00441084">
              <w:rPr>
                <w:rStyle w:val="Hipercze"/>
                <w:noProof/>
              </w:rPr>
              <w:t>C.V.5.1   Wymagania ogólne.</w:t>
            </w:r>
            <w:r w:rsidR="00C74A8C">
              <w:rPr>
                <w:noProof/>
                <w:webHidden/>
              </w:rPr>
              <w:tab/>
            </w:r>
            <w:r w:rsidR="00A42E2B">
              <w:rPr>
                <w:noProof/>
                <w:webHidden/>
              </w:rPr>
              <w:fldChar w:fldCharType="begin"/>
            </w:r>
            <w:r w:rsidR="00C74A8C">
              <w:rPr>
                <w:noProof/>
                <w:webHidden/>
              </w:rPr>
              <w:instrText xml:space="preserve"> PAGEREF _Toc473530616 \h </w:instrText>
            </w:r>
            <w:r w:rsidR="00A42E2B">
              <w:rPr>
                <w:noProof/>
                <w:webHidden/>
              </w:rPr>
            </w:r>
            <w:r w:rsidR="00A42E2B">
              <w:rPr>
                <w:noProof/>
                <w:webHidden/>
              </w:rPr>
              <w:fldChar w:fldCharType="separate"/>
            </w:r>
            <w:r w:rsidR="00F57D5E">
              <w:rPr>
                <w:noProof/>
                <w:webHidden/>
              </w:rPr>
              <w:t>59</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17" w:history="1">
            <w:r w:rsidR="00C74A8C" w:rsidRPr="00441084">
              <w:rPr>
                <w:rStyle w:val="Hipercze"/>
                <w:noProof/>
              </w:rPr>
              <w:t>C.V.5.2   Warunki szczegółowe prowadzenia rozruchu.</w:t>
            </w:r>
            <w:r w:rsidR="00C74A8C">
              <w:rPr>
                <w:noProof/>
                <w:webHidden/>
              </w:rPr>
              <w:tab/>
            </w:r>
            <w:r w:rsidR="00A42E2B">
              <w:rPr>
                <w:noProof/>
                <w:webHidden/>
              </w:rPr>
              <w:fldChar w:fldCharType="begin"/>
            </w:r>
            <w:r w:rsidR="00C74A8C">
              <w:rPr>
                <w:noProof/>
                <w:webHidden/>
              </w:rPr>
              <w:instrText xml:space="preserve"> PAGEREF _Toc473530617 \h </w:instrText>
            </w:r>
            <w:r w:rsidR="00A42E2B">
              <w:rPr>
                <w:noProof/>
                <w:webHidden/>
              </w:rPr>
            </w:r>
            <w:r w:rsidR="00A42E2B">
              <w:rPr>
                <w:noProof/>
                <w:webHidden/>
              </w:rPr>
              <w:fldChar w:fldCharType="separate"/>
            </w:r>
            <w:r w:rsidR="00F57D5E">
              <w:rPr>
                <w:noProof/>
                <w:webHidden/>
              </w:rPr>
              <w:t>59</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18" w:history="1">
            <w:r w:rsidR="00C74A8C" w:rsidRPr="00441084">
              <w:rPr>
                <w:rStyle w:val="Hipercze"/>
                <w:noProof/>
              </w:rPr>
              <w:t>C.V.5.5   Dokumentacja rozruchowa.</w:t>
            </w:r>
            <w:r w:rsidR="00C74A8C">
              <w:rPr>
                <w:noProof/>
                <w:webHidden/>
              </w:rPr>
              <w:tab/>
            </w:r>
            <w:r w:rsidR="00A42E2B">
              <w:rPr>
                <w:noProof/>
                <w:webHidden/>
              </w:rPr>
              <w:fldChar w:fldCharType="begin"/>
            </w:r>
            <w:r w:rsidR="00C74A8C">
              <w:rPr>
                <w:noProof/>
                <w:webHidden/>
              </w:rPr>
              <w:instrText xml:space="preserve"> PAGEREF _Toc473530618 \h </w:instrText>
            </w:r>
            <w:r w:rsidR="00A42E2B">
              <w:rPr>
                <w:noProof/>
                <w:webHidden/>
              </w:rPr>
            </w:r>
            <w:r w:rsidR="00A42E2B">
              <w:rPr>
                <w:noProof/>
                <w:webHidden/>
              </w:rPr>
              <w:fldChar w:fldCharType="separate"/>
            </w:r>
            <w:r w:rsidR="00F57D5E">
              <w:rPr>
                <w:noProof/>
                <w:webHidden/>
              </w:rPr>
              <w:t>59</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19" w:history="1">
            <w:r w:rsidR="00C74A8C" w:rsidRPr="00441084">
              <w:rPr>
                <w:rStyle w:val="Hipercze"/>
                <w:iCs/>
                <w:noProof/>
              </w:rPr>
              <w:t>C.V.6. Kontrola jakości.</w:t>
            </w:r>
            <w:r w:rsidR="00C74A8C">
              <w:rPr>
                <w:noProof/>
                <w:webHidden/>
              </w:rPr>
              <w:tab/>
            </w:r>
            <w:r w:rsidR="00A42E2B">
              <w:rPr>
                <w:noProof/>
                <w:webHidden/>
              </w:rPr>
              <w:fldChar w:fldCharType="begin"/>
            </w:r>
            <w:r w:rsidR="00C74A8C">
              <w:rPr>
                <w:noProof/>
                <w:webHidden/>
              </w:rPr>
              <w:instrText xml:space="preserve"> PAGEREF _Toc473530619 \h </w:instrText>
            </w:r>
            <w:r w:rsidR="00A42E2B">
              <w:rPr>
                <w:noProof/>
                <w:webHidden/>
              </w:rPr>
            </w:r>
            <w:r w:rsidR="00A42E2B">
              <w:rPr>
                <w:noProof/>
                <w:webHidden/>
              </w:rPr>
              <w:fldChar w:fldCharType="separate"/>
            </w:r>
            <w:r w:rsidR="00F57D5E">
              <w:rPr>
                <w:noProof/>
                <w:webHidden/>
              </w:rPr>
              <w:t>60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20" w:history="1">
            <w:r w:rsidR="00C74A8C" w:rsidRPr="00441084">
              <w:rPr>
                <w:rStyle w:val="Hipercze"/>
                <w:noProof/>
              </w:rPr>
              <w:t>C.V.6.1   Wymagania ogólne.</w:t>
            </w:r>
            <w:r w:rsidR="00C74A8C">
              <w:rPr>
                <w:noProof/>
                <w:webHidden/>
              </w:rPr>
              <w:tab/>
            </w:r>
            <w:r w:rsidR="00A42E2B">
              <w:rPr>
                <w:noProof/>
                <w:webHidden/>
              </w:rPr>
              <w:fldChar w:fldCharType="begin"/>
            </w:r>
            <w:r w:rsidR="00C74A8C">
              <w:rPr>
                <w:noProof/>
                <w:webHidden/>
              </w:rPr>
              <w:instrText xml:space="preserve"> PAGEREF _Toc473530620 \h </w:instrText>
            </w:r>
            <w:r w:rsidR="00A42E2B">
              <w:rPr>
                <w:noProof/>
                <w:webHidden/>
              </w:rPr>
            </w:r>
            <w:r w:rsidR="00A42E2B">
              <w:rPr>
                <w:noProof/>
                <w:webHidden/>
              </w:rPr>
              <w:fldChar w:fldCharType="separate"/>
            </w:r>
            <w:r w:rsidR="00F57D5E">
              <w:rPr>
                <w:noProof/>
                <w:webHidden/>
              </w:rPr>
              <w:t>60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21" w:history="1">
            <w:r w:rsidR="00C74A8C" w:rsidRPr="00441084">
              <w:rPr>
                <w:rStyle w:val="Hipercze"/>
                <w:iCs/>
                <w:noProof/>
              </w:rPr>
              <w:t>C.V.7. Obmiar.</w:t>
            </w:r>
            <w:r w:rsidR="00C74A8C">
              <w:rPr>
                <w:noProof/>
                <w:webHidden/>
              </w:rPr>
              <w:tab/>
            </w:r>
            <w:r w:rsidR="00A42E2B">
              <w:rPr>
                <w:noProof/>
                <w:webHidden/>
              </w:rPr>
              <w:fldChar w:fldCharType="begin"/>
            </w:r>
            <w:r w:rsidR="00C74A8C">
              <w:rPr>
                <w:noProof/>
                <w:webHidden/>
              </w:rPr>
              <w:instrText xml:space="preserve"> PAGEREF _Toc473530621 \h </w:instrText>
            </w:r>
            <w:r w:rsidR="00A42E2B">
              <w:rPr>
                <w:noProof/>
                <w:webHidden/>
              </w:rPr>
            </w:r>
            <w:r w:rsidR="00A42E2B">
              <w:rPr>
                <w:noProof/>
                <w:webHidden/>
              </w:rPr>
              <w:fldChar w:fldCharType="separate"/>
            </w:r>
            <w:r w:rsidR="00F57D5E">
              <w:rPr>
                <w:noProof/>
                <w:webHidden/>
              </w:rPr>
              <w:t>60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22" w:history="1">
            <w:r w:rsidR="00C74A8C" w:rsidRPr="00441084">
              <w:rPr>
                <w:rStyle w:val="Hipercze"/>
                <w:iCs/>
                <w:noProof/>
              </w:rPr>
              <w:t>C.V.8. Odbiór robót.</w:t>
            </w:r>
            <w:r w:rsidR="00C74A8C">
              <w:rPr>
                <w:noProof/>
                <w:webHidden/>
              </w:rPr>
              <w:tab/>
            </w:r>
            <w:r w:rsidR="00A42E2B">
              <w:rPr>
                <w:noProof/>
                <w:webHidden/>
              </w:rPr>
              <w:fldChar w:fldCharType="begin"/>
            </w:r>
            <w:r w:rsidR="00C74A8C">
              <w:rPr>
                <w:noProof/>
                <w:webHidden/>
              </w:rPr>
              <w:instrText xml:space="preserve"> PAGEREF _Toc473530622 \h </w:instrText>
            </w:r>
            <w:r w:rsidR="00A42E2B">
              <w:rPr>
                <w:noProof/>
                <w:webHidden/>
              </w:rPr>
            </w:r>
            <w:r w:rsidR="00A42E2B">
              <w:rPr>
                <w:noProof/>
                <w:webHidden/>
              </w:rPr>
              <w:fldChar w:fldCharType="separate"/>
            </w:r>
            <w:r w:rsidR="00F57D5E">
              <w:rPr>
                <w:noProof/>
                <w:webHidden/>
              </w:rPr>
              <w:t>60</w:t>
            </w:r>
            <w:r w:rsidR="00A42E2B">
              <w:rPr>
                <w:noProof/>
                <w:webHidden/>
              </w:rPr>
              <w:fldChar w:fldCharType="end"/>
            </w:r>
          </w:hyperlink>
        </w:p>
        <w:p w:rsidR="00C74A8C" w:rsidRDefault="002B4DE1">
          <w:pPr>
            <w:pStyle w:val="Spistreci3"/>
            <w:tabs>
              <w:tab w:val="right" w:leader="dot" w:pos="8994"/>
            </w:tabs>
            <w:rPr>
              <w:rFonts w:asciiTheme="minorHAnsi" w:eastAsiaTheme="minorEastAsia" w:hAnsiTheme="minorHAnsi" w:cstheme="minorBidi"/>
              <w:i w:val="0"/>
              <w:iCs w:val="0"/>
              <w:noProof/>
              <w:sz w:val="22"/>
              <w:szCs w:val="22"/>
            </w:rPr>
          </w:pPr>
          <w:hyperlink w:anchor="_Toc473530623" w:history="1">
            <w:r w:rsidR="00C74A8C" w:rsidRPr="00441084">
              <w:rPr>
                <w:rStyle w:val="Hipercze"/>
                <w:noProof/>
              </w:rPr>
              <w:t>C.V.8.1   Szczegółowe wymagania.</w:t>
            </w:r>
            <w:r w:rsidR="00C74A8C">
              <w:rPr>
                <w:noProof/>
                <w:webHidden/>
              </w:rPr>
              <w:tab/>
            </w:r>
            <w:r w:rsidR="00A42E2B">
              <w:rPr>
                <w:noProof/>
                <w:webHidden/>
              </w:rPr>
              <w:fldChar w:fldCharType="begin"/>
            </w:r>
            <w:r w:rsidR="00C74A8C">
              <w:rPr>
                <w:noProof/>
                <w:webHidden/>
              </w:rPr>
              <w:instrText xml:space="preserve"> PAGEREF _Toc473530623 \h </w:instrText>
            </w:r>
            <w:r w:rsidR="00A42E2B">
              <w:rPr>
                <w:noProof/>
                <w:webHidden/>
              </w:rPr>
            </w:r>
            <w:r w:rsidR="00A42E2B">
              <w:rPr>
                <w:noProof/>
                <w:webHidden/>
              </w:rPr>
              <w:fldChar w:fldCharType="separate"/>
            </w:r>
            <w:r w:rsidR="00F57D5E">
              <w:rPr>
                <w:noProof/>
                <w:webHidden/>
              </w:rPr>
              <w:t>60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24" w:history="1">
            <w:r w:rsidR="00C74A8C" w:rsidRPr="00441084">
              <w:rPr>
                <w:rStyle w:val="Hipercze"/>
                <w:iCs/>
                <w:noProof/>
              </w:rPr>
              <w:t>C.V.9. Podstawa płatności.</w:t>
            </w:r>
            <w:r w:rsidR="00C74A8C">
              <w:rPr>
                <w:noProof/>
                <w:webHidden/>
              </w:rPr>
              <w:tab/>
            </w:r>
            <w:r w:rsidR="00A42E2B">
              <w:rPr>
                <w:noProof/>
                <w:webHidden/>
              </w:rPr>
              <w:fldChar w:fldCharType="begin"/>
            </w:r>
            <w:r w:rsidR="00C74A8C">
              <w:rPr>
                <w:noProof/>
                <w:webHidden/>
              </w:rPr>
              <w:instrText xml:space="preserve"> PAGEREF _Toc473530624 \h </w:instrText>
            </w:r>
            <w:r w:rsidR="00A42E2B">
              <w:rPr>
                <w:noProof/>
                <w:webHidden/>
              </w:rPr>
            </w:r>
            <w:r w:rsidR="00A42E2B">
              <w:rPr>
                <w:noProof/>
                <w:webHidden/>
              </w:rPr>
              <w:fldChar w:fldCharType="separate"/>
            </w:r>
            <w:r w:rsidR="00F57D5E">
              <w:rPr>
                <w:noProof/>
                <w:webHidden/>
              </w:rPr>
              <w:t>60</w:t>
            </w:r>
            <w:r w:rsidR="00A42E2B">
              <w:rPr>
                <w:noProof/>
                <w:webHidden/>
              </w:rPr>
              <w:fldChar w:fldCharType="end"/>
            </w:r>
          </w:hyperlink>
        </w:p>
        <w:p w:rsidR="00C74A8C" w:rsidRDefault="002B4DE1">
          <w:pPr>
            <w:pStyle w:val="Spistreci2"/>
            <w:tabs>
              <w:tab w:val="right" w:leader="dot" w:pos="8994"/>
            </w:tabs>
            <w:rPr>
              <w:rFonts w:asciiTheme="minorHAnsi" w:eastAsiaTheme="minorEastAsia" w:hAnsiTheme="minorHAnsi" w:cstheme="minorBidi"/>
              <w:smallCaps w:val="0"/>
              <w:noProof/>
              <w:sz w:val="22"/>
              <w:szCs w:val="22"/>
            </w:rPr>
          </w:pPr>
          <w:hyperlink w:anchor="_Toc473530625" w:history="1">
            <w:r w:rsidR="00C74A8C" w:rsidRPr="00441084">
              <w:rPr>
                <w:rStyle w:val="Hipercze"/>
                <w:iCs/>
                <w:noProof/>
              </w:rPr>
              <w:t>C.V.10. Przepisy związane.</w:t>
            </w:r>
            <w:r w:rsidR="00C74A8C">
              <w:rPr>
                <w:noProof/>
                <w:webHidden/>
              </w:rPr>
              <w:tab/>
            </w:r>
            <w:r w:rsidR="00A42E2B">
              <w:rPr>
                <w:noProof/>
                <w:webHidden/>
              </w:rPr>
              <w:fldChar w:fldCharType="begin"/>
            </w:r>
            <w:r w:rsidR="00C74A8C">
              <w:rPr>
                <w:noProof/>
                <w:webHidden/>
              </w:rPr>
              <w:instrText xml:space="preserve"> PAGEREF _Toc473530625 \h </w:instrText>
            </w:r>
            <w:r w:rsidR="00A42E2B">
              <w:rPr>
                <w:noProof/>
                <w:webHidden/>
              </w:rPr>
            </w:r>
            <w:r w:rsidR="00A42E2B">
              <w:rPr>
                <w:noProof/>
                <w:webHidden/>
              </w:rPr>
              <w:fldChar w:fldCharType="separate"/>
            </w:r>
            <w:r w:rsidR="00F57D5E">
              <w:rPr>
                <w:noProof/>
                <w:webHidden/>
              </w:rPr>
              <w:t>61</w:t>
            </w:r>
            <w:r w:rsidR="00A42E2B">
              <w:rPr>
                <w:noProof/>
                <w:webHidden/>
              </w:rPr>
              <w:fldChar w:fldCharType="end"/>
            </w:r>
          </w:hyperlink>
        </w:p>
        <w:p w:rsidR="00C74A8C" w:rsidRDefault="00F57D5E">
          <w:pPr>
            <w:pStyle w:val="Spistreci1"/>
            <w:tabs>
              <w:tab w:val="left" w:pos="480"/>
            </w:tabs>
            <w:rPr>
              <w:rFonts w:asciiTheme="minorHAnsi" w:eastAsiaTheme="minorEastAsia" w:hAnsiTheme="minorHAnsi" w:cstheme="minorBidi"/>
              <w:bCs w:val="0"/>
              <w:szCs w:val="22"/>
            </w:rPr>
          </w:pPr>
          <w:r>
            <w:rPr>
              <w:rStyle w:val="Hipercze"/>
            </w:rPr>
            <w:t xml:space="preserve">    </w:t>
          </w:r>
          <w:hyperlink w:anchor="_Toc473530626" w:history="1">
            <w:r w:rsidR="00C74A8C" w:rsidRPr="00441084">
              <w:rPr>
                <w:rStyle w:val="Hipercze"/>
              </w:rPr>
              <w:t>D.</w:t>
            </w:r>
            <w:r w:rsidR="00C74A8C">
              <w:rPr>
                <w:rFonts w:asciiTheme="minorHAnsi" w:eastAsiaTheme="minorEastAsia" w:hAnsiTheme="minorHAnsi" w:cstheme="minorBidi"/>
                <w:bCs w:val="0"/>
                <w:szCs w:val="22"/>
              </w:rPr>
              <w:tab/>
            </w:r>
            <w:r w:rsidR="0028427A">
              <w:rPr>
                <w:rStyle w:val="Hipercze"/>
              </w:rPr>
              <w:t>CZĘŚĆ GRAFICZNA</w:t>
            </w:r>
            <w:r>
              <w:rPr>
                <w:rStyle w:val="Hipercze"/>
              </w:rPr>
              <w:t>…………………………………………………………………….…….</w:t>
            </w:r>
            <w:r w:rsidR="00A42E2B">
              <w:rPr>
                <w:webHidden/>
              </w:rPr>
              <w:fldChar w:fldCharType="begin"/>
            </w:r>
            <w:r w:rsidR="00C74A8C">
              <w:rPr>
                <w:webHidden/>
              </w:rPr>
              <w:instrText xml:space="preserve"> PAGEREF _Toc473530626 \h </w:instrText>
            </w:r>
            <w:r w:rsidR="00A42E2B">
              <w:rPr>
                <w:webHidden/>
              </w:rPr>
            </w:r>
            <w:r w:rsidR="00A42E2B">
              <w:rPr>
                <w:webHidden/>
              </w:rPr>
              <w:fldChar w:fldCharType="separate"/>
            </w:r>
            <w:r>
              <w:rPr>
                <w:webHidden/>
              </w:rPr>
              <w:t>61</w:t>
            </w:r>
            <w:r w:rsidR="00A42E2B">
              <w:rPr>
                <w:webHidden/>
              </w:rPr>
              <w:fldChar w:fldCharType="end"/>
            </w:r>
          </w:hyperlink>
        </w:p>
        <w:p w:rsidR="00C74A8C" w:rsidRDefault="00A42E2B">
          <w:r>
            <w:fldChar w:fldCharType="end"/>
          </w:r>
        </w:p>
      </w:sdtContent>
    </w:sdt>
    <w:p w:rsidR="00C74A8C" w:rsidRDefault="00C74A8C">
      <w:pPr>
        <w:rPr>
          <w:b/>
          <w:bCs/>
          <w:sz w:val="28"/>
          <w:u w:val="single"/>
        </w:rPr>
      </w:pPr>
    </w:p>
    <w:p w:rsidR="00F60EC0" w:rsidRDefault="00F60EC0">
      <w:pPr>
        <w:rPr>
          <w:smallCaps/>
          <w:color w:val="800000"/>
        </w:rPr>
      </w:pPr>
      <w:bookmarkStart w:id="22" w:name="_Toc156315774"/>
      <w:bookmarkEnd w:id="19"/>
      <w:bookmarkEnd w:id="20"/>
      <w:bookmarkEnd w:id="21"/>
    </w:p>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Default="00F60EC0"/>
    <w:p w:rsidR="00F60EC0" w:rsidRPr="00CB1E36" w:rsidRDefault="00F60EC0" w:rsidP="00CB1E36">
      <w:pPr>
        <w:pStyle w:val="Nagwek1"/>
        <w:spacing w:line="360" w:lineRule="auto"/>
        <w:ind w:left="360"/>
        <w:jc w:val="both"/>
        <w:rPr>
          <w:rFonts w:ascii="Times New Roman" w:hAnsi="Times New Roman" w:cs="Times New Roman"/>
          <w:sz w:val="24"/>
          <w:szCs w:val="24"/>
        </w:rPr>
      </w:pPr>
      <w:bookmarkStart w:id="23" w:name="_Toc211067327"/>
      <w:bookmarkStart w:id="24" w:name="_Toc421522777"/>
      <w:bookmarkStart w:id="25" w:name="_Toc473530469"/>
      <w:r>
        <w:rPr>
          <w:sz w:val="36"/>
        </w:rPr>
        <w:lastRenderedPageBreak/>
        <w:t xml:space="preserve">A.  </w:t>
      </w:r>
      <w:r w:rsidRPr="00CB1E36">
        <w:rPr>
          <w:rFonts w:ascii="Times New Roman" w:hAnsi="Times New Roman" w:cs="Times New Roman"/>
          <w:sz w:val="24"/>
          <w:szCs w:val="24"/>
        </w:rPr>
        <w:t>OPIS  OGÓLNY  PRZEDMIOTU  ZAMÓWIENIA.</w:t>
      </w:r>
      <w:bookmarkEnd w:id="22"/>
      <w:bookmarkEnd w:id="23"/>
      <w:bookmarkEnd w:id="24"/>
      <w:bookmarkEnd w:id="25"/>
      <w:r w:rsidRPr="00CB1E36">
        <w:rPr>
          <w:rFonts w:ascii="Times New Roman" w:hAnsi="Times New Roman" w:cs="Times New Roman"/>
          <w:sz w:val="24"/>
          <w:szCs w:val="24"/>
        </w:rPr>
        <w:t xml:space="preserve"> </w:t>
      </w:r>
    </w:p>
    <w:p w:rsidR="00F60EC0" w:rsidRPr="00CB1E36" w:rsidRDefault="00F60EC0" w:rsidP="00CB1E36">
      <w:pPr>
        <w:pStyle w:val="Nagwek2"/>
        <w:spacing w:line="360" w:lineRule="auto"/>
        <w:jc w:val="both"/>
        <w:rPr>
          <w:rFonts w:ascii="Times New Roman" w:hAnsi="Times New Roman" w:cs="Times New Roman"/>
          <w:sz w:val="24"/>
          <w:szCs w:val="24"/>
        </w:rPr>
      </w:pPr>
      <w:bookmarkStart w:id="26" w:name="_Toc155452845"/>
      <w:bookmarkStart w:id="27" w:name="_Toc156315775"/>
      <w:bookmarkStart w:id="28" w:name="_Toc211067328"/>
      <w:bookmarkStart w:id="29" w:name="_Toc421522778"/>
      <w:bookmarkStart w:id="30" w:name="_Toc473530470"/>
      <w:r w:rsidRPr="00CB1E36">
        <w:rPr>
          <w:rFonts w:ascii="Times New Roman" w:hAnsi="Times New Roman" w:cs="Times New Roman"/>
          <w:sz w:val="24"/>
          <w:szCs w:val="24"/>
        </w:rPr>
        <w:t>A.I . Zamawiający.</w:t>
      </w:r>
      <w:bookmarkEnd w:id="26"/>
      <w:bookmarkEnd w:id="27"/>
      <w:bookmarkEnd w:id="28"/>
      <w:bookmarkEnd w:id="29"/>
      <w:bookmarkEnd w:id="30"/>
      <w:r w:rsidRPr="00CB1E36">
        <w:rPr>
          <w:rFonts w:ascii="Times New Roman" w:hAnsi="Times New Roman" w:cs="Times New Roman"/>
          <w:sz w:val="24"/>
          <w:szCs w:val="24"/>
        </w:rPr>
        <w:t xml:space="preserve"> </w:t>
      </w:r>
    </w:p>
    <w:p w:rsidR="00F60EC0" w:rsidRPr="00CB1E36" w:rsidRDefault="00F60EC0" w:rsidP="00FD7447">
      <w:pPr>
        <w:spacing w:line="360" w:lineRule="auto"/>
        <w:ind w:right="72" w:firstLine="708"/>
        <w:jc w:val="both"/>
      </w:pPr>
      <w:r w:rsidRPr="00CB1E36">
        <w:t xml:space="preserve">Zamawiającym jest: Gmina </w:t>
      </w:r>
      <w:r w:rsidR="006B080B" w:rsidRPr="00CB1E36">
        <w:t>Garbatka Letnisko</w:t>
      </w:r>
      <w:r w:rsidRPr="00CB1E36">
        <w:t>, ul.</w:t>
      </w:r>
      <w:r w:rsidR="006B080B" w:rsidRPr="00CB1E36">
        <w:t xml:space="preserve"> Skrzyńskich 1</w:t>
      </w:r>
      <w:r w:rsidRPr="00CB1E36">
        <w:t xml:space="preserve">, </w:t>
      </w:r>
      <w:r w:rsidR="006B080B" w:rsidRPr="00CB1E36">
        <w:t>26-930 Garbatka Letnisko</w:t>
      </w:r>
      <w:r w:rsidRPr="00CB1E36">
        <w:t xml:space="preserve">. Eksploatatorem oczyszczalni jest </w:t>
      </w:r>
      <w:r w:rsidR="006B080B" w:rsidRPr="00CB1E36">
        <w:t>Urząd Gminy Garbatka Letnisko</w:t>
      </w:r>
      <w:r w:rsidRPr="00CB1E36">
        <w:t>.</w:t>
      </w:r>
    </w:p>
    <w:p w:rsidR="00F60EC0" w:rsidRPr="00CB1E36" w:rsidRDefault="00F60EC0" w:rsidP="00CB1E36">
      <w:pPr>
        <w:pStyle w:val="Nagwek2"/>
        <w:spacing w:line="360" w:lineRule="auto"/>
        <w:jc w:val="both"/>
        <w:rPr>
          <w:rFonts w:ascii="Times New Roman" w:hAnsi="Times New Roman" w:cs="Times New Roman"/>
          <w:sz w:val="24"/>
          <w:szCs w:val="24"/>
        </w:rPr>
      </w:pPr>
      <w:bookmarkStart w:id="31" w:name="_Toc155452846"/>
      <w:bookmarkStart w:id="32" w:name="_Toc156315776"/>
      <w:bookmarkStart w:id="33" w:name="_Toc211067329"/>
      <w:bookmarkStart w:id="34" w:name="_Toc421522779"/>
      <w:bookmarkStart w:id="35" w:name="_Toc473530471"/>
      <w:r w:rsidRPr="00CB1E36">
        <w:rPr>
          <w:rFonts w:ascii="Times New Roman" w:hAnsi="Times New Roman" w:cs="Times New Roman"/>
          <w:sz w:val="24"/>
          <w:szCs w:val="24"/>
        </w:rPr>
        <w:t>A. II .  Zakres inwestycji.</w:t>
      </w:r>
      <w:bookmarkEnd w:id="31"/>
      <w:bookmarkEnd w:id="32"/>
      <w:bookmarkEnd w:id="33"/>
      <w:bookmarkEnd w:id="34"/>
      <w:bookmarkEnd w:id="35"/>
    </w:p>
    <w:p w:rsidR="006B080B" w:rsidRPr="00CB1E36" w:rsidRDefault="00F60EC0" w:rsidP="00FD7447">
      <w:pPr>
        <w:pStyle w:val="Tekstpodstawowy"/>
        <w:spacing w:line="360" w:lineRule="auto"/>
        <w:ind w:firstLine="708"/>
      </w:pPr>
      <w:r w:rsidRPr="00CB1E36">
        <w:t xml:space="preserve">Zakres inwestycji opisanych niniejszym Programem obejmuje </w:t>
      </w:r>
      <w:r w:rsidR="006B080B" w:rsidRPr="00CB1E36">
        <w:t>modernizację Oczysz</w:t>
      </w:r>
      <w:r w:rsidR="0052601C">
        <w:t xml:space="preserve">czalni </w:t>
      </w:r>
      <w:r w:rsidR="006B080B" w:rsidRPr="00CB1E36">
        <w:t xml:space="preserve">Ścieków w Bąkowcu polegającą na zwiększeniu efektywności działania oczyszczalni poprzez wyczyszczenie stawu </w:t>
      </w:r>
      <w:r w:rsidR="00CE305B" w:rsidRPr="00CB1E36">
        <w:t xml:space="preserve">nr 1 </w:t>
      </w:r>
      <w:r w:rsidR="006B080B" w:rsidRPr="00CB1E36">
        <w:t>w I Etapie</w:t>
      </w:r>
      <w:r w:rsidR="00CE305B" w:rsidRPr="00CB1E36">
        <w:t xml:space="preserve"> robót</w:t>
      </w:r>
      <w:r w:rsidR="006B080B" w:rsidRPr="00CB1E36">
        <w:t xml:space="preserve"> i zamontowanie urządzeń </w:t>
      </w:r>
      <w:r w:rsidR="00CE305B" w:rsidRPr="00CB1E36">
        <w:t xml:space="preserve">technologicznych </w:t>
      </w:r>
      <w:r w:rsidR="006B080B" w:rsidRPr="00CB1E36">
        <w:t>gwarantujących prowadzenie procesu niskoobciążonego osadu czynnego w II Etapie</w:t>
      </w:r>
      <w:r w:rsidR="00CE305B" w:rsidRPr="00CB1E36">
        <w:t xml:space="preserve"> robót</w:t>
      </w:r>
      <w:r w:rsidR="006B080B" w:rsidRPr="00CB1E36">
        <w:t>.</w:t>
      </w:r>
    </w:p>
    <w:p w:rsidR="00F60EC0" w:rsidRDefault="006B080B" w:rsidP="0052601C">
      <w:pPr>
        <w:pStyle w:val="Tekstpodstawowy"/>
        <w:spacing w:line="360" w:lineRule="auto"/>
        <w:ind w:firstLine="708"/>
      </w:pPr>
      <w:r w:rsidRPr="00CB1E36">
        <w:t xml:space="preserve">Powyższe zadania realizowane będą </w:t>
      </w:r>
      <w:r w:rsidR="00F60EC0" w:rsidRPr="00CB1E36">
        <w:t xml:space="preserve"> w ramach zadania: „Zaprojektowanie i </w:t>
      </w:r>
      <w:r w:rsidRPr="00CB1E36">
        <w:t xml:space="preserve">modernizacja Oczyszczalni Ścieków typu </w:t>
      </w:r>
      <w:proofErr w:type="spellStart"/>
      <w:r w:rsidRPr="00CB1E36">
        <w:t>Lemna</w:t>
      </w:r>
      <w:proofErr w:type="spellEnd"/>
      <w:r w:rsidRPr="00CB1E36">
        <w:t xml:space="preserve"> w Bąkowcu Gmina </w:t>
      </w:r>
      <w:r w:rsidR="00BA0ACE" w:rsidRPr="00CB1E36">
        <w:t>Garbatka Letnisko”.</w:t>
      </w:r>
    </w:p>
    <w:p w:rsidR="0052601C" w:rsidRPr="00CB1E36" w:rsidRDefault="0052601C" w:rsidP="0052601C">
      <w:pPr>
        <w:pStyle w:val="Tekstpodstawowy"/>
        <w:spacing w:line="360" w:lineRule="auto"/>
        <w:ind w:firstLine="708"/>
      </w:pPr>
    </w:p>
    <w:p w:rsidR="00F60EC0" w:rsidRPr="00CB1E36" w:rsidRDefault="00F60EC0" w:rsidP="00CB1E36">
      <w:pPr>
        <w:pStyle w:val="Tekstpodstawowy"/>
        <w:spacing w:line="360" w:lineRule="auto"/>
      </w:pPr>
      <w:r w:rsidRPr="00CB1E36">
        <w:rPr>
          <w:b/>
          <w:bCs/>
          <w:u w:val="single"/>
        </w:rPr>
        <w:t>Wszystkie roboty należy prowadzić na pracującym obiekcie</w:t>
      </w:r>
      <w:r w:rsidRPr="00CB1E36">
        <w:t>.</w:t>
      </w:r>
    </w:p>
    <w:p w:rsidR="00F60EC0" w:rsidRPr="00CB1E36" w:rsidRDefault="00F60EC0" w:rsidP="00CB1E36">
      <w:pPr>
        <w:pStyle w:val="Nagwek3"/>
        <w:spacing w:line="360" w:lineRule="auto"/>
        <w:jc w:val="both"/>
        <w:rPr>
          <w:sz w:val="24"/>
          <w:szCs w:val="24"/>
        </w:rPr>
      </w:pPr>
      <w:bookmarkStart w:id="36" w:name="_Toc155452848"/>
      <w:bookmarkStart w:id="37" w:name="_Toc156315778"/>
      <w:bookmarkStart w:id="38" w:name="_Toc473530472"/>
      <w:r w:rsidRPr="00CB1E36">
        <w:rPr>
          <w:sz w:val="24"/>
          <w:szCs w:val="24"/>
        </w:rPr>
        <w:t>A.II.1. Roboty.</w:t>
      </w:r>
      <w:bookmarkEnd w:id="36"/>
      <w:bookmarkEnd w:id="37"/>
      <w:bookmarkEnd w:id="38"/>
    </w:p>
    <w:p w:rsidR="00F60EC0" w:rsidRPr="00CB1E36" w:rsidRDefault="00F60EC0" w:rsidP="00FD7447">
      <w:pPr>
        <w:pStyle w:val="Tekstpodstawowy"/>
        <w:spacing w:line="360" w:lineRule="auto"/>
        <w:ind w:firstLine="708"/>
      </w:pPr>
      <w:r w:rsidRPr="00CB1E36">
        <w:t>Przewiduje się realizację następujących robót:</w:t>
      </w:r>
    </w:p>
    <w:p w:rsidR="007F37E4" w:rsidRPr="00CB1E36" w:rsidRDefault="007F37E4" w:rsidP="00CB1E36">
      <w:pPr>
        <w:pStyle w:val="Tekstpodstawowy"/>
        <w:spacing w:line="360" w:lineRule="auto"/>
      </w:pPr>
      <w:r w:rsidRPr="00CB1E36">
        <w:t>Wykonanie projektu wykonawczego modernizacji oczyszczalni ścieków</w:t>
      </w:r>
    </w:p>
    <w:p w:rsidR="007F37E4" w:rsidRPr="00CB1E36" w:rsidRDefault="007F37E4" w:rsidP="00CB1E36">
      <w:pPr>
        <w:pStyle w:val="Tekstpodstawowy"/>
        <w:spacing w:line="360" w:lineRule="auto"/>
      </w:pPr>
      <w:r w:rsidRPr="00CB1E36">
        <w:t>Roboty budowlane:</w:t>
      </w:r>
    </w:p>
    <w:p w:rsidR="00BA0ACE" w:rsidRPr="00CB1E36" w:rsidRDefault="00BA0ACE" w:rsidP="00CB1E36">
      <w:pPr>
        <w:pStyle w:val="Tekstpodstawowy"/>
        <w:spacing w:line="360" w:lineRule="auto"/>
      </w:pPr>
      <w:r w:rsidRPr="00CB1E36">
        <w:t>Etap I</w:t>
      </w:r>
    </w:p>
    <w:p w:rsidR="00BA0ACE" w:rsidRPr="00CB1E36" w:rsidRDefault="00BA0ACE" w:rsidP="00CB1E36">
      <w:pPr>
        <w:numPr>
          <w:ilvl w:val="0"/>
          <w:numId w:val="40"/>
        </w:numPr>
        <w:spacing w:line="360" w:lineRule="auto"/>
        <w:jc w:val="both"/>
      </w:pPr>
      <w:r w:rsidRPr="00CB1E36">
        <w:t xml:space="preserve">Spuszczenie </w:t>
      </w:r>
      <w:r w:rsidR="00CE305B" w:rsidRPr="00CB1E36">
        <w:t>zawartości stawu nr 1 poprzez drugi staw</w:t>
      </w:r>
    </w:p>
    <w:p w:rsidR="00CE305B" w:rsidRPr="00CB1E36" w:rsidRDefault="00CE305B" w:rsidP="00CB1E36">
      <w:pPr>
        <w:numPr>
          <w:ilvl w:val="0"/>
          <w:numId w:val="40"/>
        </w:numPr>
        <w:spacing w:line="360" w:lineRule="auto"/>
        <w:jc w:val="both"/>
      </w:pPr>
      <w:r w:rsidRPr="00CB1E36">
        <w:t>Wyczyszczenie stawu nr 1 z zalegających osadów</w:t>
      </w:r>
    </w:p>
    <w:p w:rsidR="00BA0ACE" w:rsidRPr="00CB1E36" w:rsidRDefault="00BA0ACE" w:rsidP="00CB1E36">
      <w:pPr>
        <w:numPr>
          <w:ilvl w:val="0"/>
          <w:numId w:val="40"/>
        </w:numPr>
        <w:spacing w:line="360" w:lineRule="auto"/>
        <w:jc w:val="both"/>
      </w:pPr>
      <w:r w:rsidRPr="00CB1E36">
        <w:t xml:space="preserve">Montaż </w:t>
      </w:r>
      <w:r w:rsidR="00CE305B" w:rsidRPr="00CB1E36">
        <w:t xml:space="preserve">instalacji </w:t>
      </w:r>
      <w:r w:rsidRPr="00CB1E36">
        <w:t>tymczasowego napowietrzania</w:t>
      </w:r>
      <w:r w:rsidR="00CE305B" w:rsidRPr="00CB1E36">
        <w:t xml:space="preserve"> w stawie nr 2</w:t>
      </w:r>
    </w:p>
    <w:p w:rsidR="00BA0ACE" w:rsidRPr="00CB1E36" w:rsidRDefault="00BA0ACE" w:rsidP="00CB1E36">
      <w:pPr>
        <w:numPr>
          <w:ilvl w:val="0"/>
          <w:numId w:val="40"/>
        </w:numPr>
        <w:spacing w:line="360" w:lineRule="auto"/>
        <w:jc w:val="both"/>
      </w:pPr>
      <w:r w:rsidRPr="00CB1E36">
        <w:t>Utylizacja</w:t>
      </w:r>
      <w:r w:rsidR="00CE305B" w:rsidRPr="00CB1E36">
        <w:t xml:space="preserve"> usuniętego ze stawu nr 1</w:t>
      </w:r>
      <w:r w:rsidR="00FE3092" w:rsidRPr="00CB1E36">
        <w:t xml:space="preserve"> osadu zgodnie</w:t>
      </w:r>
      <w:r w:rsidRPr="00CB1E36">
        <w:t xml:space="preserve"> z obowiązującymi przepisami </w:t>
      </w:r>
    </w:p>
    <w:p w:rsidR="00CE305B" w:rsidRPr="00CB1E36" w:rsidRDefault="00CE305B" w:rsidP="00CB1E36">
      <w:pPr>
        <w:numPr>
          <w:ilvl w:val="0"/>
          <w:numId w:val="40"/>
        </w:numPr>
        <w:spacing w:line="360" w:lineRule="auto"/>
        <w:jc w:val="both"/>
      </w:pPr>
      <w:r w:rsidRPr="00CB1E36">
        <w:t xml:space="preserve">Prowadzenie oczyszczania ścieków w stawie nr 2 </w:t>
      </w:r>
    </w:p>
    <w:p w:rsidR="00BA0ACE" w:rsidRPr="00CB1E36" w:rsidRDefault="00BA0ACE" w:rsidP="00CB1E36">
      <w:pPr>
        <w:numPr>
          <w:ilvl w:val="0"/>
          <w:numId w:val="40"/>
        </w:numPr>
        <w:spacing w:line="360" w:lineRule="auto"/>
        <w:jc w:val="both"/>
      </w:pPr>
      <w:r w:rsidRPr="00CB1E36">
        <w:t xml:space="preserve">Wykonanie niezbędnych </w:t>
      </w:r>
      <w:r w:rsidR="00CE305B" w:rsidRPr="00CB1E36">
        <w:t>zgłoszeń i uzyskanie stosownych</w:t>
      </w:r>
      <w:r w:rsidRPr="00CB1E36">
        <w:t xml:space="preserve"> pozwoleń </w:t>
      </w:r>
    </w:p>
    <w:p w:rsidR="00BA0ACE" w:rsidRPr="00CB1E36" w:rsidRDefault="00BA0ACE" w:rsidP="00CB1E36">
      <w:pPr>
        <w:spacing w:line="360" w:lineRule="auto"/>
        <w:jc w:val="both"/>
      </w:pPr>
      <w:r w:rsidRPr="00CB1E36">
        <w:t>Etap II</w:t>
      </w:r>
    </w:p>
    <w:p w:rsidR="007F37E4" w:rsidRPr="00CB1E36" w:rsidRDefault="007F37E4" w:rsidP="00CB1E36">
      <w:pPr>
        <w:pStyle w:val="Akapitzlist"/>
        <w:numPr>
          <w:ilvl w:val="0"/>
          <w:numId w:val="48"/>
        </w:numPr>
        <w:spacing w:line="360" w:lineRule="auto"/>
        <w:jc w:val="both"/>
      </w:pPr>
      <w:r w:rsidRPr="00CB1E36">
        <w:t>Montaż szczelnej przegrody oddzielającej kubaturę bioreakt</w:t>
      </w:r>
      <w:r w:rsidR="00351BCA" w:rsidRPr="00CB1E36">
        <w:t>ora od pozostałej części stawu nr 1</w:t>
      </w:r>
      <w:r w:rsidRPr="00CB1E36">
        <w:t xml:space="preserve">                    </w:t>
      </w:r>
    </w:p>
    <w:p w:rsidR="00BA0ACE" w:rsidRPr="00CB1E36" w:rsidRDefault="00CE305B" w:rsidP="00CB1E36">
      <w:pPr>
        <w:pStyle w:val="Akapitzlist"/>
        <w:numPr>
          <w:ilvl w:val="0"/>
          <w:numId w:val="48"/>
        </w:numPr>
        <w:spacing w:line="360" w:lineRule="auto"/>
        <w:jc w:val="both"/>
      </w:pPr>
      <w:r w:rsidRPr="00CB1E36">
        <w:t>W stawie nr 1 z</w:t>
      </w:r>
      <w:r w:rsidR="00BA0ACE" w:rsidRPr="00CB1E36">
        <w:t xml:space="preserve">amontowanie urządzeń </w:t>
      </w:r>
      <w:r w:rsidRPr="00CB1E36">
        <w:t xml:space="preserve">technologicznych </w:t>
      </w:r>
      <w:r w:rsidR="00BA0ACE" w:rsidRPr="00CB1E36">
        <w:t xml:space="preserve">gwarantujących </w:t>
      </w:r>
      <w:r w:rsidRPr="00CB1E36">
        <w:t xml:space="preserve">niezawodne </w:t>
      </w:r>
      <w:r w:rsidR="00BA0ACE" w:rsidRPr="00CB1E36">
        <w:t>prowadzenie procesu niskoobciążonego osadu czynnego</w:t>
      </w:r>
    </w:p>
    <w:p w:rsidR="00BA0ACE" w:rsidRPr="00CB1E36" w:rsidRDefault="002F4BD2" w:rsidP="00CB1E36">
      <w:pPr>
        <w:pStyle w:val="Akapitzlist"/>
        <w:numPr>
          <w:ilvl w:val="0"/>
          <w:numId w:val="48"/>
        </w:numPr>
        <w:spacing w:line="360" w:lineRule="auto"/>
        <w:jc w:val="both"/>
      </w:pPr>
      <w:r>
        <w:t>Montaż</w:t>
      </w:r>
      <w:r w:rsidR="00CE305B" w:rsidRPr="00CB1E36">
        <w:t xml:space="preserve"> osadników wtórnych dla </w:t>
      </w:r>
      <w:r w:rsidR="009275A9" w:rsidRPr="00CB1E36">
        <w:t>r</w:t>
      </w:r>
      <w:r w:rsidR="00BA0ACE" w:rsidRPr="00CB1E36">
        <w:t>ozdział</w:t>
      </w:r>
      <w:r w:rsidR="00FE3092" w:rsidRPr="00CB1E36">
        <w:t>u</w:t>
      </w:r>
      <w:r w:rsidR="00BA0ACE" w:rsidRPr="00CB1E36">
        <w:t xml:space="preserve"> </w:t>
      </w:r>
      <w:r w:rsidR="009275A9" w:rsidRPr="00CB1E36">
        <w:t xml:space="preserve">zawiesiny </w:t>
      </w:r>
      <w:r w:rsidR="00BA0ACE" w:rsidRPr="00CB1E36">
        <w:t xml:space="preserve">osadu czynnego od ścieków oczyszczonych </w:t>
      </w:r>
    </w:p>
    <w:p w:rsidR="00F60EC0" w:rsidRPr="00CB1E36" w:rsidRDefault="00F60EC0" w:rsidP="00CB1E36">
      <w:pPr>
        <w:pStyle w:val="Nagwek3"/>
        <w:spacing w:line="360" w:lineRule="auto"/>
        <w:jc w:val="both"/>
        <w:rPr>
          <w:sz w:val="24"/>
          <w:szCs w:val="24"/>
        </w:rPr>
      </w:pPr>
      <w:bookmarkStart w:id="39" w:name="_Toc155452849"/>
      <w:bookmarkStart w:id="40" w:name="_Toc156315779"/>
      <w:bookmarkStart w:id="41" w:name="_Toc473530473"/>
      <w:r w:rsidRPr="00CB1E36">
        <w:rPr>
          <w:sz w:val="24"/>
          <w:szCs w:val="24"/>
        </w:rPr>
        <w:lastRenderedPageBreak/>
        <w:t>A.II.2. Szkolenia. Rozruchy.</w:t>
      </w:r>
      <w:bookmarkEnd w:id="39"/>
      <w:bookmarkEnd w:id="40"/>
      <w:r w:rsidRPr="00CB1E36">
        <w:rPr>
          <w:sz w:val="24"/>
          <w:szCs w:val="24"/>
        </w:rPr>
        <w:t xml:space="preserve"> Dokumentacja.</w:t>
      </w:r>
      <w:bookmarkEnd w:id="41"/>
    </w:p>
    <w:p w:rsidR="00F60EC0" w:rsidRPr="00CB1E36" w:rsidRDefault="00F60EC0" w:rsidP="00FD7447">
      <w:pPr>
        <w:pStyle w:val="Tekstpodstawowy"/>
        <w:spacing w:line="360" w:lineRule="auto"/>
        <w:ind w:firstLine="708"/>
      </w:pPr>
      <w:r w:rsidRPr="00CB1E36">
        <w:t xml:space="preserve">Wykonawca przeszkoli personel Zamawiającego oraz przeprowadzi rozruch w zakresie wykonanych przez siebie instalacji. Wykonawca  wykona </w:t>
      </w:r>
      <w:r w:rsidR="00351BCA" w:rsidRPr="00CB1E36">
        <w:t>dokumentację powykonawczą oraz dostarczy</w:t>
      </w:r>
      <w:r w:rsidRPr="00CB1E36">
        <w:t xml:space="preserve"> niezbęd</w:t>
      </w:r>
      <w:r w:rsidR="00351BCA" w:rsidRPr="00CB1E36">
        <w:t>ne</w:t>
      </w:r>
      <w:r w:rsidRPr="00CB1E36">
        <w:t xml:space="preserve"> atest</w:t>
      </w:r>
      <w:r w:rsidR="00351BCA" w:rsidRPr="00CB1E36">
        <w:t>y, deklaracje oraz certyfikaty</w:t>
      </w:r>
      <w:r w:rsidRPr="00CB1E36">
        <w:t xml:space="preserve">. </w:t>
      </w:r>
    </w:p>
    <w:p w:rsidR="00F60EC0" w:rsidRPr="00CB1E36" w:rsidRDefault="00F60EC0" w:rsidP="00CB1E36">
      <w:pPr>
        <w:pStyle w:val="Nagwek3"/>
        <w:spacing w:line="360" w:lineRule="auto"/>
        <w:jc w:val="both"/>
        <w:rPr>
          <w:sz w:val="24"/>
          <w:szCs w:val="24"/>
        </w:rPr>
      </w:pPr>
      <w:bookmarkStart w:id="42" w:name="_Toc155452850"/>
      <w:bookmarkStart w:id="43" w:name="_Toc156315780"/>
      <w:bookmarkStart w:id="44" w:name="_Toc473530474"/>
      <w:r w:rsidRPr="00CB1E36">
        <w:rPr>
          <w:sz w:val="24"/>
          <w:szCs w:val="24"/>
        </w:rPr>
        <w:t>A. II.3. Efekt końcowy inwestycji.</w:t>
      </w:r>
      <w:bookmarkEnd w:id="42"/>
      <w:bookmarkEnd w:id="43"/>
      <w:bookmarkEnd w:id="44"/>
    </w:p>
    <w:p w:rsidR="00F60EC0" w:rsidRPr="00CB1E36" w:rsidRDefault="00F60EC0" w:rsidP="00FD7447">
      <w:pPr>
        <w:pStyle w:val="Tekstpodstawowy"/>
        <w:spacing w:line="360" w:lineRule="auto"/>
        <w:ind w:firstLine="708"/>
      </w:pPr>
      <w:r w:rsidRPr="00CB1E36">
        <w:t>Efektem  końcowym  inwest</w:t>
      </w:r>
      <w:r w:rsidR="009275A9" w:rsidRPr="00CB1E36">
        <w:t>ycji ma  być uzyskanie właściwego efektu ekologicznego zgodnego z niniejszą dokumentacją oraz pozwol</w:t>
      </w:r>
      <w:r w:rsidR="00351BCA" w:rsidRPr="00CB1E36">
        <w:t>eniem wodno</w:t>
      </w:r>
      <w:r w:rsidR="009275A9" w:rsidRPr="00CB1E36">
        <w:t>prawnym.</w:t>
      </w:r>
    </w:p>
    <w:p w:rsidR="00F60EC0" w:rsidRPr="00CB1E36" w:rsidRDefault="00F60EC0" w:rsidP="00CB1E36">
      <w:pPr>
        <w:pStyle w:val="Tekstpodstawowy"/>
        <w:spacing w:line="360" w:lineRule="auto"/>
      </w:pPr>
      <w:r w:rsidRPr="00CB1E36">
        <w:t>Wymaga się od wykonawcy</w:t>
      </w:r>
      <w:r w:rsidRPr="00CB1E36">
        <w:rPr>
          <w:color w:val="FF0000"/>
        </w:rPr>
        <w:t xml:space="preserve"> </w:t>
      </w:r>
      <w:r w:rsidRPr="00CB1E36">
        <w:t xml:space="preserve">gwarancji na </w:t>
      </w:r>
      <w:bookmarkStart w:id="45" w:name="_Toc156315781"/>
      <w:r w:rsidRPr="00CB1E36">
        <w:t>wykonane roboty</w:t>
      </w:r>
      <w:r w:rsidR="00E30E27">
        <w:t xml:space="preserve"> zgodnie z postanowieniami SIWZ</w:t>
      </w:r>
      <w:r w:rsidRPr="00CB1E36">
        <w:t>.</w:t>
      </w:r>
    </w:p>
    <w:p w:rsidR="00F60EC0" w:rsidRPr="00CB1E36" w:rsidRDefault="00F60EC0" w:rsidP="00CB1E36">
      <w:pPr>
        <w:pStyle w:val="Nagwek3"/>
        <w:spacing w:line="360" w:lineRule="auto"/>
        <w:jc w:val="both"/>
        <w:rPr>
          <w:sz w:val="24"/>
          <w:szCs w:val="24"/>
        </w:rPr>
      </w:pPr>
      <w:bookmarkStart w:id="46" w:name="_Toc473530475"/>
      <w:r w:rsidRPr="00CB1E36">
        <w:rPr>
          <w:sz w:val="24"/>
          <w:szCs w:val="24"/>
        </w:rPr>
        <w:t>A. II.4. Lokalizacja oczyszczalni ścieków. Stan własnościowy.</w:t>
      </w:r>
      <w:bookmarkEnd w:id="45"/>
      <w:bookmarkEnd w:id="46"/>
    </w:p>
    <w:p w:rsidR="009275A9" w:rsidRPr="00CB1E36" w:rsidRDefault="00FD7447" w:rsidP="00CB1E36">
      <w:pPr>
        <w:pStyle w:val="Spistreci1"/>
        <w:spacing w:line="360" w:lineRule="auto"/>
        <w:rPr>
          <w:sz w:val="24"/>
        </w:rPr>
      </w:pPr>
      <w:bookmarkStart w:id="47" w:name="_Toc156315785"/>
      <w:r>
        <w:rPr>
          <w:sz w:val="24"/>
        </w:rPr>
        <w:tab/>
      </w:r>
      <w:r w:rsidR="00351BCA" w:rsidRPr="00CB1E36">
        <w:rPr>
          <w:sz w:val="24"/>
        </w:rPr>
        <w:t>Gminna ocz</w:t>
      </w:r>
      <w:r w:rsidR="0052601C">
        <w:rPr>
          <w:sz w:val="24"/>
        </w:rPr>
        <w:t xml:space="preserve">yszczalnia ścieków komunalnych </w:t>
      </w:r>
      <w:r w:rsidR="00351BCA" w:rsidRPr="00CB1E36">
        <w:rPr>
          <w:sz w:val="24"/>
        </w:rPr>
        <w:t>w Bąkowcu zlokalizowana jest na działkach nr Dz. Nr. 758, 759 km Bąkowiec wieś : 14/1 KM PGR Bąkowiec</w:t>
      </w:r>
      <w:r w:rsidR="0052601C">
        <w:rPr>
          <w:sz w:val="24"/>
        </w:rPr>
        <w:t>.</w:t>
      </w:r>
      <w:r w:rsidR="00351BCA" w:rsidRPr="00CB1E36">
        <w:rPr>
          <w:sz w:val="24"/>
        </w:rPr>
        <w:t xml:space="preserve"> </w:t>
      </w:r>
    </w:p>
    <w:p w:rsidR="00F60EC0" w:rsidRPr="00CB1E36" w:rsidRDefault="009275A9" w:rsidP="00CB1E36">
      <w:pPr>
        <w:spacing w:line="360" w:lineRule="auto"/>
        <w:jc w:val="both"/>
      </w:pPr>
      <w:r w:rsidRPr="00CB1E36">
        <w:t>Właścicielem działek jest Gmina Garbatka Letnisko</w:t>
      </w:r>
      <w:r w:rsidR="00F60EC0" w:rsidRPr="00CB1E36">
        <w:t xml:space="preserve">. </w:t>
      </w:r>
    </w:p>
    <w:p w:rsidR="00F60EC0" w:rsidRPr="00CB1E36" w:rsidRDefault="00F60EC0" w:rsidP="00E05821">
      <w:pPr>
        <w:pStyle w:val="Nagwek3"/>
        <w:spacing w:line="360" w:lineRule="auto"/>
        <w:jc w:val="both"/>
        <w:rPr>
          <w:sz w:val="24"/>
          <w:szCs w:val="24"/>
        </w:rPr>
      </w:pPr>
      <w:bookmarkStart w:id="48" w:name="_Toc473530476"/>
      <w:r w:rsidRPr="00CB1E36">
        <w:rPr>
          <w:sz w:val="24"/>
          <w:szCs w:val="24"/>
        </w:rPr>
        <w:t>A.II.5. Ilość ścieków.</w:t>
      </w:r>
      <w:bookmarkEnd w:id="47"/>
      <w:r w:rsidRPr="00CB1E36">
        <w:rPr>
          <w:sz w:val="24"/>
          <w:szCs w:val="24"/>
        </w:rPr>
        <w:t xml:space="preserve"> Ładunek zanieczyszczeń. Skład ścieków oczyszczonych.</w:t>
      </w:r>
      <w:bookmarkEnd w:id="48"/>
      <w:r w:rsidRPr="00CB1E36">
        <w:rPr>
          <w:sz w:val="24"/>
          <w:szCs w:val="24"/>
        </w:rPr>
        <w:t xml:space="preserve"> </w:t>
      </w:r>
    </w:p>
    <w:p w:rsidR="00F60EC0" w:rsidRPr="00CB1E36" w:rsidRDefault="00F60EC0" w:rsidP="00FD7447">
      <w:pPr>
        <w:pStyle w:val="Tekstpodstawowy3"/>
        <w:widowControl/>
        <w:autoSpaceDE/>
        <w:autoSpaceDN/>
        <w:adjustRightInd/>
        <w:spacing w:line="360" w:lineRule="auto"/>
        <w:rPr>
          <w:sz w:val="24"/>
          <w:szCs w:val="24"/>
          <w:u w:val="single"/>
        </w:rPr>
      </w:pPr>
      <w:r w:rsidRPr="00CB1E36">
        <w:rPr>
          <w:sz w:val="24"/>
          <w:szCs w:val="24"/>
        </w:rPr>
        <w:t>Oczyszcz</w:t>
      </w:r>
      <w:r w:rsidR="00351BCA" w:rsidRPr="00CB1E36">
        <w:rPr>
          <w:sz w:val="24"/>
          <w:szCs w:val="24"/>
        </w:rPr>
        <w:t>alnię</w:t>
      </w:r>
      <w:r w:rsidRPr="00CB1E36">
        <w:rPr>
          <w:sz w:val="24"/>
          <w:szCs w:val="24"/>
        </w:rPr>
        <w:t xml:space="preserve"> ścieków po </w:t>
      </w:r>
      <w:r w:rsidR="00351BCA" w:rsidRPr="00CB1E36">
        <w:rPr>
          <w:sz w:val="24"/>
          <w:szCs w:val="24"/>
        </w:rPr>
        <w:t>modernizacji charakteryzować będą poniższe parametry</w:t>
      </w:r>
      <w:r w:rsidRPr="00CB1E36">
        <w:rPr>
          <w:sz w:val="24"/>
          <w:szCs w:val="24"/>
        </w:rPr>
        <w:t>:</w:t>
      </w:r>
    </w:p>
    <w:p w:rsidR="00F60EC0" w:rsidRPr="00CB1E36" w:rsidRDefault="00F60EC0" w:rsidP="00CB1E36">
      <w:pPr>
        <w:spacing w:line="360" w:lineRule="auto"/>
        <w:jc w:val="both"/>
        <w:rPr>
          <w:u w:val="single"/>
        </w:rPr>
      </w:pPr>
      <w:r w:rsidRPr="00CB1E36">
        <w:rPr>
          <w:u w:val="single"/>
        </w:rPr>
        <w:t>Ilość ścieków:</w:t>
      </w:r>
    </w:p>
    <w:p w:rsidR="00F60EC0" w:rsidRPr="00212151" w:rsidRDefault="00E30E27" w:rsidP="00CB1E36">
      <w:pPr>
        <w:spacing w:line="360" w:lineRule="auto"/>
        <w:jc w:val="both"/>
        <w:rPr>
          <w:lang w:val="en-US"/>
        </w:rPr>
      </w:pPr>
      <w:proofErr w:type="spellStart"/>
      <w:r>
        <w:rPr>
          <w:lang w:val="en-US"/>
        </w:rPr>
        <w:t>Qśrd</w:t>
      </w:r>
      <w:proofErr w:type="spellEnd"/>
      <w:r>
        <w:rPr>
          <w:lang w:val="en-US"/>
        </w:rPr>
        <w:t xml:space="preserve"> =  74</w:t>
      </w:r>
      <w:r w:rsidR="00862AED" w:rsidRPr="00212151">
        <w:rPr>
          <w:lang w:val="en-US"/>
        </w:rPr>
        <w:t>0</w:t>
      </w:r>
      <w:r w:rsidR="00FE3092" w:rsidRPr="00212151">
        <w:rPr>
          <w:lang w:val="en-US"/>
        </w:rPr>
        <w:t xml:space="preserve"> </w:t>
      </w:r>
      <w:r w:rsidR="00472121" w:rsidRPr="00212151">
        <w:rPr>
          <w:lang w:val="en-US"/>
        </w:rPr>
        <w:t xml:space="preserve"> </w:t>
      </w:r>
      <w:r w:rsidR="00F60EC0" w:rsidRPr="00212151">
        <w:rPr>
          <w:lang w:val="en-US"/>
        </w:rPr>
        <w:t>m</w:t>
      </w:r>
      <w:r w:rsidR="00F60EC0" w:rsidRPr="00212151">
        <w:rPr>
          <w:vertAlign w:val="superscript"/>
          <w:lang w:val="en-US"/>
        </w:rPr>
        <w:t>3</w:t>
      </w:r>
      <w:r w:rsidR="00F60EC0" w:rsidRPr="00212151">
        <w:rPr>
          <w:lang w:val="en-US"/>
        </w:rPr>
        <w:t>/d</w:t>
      </w:r>
    </w:p>
    <w:p w:rsidR="00F60EC0" w:rsidRPr="00212151" w:rsidRDefault="00862AED" w:rsidP="00CB1E36">
      <w:pPr>
        <w:spacing w:line="360" w:lineRule="auto"/>
        <w:jc w:val="both"/>
        <w:rPr>
          <w:lang w:val="en-US"/>
        </w:rPr>
      </w:pPr>
      <w:proofErr w:type="spellStart"/>
      <w:r w:rsidRPr="00212151">
        <w:rPr>
          <w:lang w:val="en-US"/>
        </w:rPr>
        <w:t>Qmaxh</w:t>
      </w:r>
      <w:proofErr w:type="spellEnd"/>
      <w:r w:rsidRPr="00212151">
        <w:rPr>
          <w:lang w:val="en-US"/>
        </w:rPr>
        <w:t xml:space="preserve"> = 37,5</w:t>
      </w:r>
      <w:r w:rsidR="00FE3092" w:rsidRPr="00212151">
        <w:rPr>
          <w:lang w:val="en-US"/>
        </w:rPr>
        <w:t xml:space="preserve"> </w:t>
      </w:r>
      <w:r w:rsidR="00F60EC0" w:rsidRPr="00212151">
        <w:rPr>
          <w:lang w:val="en-US"/>
        </w:rPr>
        <w:t>m</w:t>
      </w:r>
      <w:r w:rsidR="00F60EC0" w:rsidRPr="00212151">
        <w:rPr>
          <w:vertAlign w:val="superscript"/>
          <w:lang w:val="en-US"/>
        </w:rPr>
        <w:t>3</w:t>
      </w:r>
      <w:r w:rsidR="00F60EC0" w:rsidRPr="00212151">
        <w:rPr>
          <w:lang w:val="en-US"/>
        </w:rPr>
        <w:t>/h</w:t>
      </w:r>
    </w:p>
    <w:p w:rsidR="00FE3092" w:rsidRPr="00212151" w:rsidRDefault="00FE3092" w:rsidP="00CB1E36">
      <w:pPr>
        <w:spacing w:line="360" w:lineRule="auto"/>
        <w:jc w:val="both"/>
        <w:rPr>
          <w:lang w:val="en-US"/>
        </w:rPr>
      </w:pPr>
    </w:p>
    <w:p w:rsidR="00FE3092" w:rsidRPr="00CB1E36" w:rsidRDefault="00FE3092" w:rsidP="00CB1E36">
      <w:pPr>
        <w:spacing w:line="360" w:lineRule="auto"/>
        <w:jc w:val="both"/>
        <w:rPr>
          <w:u w:val="single"/>
        </w:rPr>
      </w:pPr>
      <w:r w:rsidRPr="00CB1E36">
        <w:rPr>
          <w:u w:val="single"/>
        </w:rPr>
        <w:t>Skład ścieków surowych</w:t>
      </w:r>
    </w:p>
    <w:p w:rsidR="00FE3092" w:rsidRPr="00CB1E36" w:rsidRDefault="00FE3092" w:rsidP="00CB1E36">
      <w:pPr>
        <w:spacing w:line="360" w:lineRule="auto"/>
        <w:jc w:val="both"/>
      </w:pPr>
      <w:proofErr w:type="spellStart"/>
      <w:r w:rsidRPr="00CB1E36">
        <w:t>ChZT</w:t>
      </w:r>
      <w:proofErr w:type="spellEnd"/>
      <w:r w:rsidRPr="00CB1E36">
        <w:t xml:space="preserve"> = 800 gO</w:t>
      </w:r>
      <w:r w:rsidRPr="00CB1E36">
        <w:rPr>
          <w:vertAlign w:val="subscript"/>
        </w:rPr>
        <w:t>2</w:t>
      </w:r>
      <w:r w:rsidRPr="00CB1E36">
        <w:t>/m</w:t>
      </w:r>
      <w:r w:rsidRPr="00CB1E36">
        <w:rPr>
          <w:vertAlign w:val="superscript"/>
        </w:rPr>
        <w:t>3</w:t>
      </w:r>
    </w:p>
    <w:p w:rsidR="00FE3092" w:rsidRPr="00CB1E36" w:rsidRDefault="00FE3092" w:rsidP="00CB1E36">
      <w:pPr>
        <w:spacing w:line="360" w:lineRule="auto"/>
        <w:jc w:val="both"/>
      </w:pPr>
      <w:r w:rsidRPr="00CB1E36">
        <w:t>BZT5 =   450 gO</w:t>
      </w:r>
      <w:r w:rsidRPr="00CB1E36">
        <w:rPr>
          <w:vertAlign w:val="subscript"/>
        </w:rPr>
        <w:t>2</w:t>
      </w:r>
      <w:r w:rsidRPr="00CB1E36">
        <w:t>/m</w:t>
      </w:r>
      <w:r w:rsidRPr="00CB1E36">
        <w:rPr>
          <w:vertAlign w:val="superscript"/>
        </w:rPr>
        <w:t>3</w:t>
      </w:r>
    </w:p>
    <w:p w:rsidR="00F60EC0" w:rsidRDefault="00FE3092" w:rsidP="00CB1E36">
      <w:pPr>
        <w:spacing w:line="360" w:lineRule="auto"/>
        <w:jc w:val="both"/>
        <w:rPr>
          <w:vertAlign w:val="superscript"/>
        </w:rPr>
      </w:pPr>
      <w:proofErr w:type="spellStart"/>
      <w:r w:rsidRPr="00CB1E36">
        <w:t>zaw.og</w:t>
      </w:r>
      <w:proofErr w:type="spellEnd"/>
      <w:r w:rsidRPr="00CB1E36">
        <w:t>. = 400 g/m</w:t>
      </w:r>
      <w:r w:rsidRPr="00CB1E36">
        <w:rPr>
          <w:vertAlign w:val="superscript"/>
        </w:rPr>
        <w:t>3</w:t>
      </w:r>
    </w:p>
    <w:p w:rsidR="00E05821" w:rsidRPr="00E05821" w:rsidRDefault="00E05821" w:rsidP="00CB1E36">
      <w:pPr>
        <w:spacing w:line="360" w:lineRule="auto"/>
        <w:jc w:val="both"/>
      </w:pPr>
    </w:p>
    <w:p w:rsidR="00F60EC0" w:rsidRPr="00CB1E36" w:rsidRDefault="00F60EC0" w:rsidP="00CB1E36">
      <w:pPr>
        <w:spacing w:line="360" w:lineRule="auto"/>
        <w:jc w:val="both"/>
        <w:rPr>
          <w:u w:val="single"/>
        </w:rPr>
      </w:pPr>
      <w:r w:rsidRPr="00CB1E36">
        <w:rPr>
          <w:u w:val="single"/>
        </w:rPr>
        <w:t xml:space="preserve">Ładunki zanieczyszczeń. </w:t>
      </w:r>
    </w:p>
    <w:p w:rsidR="00F60EC0" w:rsidRPr="00CB1E36" w:rsidRDefault="00FE3092" w:rsidP="00CB1E36">
      <w:pPr>
        <w:spacing w:line="360" w:lineRule="auto"/>
        <w:jc w:val="both"/>
      </w:pPr>
      <w:proofErr w:type="spellStart"/>
      <w:r w:rsidRPr="00CB1E36">
        <w:t>ChZT</w:t>
      </w:r>
      <w:proofErr w:type="spellEnd"/>
      <w:r w:rsidRPr="00CB1E36">
        <w:t xml:space="preserve"> =    592</w:t>
      </w:r>
      <w:r w:rsidR="00F60EC0" w:rsidRPr="00CB1E36">
        <w:t xml:space="preserve"> kgO</w:t>
      </w:r>
      <w:r w:rsidR="00F60EC0" w:rsidRPr="00CB1E36">
        <w:rPr>
          <w:vertAlign w:val="subscript"/>
        </w:rPr>
        <w:t>2</w:t>
      </w:r>
      <w:r w:rsidR="00F60EC0" w:rsidRPr="00CB1E36">
        <w:t>/d</w:t>
      </w:r>
    </w:p>
    <w:p w:rsidR="00F60EC0" w:rsidRPr="00CB1E36" w:rsidRDefault="00FE3092" w:rsidP="00CB1E36">
      <w:pPr>
        <w:spacing w:line="360" w:lineRule="auto"/>
        <w:jc w:val="both"/>
      </w:pPr>
      <w:r w:rsidRPr="00CB1E36">
        <w:t>BZT5 =    333</w:t>
      </w:r>
      <w:r w:rsidR="00F60EC0" w:rsidRPr="00CB1E36">
        <w:t xml:space="preserve"> kgO</w:t>
      </w:r>
      <w:r w:rsidR="00F60EC0" w:rsidRPr="00CB1E36">
        <w:rPr>
          <w:vertAlign w:val="subscript"/>
        </w:rPr>
        <w:t>2</w:t>
      </w:r>
      <w:r w:rsidR="00F60EC0" w:rsidRPr="00CB1E36">
        <w:t>/d</w:t>
      </w:r>
    </w:p>
    <w:p w:rsidR="00E05821" w:rsidRDefault="00FE3092" w:rsidP="00CB1E36">
      <w:pPr>
        <w:spacing w:line="360" w:lineRule="auto"/>
        <w:jc w:val="both"/>
      </w:pPr>
      <w:proofErr w:type="spellStart"/>
      <w:r w:rsidRPr="00CB1E36">
        <w:t>zaw.og</w:t>
      </w:r>
      <w:proofErr w:type="spellEnd"/>
      <w:r w:rsidRPr="00CB1E36">
        <w:t>. = 296</w:t>
      </w:r>
      <w:r w:rsidR="00F60EC0" w:rsidRPr="00CB1E36">
        <w:t xml:space="preserve"> kg/d</w:t>
      </w:r>
    </w:p>
    <w:p w:rsidR="0052601C" w:rsidRPr="0052601C" w:rsidRDefault="0052601C" w:rsidP="00CB1E36">
      <w:pPr>
        <w:spacing w:line="360" w:lineRule="auto"/>
        <w:jc w:val="both"/>
      </w:pPr>
    </w:p>
    <w:p w:rsidR="00F60EC0" w:rsidRPr="00CB1E36" w:rsidRDefault="00FE3092" w:rsidP="00CB1E36">
      <w:pPr>
        <w:spacing w:line="360" w:lineRule="auto"/>
        <w:jc w:val="both"/>
        <w:rPr>
          <w:u w:val="single"/>
        </w:rPr>
      </w:pPr>
      <w:r w:rsidRPr="00CB1E36">
        <w:rPr>
          <w:u w:val="single"/>
        </w:rPr>
        <w:t>Jakość</w:t>
      </w:r>
      <w:r w:rsidR="00F60EC0" w:rsidRPr="00CB1E36">
        <w:rPr>
          <w:u w:val="single"/>
        </w:rPr>
        <w:t xml:space="preserve"> ścieków oczyszczonych</w:t>
      </w:r>
      <w:r w:rsidRPr="00CB1E36">
        <w:rPr>
          <w:u w:val="single"/>
        </w:rPr>
        <w:t xml:space="preserve"> w/g pozwolenia wodnoprawnego</w:t>
      </w:r>
    </w:p>
    <w:p w:rsidR="00F60EC0" w:rsidRPr="00CB1E36" w:rsidRDefault="00FE3092" w:rsidP="00CB1E36">
      <w:pPr>
        <w:spacing w:line="360" w:lineRule="auto"/>
        <w:jc w:val="both"/>
      </w:pPr>
      <w:proofErr w:type="spellStart"/>
      <w:r w:rsidRPr="00CB1E36">
        <w:t>ChZT</w:t>
      </w:r>
      <w:proofErr w:type="spellEnd"/>
      <w:r w:rsidRPr="00CB1E36">
        <w:t xml:space="preserve"> =  150 </w:t>
      </w:r>
      <w:r w:rsidR="00472121" w:rsidRPr="00CB1E36">
        <w:t>m</w:t>
      </w:r>
      <w:r w:rsidR="00F60EC0" w:rsidRPr="00CB1E36">
        <w:t>gO</w:t>
      </w:r>
      <w:r w:rsidR="00F60EC0" w:rsidRPr="00CB1E36">
        <w:rPr>
          <w:vertAlign w:val="subscript"/>
        </w:rPr>
        <w:t>2</w:t>
      </w:r>
      <w:r w:rsidR="00F60EC0" w:rsidRPr="00CB1E36">
        <w:t>/</w:t>
      </w:r>
      <w:r w:rsidR="00472121" w:rsidRPr="00CB1E36">
        <w:t>d</w:t>
      </w:r>
      <w:r w:rsidR="00F60EC0" w:rsidRPr="00CB1E36">
        <w:t>m</w:t>
      </w:r>
      <w:r w:rsidR="00F60EC0" w:rsidRPr="00CB1E36">
        <w:rPr>
          <w:vertAlign w:val="superscript"/>
        </w:rPr>
        <w:t>3</w:t>
      </w:r>
    </w:p>
    <w:p w:rsidR="00F60EC0" w:rsidRPr="00CB1E36" w:rsidRDefault="00FE3092" w:rsidP="00CB1E36">
      <w:pPr>
        <w:spacing w:line="360" w:lineRule="auto"/>
        <w:jc w:val="both"/>
      </w:pPr>
      <w:r w:rsidRPr="00CB1E36">
        <w:t xml:space="preserve">BZT5 =    40 </w:t>
      </w:r>
      <w:r w:rsidR="00472121" w:rsidRPr="00CB1E36">
        <w:t>m</w:t>
      </w:r>
      <w:r w:rsidR="00F60EC0" w:rsidRPr="00CB1E36">
        <w:t>gO</w:t>
      </w:r>
      <w:r w:rsidR="00F60EC0" w:rsidRPr="00CB1E36">
        <w:rPr>
          <w:vertAlign w:val="subscript"/>
        </w:rPr>
        <w:t>2</w:t>
      </w:r>
      <w:r w:rsidR="00F60EC0" w:rsidRPr="00CB1E36">
        <w:t>/</w:t>
      </w:r>
      <w:r w:rsidR="00472121" w:rsidRPr="00CB1E36">
        <w:t>d</w:t>
      </w:r>
      <w:r w:rsidR="00F60EC0" w:rsidRPr="00CB1E36">
        <w:t>m</w:t>
      </w:r>
      <w:r w:rsidR="00F60EC0" w:rsidRPr="00CB1E36">
        <w:rPr>
          <w:vertAlign w:val="superscript"/>
        </w:rPr>
        <w:t>3</w:t>
      </w:r>
    </w:p>
    <w:p w:rsidR="00F60EC0" w:rsidRPr="00CB1E36" w:rsidRDefault="00F60EC0" w:rsidP="00CB1E36">
      <w:pPr>
        <w:spacing w:line="360" w:lineRule="auto"/>
        <w:jc w:val="both"/>
      </w:pPr>
      <w:proofErr w:type="spellStart"/>
      <w:r w:rsidRPr="00CB1E36">
        <w:lastRenderedPageBreak/>
        <w:t>zaw.og</w:t>
      </w:r>
      <w:proofErr w:type="spellEnd"/>
      <w:r w:rsidRPr="00CB1E36">
        <w:t>. = 35</w:t>
      </w:r>
      <w:r w:rsidR="00472121" w:rsidRPr="00CB1E36">
        <w:t>m</w:t>
      </w:r>
      <w:r w:rsidRPr="00CB1E36">
        <w:t>g/</w:t>
      </w:r>
      <w:r w:rsidR="00472121" w:rsidRPr="00CB1E36">
        <w:t>d</w:t>
      </w:r>
      <w:r w:rsidRPr="00CB1E36">
        <w:t>m</w:t>
      </w:r>
      <w:r w:rsidRPr="00CB1E36">
        <w:rPr>
          <w:vertAlign w:val="superscript"/>
        </w:rPr>
        <w:t>3</w:t>
      </w:r>
    </w:p>
    <w:p w:rsidR="00F60EC0" w:rsidRPr="00CB1E36" w:rsidRDefault="00F60EC0" w:rsidP="00CB1E36">
      <w:pPr>
        <w:spacing w:line="360" w:lineRule="auto"/>
        <w:jc w:val="both"/>
      </w:pPr>
      <w:r w:rsidRPr="00CB1E36">
        <w:t>Oczyszczalnia posiada pozwolenie wodnoprawn</w:t>
      </w:r>
      <w:r w:rsidR="00472121" w:rsidRPr="00CB1E36">
        <w:t>e</w:t>
      </w:r>
      <w:r w:rsidRPr="00CB1E36">
        <w:t>.</w:t>
      </w:r>
    </w:p>
    <w:p w:rsidR="00F60EC0" w:rsidRPr="00CB1E36" w:rsidRDefault="00FE3092" w:rsidP="00CB1E36">
      <w:pPr>
        <w:spacing w:line="360" w:lineRule="auto"/>
        <w:jc w:val="both"/>
      </w:pPr>
      <w:r w:rsidRPr="00CB1E36">
        <w:t>Odbiornikiem ścieków oczyszczonych jest rzeka Struga Policka w km 3+960</w:t>
      </w:r>
    </w:p>
    <w:p w:rsidR="00F60EC0" w:rsidRPr="00CB1E36" w:rsidRDefault="00F60EC0" w:rsidP="00E05821">
      <w:pPr>
        <w:pStyle w:val="Nagwek3"/>
        <w:spacing w:line="360" w:lineRule="auto"/>
        <w:jc w:val="both"/>
        <w:rPr>
          <w:sz w:val="24"/>
          <w:szCs w:val="24"/>
        </w:rPr>
      </w:pPr>
      <w:bookmarkStart w:id="49" w:name="_Toc156315786"/>
      <w:bookmarkStart w:id="50" w:name="_Toc473530477"/>
      <w:r w:rsidRPr="00CB1E36">
        <w:rPr>
          <w:sz w:val="24"/>
          <w:szCs w:val="24"/>
        </w:rPr>
        <w:t>A. II.6.Technologia oczyszczania ścieków</w:t>
      </w:r>
      <w:bookmarkEnd w:id="49"/>
      <w:r w:rsidR="001C73A8" w:rsidRPr="00CB1E36">
        <w:rPr>
          <w:sz w:val="24"/>
          <w:szCs w:val="24"/>
        </w:rPr>
        <w:t xml:space="preserve"> – stan istniejący</w:t>
      </w:r>
      <w:bookmarkEnd w:id="50"/>
    </w:p>
    <w:p w:rsidR="001C73A8" w:rsidRPr="00CB1E36" w:rsidRDefault="00FD7447" w:rsidP="00CB1E36">
      <w:pPr>
        <w:pStyle w:val="Tekstpodstawowy3"/>
        <w:widowControl/>
        <w:tabs>
          <w:tab w:val="left" w:pos="540"/>
        </w:tabs>
        <w:autoSpaceDE/>
        <w:autoSpaceDN/>
        <w:adjustRightInd/>
        <w:spacing w:line="360" w:lineRule="auto"/>
        <w:rPr>
          <w:sz w:val="24"/>
          <w:szCs w:val="24"/>
        </w:rPr>
      </w:pPr>
      <w:r>
        <w:rPr>
          <w:sz w:val="24"/>
          <w:szCs w:val="24"/>
        </w:rPr>
        <w:tab/>
      </w:r>
      <w:r w:rsidR="001C73A8" w:rsidRPr="00CB1E36">
        <w:rPr>
          <w:sz w:val="24"/>
          <w:szCs w:val="24"/>
        </w:rPr>
        <w:t>Eksploatowana jest mechaniczno</w:t>
      </w:r>
      <w:r w:rsidR="0052601C">
        <w:rPr>
          <w:sz w:val="24"/>
          <w:szCs w:val="24"/>
        </w:rPr>
        <w:t xml:space="preserve"> </w:t>
      </w:r>
      <w:r w:rsidR="001C73A8" w:rsidRPr="00CB1E36">
        <w:rPr>
          <w:sz w:val="24"/>
          <w:szCs w:val="24"/>
        </w:rPr>
        <w:t xml:space="preserve">- biologiczna oczyszczalnia ścieków pracująca w technologii </w:t>
      </w:r>
      <w:proofErr w:type="spellStart"/>
      <w:r w:rsidR="001C73A8" w:rsidRPr="00CB1E36">
        <w:rPr>
          <w:sz w:val="24"/>
          <w:szCs w:val="24"/>
        </w:rPr>
        <w:t>Lemna</w:t>
      </w:r>
      <w:proofErr w:type="spellEnd"/>
      <w:r w:rsidR="001C73A8" w:rsidRPr="00CB1E36">
        <w:rPr>
          <w:sz w:val="24"/>
          <w:szCs w:val="24"/>
        </w:rPr>
        <w:t>.</w:t>
      </w:r>
    </w:p>
    <w:p w:rsidR="00E54BA1" w:rsidRPr="00CB1E36" w:rsidRDefault="000144B8" w:rsidP="00CB1E36">
      <w:pPr>
        <w:pStyle w:val="Tekstpodstawowy3"/>
        <w:widowControl/>
        <w:tabs>
          <w:tab w:val="left" w:pos="540"/>
        </w:tabs>
        <w:autoSpaceDE/>
        <w:autoSpaceDN/>
        <w:adjustRightInd/>
        <w:spacing w:line="360" w:lineRule="auto"/>
        <w:rPr>
          <w:sz w:val="24"/>
          <w:szCs w:val="24"/>
        </w:rPr>
      </w:pPr>
      <w:r w:rsidRPr="00CB1E36">
        <w:rPr>
          <w:sz w:val="24"/>
          <w:szCs w:val="24"/>
        </w:rPr>
        <w:t>Oczyszczalnia składa się z części mechanicznej wyposażonej w kratę, piaskownik, przepompownię ścieków, punkt zlewny ścieków dowożonych i poletko do suszenia piasku oraz części biologicznej</w:t>
      </w:r>
      <w:r w:rsidR="00FD7447">
        <w:rPr>
          <w:sz w:val="24"/>
          <w:szCs w:val="24"/>
        </w:rPr>
        <w:t xml:space="preserve"> </w:t>
      </w:r>
      <w:r w:rsidR="00E54BA1" w:rsidRPr="00CB1E36">
        <w:rPr>
          <w:sz w:val="24"/>
          <w:szCs w:val="24"/>
        </w:rPr>
        <w:t>pracujące</w:t>
      </w:r>
      <w:r w:rsidR="0052601C">
        <w:rPr>
          <w:sz w:val="24"/>
          <w:szCs w:val="24"/>
        </w:rPr>
        <w:t>j</w:t>
      </w:r>
      <w:r w:rsidR="00E54BA1" w:rsidRPr="00CB1E36">
        <w:rPr>
          <w:sz w:val="24"/>
          <w:szCs w:val="24"/>
        </w:rPr>
        <w:t xml:space="preserve"> w technologii LEMNA</w:t>
      </w:r>
      <w:r w:rsidRPr="00CB1E36">
        <w:rPr>
          <w:sz w:val="24"/>
          <w:szCs w:val="24"/>
        </w:rPr>
        <w:t xml:space="preserve"> składającej się ze stawu napowietrzającego</w:t>
      </w:r>
      <w:r w:rsidR="00E54BA1" w:rsidRPr="00CB1E36">
        <w:rPr>
          <w:sz w:val="24"/>
          <w:szCs w:val="24"/>
        </w:rPr>
        <w:t>,</w:t>
      </w:r>
      <w:r w:rsidRPr="00CB1E36">
        <w:rPr>
          <w:sz w:val="24"/>
          <w:szCs w:val="24"/>
        </w:rPr>
        <w:t xml:space="preserve"> stawu doczyszczającego oraz reaktora nitryfikacji. </w:t>
      </w:r>
    </w:p>
    <w:p w:rsidR="001C73A8" w:rsidRPr="00CB1E36" w:rsidRDefault="000144B8" w:rsidP="00CB1E36">
      <w:pPr>
        <w:pStyle w:val="Tekstpodstawowy3"/>
        <w:widowControl/>
        <w:tabs>
          <w:tab w:val="left" w:pos="540"/>
        </w:tabs>
        <w:autoSpaceDE/>
        <w:autoSpaceDN/>
        <w:adjustRightInd/>
        <w:spacing w:line="360" w:lineRule="auto"/>
        <w:rPr>
          <w:sz w:val="24"/>
          <w:szCs w:val="24"/>
        </w:rPr>
      </w:pPr>
      <w:r w:rsidRPr="00CB1E36">
        <w:rPr>
          <w:sz w:val="24"/>
          <w:szCs w:val="24"/>
        </w:rPr>
        <w:t>W części mechanicznej oczyszczalni ścieków znajdują się następujące obiekty technologiczne:</w:t>
      </w:r>
    </w:p>
    <w:p w:rsidR="000144B8" w:rsidRPr="00CB1E36" w:rsidRDefault="000144B8" w:rsidP="00CB1E36">
      <w:pPr>
        <w:pStyle w:val="Tekstpodstawowy3"/>
        <w:widowControl/>
        <w:numPr>
          <w:ilvl w:val="0"/>
          <w:numId w:val="42"/>
        </w:numPr>
        <w:tabs>
          <w:tab w:val="left" w:pos="540"/>
        </w:tabs>
        <w:autoSpaceDE/>
        <w:autoSpaceDN/>
        <w:adjustRightInd/>
        <w:spacing w:line="360" w:lineRule="auto"/>
        <w:rPr>
          <w:sz w:val="24"/>
          <w:szCs w:val="24"/>
        </w:rPr>
      </w:pPr>
      <w:r w:rsidRPr="00CB1E36">
        <w:rPr>
          <w:sz w:val="24"/>
          <w:szCs w:val="24"/>
        </w:rPr>
        <w:t xml:space="preserve">Punkt zlewny ścieków dowożonych </w:t>
      </w:r>
    </w:p>
    <w:p w:rsidR="000144B8" w:rsidRPr="00CB1E36" w:rsidRDefault="000144B8" w:rsidP="00CB1E36">
      <w:pPr>
        <w:pStyle w:val="Tekstpodstawowy3"/>
        <w:widowControl/>
        <w:numPr>
          <w:ilvl w:val="0"/>
          <w:numId w:val="42"/>
        </w:numPr>
        <w:tabs>
          <w:tab w:val="left" w:pos="540"/>
        </w:tabs>
        <w:autoSpaceDE/>
        <w:autoSpaceDN/>
        <w:adjustRightInd/>
        <w:spacing w:line="360" w:lineRule="auto"/>
        <w:rPr>
          <w:sz w:val="24"/>
          <w:szCs w:val="24"/>
        </w:rPr>
      </w:pPr>
      <w:r w:rsidRPr="00CB1E36">
        <w:rPr>
          <w:sz w:val="24"/>
          <w:szCs w:val="24"/>
        </w:rPr>
        <w:t>Krata schodkowa</w:t>
      </w:r>
    </w:p>
    <w:p w:rsidR="000144B8" w:rsidRPr="00CB1E36" w:rsidRDefault="000144B8" w:rsidP="00CB1E36">
      <w:pPr>
        <w:pStyle w:val="Tekstpodstawowy3"/>
        <w:widowControl/>
        <w:numPr>
          <w:ilvl w:val="0"/>
          <w:numId w:val="42"/>
        </w:numPr>
        <w:tabs>
          <w:tab w:val="left" w:pos="540"/>
        </w:tabs>
        <w:autoSpaceDE/>
        <w:autoSpaceDN/>
        <w:adjustRightInd/>
        <w:spacing w:line="360" w:lineRule="auto"/>
        <w:rPr>
          <w:sz w:val="24"/>
          <w:szCs w:val="24"/>
        </w:rPr>
      </w:pPr>
      <w:r w:rsidRPr="00CB1E36">
        <w:rPr>
          <w:sz w:val="24"/>
          <w:szCs w:val="24"/>
        </w:rPr>
        <w:t>Piaskownik szczelinowy</w:t>
      </w:r>
    </w:p>
    <w:p w:rsidR="000144B8" w:rsidRPr="00CB1E36" w:rsidRDefault="000144B8" w:rsidP="00CB1E36">
      <w:pPr>
        <w:pStyle w:val="Tekstpodstawowy3"/>
        <w:widowControl/>
        <w:numPr>
          <w:ilvl w:val="0"/>
          <w:numId w:val="42"/>
        </w:numPr>
        <w:tabs>
          <w:tab w:val="left" w:pos="540"/>
        </w:tabs>
        <w:autoSpaceDE/>
        <w:autoSpaceDN/>
        <w:adjustRightInd/>
        <w:spacing w:line="360" w:lineRule="auto"/>
        <w:rPr>
          <w:sz w:val="24"/>
          <w:szCs w:val="24"/>
        </w:rPr>
      </w:pPr>
      <w:r w:rsidRPr="00CB1E36">
        <w:rPr>
          <w:sz w:val="24"/>
          <w:szCs w:val="24"/>
        </w:rPr>
        <w:t>Pompownia ścieków</w:t>
      </w:r>
    </w:p>
    <w:p w:rsidR="000144B8" w:rsidRPr="00CB1E36" w:rsidRDefault="000144B8" w:rsidP="00CB1E36">
      <w:pPr>
        <w:pStyle w:val="Tekstpodstawowy3"/>
        <w:widowControl/>
        <w:numPr>
          <w:ilvl w:val="0"/>
          <w:numId w:val="42"/>
        </w:numPr>
        <w:tabs>
          <w:tab w:val="left" w:pos="540"/>
        </w:tabs>
        <w:autoSpaceDE/>
        <w:autoSpaceDN/>
        <w:adjustRightInd/>
        <w:spacing w:line="360" w:lineRule="auto"/>
        <w:rPr>
          <w:sz w:val="24"/>
          <w:szCs w:val="24"/>
        </w:rPr>
      </w:pPr>
      <w:r w:rsidRPr="00CB1E36">
        <w:rPr>
          <w:sz w:val="24"/>
          <w:szCs w:val="24"/>
        </w:rPr>
        <w:t>Komora rozpręż</w:t>
      </w:r>
      <w:r w:rsidR="00E54BA1" w:rsidRPr="00CB1E36">
        <w:rPr>
          <w:sz w:val="24"/>
          <w:szCs w:val="24"/>
        </w:rPr>
        <w:t>na</w:t>
      </w:r>
      <w:r w:rsidRPr="00CB1E36">
        <w:rPr>
          <w:sz w:val="24"/>
          <w:szCs w:val="24"/>
        </w:rPr>
        <w:t xml:space="preserve"> ścieków </w:t>
      </w:r>
    </w:p>
    <w:p w:rsidR="000144B8" w:rsidRPr="00CB1E36" w:rsidRDefault="000144B8" w:rsidP="00CB1E36">
      <w:pPr>
        <w:pStyle w:val="Tekstpodstawowy3"/>
        <w:widowControl/>
        <w:numPr>
          <w:ilvl w:val="0"/>
          <w:numId w:val="42"/>
        </w:numPr>
        <w:tabs>
          <w:tab w:val="left" w:pos="540"/>
        </w:tabs>
        <w:autoSpaceDE/>
        <w:autoSpaceDN/>
        <w:adjustRightInd/>
        <w:spacing w:line="360" w:lineRule="auto"/>
        <w:rPr>
          <w:sz w:val="24"/>
          <w:szCs w:val="24"/>
        </w:rPr>
      </w:pPr>
      <w:r w:rsidRPr="00CB1E36">
        <w:rPr>
          <w:sz w:val="24"/>
          <w:szCs w:val="24"/>
        </w:rPr>
        <w:t xml:space="preserve">Kontener na </w:t>
      </w:r>
      <w:proofErr w:type="spellStart"/>
      <w:r w:rsidRPr="00CB1E36">
        <w:rPr>
          <w:sz w:val="24"/>
          <w:szCs w:val="24"/>
        </w:rPr>
        <w:t>skratki</w:t>
      </w:r>
      <w:proofErr w:type="spellEnd"/>
      <w:r w:rsidRPr="00CB1E36">
        <w:rPr>
          <w:sz w:val="24"/>
          <w:szCs w:val="24"/>
        </w:rPr>
        <w:t xml:space="preserve"> </w:t>
      </w:r>
    </w:p>
    <w:p w:rsidR="000144B8" w:rsidRPr="00CB1E36" w:rsidRDefault="000144B8" w:rsidP="00CB1E36">
      <w:pPr>
        <w:pStyle w:val="Tekstpodstawowy3"/>
        <w:widowControl/>
        <w:numPr>
          <w:ilvl w:val="0"/>
          <w:numId w:val="42"/>
        </w:numPr>
        <w:tabs>
          <w:tab w:val="left" w:pos="540"/>
        </w:tabs>
        <w:autoSpaceDE/>
        <w:autoSpaceDN/>
        <w:adjustRightInd/>
        <w:spacing w:line="360" w:lineRule="auto"/>
        <w:rPr>
          <w:sz w:val="24"/>
          <w:szCs w:val="24"/>
        </w:rPr>
      </w:pPr>
      <w:r w:rsidRPr="00CB1E36">
        <w:rPr>
          <w:sz w:val="24"/>
          <w:szCs w:val="24"/>
        </w:rPr>
        <w:t>Poletko do osuszania piasku</w:t>
      </w:r>
    </w:p>
    <w:p w:rsidR="000144B8" w:rsidRPr="00CB1E36" w:rsidRDefault="000144B8" w:rsidP="00CB1E36">
      <w:pPr>
        <w:pStyle w:val="Tekstpodstawowy3"/>
        <w:widowControl/>
        <w:tabs>
          <w:tab w:val="left" w:pos="540"/>
        </w:tabs>
        <w:autoSpaceDE/>
        <w:autoSpaceDN/>
        <w:adjustRightInd/>
        <w:spacing w:line="360" w:lineRule="auto"/>
        <w:rPr>
          <w:sz w:val="24"/>
          <w:szCs w:val="24"/>
        </w:rPr>
      </w:pPr>
      <w:r w:rsidRPr="00CB1E36">
        <w:rPr>
          <w:sz w:val="24"/>
          <w:szCs w:val="24"/>
        </w:rPr>
        <w:t>Część biologiczna, w której prowadzona jest technologia LEMNA obejmuje obiekty:</w:t>
      </w:r>
    </w:p>
    <w:p w:rsidR="000144B8" w:rsidRPr="00CB1E36" w:rsidRDefault="000144B8" w:rsidP="00CB1E36">
      <w:pPr>
        <w:pStyle w:val="Tekstpodstawowy3"/>
        <w:widowControl/>
        <w:numPr>
          <w:ilvl w:val="0"/>
          <w:numId w:val="43"/>
        </w:numPr>
        <w:tabs>
          <w:tab w:val="left" w:pos="540"/>
        </w:tabs>
        <w:autoSpaceDE/>
        <w:autoSpaceDN/>
        <w:adjustRightInd/>
        <w:spacing w:line="360" w:lineRule="auto"/>
        <w:rPr>
          <w:sz w:val="24"/>
          <w:szCs w:val="24"/>
        </w:rPr>
      </w:pPr>
      <w:r w:rsidRPr="00CB1E36">
        <w:rPr>
          <w:sz w:val="24"/>
          <w:szCs w:val="24"/>
        </w:rPr>
        <w:t>Staw napowietrzany nr 1 o kubaturze 10 823 m</w:t>
      </w:r>
      <w:r w:rsidRPr="00CB1E36">
        <w:rPr>
          <w:sz w:val="24"/>
          <w:szCs w:val="24"/>
          <w:vertAlign w:val="superscript"/>
        </w:rPr>
        <w:t>3</w:t>
      </w:r>
    </w:p>
    <w:p w:rsidR="000144B8" w:rsidRPr="00CB1E36" w:rsidRDefault="000144B8" w:rsidP="00CB1E36">
      <w:pPr>
        <w:pStyle w:val="Tekstpodstawowy3"/>
        <w:widowControl/>
        <w:numPr>
          <w:ilvl w:val="0"/>
          <w:numId w:val="43"/>
        </w:numPr>
        <w:tabs>
          <w:tab w:val="left" w:pos="540"/>
        </w:tabs>
        <w:autoSpaceDE/>
        <w:autoSpaceDN/>
        <w:adjustRightInd/>
        <w:spacing w:line="360" w:lineRule="auto"/>
        <w:rPr>
          <w:sz w:val="24"/>
          <w:szCs w:val="24"/>
        </w:rPr>
      </w:pPr>
      <w:r w:rsidRPr="00CB1E36">
        <w:rPr>
          <w:sz w:val="24"/>
          <w:szCs w:val="24"/>
        </w:rPr>
        <w:t xml:space="preserve">Komora reaktora nitryfikacji </w:t>
      </w:r>
    </w:p>
    <w:p w:rsidR="000144B8" w:rsidRPr="00CB1E36" w:rsidRDefault="000144B8" w:rsidP="00CB1E36">
      <w:pPr>
        <w:pStyle w:val="Tekstpodstawowy3"/>
        <w:widowControl/>
        <w:numPr>
          <w:ilvl w:val="0"/>
          <w:numId w:val="43"/>
        </w:numPr>
        <w:tabs>
          <w:tab w:val="left" w:pos="540"/>
        </w:tabs>
        <w:autoSpaceDE/>
        <w:autoSpaceDN/>
        <w:adjustRightInd/>
        <w:spacing w:line="360" w:lineRule="auto"/>
        <w:rPr>
          <w:sz w:val="24"/>
          <w:szCs w:val="24"/>
        </w:rPr>
      </w:pPr>
      <w:r w:rsidRPr="00CB1E36">
        <w:rPr>
          <w:sz w:val="24"/>
          <w:szCs w:val="24"/>
        </w:rPr>
        <w:t>Staw doczyszczający nr 2 LEMNA o kubaturze czynnej 11 345 m</w:t>
      </w:r>
      <w:r w:rsidRPr="00CB1E36">
        <w:rPr>
          <w:sz w:val="24"/>
          <w:szCs w:val="24"/>
          <w:vertAlign w:val="superscript"/>
        </w:rPr>
        <w:t>3</w:t>
      </w:r>
    </w:p>
    <w:p w:rsidR="001C73A8" w:rsidRPr="00CB1E36" w:rsidRDefault="000144B8" w:rsidP="00CB1E36">
      <w:pPr>
        <w:pStyle w:val="Tekstpodstawowy3"/>
        <w:widowControl/>
        <w:numPr>
          <w:ilvl w:val="0"/>
          <w:numId w:val="43"/>
        </w:numPr>
        <w:tabs>
          <w:tab w:val="left" w:pos="540"/>
        </w:tabs>
        <w:autoSpaceDE/>
        <w:autoSpaceDN/>
        <w:adjustRightInd/>
        <w:spacing w:line="360" w:lineRule="auto"/>
        <w:rPr>
          <w:sz w:val="24"/>
          <w:szCs w:val="24"/>
        </w:rPr>
      </w:pPr>
      <w:r w:rsidRPr="00CB1E36">
        <w:rPr>
          <w:sz w:val="24"/>
          <w:szCs w:val="24"/>
        </w:rPr>
        <w:t xml:space="preserve">Komora odpływowa z urządzeniami do pomiaru ilości ścieków </w:t>
      </w:r>
    </w:p>
    <w:p w:rsidR="00E54BA1" w:rsidRPr="00CB1E36" w:rsidRDefault="00E54BA1" w:rsidP="00CB1E36">
      <w:pPr>
        <w:pStyle w:val="Tekstpodstawowy3"/>
        <w:widowControl/>
        <w:tabs>
          <w:tab w:val="left" w:pos="540"/>
        </w:tabs>
        <w:autoSpaceDE/>
        <w:autoSpaceDN/>
        <w:adjustRightInd/>
        <w:spacing w:line="360" w:lineRule="auto"/>
        <w:ind w:left="360"/>
        <w:rPr>
          <w:sz w:val="24"/>
          <w:szCs w:val="24"/>
        </w:rPr>
      </w:pPr>
    </w:p>
    <w:p w:rsidR="00E54BA1" w:rsidRPr="00CB1E36" w:rsidRDefault="00E54BA1" w:rsidP="00CB1E36">
      <w:pPr>
        <w:pStyle w:val="Tekstpodstawowy3"/>
        <w:widowControl/>
        <w:tabs>
          <w:tab w:val="left" w:pos="540"/>
        </w:tabs>
        <w:autoSpaceDE/>
        <w:autoSpaceDN/>
        <w:adjustRightInd/>
        <w:spacing w:line="360" w:lineRule="auto"/>
        <w:rPr>
          <w:sz w:val="24"/>
          <w:szCs w:val="24"/>
        </w:rPr>
      </w:pPr>
      <w:r w:rsidRPr="00CB1E36">
        <w:rPr>
          <w:sz w:val="24"/>
          <w:szCs w:val="24"/>
        </w:rPr>
        <w:t>W okresie eksplo</w:t>
      </w:r>
      <w:r w:rsidR="00472121" w:rsidRPr="00CB1E36">
        <w:rPr>
          <w:sz w:val="24"/>
          <w:szCs w:val="24"/>
        </w:rPr>
        <w:t xml:space="preserve">atacji oczyszczalnia nie osiągała </w:t>
      </w:r>
      <w:r w:rsidRPr="00CB1E36">
        <w:rPr>
          <w:sz w:val="24"/>
          <w:szCs w:val="24"/>
        </w:rPr>
        <w:t>stabilnie wymaganych parametrów jakościowych ścieków odprowadzanych do odbiornika. Ponadto w zależności od warunków atmosferycznych i pory roku wydzielane ze stawów zapachy stwarzały uciążliwość dla otoczenia.</w:t>
      </w:r>
    </w:p>
    <w:p w:rsidR="001C73A8" w:rsidRPr="00CB1E36" w:rsidRDefault="00E54BA1" w:rsidP="00CB1E36">
      <w:pPr>
        <w:pStyle w:val="Tekstpodstawowy3"/>
        <w:widowControl/>
        <w:tabs>
          <w:tab w:val="left" w:pos="540"/>
        </w:tabs>
        <w:autoSpaceDE/>
        <w:autoSpaceDN/>
        <w:adjustRightInd/>
        <w:spacing w:line="360" w:lineRule="auto"/>
        <w:rPr>
          <w:sz w:val="24"/>
          <w:szCs w:val="24"/>
        </w:rPr>
      </w:pPr>
      <w:r w:rsidRPr="00CB1E36">
        <w:rPr>
          <w:sz w:val="24"/>
          <w:szCs w:val="24"/>
        </w:rPr>
        <w:t xml:space="preserve">Stąd konieczność modernizacji obiektu. </w:t>
      </w:r>
    </w:p>
    <w:p w:rsidR="00F60EC0" w:rsidRPr="00CB1E36" w:rsidRDefault="00F60EC0" w:rsidP="00E05821">
      <w:pPr>
        <w:pStyle w:val="Nagwek3"/>
        <w:spacing w:line="360" w:lineRule="auto"/>
        <w:jc w:val="both"/>
        <w:rPr>
          <w:sz w:val="24"/>
          <w:szCs w:val="24"/>
        </w:rPr>
      </w:pPr>
      <w:bookmarkStart w:id="51" w:name="_Toc473530478"/>
      <w:r w:rsidRPr="00CB1E36">
        <w:rPr>
          <w:sz w:val="24"/>
          <w:szCs w:val="24"/>
        </w:rPr>
        <w:t xml:space="preserve">A.II.7. </w:t>
      </w:r>
      <w:r w:rsidR="00530212" w:rsidRPr="00CB1E36">
        <w:rPr>
          <w:sz w:val="24"/>
          <w:szCs w:val="24"/>
        </w:rPr>
        <w:t>Technologia oczyszczania ścieków – stan projektowany</w:t>
      </w:r>
      <w:bookmarkStart w:id="52" w:name="_Toc199556661"/>
      <w:bookmarkEnd w:id="51"/>
    </w:p>
    <w:p w:rsidR="00530212" w:rsidRPr="00CB1E36" w:rsidRDefault="00530212" w:rsidP="00FD7447">
      <w:pPr>
        <w:spacing w:line="360" w:lineRule="auto"/>
        <w:ind w:firstLine="708"/>
        <w:jc w:val="both"/>
      </w:pPr>
      <w:r w:rsidRPr="00CB1E36">
        <w:t xml:space="preserve">Projektuje się </w:t>
      </w:r>
      <w:proofErr w:type="spellStart"/>
      <w:r w:rsidRPr="00CB1E36">
        <w:t>mechaniczno</w:t>
      </w:r>
      <w:proofErr w:type="spellEnd"/>
      <w:r w:rsidRPr="00CB1E36">
        <w:t xml:space="preserve"> – biologiczną </w:t>
      </w:r>
      <w:r w:rsidR="00E30E27">
        <w:t>o</w:t>
      </w:r>
      <w:r w:rsidRPr="00CB1E36">
        <w:t>czyszczalnię ścieków komunalnych pracującą w technologii niskoobciążonego osadu czynnego w systemie tłokowym.</w:t>
      </w:r>
    </w:p>
    <w:p w:rsidR="00424B40" w:rsidRPr="00CB1E36" w:rsidRDefault="00530212" w:rsidP="00CB1E36">
      <w:pPr>
        <w:spacing w:line="360" w:lineRule="auto"/>
        <w:jc w:val="both"/>
      </w:pPr>
      <w:r w:rsidRPr="00CB1E36">
        <w:lastRenderedPageBreak/>
        <w:t xml:space="preserve">Oczyszczanie wstępne – mechaniczne pozostaje bez zmian techniczno – technologicznych i będzie realizowane w istniejących obiektach. Zadaniem obiektów części mechanicznej będzie tak jak dotychczas usunięcie z dopływających ścieków zanieczyszczeń pływających oraz grubej </w:t>
      </w:r>
      <w:r w:rsidR="00424B40" w:rsidRPr="00CB1E36">
        <w:t>zawiesiny mineralnej „piasku”.</w:t>
      </w:r>
    </w:p>
    <w:p w:rsidR="00424B40" w:rsidRPr="00CB1E36" w:rsidRDefault="00424B40" w:rsidP="00FD7447">
      <w:pPr>
        <w:spacing w:line="360" w:lineRule="auto"/>
        <w:ind w:firstLine="708"/>
        <w:jc w:val="both"/>
      </w:pPr>
      <w:r w:rsidRPr="00CB1E36">
        <w:t>Podczyszczone mechanicznie ścieki poprzez komorę rozprężną przepompowane zostaną do bioreaktora osadu czynnego. Reaktor projektuje się w wydzielonej szczelnie części kubatury stawu napowietrzającego nr 1. W reaktorze w warunkach tlenowych i przy pełnym ciągłym wymieszaniu zachodzić będą biochemiczne proce</w:t>
      </w:r>
      <w:r w:rsidR="00472121" w:rsidRPr="00CB1E36">
        <w:t>sy redukcji węgla organicznego oraz tlenowa stabilizacja osadu. Wobec przebiegu w bioreaktorze daleko idącej tlenowej stabilizacji i endogen</w:t>
      </w:r>
      <w:r w:rsidR="00E05821">
        <w:t>n</w:t>
      </w:r>
      <w:r w:rsidR="00472121" w:rsidRPr="00CB1E36">
        <w:t>ej respiracji osadu nie pr</w:t>
      </w:r>
      <w:r w:rsidR="00E05821">
        <w:t>z</w:t>
      </w:r>
      <w:r w:rsidR="00472121" w:rsidRPr="00CB1E36">
        <w:t xml:space="preserve">ewiduje się </w:t>
      </w:r>
      <w:r w:rsidR="001C7C12" w:rsidRPr="00CB1E36">
        <w:t>powstawania osadu czynnego nadmiernego.</w:t>
      </w:r>
      <w:r w:rsidR="00472121" w:rsidRPr="00CB1E36">
        <w:t xml:space="preserve"> Z</w:t>
      </w:r>
      <w:r w:rsidRPr="00CB1E36">
        <w:t xml:space="preserve"> bioreaktora mieszanina ścieków i osadu czynnego przepły</w:t>
      </w:r>
      <w:r w:rsidR="00472121" w:rsidRPr="00CB1E36">
        <w:t>wać będzie grawitacyjnie do osadnika wtórnego pionowego</w:t>
      </w:r>
      <w:r w:rsidRPr="00CB1E36">
        <w:t xml:space="preserve">. W osadniku nastąpi sedymentacja osadu czynnego i klarowanie oczyszczonych ścieków. Ścieki poprzez przelewy piłokształtne i zbiorczy rurociąg przepływać będą do stawu doczyszczającego nr 2. </w:t>
      </w:r>
      <w:proofErr w:type="spellStart"/>
      <w:r w:rsidR="008A7C98" w:rsidRPr="00CB1E36">
        <w:t>Zsedymentowany</w:t>
      </w:r>
      <w:proofErr w:type="spellEnd"/>
      <w:r w:rsidR="008A7C98" w:rsidRPr="00CB1E36">
        <w:t xml:space="preserve"> w lejach osado</w:t>
      </w:r>
      <w:r w:rsidR="00472121" w:rsidRPr="00CB1E36">
        <w:t>wych osadnika</w:t>
      </w:r>
      <w:r w:rsidR="008A7C98" w:rsidRPr="00CB1E36">
        <w:t xml:space="preserve"> osad pompowo zawracany będzie do bioreaktora jako </w:t>
      </w:r>
      <w:proofErr w:type="spellStart"/>
      <w:r w:rsidR="008A7C98" w:rsidRPr="00CB1E36">
        <w:t>recyrkulat</w:t>
      </w:r>
      <w:proofErr w:type="spellEnd"/>
      <w:r w:rsidR="008A7C98" w:rsidRPr="00CB1E36">
        <w:t xml:space="preserve">. Oczyszczone ścieki poprzez istniejący staw doczyszczający nr 2 i istniejące urządzenia pomiarowe odpływać będą do odbiornika </w:t>
      </w:r>
    </w:p>
    <w:p w:rsidR="00F60EC0" w:rsidRPr="00CB1E36" w:rsidRDefault="00F60EC0" w:rsidP="00CB1E36">
      <w:pPr>
        <w:spacing w:line="360" w:lineRule="auto"/>
        <w:jc w:val="both"/>
      </w:pPr>
      <w:bookmarkStart w:id="53" w:name="_Toc156315788"/>
      <w:bookmarkStart w:id="54" w:name="_Toc211067330"/>
      <w:bookmarkEnd w:id="52"/>
    </w:p>
    <w:p w:rsidR="00F60EC0" w:rsidRPr="00CB1E36" w:rsidRDefault="00F60EC0" w:rsidP="00CB1E36">
      <w:pPr>
        <w:pStyle w:val="Nagwek1"/>
        <w:spacing w:line="360" w:lineRule="auto"/>
        <w:ind w:left="360"/>
        <w:jc w:val="both"/>
        <w:rPr>
          <w:rFonts w:ascii="Times New Roman" w:hAnsi="Times New Roman" w:cs="Times New Roman"/>
          <w:sz w:val="24"/>
          <w:szCs w:val="24"/>
        </w:rPr>
      </w:pPr>
      <w:bookmarkStart w:id="55" w:name="_Toc421522780"/>
      <w:bookmarkStart w:id="56" w:name="_Toc473530479"/>
      <w:r w:rsidRPr="00CB1E36">
        <w:rPr>
          <w:rFonts w:ascii="Times New Roman" w:hAnsi="Times New Roman" w:cs="Times New Roman"/>
          <w:sz w:val="24"/>
          <w:szCs w:val="24"/>
        </w:rPr>
        <w:t xml:space="preserve">B.  WYMAGANIA TECHNICZNE DLA  POSZCZEGÓLNYCH  OBIEKTÓW </w:t>
      </w:r>
      <w:r w:rsidR="008A7C98" w:rsidRPr="00CB1E36">
        <w:rPr>
          <w:rFonts w:ascii="Times New Roman" w:hAnsi="Times New Roman" w:cs="Times New Roman"/>
          <w:sz w:val="24"/>
          <w:szCs w:val="24"/>
        </w:rPr>
        <w:t xml:space="preserve">I URZĄDZEŃ </w:t>
      </w:r>
      <w:r w:rsidRPr="00CB1E36">
        <w:rPr>
          <w:rFonts w:ascii="Times New Roman" w:hAnsi="Times New Roman" w:cs="Times New Roman"/>
          <w:sz w:val="24"/>
          <w:szCs w:val="24"/>
        </w:rPr>
        <w:t>OCZYSZCZALNI</w:t>
      </w:r>
      <w:bookmarkEnd w:id="53"/>
      <w:bookmarkEnd w:id="54"/>
      <w:bookmarkEnd w:id="55"/>
      <w:bookmarkEnd w:id="56"/>
      <w:r w:rsidRPr="00CB1E36">
        <w:rPr>
          <w:rFonts w:ascii="Times New Roman" w:hAnsi="Times New Roman" w:cs="Times New Roman"/>
          <w:sz w:val="24"/>
          <w:szCs w:val="24"/>
        </w:rPr>
        <w:t xml:space="preserve">  </w:t>
      </w:r>
    </w:p>
    <w:p w:rsidR="00F60EC0" w:rsidRPr="00CB1E36" w:rsidRDefault="00F60EC0" w:rsidP="00CB1E36">
      <w:pPr>
        <w:spacing w:line="360" w:lineRule="auto"/>
        <w:jc w:val="both"/>
      </w:pPr>
    </w:p>
    <w:p w:rsidR="00F60EC0" w:rsidRPr="00CB1E36" w:rsidRDefault="00F60EC0" w:rsidP="00CB1E36">
      <w:pPr>
        <w:spacing w:line="360" w:lineRule="auto"/>
        <w:ind w:left="360"/>
        <w:jc w:val="both"/>
        <w:rPr>
          <w:b/>
          <w:bCs/>
        </w:rPr>
      </w:pPr>
      <w:r w:rsidRPr="00CB1E36">
        <w:rPr>
          <w:b/>
          <w:bCs/>
        </w:rPr>
        <w:tab/>
        <w:t xml:space="preserve">WYKONAWCA  DOKONA WIZJI  LOKALNEJ  ORAZ WSZELKICH  NIEZBĘDNYCH POMIARÓW NA OCZYSZCZALNI CELEM </w:t>
      </w:r>
      <w:r w:rsidR="008A7C98" w:rsidRPr="00CB1E36">
        <w:rPr>
          <w:b/>
          <w:bCs/>
        </w:rPr>
        <w:t xml:space="preserve">WERYFIKACJI  DANYCH   PODANYCH </w:t>
      </w:r>
      <w:r w:rsidRPr="00CB1E36">
        <w:rPr>
          <w:b/>
          <w:bCs/>
        </w:rPr>
        <w:t xml:space="preserve">W PFU,  KTÓRE SĄ  WYSTARCZAJĄCO DOKŁADNE  DO WYCENY ROBÓT,  JEDNAK NIE NALEŻY TRAKTOWAĆ ICH  JAKO OSTATECZNE  DO  MONTAŻU INSTALCJI.  PRACE NALEŻY PROWADZIĆ NA PRACUJĄCYM OBIEKCIE. </w:t>
      </w:r>
    </w:p>
    <w:p w:rsidR="00F60EC0" w:rsidRPr="00CB1E36" w:rsidRDefault="00F60EC0" w:rsidP="00CB1E36">
      <w:pPr>
        <w:spacing w:line="360" w:lineRule="auto"/>
        <w:ind w:left="360"/>
        <w:jc w:val="both"/>
        <w:rPr>
          <w:b/>
          <w:bCs/>
        </w:rPr>
      </w:pPr>
    </w:p>
    <w:p w:rsidR="00382F7F" w:rsidRPr="00CB1E36" w:rsidRDefault="00F60EC0" w:rsidP="00CB1E36">
      <w:pPr>
        <w:pStyle w:val="Nagwek2"/>
        <w:spacing w:line="360" w:lineRule="auto"/>
        <w:jc w:val="both"/>
        <w:rPr>
          <w:rFonts w:ascii="Times New Roman" w:hAnsi="Times New Roman" w:cs="Times New Roman"/>
          <w:sz w:val="24"/>
          <w:szCs w:val="24"/>
        </w:rPr>
      </w:pPr>
      <w:bookmarkStart w:id="57" w:name="_Toc473530480"/>
      <w:bookmarkStart w:id="58" w:name="_Toc156315790"/>
      <w:bookmarkStart w:id="59" w:name="_Toc211067332"/>
      <w:bookmarkStart w:id="60" w:name="_Toc421522781"/>
      <w:r w:rsidRPr="00CB1E36">
        <w:rPr>
          <w:rFonts w:ascii="Times New Roman" w:hAnsi="Times New Roman" w:cs="Times New Roman"/>
          <w:sz w:val="24"/>
          <w:szCs w:val="24"/>
        </w:rPr>
        <w:t xml:space="preserve">B.I. </w:t>
      </w:r>
      <w:r w:rsidR="00382F7F" w:rsidRPr="00CB1E36">
        <w:rPr>
          <w:rFonts w:ascii="Times New Roman" w:hAnsi="Times New Roman" w:cs="Times New Roman"/>
          <w:sz w:val="24"/>
          <w:szCs w:val="24"/>
        </w:rPr>
        <w:t>Wymagania techniczne dla robót Etapu I</w:t>
      </w:r>
      <w:bookmarkEnd w:id="57"/>
    </w:p>
    <w:p w:rsidR="00382F7F" w:rsidRPr="00CB1E36" w:rsidRDefault="00382F7F" w:rsidP="00CB1E36">
      <w:pPr>
        <w:pStyle w:val="Akapitzlist"/>
        <w:numPr>
          <w:ilvl w:val="0"/>
          <w:numId w:val="47"/>
        </w:numPr>
        <w:spacing w:line="360" w:lineRule="auto"/>
        <w:jc w:val="both"/>
      </w:pPr>
      <w:r w:rsidRPr="00CB1E36">
        <w:t>Opróżnienie stawu nr 1 w sposób grawitacyjny lub pompowy. Zrzut w zależności od jakości usuwanego medium do stawu nr 2 lub do odbiornika.</w:t>
      </w:r>
    </w:p>
    <w:p w:rsidR="00382F7F" w:rsidRPr="00CB1E36" w:rsidRDefault="00382F7F" w:rsidP="00CB1E36">
      <w:pPr>
        <w:pStyle w:val="Akapitzlist"/>
        <w:numPr>
          <w:ilvl w:val="0"/>
          <w:numId w:val="47"/>
        </w:numPr>
        <w:spacing w:line="360" w:lineRule="auto"/>
        <w:jc w:val="both"/>
      </w:pPr>
      <w:r w:rsidRPr="00CB1E36">
        <w:t>Wyczyszczenie dna i skarp stawu nr 1 metodą mechaniczną lub hydrauliczną. W czasie czyszczenia zwracać szczególną uwagę by nie uszkodzić uszczelnionych po</w:t>
      </w:r>
      <w:r w:rsidRPr="00CB1E36">
        <w:lastRenderedPageBreak/>
        <w:t>wierzchni dna. Wydobyty osad poddać odwodnieniu i przekazać do specjalistycznej firmy utylizującej tego typu od</w:t>
      </w:r>
      <w:r w:rsidR="00240C48" w:rsidRPr="00CB1E36">
        <w:t>pady.</w:t>
      </w:r>
    </w:p>
    <w:p w:rsidR="00F60EC0" w:rsidRPr="00E05821" w:rsidRDefault="00240C48" w:rsidP="00CB1E36">
      <w:pPr>
        <w:pStyle w:val="Akapitzlist"/>
        <w:numPr>
          <w:ilvl w:val="0"/>
          <w:numId w:val="47"/>
        </w:numPr>
        <w:spacing w:line="360" w:lineRule="auto"/>
        <w:jc w:val="both"/>
      </w:pPr>
      <w:r w:rsidRPr="00CB1E36">
        <w:t>W trakcie prac w stawie nr 1 ścieki przepływać będą przez staw doczyszczający nr 2. Wykonać należy rurociągi podające ścieki z p</w:t>
      </w:r>
      <w:r w:rsidR="001C7C12" w:rsidRPr="00CB1E36">
        <w:t>ompowni do stawu nr 2. Konieczne</w:t>
      </w:r>
      <w:r w:rsidRPr="00CB1E36">
        <w:t xml:space="preserve"> będzie również zamontowanie w stawie tymczasowego napowietrzania</w:t>
      </w:r>
      <w:bookmarkEnd w:id="58"/>
      <w:bookmarkEnd w:id="59"/>
      <w:bookmarkEnd w:id="60"/>
      <w:r w:rsidR="008D60A0">
        <w:t>.</w:t>
      </w:r>
    </w:p>
    <w:p w:rsidR="00382F7F" w:rsidRPr="00CB1E36" w:rsidRDefault="00F60EC0" w:rsidP="00E05821">
      <w:pPr>
        <w:pStyle w:val="Nagwek2"/>
        <w:spacing w:line="360" w:lineRule="auto"/>
        <w:jc w:val="both"/>
        <w:rPr>
          <w:rFonts w:ascii="Times New Roman" w:hAnsi="Times New Roman" w:cs="Times New Roman"/>
          <w:sz w:val="24"/>
          <w:szCs w:val="24"/>
        </w:rPr>
      </w:pPr>
      <w:bookmarkStart w:id="61" w:name="_Toc473530481"/>
      <w:bookmarkStart w:id="62" w:name="_Toc156315793"/>
      <w:bookmarkStart w:id="63" w:name="_Toc211067335"/>
      <w:bookmarkStart w:id="64" w:name="_Toc421522782"/>
      <w:r w:rsidRPr="00CB1E36">
        <w:rPr>
          <w:rFonts w:ascii="Times New Roman" w:hAnsi="Times New Roman" w:cs="Times New Roman"/>
          <w:iCs/>
          <w:sz w:val="24"/>
          <w:szCs w:val="24"/>
        </w:rPr>
        <w:t xml:space="preserve">B.II. </w:t>
      </w:r>
      <w:r w:rsidR="00382F7F" w:rsidRPr="00CB1E36">
        <w:rPr>
          <w:rFonts w:ascii="Times New Roman" w:hAnsi="Times New Roman" w:cs="Times New Roman"/>
          <w:sz w:val="24"/>
          <w:szCs w:val="24"/>
        </w:rPr>
        <w:t>Wymagania techniczne dla bioreaktora osadu czynnego</w:t>
      </w:r>
      <w:bookmarkEnd w:id="61"/>
    </w:p>
    <w:p w:rsidR="00382F7F" w:rsidRPr="00CB1E36" w:rsidRDefault="00382F7F" w:rsidP="00CB1E36">
      <w:pPr>
        <w:spacing w:line="360" w:lineRule="auto"/>
        <w:ind w:firstLine="708"/>
        <w:jc w:val="both"/>
      </w:pPr>
      <w:r w:rsidRPr="00CB1E36">
        <w:t>Bioreaktor wydzielony zostanie z kubatury stawu napowietrzającego nr 1. Kubatura czynna bioreaktora 1 420 m</w:t>
      </w:r>
      <w:r w:rsidRPr="00CB1E36">
        <w:rPr>
          <w:vertAlign w:val="superscript"/>
        </w:rPr>
        <w:t>3</w:t>
      </w:r>
      <w:r w:rsidRPr="00CB1E36">
        <w:t>. Strefa bioreaktora wydzielona zostanie poprzez ustawienie szczelnej przegro</w:t>
      </w:r>
      <w:r w:rsidR="008D60A0">
        <w:t>dy</w:t>
      </w:r>
      <w:r w:rsidRPr="00CB1E36">
        <w:t xml:space="preserve"> w odległości około 21 m (w zwierciadle ścieków) od krótszego brzegu stawu. Przegroda musi szczelnie przylegać do dna stawu. Powierzchniowy system utrzymując</w:t>
      </w:r>
      <w:r w:rsidR="001C7C12" w:rsidRPr="00CB1E36">
        <w:t>y</w:t>
      </w:r>
      <w:r w:rsidRPr="00CB1E36">
        <w:t xml:space="preserve"> przegrodę musi zapewnić jej szczelność bez względu na ruch przegrody w przypadku znacznego falowania jak też w przypadku wahań zwierciadła ścieków w bioreaktorze i pozostałej części stawu. Na płaskiej części dna bioreaktora zainstalowany zostanie ruszt drobnopęcherzykow</w:t>
      </w:r>
      <w:r w:rsidR="006D57E1">
        <w:t>y</w:t>
      </w:r>
      <w:r w:rsidRPr="00CB1E36">
        <w:t xml:space="preserve"> dyfuzorów dyskowych. Dyfuzory zapewnią dostawę odpowie</w:t>
      </w:r>
      <w:r w:rsidR="00ED7681" w:rsidRPr="00CB1E36">
        <w:t>dniej ilości powietrza niezbędną</w:t>
      </w:r>
      <w:r w:rsidRPr="00CB1E36">
        <w:t xml:space="preserve"> dla biochemicznych przemian kultur osadu czynnego. Zasilanie rusztu z wolnostojącej dmuchawy zlokalizowanej na brzegu stawu. Nad skarpami zainstalowane zostaną poziome indywi</w:t>
      </w:r>
      <w:r w:rsidR="00ED7681" w:rsidRPr="00CB1E36">
        <w:t>dualne nitki dyfuzorów</w:t>
      </w:r>
      <w:r w:rsidRPr="00CB1E36">
        <w:t xml:space="preserve">. </w:t>
      </w:r>
      <w:r w:rsidR="00ED7681" w:rsidRPr="00CB1E36">
        <w:t>Pozostała nie</w:t>
      </w:r>
      <w:r w:rsidRPr="00CB1E36">
        <w:t xml:space="preserve">wykorzystana kubatura stawu napowietrzającego nr 1 (bez kontaktu ze ściekami) pozostanie jako wolny akwen. Proponuje się pozostawienie tam pojedynczych dyfuzorów co służyć będzie stałemu dotlenieniu wody. </w:t>
      </w:r>
    </w:p>
    <w:p w:rsidR="00382F7F" w:rsidRPr="00CB1E36" w:rsidRDefault="00382F7F" w:rsidP="00CB1E36">
      <w:pPr>
        <w:spacing w:line="360" w:lineRule="auto"/>
        <w:ind w:firstLine="708"/>
        <w:jc w:val="both"/>
      </w:pPr>
    </w:p>
    <w:p w:rsidR="00382F7F" w:rsidRPr="00CB1E36" w:rsidRDefault="001C7C12" w:rsidP="00CB1E36">
      <w:pPr>
        <w:spacing w:line="360" w:lineRule="auto"/>
        <w:jc w:val="both"/>
      </w:pPr>
      <w:r w:rsidRPr="00CB1E36">
        <w:t>Minimalne wymagania</w:t>
      </w:r>
      <w:r w:rsidR="00382F7F" w:rsidRPr="00CB1E36">
        <w:t xml:space="preserve"> dla rusztów napowietrzających:</w:t>
      </w:r>
    </w:p>
    <w:p w:rsidR="00382F7F" w:rsidRPr="00CB1E36" w:rsidRDefault="00382F7F" w:rsidP="00CB1E36">
      <w:pPr>
        <w:pStyle w:val="Akapitzlist"/>
        <w:numPr>
          <w:ilvl w:val="0"/>
          <w:numId w:val="44"/>
        </w:numPr>
        <w:spacing w:line="360" w:lineRule="auto"/>
        <w:jc w:val="both"/>
      </w:pPr>
      <w:r w:rsidRPr="00CB1E36">
        <w:t xml:space="preserve">Równomierne rozmieszczenie dyfuzorów na całej wolnej powierzchni dna </w:t>
      </w:r>
    </w:p>
    <w:p w:rsidR="00382F7F" w:rsidRPr="00CB1E36" w:rsidRDefault="00382F7F" w:rsidP="00CB1E36">
      <w:pPr>
        <w:pStyle w:val="Akapitzlist"/>
        <w:numPr>
          <w:ilvl w:val="0"/>
          <w:numId w:val="44"/>
        </w:numPr>
        <w:spacing w:line="360" w:lineRule="auto"/>
        <w:jc w:val="both"/>
      </w:pPr>
      <w:r w:rsidRPr="00CB1E36">
        <w:t>Minimalny sumaryczny przepływ powi</w:t>
      </w:r>
      <w:r w:rsidR="00ED7681" w:rsidRPr="00CB1E36">
        <w:t>etrza przez dyfuzory Q=610</w:t>
      </w:r>
      <w:r w:rsidRPr="00CB1E36">
        <w:t xml:space="preserve"> m</w:t>
      </w:r>
      <w:r w:rsidRPr="00CB1E36">
        <w:rPr>
          <w:vertAlign w:val="superscript"/>
        </w:rPr>
        <w:t>3</w:t>
      </w:r>
      <w:r w:rsidRPr="00CB1E36">
        <w:t>/h</w:t>
      </w:r>
    </w:p>
    <w:p w:rsidR="00382F7F" w:rsidRPr="00CB1E36" w:rsidRDefault="00382F7F" w:rsidP="00CB1E36">
      <w:pPr>
        <w:pStyle w:val="Akapitzlist"/>
        <w:numPr>
          <w:ilvl w:val="0"/>
          <w:numId w:val="44"/>
        </w:numPr>
        <w:spacing w:line="360" w:lineRule="auto"/>
        <w:jc w:val="both"/>
      </w:pPr>
      <w:r w:rsidRPr="00CB1E36">
        <w:t xml:space="preserve">Mocowanie konstrukcji rusztu bez ingerencji w dno stawu </w:t>
      </w:r>
    </w:p>
    <w:p w:rsidR="00F60EC0" w:rsidRPr="00E05821" w:rsidRDefault="00382F7F" w:rsidP="00E05821">
      <w:pPr>
        <w:pStyle w:val="Akapitzlist"/>
        <w:numPr>
          <w:ilvl w:val="0"/>
          <w:numId w:val="44"/>
        </w:numPr>
        <w:spacing w:line="360" w:lineRule="auto"/>
        <w:jc w:val="both"/>
      </w:pPr>
      <w:r w:rsidRPr="00CB1E36">
        <w:t xml:space="preserve">Rurociągi doprowadzające powietrze ponad zwierciadłem ścieków </w:t>
      </w:r>
      <w:r w:rsidR="001C7C12" w:rsidRPr="00CB1E36">
        <w:t xml:space="preserve">wykonane </w:t>
      </w:r>
      <w:r w:rsidRPr="00CB1E36">
        <w:t>ze stali nierdzewnej 0H18N9.</w:t>
      </w:r>
      <w:bookmarkStart w:id="65" w:name="_Toc156315817"/>
      <w:bookmarkStart w:id="66" w:name="_Toc211067351"/>
      <w:bookmarkStart w:id="67" w:name="_Toc421522783"/>
      <w:bookmarkEnd w:id="62"/>
      <w:bookmarkEnd w:id="63"/>
      <w:bookmarkEnd w:id="64"/>
      <w:r w:rsidR="00B852DF" w:rsidRPr="00CB1E36">
        <w:t xml:space="preserve"> </w:t>
      </w:r>
    </w:p>
    <w:p w:rsidR="00382F7F" w:rsidRPr="00E05821" w:rsidRDefault="00F60EC0" w:rsidP="00E05821">
      <w:pPr>
        <w:pStyle w:val="Nagwek2"/>
        <w:spacing w:line="360" w:lineRule="auto"/>
        <w:jc w:val="both"/>
        <w:rPr>
          <w:rFonts w:ascii="Times New Roman" w:hAnsi="Times New Roman" w:cs="Times New Roman"/>
          <w:iCs/>
          <w:sz w:val="24"/>
          <w:szCs w:val="24"/>
        </w:rPr>
      </w:pPr>
      <w:bookmarkStart w:id="68" w:name="_Toc473530482"/>
      <w:r w:rsidRPr="00CB1E36">
        <w:rPr>
          <w:rFonts w:ascii="Times New Roman" w:hAnsi="Times New Roman" w:cs="Times New Roman"/>
          <w:sz w:val="24"/>
          <w:szCs w:val="24"/>
        </w:rPr>
        <w:t xml:space="preserve">B.III. </w:t>
      </w:r>
      <w:bookmarkEnd w:id="65"/>
      <w:bookmarkEnd w:id="66"/>
      <w:bookmarkEnd w:id="67"/>
      <w:r w:rsidR="00382F7F" w:rsidRPr="00CB1E36">
        <w:rPr>
          <w:rFonts w:ascii="Times New Roman" w:hAnsi="Times New Roman" w:cs="Times New Roman"/>
          <w:iCs/>
          <w:sz w:val="24"/>
          <w:szCs w:val="24"/>
        </w:rPr>
        <w:t>Wymagania techniczne dla osadnika wtórnego</w:t>
      </w:r>
      <w:bookmarkEnd w:id="68"/>
    </w:p>
    <w:p w:rsidR="00382F7F" w:rsidRPr="00CB1E36" w:rsidRDefault="00382F7F" w:rsidP="00FD7447">
      <w:pPr>
        <w:spacing w:line="360" w:lineRule="auto"/>
        <w:ind w:firstLine="708"/>
        <w:jc w:val="both"/>
      </w:pPr>
      <w:r w:rsidRPr="00CB1E36">
        <w:t>Osadnik wtórny będzie samodzielną konstrukcją. Konstrukcja nośna wykonana ze stali nie</w:t>
      </w:r>
      <w:r w:rsidR="001C7C12" w:rsidRPr="00CB1E36">
        <w:t xml:space="preserve">rdzewnej. </w:t>
      </w:r>
      <w:r w:rsidRPr="00CB1E36">
        <w:t xml:space="preserve">Ściany osadnika z płyt tworzyw sztucznych zapewniających szczelność konstrukcji. </w:t>
      </w:r>
    </w:p>
    <w:p w:rsidR="00382F7F" w:rsidRPr="00CB1E36" w:rsidRDefault="001C7C12" w:rsidP="00FD7447">
      <w:pPr>
        <w:spacing w:line="360" w:lineRule="auto"/>
        <w:ind w:firstLine="708"/>
        <w:jc w:val="both"/>
      </w:pPr>
      <w:r w:rsidRPr="00CB1E36">
        <w:t>W</w:t>
      </w:r>
      <w:r w:rsidR="00382F7F" w:rsidRPr="00CB1E36">
        <w:t xml:space="preserve"> każdej sekcji wykształcony dopływ grawitacyjny ścieków do rury centralnej, zamontowane p</w:t>
      </w:r>
      <w:r w:rsidRPr="00CB1E36">
        <w:t>rzelewy pilaste a na dnie leja</w:t>
      </w:r>
      <w:r w:rsidR="00382F7F" w:rsidRPr="00CB1E36">
        <w:t xml:space="preserve"> osa</w:t>
      </w:r>
      <w:r w:rsidR="00ED7681" w:rsidRPr="00CB1E36">
        <w:t>dowego</w:t>
      </w:r>
      <w:r w:rsidR="00382F7F" w:rsidRPr="00CB1E36">
        <w:t xml:space="preserve"> usytuowane pompy recyrkulacyjne z </w:t>
      </w:r>
      <w:r w:rsidR="00382F7F" w:rsidRPr="00CB1E36">
        <w:lastRenderedPageBreak/>
        <w:t xml:space="preserve">rurociągami tłocznymi. Odpływy z przelewów piłokształtnych ujęte w jeden grawitacyjny rurociąg odpływowy do stawu nr 2 lub bezpośrednio do komory odpływowej. </w:t>
      </w:r>
    </w:p>
    <w:p w:rsidR="00382F7F" w:rsidRPr="00CB1E36" w:rsidRDefault="00382F7F" w:rsidP="00CB1E36">
      <w:pPr>
        <w:spacing w:line="360" w:lineRule="auto"/>
        <w:jc w:val="both"/>
      </w:pPr>
      <w:r w:rsidRPr="00CB1E36">
        <w:t>Na osadniku ułożona konstrukcja pomostu obsługowego z dojściem z brzegu bioreaktora.</w:t>
      </w:r>
    </w:p>
    <w:p w:rsidR="00382F7F" w:rsidRPr="00CB1E36" w:rsidRDefault="00382F7F" w:rsidP="00CB1E36">
      <w:pPr>
        <w:spacing w:line="360" w:lineRule="auto"/>
        <w:jc w:val="both"/>
      </w:pPr>
    </w:p>
    <w:p w:rsidR="00382F7F" w:rsidRPr="00CB1E36" w:rsidRDefault="00382F7F" w:rsidP="00CB1E36">
      <w:pPr>
        <w:spacing w:line="360" w:lineRule="auto"/>
        <w:jc w:val="both"/>
      </w:pPr>
      <w:r w:rsidRPr="00CB1E36">
        <w:t>Minimalne wymagania dla osadnika wtórnego:</w:t>
      </w:r>
    </w:p>
    <w:p w:rsidR="00382F7F" w:rsidRPr="00CB1E36" w:rsidRDefault="00382F7F" w:rsidP="00CB1E36">
      <w:pPr>
        <w:pStyle w:val="Akapitzlist"/>
        <w:numPr>
          <w:ilvl w:val="0"/>
          <w:numId w:val="45"/>
        </w:numPr>
        <w:spacing w:line="360" w:lineRule="auto"/>
        <w:jc w:val="both"/>
      </w:pPr>
      <w:r w:rsidRPr="00CB1E36">
        <w:t>Powierzchnia zwierciadła osadnika 56 m</w:t>
      </w:r>
      <w:r w:rsidR="001C7C12" w:rsidRPr="00CB1E36">
        <w:rPr>
          <w:vertAlign w:val="superscript"/>
        </w:rPr>
        <w:t xml:space="preserve">2 </w:t>
      </w:r>
    </w:p>
    <w:p w:rsidR="00382F7F" w:rsidRPr="00CB1E36" w:rsidRDefault="00382F7F" w:rsidP="00CB1E36">
      <w:pPr>
        <w:pStyle w:val="Akapitzlist"/>
        <w:numPr>
          <w:ilvl w:val="0"/>
          <w:numId w:val="45"/>
        </w:numPr>
        <w:spacing w:line="360" w:lineRule="auto"/>
        <w:jc w:val="both"/>
      </w:pPr>
      <w:r w:rsidRPr="00CB1E36">
        <w:t xml:space="preserve">Wydajność pomp recyrkulacyjnych sumaryczna 100-200 % przepływu ścieków </w:t>
      </w:r>
    </w:p>
    <w:p w:rsidR="00F60EC0" w:rsidRPr="00CB1E36" w:rsidRDefault="00382F7F" w:rsidP="00CB1E36">
      <w:pPr>
        <w:pStyle w:val="Nagwek2"/>
        <w:spacing w:line="360" w:lineRule="auto"/>
        <w:jc w:val="both"/>
        <w:rPr>
          <w:rFonts w:ascii="Times New Roman" w:hAnsi="Times New Roman" w:cs="Times New Roman"/>
          <w:sz w:val="24"/>
          <w:szCs w:val="24"/>
        </w:rPr>
      </w:pPr>
      <w:bookmarkStart w:id="69" w:name="_Toc473530483"/>
      <w:r w:rsidRPr="00CB1E36">
        <w:rPr>
          <w:rFonts w:ascii="Times New Roman" w:hAnsi="Times New Roman" w:cs="Times New Roman"/>
          <w:sz w:val="24"/>
          <w:szCs w:val="24"/>
        </w:rPr>
        <w:t xml:space="preserve">B.IV. </w:t>
      </w:r>
      <w:r w:rsidR="00B852DF" w:rsidRPr="00CB1E36">
        <w:rPr>
          <w:rFonts w:ascii="Times New Roman" w:hAnsi="Times New Roman" w:cs="Times New Roman"/>
          <w:sz w:val="24"/>
          <w:szCs w:val="24"/>
        </w:rPr>
        <w:t>Wymagania techniczne dla dmuchaw</w:t>
      </w:r>
      <w:bookmarkEnd w:id="69"/>
    </w:p>
    <w:p w:rsidR="00B852DF" w:rsidRPr="00CB1E36" w:rsidRDefault="00B852DF" w:rsidP="00CB1E36">
      <w:pPr>
        <w:spacing w:line="360" w:lineRule="auto"/>
        <w:jc w:val="both"/>
      </w:pPr>
      <w:r w:rsidRPr="00CB1E36">
        <w:t xml:space="preserve">Przewiduje się montaż dwóch rodzajów dmuchaw: </w:t>
      </w:r>
    </w:p>
    <w:p w:rsidR="00B852DF" w:rsidRPr="00CB1E36" w:rsidRDefault="00B852DF" w:rsidP="00CB1E36">
      <w:pPr>
        <w:pStyle w:val="Akapitzlist"/>
        <w:numPr>
          <w:ilvl w:val="0"/>
          <w:numId w:val="46"/>
        </w:numPr>
        <w:spacing w:line="360" w:lineRule="auto"/>
        <w:jc w:val="both"/>
      </w:pPr>
      <w:r w:rsidRPr="00CB1E36">
        <w:t>Dmuchawa zasilająca podstawowy ruszt ułożony na płaskiej części dna bioreaktora</w:t>
      </w:r>
    </w:p>
    <w:p w:rsidR="00B852DF" w:rsidRPr="00CB1E36" w:rsidRDefault="00ED7681" w:rsidP="00CB1E36">
      <w:pPr>
        <w:spacing w:line="360" w:lineRule="auto"/>
        <w:ind w:left="360" w:firstLine="348"/>
        <w:jc w:val="both"/>
      </w:pPr>
      <w:r w:rsidRPr="00CB1E36">
        <w:t>Dmuchawa o wydajności około 10</w:t>
      </w:r>
      <w:r w:rsidR="00B852DF" w:rsidRPr="00CB1E36">
        <w:t xml:space="preserve"> m</w:t>
      </w:r>
      <w:r w:rsidR="00B852DF" w:rsidRPr="00CB1E36">
        <w:rPr>
          <w:vertAlign w:val="superscript"/>
        </w:rPr>
        <w:t>3</w:t>
      </w:r>
      <w:r w:rsidR="00B852DF" w:rsidRPr="00CB1E36">
        <w:t xml:space="preserve">/min i sprężu 300-400 </w:t>
      </w:r>
      <w:proofErr w:type="spellStart"/>
      <w:r w:rsidR="00B852DF" w:rsidRPr="00CB1E36">
        <w:t>mbar</w:t>
      </w:r>
      <w:proofErr w:type="spellEnd"/>
    </w:p>
    <w:p w:rsidR="00B852DF" w:rsidRPr="00CB1E36" w:rsidRDefault="009C3621" w:rsidP="00CB1E36">
      <w:pPr>
        <w:pStyle w:val="Akapitzlist"/>
        <w:spacing w:line="360" w:lineRule="auto"/>
        <w:ind w:left="720"/>
        <w:jc w:val="both"/>
      </w:pPr>
      <w:r>
        <w:t>Ilość 2</w:t>
      </w:r>
      <w:r w:rsidR="00B852DF" w:rsidRPr="00CB1E36">
        <w:t xml:space="preserve"> szt.</w:t>
      </w:r>
    </w:p>
    <w:p w:rsidR="00382F7F" w:rsidRPr="00CB1E36" w:rsidRDefault="00B852DF" w:rsidP="00CB1E36">
      <w:pPr>
        <w:pStyle w:val="Akapitzlist"/>
        <w:numPr>
          <w:ilvl w:val="0"/>
          <w:numId w:val="46"/>
        </w:numPr>
        <w:spacing w:line="360" w:lineRule="auto"/>
        <w:jc w:val="both"/>
      </w:pPr>
      <w:r w:rsidRPr="00CB1E36">
        <w:t>Dmuchawy zasilające gałązki rusztu u</w:t>
      </w:r>
      <w:r w:rsidR="00382F7F" w:rsidRPr="00CB1E36">
        <w:t>łożone na skarpach bioreaktora</w:t>
      </w:r>
    </w:p>
    <w:p w:rsidR="00382F7F" w:rsidRPr="00CB1E36" w:rsidRDefault="009C3621" w:rsidP="00CB1E36">
      <w:pPr>
        <w:pStyle w:val="Akapitzlist"/>
        <w:spacing w:line="360" w:lineRule="auto"/>
        <w:ind w:left="720"/>
        <w:jc w:val="both"/>
      </w:pPr>
      <w:r>
        <w:t xml:space="preserve">Dmuchawy </w:t>
      </w:r>
      <w:proofErr w:type="spellStart"/>
      <w:r>
        <w:t>bocznokanałowe</w:t>
      </w:r>
      <w:proofErr w:type="spellEnd"/>
      <w:r w:rsidR="00382F7F" w:rsidRPr="00CB1E36">
        <w:t xml:space="preserve"> </w:t>
      </w:r>
    </w:p>
    <w:p w:rsidR="00382F7F" w:rsidRPr="00CB1E36" w:rsidRDefault="00382F7F" w:rsidP="00CB1E36">
      <w:pPr>
        <w:pStyle w:val="Akapitzlist"/>
        <w:spacing w:line="360" w:lineRule="auto"/>
        <w:ind w:left="720"/>
        <w:jc w:val="both"/>
      </w:pPr>
      <w:r w:rsidRPr="00CB1E36">
        <w:t>Ilość 3 szt.</w:t>
      </w:r>
    </w:p>
    <w:p w:rsidR="00F60EC0" w:rsidRPr="00CB1E36" w:rsidRDefault="00B852DF" w:rsidP="00E05821">
      <w:pPr>
        <w:pStyle w:val="Nagwek2"/>
        <w:spacing w:line="360" w:lineRule="auto"/>
        <w:jc w:val="both"/>
        <w:rPr>
          <w:rFonts w:ascii="Times New Roman" w:hAnsi="Times New Roman" w:cs="Times New Roman"/>
          <w:sz w:val="24"/>
          <w:szCs w:val="24"/>
        </w:rPr>
      </w:pPr>
      <w:r w:rsidRPr="00CB1E36">
        <w:rPr>
          <w:rFonts w:ascii="Times New Roman" w:hAnsi="Times New Roman" w:cs="Times New Roman"/>
          <w:sz w:val="24"/>
          <w:szCs w:val="24"/>
        </w:rPr>
        <w:t xml:space="preserve"> </w:t>
      </w:r>
      <w:r w:rsidRPr="00CB1E36">
        <w:rPr>
          <w:rFonts w:ascii="Times New Roman" w:hAnsi="Times New Roman" w:cs="Times New Roman"/>
          <w:sz w:val="24"/>
          <w:szCs w:val="24"/>
        </w:rPr>
        <w:br/>
      </w:r>
      <w:bookmarkStart w:id="70" w:name="_Toc473530484"/>
      <w:r w:rsidR="00240C48" w:rsidRPr="00CB1E36">
        <w:rPr>
          <w:rFonts w:ascii="Times New Roman" w:hAnsi="Times New Roman" w:cs="Times New Roman"/>
          <w:sz w:val="24"/>
          <w:szCs w:val="24"/>
        </w:rPr>
        <w:t>B.V. Zestawienie robót do wykonania</w:t>
      </w:r>
      <w:bookmarkEnd w:id="70"/>
      <w:r w:rsidR="00240C48" w:rsidRPr="00CB1E36">
        <w:rPr>
          <w:rFonts w:ascii="Times New Roman" w:hAnsi="Times New Roman" w:cs="Times New Roman"/>
          <w:sz w:val="24"/>
          <w:szCs w:val="24"/>
        </w:rPr>
        <w:t xml:space="preserve"> </w:t>
      </w:r>
    </w:p>
    <w:tbl>
      <w:tblPr>
        <w:tblW w:w="97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20"/>
        <w:gridCol w:w="4280"/>
        <w:gridCol w:w="2220"/>
      </w:tblGrid>
      <w:tr w:rsidR="00F60EC0" w:rsidRPr="00CB1E36">
        <w:trPr>
          <w:cantSplit/>
        </w:trPr>
        <w:tc>
          <w:tcPr>
            <w:tcW w:w="3220" w:type="dxa"/>
          </w:tcPr>
          <w:p w:rsidR="00F60EC0" w:rsidRPr="00E05821" w:rsidRDefault="00F60EC0" w:rsidP="00CB1E36">
            <w:pPr>
              <w:pStyle w:val="Tekstpodstawowywcity"/>
              <w:autoSpaceDE w:val="0"/>
              <w:autoSpaceDN w:val="0"/>
              <w:adjustRightInd w:val="0"/>
              <w:spacing w:line="360" w:lineRule="auto"/>
              <w:ind w:left="0"/>
              <w:rPr>
                <w:b/>
                <w:bCs/>
                <w:sz w:val="22"/>
                <w:szCs w:val="22"/>
              </w:rPr>
            </w:pPr>
            <w:r w:rsidRPr="00E05821">
              <w:rPr>
                <w:b/>
                <w:bCs/>
                <w:sz w:val="22"/>
                <w:szCs w:val="22"/>
              </w:rPr>
              <w:t xml:space="preserve">Obiekt </w:t>
            </w:r>
          </w:p>
        </w:tc>
        <w:tc>
          <w:tcPr>
            <w:tcW w:w="4280" w:type="dxa"/>
          </w:tcPr>
          <w:p w:rsidR="00F60EC0" w:rsidRPr="00E05821" w:rsidRDefault="00F60EC0" w:rsidP="00CB1E36">
            <w:pPr>
              <w:pStyle w:val="Tekstpodstawowywcity"/>
              <w:autoSpaceDE w:val="0"/>
              <w:autoSpaceDN w:val="0"/>
              <w:adjustRightInd w:val="0"/>
              <w:spacing w:line="360" w:lineRule="auto"/>
              <w:ind w:left="0"/>
              <w:rPr>
                <w:b/>
                <w:bCs/>
                <w:sz w:val="22"/>
                <w:szCs w:val="22"/>
              </w:rPr>
            </w:pPr>
            <w:r w:rsidRPr="00E05821">
              <w:rPr>
                <w:b/>
                <w:bCs/>
                <w:sz w:val="22"/>
                <w:szCs w:val="22"/>
              </w:rPr>
              <w:t>Zakres robót</w:t>
            </w:r>
          </w:p>
        </w:tc>
        <w:tc>
          <w:tcPr>
            <w:tcW w:w="2220" w:type="dxa"/>
          </w:tcPr>
          <w:p w:rsidR="00F60EC0" w:rsidRPr="00E05821" w:rsidRDefault="00F60EC0" w:rsidP="00CB1E36">
            <w:pPr>
              <w:pStyle w:val="Tekstpodstawowywcity"/>
              <w:autoSpaceDE w:val="0"/>
              <w:autoSpaceDN w:val="0"/>
              <w:adjustRightInd w:val="0"/>
              <w:spacing w:line="360" w:lineRule="auto"/>
              <w:ind w:left="0"/>
              <w:rPr>
                <w:b/>
                <w:bCs/>
                <w:sz w:val="22"/>
                <w:szCs w:val="22"/>
              </w:rPr>
            </w:pPr>
            <w:r w:rsidRPr="00E05821">
              <w:rPr>
                <w:b/>
                <w:bCs/>
                <w:sz w:val="22"/>
                <w:szCs w:val="22"/>
              </w:rPr>
              <w:t>Ilość minimalna</w:t>
            </w:r>
          </w:p>
          <w:p w:rsidR="00F60EC0" w:rsidRPr="00E05821" w:rsidRDefault="00F60EC0" w:rsidP="00CB1E36">
            <w:pPr>
              <w:pStyle w:val="Tekstpodstawowywcity"/>
              <w:autoSpaceDE w:val="0"/>
              <w:autoSpaceDN w:val="0"/>
              <w:adjustRightInd w:val="0"/>
              <w:spacing w:line="360" w:lineRule="auto"/>
              <w:ind w:left="0"/>
              <w:rPr>
                <w:b/>
                <w:bCs/>
                <w:sz w:val="22"/>
                <w:szCs w:val="22"/>
              </w:rPr>
            </w:pPr>
            <w:r w:rsidRPr="00E05821">
              <w:rPr>
                <w:b/>
                <w:bCs/>
                <w:sz w:val="22"/>
                <w:szCs w:val="22"/>
              </w:rPr>
              <w:t>szt./</w:t>
            </w:r>
            <w:proofErr w:type="spellStart"/>
            <w:r w:rsidRPr="00E05821">
              <w:rPr>
                <w:b/>
                <w:bCs/>
                <w:sz w:val="22"/>
                <w:szCs w:val="22"/>
              </w:rPr>
              <w:t>kpl</w:t>
            </w:r>
            <w:proofErr w:type="spellEnd"/>
            <w:r w:rsidRPr="00E05821">
              <w:rPr>
                <w:b/>
                <w:bCs/>
                <w:sz w:val="22"/>
                <w:szCs w:val="22"/>
              </w:rPr>
              <w:t>.</w:t>
            </w:r>
          </w:p>
        </w:tc>
      </w:tr>
      <w:tr w:rsidR="00F60EC0" w:rsidRPr="00CB1E36">
        <w:trPr>
          <w:cantSplit/>
        </w:trPr>
        <w:tc>
          <w:tcPr>
            <w:tcW w:w="3220" w:type="dxa"/>
          </w:tcPr>
          <w:p w:rsidR="00F60EC0" w:rsidRPr="00E05821" w:rsidRDefault="00240C48" w:rsidP="00CB1E36">
            <w:pPr>
              <w:pStyle w:val="Tekstpodstawowywcity"/>
              <w:autoSpaceDE w:val="0"/>
              <w:autoSpaceDN w:val="0"/>
              <w:adjustRightInd w:val="0"/>
              <w:spacing w:line="360" w:lineRule="auto"/>
              <w:ind w:left="0"/>
              <w:rPr>
                <w:sz w:val="22"/>
                <w:szCs w:val="22"/>
              </w:rPr>
            </w:pPr>
            <w:r w:rsidRPr="00E05821">
              <w:rPr>
                <w:sz w:val="22"/>
                <w:szCs w:val="22"/>
              </w:rPr>
              <w:t>Etap I</w:t>
            </w:r>
          </w:p>
          <w:p w:rsidR="00240C48" w:rsidRPr="00E05821" w:rsidRDefault="00240C48" w:rsidP="00CB1E36">
            <w:pPr>
              <w:pStyle w:val="Tekstpodstawowywcity"/>
              <w:autoSpaceDE w:val="0"/>
              <w:autoSpaceDN w:val="0"/>
              <w:adjustRightInd w:val="0"/>
              <w:spacing w:line="360" w:lineRule="auto"/>
              <w:ind w:left="0"/>
              <w:rPr>
                <w:sz w:val="22"/>
                <w:szCs w:val="22"/>
              </w:rPr>
            </w:pPr>
            <w:r w:rsidRPr="00E05821">
              <w:rPr>
                <w:sz w:val="22"/>
                <w:szCs w:val="22"/>
              </w:rPr>
              <w:t xml:space="preserve">Staw napowietrzający nr 1 </w:t>
            </w:r>
          </w:p>
        </w:tc>
        <w:tc>
          <w:tcPr>
            <w:tcW w:w="4280" w:type="dxa"/>
          </w:tcPr>
          <w:p w:rsidR="00ED7681" w:rsidRPr="00E05821" w:rsidRDefault="00240C48" w:rsidP="00CB1E36">
            <w:pPr>
              <w:pStyle w:val="Tekstpodstawowywcity"/>
              <w:autoSpaceDE w:val="0"/>
              <w:autoSpaceDN w:val="0"/>
              <w:adjustRightInd w:val="0"/>
              <w:spacing w:line="360" w:lineRule="auto"/>
              <w:ind w:left="0"/>
              <w:rPr>
                <w:sz w:val="22"/>
                <w:szCs w:val="22"/>
              </w:rPr>
            </w:pPr>
            <w:r w:rsidRPr="00E05821">
              <w:rPr>
                <w:sz w:val="22"/>
                <w:szCs w:val="22"/>
              </w:rPr>
              <w:t xml:space="preserve">Opróżnienie i czyszczenie stawu </w:t>
            </w:r>
          </w:p>
          <w:p w:rsidR="00F60EC0" w:rsidRPr="00E05821" w:rsidRDefault="00ED7681" w:rsidP="00CB1E36">
            <w:pPr>
              <w:pStyle w:val="Tekstpodstawowywcity"/>
              <w:autoSpaceDE w:val="0"/>
              <w:autoSpaceDN w:val="0"/>
              <w:adjustRightInd w:val="0"/>
              <w:spacing w:line="360" w:lineRule="auto"/>
              <w:ind w:left="0"/>
              <w:rPr>
                <w:sz w:val="22"/>
                <w:szCs w:val="22"/>
              </w:rPr>
            </w:pPr>
            <w:r w:rsidRPr="00E05821">
              <w:rPr>
                <w:sz w:val="22"/>
                <w:szCs w:val="22"/>
              </w:rPr>
              <w:t>w</w:t>
            </w:r>
            <w:r w:rsidR="00F60EC0" w:rsidRPr="00E05821">
              <w:rPr>
                <w:sz w:val="22"/>
                <w:szCs w:val="22"/>
              </w:rPr>
              <w:t>ymagania</w:t>
            </w:r>
            <w:r w:rsidRPr="00E05821">
              <w:rPr>
                <w:sz w:val="22"/>
                <w:szCs w:val="22"/>
              </w:rPr>
              <w:t xml:space="preserve"> </w:t>
            </w:r>
            <w:r w:rsidR="00F60EC0" w:rsidRPr="00E05821">
              <w:rPr>
                <w:sz w:val="22"/>
                <w:szCs w:val="22"/>
              </w:rPr>
              <w:t>szczegółowe jak B.I. i części C</w:t>
            </w:r>
          </w:p>
        </w:tc>
        <w:tc>
          <w:tcPr>
            <w:tcW w:w="2220" w:type="dxa"/>
          </w:tcPr>
          <w:p w:rsidR="00F60EC0" w:rsidRPr="00E05821" w:rsidRDefault="00F60EC0" w:rsidP="00CB1E36">
            <w:pPr>
              <w:pStyle w:val="Tekstpodstawowywcity"/>
              <w:autoSpaceDE w:val="0"/>
              <w:autoSpaceDN w:val="0"/>
              <w:adjustRightInd w:val="0"/>
              <w:spacing w:line="360" w:lineRule="auto"/>
              <w:ind w:left="0"/>
              <w:rPr>
                <w:sz w:val="22"/>
                <w:szCs w:val="22"/>
              </w:rPr>
            </w:pPr>
            <w:r w:rsidRPr="00E05821">
              <w:rPr>
                <w:sz w:val="22"/>
                <w:szCs w:val="22"/>
              </w:rPr>
              <w:t>1</w:t>
            </w:r>
          </w:p>
          <w:p w:rsidR="00F60EC0" w:rsidRPr="00E05821" w:rsidRDefault="00F60EC0" w:rsidP="00CB1E36">
            <w:pPr>
              <w:pStyle w:val="Tekstpodstawowywcity"/>
              <w:autoSpaceDE w:val="0"/>
              <w:autoSpaceDN w:val="0"/>
              <w:adjustRightInd w:val="0"/>
              <w:spacing w:line="360" w:lineRule="auto"/>
              <w:ind w:left="0"/>
              <w:rPr>
                <w:sz w:val="22"/>
                <w:szCs w:val="22"/>
              </w:rPr>
            </w:pPr>
          </w:p>
          <w:p w:rsidR="00F60EC0" w:rsidRPr="00E05821" w:rsidRDefault="00F60EC0" w:rsidP="00CB1E36">
            <w:pPr>
              <w:pStyle w:val="Tekstpodstawowywcity"/>
              <w:autoSpaceDE w:val="0"/>
              <w:autoSpaceDN w:val="0"/>
              <w:adjustRightInd w:val="0"/>
              <w:spacing w:line="360" w:lineRule="auto"/>
              <w:ind w:left="0"/>
              <w:rPr>
                <w:sz w:val="22"/>
                <w:szCs w:val="22"/>
              </w:rPr>
            </w:pPr>
          </w:p>
        </w:tc>
      </w:tr>
      <w:tr w:rsidR="00F60EC0" w:rsidRPr="00CB1E36">
        <w:trPr>
          <w:cantSplit/>
        </w:trPr>
        <w:tc>
          <w:tcPr>
            <w:tcW w:w="3220" w:type="dxa"/>
          </w:tcPr>
          <w:p w:rsidR="00F60EC0" w:rsidRPr="00E05821" w:rsidRDefault="00EC119C" w:rsidP="00CB1E36">
            <w:pPr>
              <w:pStyle w:val="Tekstpodstawowywcity"/>
              <w:autoSpaceDE w:val="0"/>
              <w:autoSpaceDN w:val="0"/>
              <w:adjustRightInd w:val="0"/>
              <w:spacing w:line="360" w:lineRule="auto"/>
              <w:ind w:left="0"/>
              <w:rPr>
                <w:sz w:val="22"/>
                <w:szCs w:val="22"/>
              </w:rPr>
            </w:pPr>
            <w:r w:rsidRPr="00E05821">
              <w:rPr>
                <w:sz w:val="22"/>
                <w:szCs w:val="22"/>
              </w:rPr>
              <w:t xml:space="preserve">Etap I </w:t>
            </w:r>
          </w:p>
          <w:p w:rsidR="00EC119C" w:rsidRPr="00E05821" w:rsidRDefault="00EC119C" w:rsidP="00CB1E36">
            <w:pPr>
              <w:pStyle w:val="Tekstpodstawowywcity"/>
              <w:autoSpaceDE w:val="0"/>
              <w:autoSpaceDN w:val="0"/>
              <w:adjustRightInd w:val="0"/>
              <w:spacing w:line="360" w:lineRule="auto"/>
              <w:ind w:left="0"/>
              <w:rPr>
                <w:sz w:val="22"/>
                <w:szCs w:val="22"/>
              </w:rPr>
            </w:pPr>
            <w:r w:rsidRPr="00E05821">
              <w:rPr>
                <w:sz w:val="22"/>
                <w:szCs w:val="22"/>
              </w:rPr>
              <w:t>Staw doczyszczający nr 2</w:t>
            </w:r>
          </w:p>
        </w:tc>
        <w:tc>
          <w:tcPr>
            <w:tcW w:w="4280" w:type="dxa"/>
          </w:tcPr>
          <w:p w:rsidR="00F60EC0" w:rsidRPr="00E05821" w:rsidRDefault="00EC119C" w:rsidP="00CB1E36">
            <w:pPr>
              <w:pStyle w:val="Tekstpodstawowywcity"/>
              <w:autoSpaceDE w:val="0"/>
              <w:autoSpaceDN w:val="0"/>
              <w:adjustRightInd w:val="0"/>
              <w:spacing w:line="360" w:lineRule="auto"/>
              <w:ind w:left="0"/>
              <w:rPr>
                <w:sz w:val="22"/>
                <w:szCs w:val="22"/>
              </w:rPr>
            </w:pPr>
            <w:r w:rsidRPr="00E05821">
              <w:rPr>
                <w:sz w:val="22"/>
                <w:szCs w:val="22"/>
              </w:rPr>
              <w:t xml:space="preserve">Montaż rurociągów doprowadzających </w:t>
            </w:r>
          </w:p>
          <w:p w:rsidR="00EC119C" w:rsidRPr="00E05821" w:rsidRDefault="00EC119C" w:rsidP="00CB1E36">
            <w:pPr>
              <w:pStyle w:val="Tekstpodstawowywcity"/>
              <w:autoSpaceDE w:val="0"/>
              <w:autoSpaceDN w:val="0"/>
              <w:adjustRightInd w:val="0"/>
              <w:spacing w:line="360" w:lineRule="auto"/>
              <w:ind w:left="0"/>
              <w:rPr>
                <w:sz w:val="22"/>
                <w:szCs w:val="22"/>
              </w:rPr>
            </w:pPr>
            <w:r w:rsidRPr="00E05821">
              <w:rPr>
                <w:sz w:val="22"/>
                <w:szCs w:val="22"/>
              </w:rPr>
              <w:t xml:space="preserve">Montaż tymczasowego napowietrzania </w:t>
            </w:r>
          </w:p>
          <w:p w:rsidR="00F60EC0" w:rsidRPr="00E05821" w:rsidRDefault="00F60EC0" w:rsidP="00CB1E36">
            <w:pPr>
              <w:pStyle w:val="Tekstpodstawowywcity"/>
              <w:autoSpaceDE w:val="0"/>
              <w:autoSpaceDN w:val="0"/>
              <w:adjustRightInd w:val="0"/>
              <w:spacing w:line="360" w:lineRule="auto"/>
              <w:ind w:left="0"/>
              <w:rPr>
                <w:sz w:val="22"/>
                <w:szCs w:val="22"/>
              </w:rPr>
            </w:pPr>
            <w:r w:rsidRPr="00E05821">
              <w:rPr>
                <w:sz w:val="22"/>
                <w:szCs w:val="22"/>
              </w:rPr>
              <w:t>wymagania szczegółowe jak B.I. i części C</w:t>
            </w:r>
          </w:p>
        </w:tc>
        <w:tc>
          <w:tcPr>
            <w:tcW w:w="2220" w:type="dxa"/>
          </w:tcPr>
          <w:p w:rsidR="00F60EC0" w:rsidRPr="00E05821" w:rsidRDefault="00F60EC0" w:rsidP="00CB1E36">
            <w:pPr>
              <w:pStyle w:val="Tekstpodstawowywcity"/>
              <w:autoSpaceDE w:val="0"/>
              <w:autoSpaceDN w:val="0"/>
              <w:adjustRightInd w:val="0"/>
              <w:spacing w:line="360" w:lineRule="auto"/>
              <w:ind w:left="0"/>
              <w:rPr>
                <w:sz w:val="22"/>
                <w:szCs w:val="22"/>
              </w:rPr>
            </w:pPr>
            <w:r w:rsidRPr="00E05821">
              <w:rPr>
                <w:sz w:val="22"/>
                <w:szCs w:val="22"/>
              </w:rPr>
              <w:t>1</w:t>
            </w:r>
          </w:p>
          <w:p w:rsidR="00F60EC0" w:rsidRPr="00E05821" w:rsidRDefault="00F60EC0" w:rsidP="00CB1E36">
            <w:pPr>
              <w:pStyle w:val="Tekstpodstawowywcity"/>
              <w:autoSpaceDE w:val="0"/>
              <w:autoSpaceDN w:val="0"/>
              <w:adjustRightInd w:val="0"/>
              <w:spacing w:line="360" w:lineRule="auto"/>
              <w:ind w:left="0"/>
              <w:rPr>
                <w:sz w:val="22"/>
                <w:szCs w:val="22"/>
              </w:rPr>
            </w:pPr>
          </w:p>
        </w:tc>
      </w:tr>
      <w:tr w:rsidR="00AA6932" w:rsidRPr="00CB1E36">
        <w:trPr>
          <w:cantSplit/>
        </w:trPr>
        <w:tc>
          <w:tcPr>
            <w:tcW w:w="3220" w:type="dxa"/>
            <w:vMerge w:val="restart"/>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Etap II</w:t>
            </w:r>
          </w:p>
          <w:p w:rsidR="00AA6932" w:rsidRPr="00E05821" w:rsidRDefault="00AA6932" w:rsidP="00CB1E36">
            <w:pPr>
              <w:pStyle w:val="Tekstpodstawowywcity"/>
              <w:autoSpaceDE w:val="0"/>
              <w:autoSpaceDN w:val="0"/>
              <w:adjustRightInd w:val="0"/>
              <w:spacing w:line="360" w:lineRule="auto"/>
              <w:ind w:left="0"/>
              <w:rPr>
                <w:sz w:val="22"/>
                <w:szCs w:val="22"/>
                <w:vertAlign w:val="superscript"/>
              </w:rPr>
            </w:pPr>
            <w:r w:rsidRPr="00E05821">
              <w:rPr>
                <w:sz w:val="22"/>
                <w:szCs w:val="22"/>
              </w:rPr>
              <w:t>Bioreaktor</w:t>
            </w:r>
          </w:p>
          <w:p w:rsidR="00AA6932" w:rsidRPr="00E05821" w:rsidRDefault="00AA6932" w:rsidP="00CB1E36">
            <w:pPr>
              <w:pStyle w:val="Tekstpodstawowywcity"/>
              <w:autoSpaceDE w:val="0"/>
              <w:autoSpaceDN w:val="0"/>
              <w:adjustRightInd w:val="0"/>
              <w:spacing w:line="360" w:lineRule="auto"/>
              <w:ind w:left="0"/>
              <w:rPr>
                <w:sz w:val="22"/>
                <w:szCs w:val="22"/>
              </w:rPr>
            </w:pPr>
          </w:p>
          <w:p w:rsidR="00AA6932" w:rsidRPr="00E05821" w:rsidRDefault="00AA6932" w:rsidP="00CB1E36">
            <w:pPr>
              <w:pStyle w:val="Tekstpodstawowywcity"/>
              <w:autoSpaceDE w:val="0"/>
              <w:autoSpaceDN w:val="0"/>
              <w:adjustRightInd w:val="0"/>
              <w:spacing w:line="360" w:lineRule="auto"/>
              <w:ind w:left="0"/>
              <w:rPr>
                <w:sz w:val="22"/>
                <w:szCs w:val="22"/>
                <w:vertAlign w:val="superscript"/>
              </w:rPr>
            </w:pPr>
          </w:p>
        </w:tc>
        <w:tc>
          <w:tcPr>
            <w:tcW w:w="428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Montaż szczelnej przegrody</w:t>
            </w:r>
          </w:p>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wymagania szczegółowe jak B.II</w:t>
            </w:r>
            <w:r w:rsidR="001C7C12" w:rsidRPr="00E05821">
              <w:rPr>
                <w:sz w:val="22"/>
                <w:szCs w:val="22"/>
              </w:rPr>
              <w:t>I</w:t>
            </w:r>
            <w:r w:rsidRPr="00E05821">
              <w:rPr>
                <w:sz w:val="22"/>
                <w:szCs w:val="22"/>
              </w:rPr>
              <w:t>. i części C</w:t>
            </w:r>
          </w:p>
        </w:tc>
        <w:tc>
          <w:tcPr>
            <w:tcW w:w="222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1</w:t>
            </w:r>
          </w:p>
          <w:p w:rsidR="00AA6932" w:rsidRPr="00E05821" w:rsidRDefault="00AA6932" w:rsidP="00CB1E36">
            <w:pPr>
              <w:pStyle w:val="Tekstpodstawowywcity"/>
              <w:autoSpaceDE w:val="0"/>
              <w:autoSpaceDN w:val="0"/>
              <w:adjustRightInd w:val="0"/>
              <w:spacing w:line="360" w:lineRule="auto"/>
              <w:ind w:left="0"/>
              <w:rPr>
                <w:sz w:val="22"/>
                <w:szCs w:val="22"/>
              </w:rPr>
            </w:pPr>
          </w:p>
        </w:tc>
      </w:tr>
      <w:tr w:rsidR="00AA6932" w:rsidRPr="00CB1E36">
        <w:trPr>
          <w:cantSplit/>
        </w:trPr>
        <w:tc>
          <w:tcPr>
            <w:tcW w:w="3220" w:type="dxa"/>
            <w:vMerge/>
          </w:tcPr>
          <w:p w:rsidR="00AA6932" w:rsidRPr="00E05821" w:rsidRDefault="00AA6932" w:rsidP="00CB1E36">
            <w:pPr>
              <w:pStyle w:val="Tekstpodstawowywcity"/>
              <w:autoSpaceDE w:val="0"/>
              <w:autoSpaceDN w:val="0"/>
              <w:adjustRightInd w:val="0"/>
              <w:spacing w:line="360" w:lineRule="auto"/>
              <w:ind w:left="0"/>
              <w:rPr>
                <w:sz w:val="22"/>
                <w:szCs w:val="22"/>
              </w:rPr>
            </w:pPr>
          </w:p>
        </w:tc>
        <w:tc>
          <w:tcPr>
            <w:tcW w:w="428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 xml:space="preserve">Montaż rusztów napowietrzających </w:t>
            </w:r>
          </w:p>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wymagania szczegółowe jak B.II</w:t>
            </w:r>
            <w:r w:rsidR="001C7C12" w:rsidRPr="00E05821">
              <w:rPr>
                <w:sz w:val="22"/>
                <w:szCs w:val="22"/>
              </w:rPr>
              <w:t>I</w:t>
            </w:r>
            <w:r w:rsidRPr="00E05821">
              <w:rPr>
                <w:sz w:val="22"/>
                <w:szCs w:val="22"/>
              </w:rPr>
              <w:t>. i części C</w:t>
            </w:r>
          </w:p>
        </w:tc>
        <w:tc>
          <w:tcPr>
            <w:tcW w:w="222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4</w:t>
            </w:r>
          </w:p>
        </w:tc>
      </w:tr>
      <w:tr w:rsidR="00AA6932" w:rsidRPr="00CB1E36">
        <w:trPr>
          <w:cantSplit/>
        </w:trPr>
        <w:tc>
          <w:tcPr>
            <w:tcW w:w="3220" w:type="dxa"/>
            <w:vMerge w:val="restart"/>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Etap II</w:t>
            </w:r>
          </w:p>
          <w:p w:rsidR="00AA6932" w:rsidRPr="00E05821" w:rsidRDefault="00ED7681" w:rsidP="00CB1E36">
            <w:pPr>
              <w:pStyle w:val="Tekstpodstawowywcity"/>
              <w:autoSpaceDE w:val="0"/>
              <w:autoSpaceDN w:val="0"/>
              <w:adjustRightInd w:val="0"/>
              <w:spacing w:line="360" w:lineRule="auto"/>
              <w:ind w:left="0"/>
              <w:rPr>
                <w:sz w:val="22"/>
                <w:szCs w:val="22"/>
              </w:rPr>
            </w:pPr>
            <w:r w:rsidRPr="00E05821">
              <w:rPr>
                <w:sz w:val="22"/>
                <w:szCs w:val="22"/>
              </w:rPr>
              <w:t>Osadnik wtórny</w:t>
            </w:r>
          </w:p>
        </w:tc>
        <w:tc>
          <w:tcPr>
            <w:tcW w:w="428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 xml:space="preserve">Wykonanie i posadowienie konstrukcji osadnika z pomostem obsługowym </w:t>
            </w:r>
          </w:p>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wymagania szczegółowe jak B.II</w:t>
            </w:r>
            <w:r w:rsidR="00E15E57" w:rsidRPr="00E05821">
              <w:rPr>
                <w:sz w:val="22"/>
                <w:szCs w:val="22"/>
              </w:rPr>
              <w:t>I</w:t>
            </w:r>
            <w:r w:rsidRPr="00E05821">
              <w:rPr>
                <w:sz w:val="22"/>
                <w:szCs w:val="22"/>
              </w:rPr>
              <w:t>. i części C</w:t>
            </w:r>
          </w:p>
        </w:tc>
        <w:tc>
          <w:tcPr>
            <w:tcW w:w="222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1</w:t>
            </w:r>
          </w:p>
        </w:tc>
      </w:tr>
      <w:tr w:rsidR="00AA6932" w:rsidRPr="00CB1E36">
        <w:trPr>
          <w:cantSplit/>
        </w:trPr>
        <w:tc>
          <w:tcPr>
            <w:tcW w:w="3220" w:type="dxa"/>
            <w:vMerge/>
          </w:tcPr>
          <w:p w:rsidR="00AA6932" w:rsidRPr="00E05821" w:rsidRDefault="00AA6932" w:rsidP="00CB1E36">
            <w:pPr>
              <w:pStyle w:val="Tekstpodstawowywcity"/>
              <w:autoSpaceDE w:val="0"/>
              <w:autoSpaceDN w:val="0"/>
              <w:adjustRightInd w:val="0"/>
              <w:spacing w:line="360" w:lineRule="auto"/>
              <w:ind w:left="0"/>
              <w:rPr>
                <w:sz w:val="22"/>
                <w:szCs w:val="22"/>
              </w:rPr>
            </w:pPr>
          </w:p>
        </w:tc>
        <w:tc>
          <w:tcPr>
            <w:tcW w:w="428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 xml:space="preserve">Montaż pomp recyrkulacyjnych z rurociągami tłocznymi </w:t>
            </w:r>
          </w:p>
          <w:p w:rsidR="00E15E57" w:rsidRPr="00E05821" w:rsidRDefault="00E15E57" w:rsidP="00CB1E36">
            <w:pPr>
              <w:pStyle w:val="Tekstpodstawowywcity"/>
              <w:autoSpaceDE w:val="0"/>
              <w:autoSpaceDN w:val="0"/>
              <w:adjustRightInd w:val="0"/>
              <w:spacing w:line="360" w:lineRule="auto"/>
              <w:ind w:left="0"/>
              <w:rPr>
                <w:sz w:val="22"/>
                <w:szCs w:val="22"/>
              </w:rPr>
            </w:pPr>
            <w:r w:rsidRPr="00E05821">
              <w:rPr>
                <w:sz w:val="22"/>
                <w:szCs w:val="22"/>
              </w:rPr>
              <w:t>wymagania szczegółowe jak B.III. i części C</w:t>
            </w:r>
          </w:p>
        </w:tc>
        <w:tc>
          <w:tcPr>
            <w:tcW w:w="2220" w:type="dxa"/>
          </w:tcPr>
          <w:p w:rsidR="00AA6932" w:rsidRPr="00E05821" w:rsidRDefault="00AA6932" w:rsidP="00CB1E36">
            <w:pPr>
              <w:pStyle w:val="Tekstpodstawowywcity"/>
              <w:autoSpaceDE w:val="0"/>
              <w:autoSpaceDN w:val="0"/>
              <w:adjustRightInd w:val="0"/>
              <w:spacing w:line="360" w:lineRule="auto"/>
              <w:ind w:left="0"/>
              <w:rPr>
                <w:sz w:val="22"/>
                <w:szCs w:val="22"/>
              </w:rPr>
            </w:pPr>
            <w:r w:rsidRPr="00E05821">
              <w:rPr>
                <w:sz w:val="22"/>
                <w:szCs w:val="22"/>
              </w:rPr>
              <w:t>6</w:t>
            </w:r>
          </w:p>
        </w:tc>
      </w:tr>
      <w:tr w:rsidR="00504800" w:rsidRPr="00CB1E36">
        <w:trPr>
          <w:cantSplit/>
        </w:trPr>
        <w:tc>
          <w:tcPr>
            <w:tcW w:w="3220" w:type="dxa"/>
            <w:vMerge w:val="restart"/>
          </w:tcPr>
          <w:p w:rsidR="00504800" w:rsidRPr="00E05821" w:rsidRDefault="00504800" w:rsidP="00CB1E36">
            <w:pPr>
              <w:pStyle w:val="Tekstpodstawowywcity"/>
              <w:autoSpaceDE w:val="0"/>
              <w:autoSpaceDN w:val="0"/>
              <w:adjustRightInd w:val="0"/>
              <w:spacing w:line="360" w:lineRule="auto"/>
              <w:ind w:left="0"/>
              <w:rPr>
                <w:sz w:val="22"/>
                <w:szCs w:val="22"/>
              </w:rPr>
            </w:pPr>
          </w:p>
          <w:p w:rsidR="00504800" w:rsidRPr="00E05821" w:rsidRDefault="00504800" w:rsidP="00CB1E36">
            <w:pPr>
              <w:pStyle w:val="Tekstpodstawowywcity"/>
              <w:autoSpaceDE w:val="0"/>
              <w:autoSpaceDN w:val="0"/>
              <w:adjustRightInd w:val="0"/>
              <w:spacing w:line="360" w:lineRule="auto"/>
              <w:ind w:left="0"/>
              <w:rPr>
                <w:sz w:val="22"/>
                <w:szCs w:val="22"/>
              </w:rPr>
            </w:pPr>
          </w:p>
          <w:p w:rsidR="00504800" w:rsidRPr="00E05821" w:rsidRDefault="00504800" w:rsidP="00CB1E36">
            <w:pPr>
              <w:pStyle w:val="Tekstpodstawowywcity"/>
              <w:autoSpaceDE w:val="0"/>
              <w:autoSpaceDN w:val="0"/>
              <w:adjustRightInd w:val="0"/>
              <w:spacing w:line="360" w:lineRule="auto"/>
              <w:ind w:left="0"/>
              <w:rPr>
                <w:sz w:val="22"/>
                <w:szCs w:val="22"/>
              </w:rPr>
            </w:pPr>
            <w:r w:rsidRPr="00E05821">
              <w:rPr>
                <w:sz w:val="22"/>
                <w:szCs w:val="22"/>
              </w:rPr>
              <w:t>Etap II</w:t>
            </w:r>
          </w:p>
          <w:p w:rsidR="00504800" w:rsidRPr="00E05821" w:rsidRDefault="00504800" w:rsidP="00CB1E36">
            <w:pPr>
              <w:pStyle w:val="Tekstpodstawowywcity"/>
              <w:autoSpaceDE w:val="0"/>
              <w:autoSpaceDN w:val="0"/>
              <w:adjustRightInd w:val="0"/>
              <w:spacing w:line="360" w:lineRule="auto"/>
              <w:ind w:left="0"/>
              <w:rPr>
                <w:sz w:val="22"/>
                <w:szCs w:val="22"/>
              </w:rPr>
            </w:pPr>
            <w:r w:rsidRPr="00E05821">
              <w:rPr>
                <w:sz w:val="22"/>
                <w:szCs w:val="22"/>
              </w:rPr>
              <w:t>Dmuchawy</w:t>
            </w:r>
          </w:p>
          <w:p w:rsidR="00504800" w:rsidRPr="00E05821" w:rsidRDefault="00504800" w:rsidP="00CB1E36">
            <w:pPr>
              <w:pStyle w:val="Tekstpodstawowywcity"/>
              <w:autoSpaceDE w:val="0"/>
              <w:autoSpaceDN w:val="0"/>
              <w:adjustRightInd w:val="0"/>
              <w:spacing w:line="360" w:lineRule="auto"/>
              <w:ind w:left="0"/>
              <w:rPr>
                <w:sz w:val="22"/>
                <w:szCs w:val="22"/>
              </w:rPr>
            </w:pPr>
          </w:p>
        </w:tc>
        <w:tc>
          <w:tcPr>
            <w:tcW w:w="4280" w:type="dxa"/>
          </w:tcPr>
          <w:p w:rsidR="00504800" w:rsidRPr="00E05821" w:rsidRDefault="00ED7681" w:rsidP="00CB1E36">
            <w:pPr>
              <w:pStyle w:val="Tekstpodstawowywcity"/>
              <w:autoSpaceDE w:val="0"/>
              <w:autoSpaceDN w:val="0"/>
              <w:adjustRightInd w:val="0"/>
              <w:spacing w:line="360" w:lineRule="auto"/>
              <w:ind w:left="0"/>
              <w:rPr>
                <w:sz w:val="22"/>
                <w:szCs w:val="22"/>
              </w:rPr>
            </w:pPr>
            <w:r w:rsidRPr="00E05821">
              <w:rPr>
                <w:sz w:val="22"/>
                <w:szCs w:val="22"/>
              </w:rPr>
              <w:t>Montaż dmuchawy o wydajności 610</w:t>
            </w:r>
            <w:r w:rsidR="00504800" w:rsidRPr="00E05821">
              <w:rPr>
                <w:sz w:val="22"/>
                <w:szCs w:val="22"/>
              </w:rPr>
              <w:t xml:space="preserve"> m</w:t>
            </w:r>
            <w:r w:rsidR="00504800" w:rsidRPr="00E05821">
              <w:rPr>
                <w:sz w:val="22"/>
                <w:szCs w:val="22"/>
                <w:vertAlign w:val="superscript"/>
              </w:rPr>
              <w:t>3</w:t>
            </w:r>
            <w:r w:rsidR="00504800" w:rsidRPr="00E05821">
              <w:rPr>
                <w:sz w:val="22"/>
                <w:szCs w:val="22"/>
              </w:rPr>
              <w:t xml:space="preserve">/d wraz z zewnętrznymi rurociągami powietrznymi </w:t>
            </w:r>
          </w:p>
          <w:p w:rsidR="00504800" w:rsidRPr="00E05821" w:rsidRDefault="00504800" w:rsidP="00CB1E36">
            <w:pPr>
              <w:pStyle w:val="Tekstpodstawowywcity"/>
              <w:autoSpaceDE w:val="0"/>
              <w:autoSpaceDN w:val="0"/>
              <w:adjustRightInd w:val="0"/>
              <w:spacing w:line="360" w:lineRule="auto"/>
              <w:ind w:left="0"/>
              <w:rPr>
                <w:sz w:val="22"/>
                <w:szCs w:val="22"/>
              </w:rPr>
            </w:pPr>
            <w:r w:rsidRPr="00E05821">
              <w:rPr>
                <w:sz w:val="22"/>
                <w:szCs w:val="22"/>
              </w:rPr>
              <w:t>wymagania szczegółowe jak B.IV. i części C</w:t>
            </w:r>
          </w:p>
        </w:tc>
        <w:tc>
          <w:tcPr>
            <w:tcW w:w="2220" w:type="dxa"/>
          </w:tcPr>
          <w:p w:rsidR="00504800" w:rsidRPr="00E05821" w:rsidRDefault="00504800" w:rsidP="00CB1E36">
            <w:pPr>
              <w:pStyle w:val="Tekstpodstawowywcity"/>
              <w:autoSpaceDE w:val="0"/>
              <w:autoSpaceDN w:val="0"/>
              <w:adjustRightInd w:val="0"/>
              <w:spacing w:line="360" w:lineRule="auto"/>
              <w:ind w:left="0"/>
              <w:rPr>
                <w:sz w:val="22"/>
                <w:szCs w:val="22"/>
              </w:rPr>
            </w:pPr>
            <w:r w:rsidRPr="00E05821">
              <w:rPr>
                <w:sz w:val="22"/>
                <w:szCs w:val="22"/>
              </w:rPr>
              <w:t>1</w:t>
            </w:r>
          </w:p>
        </w:tc>
      </w:tr>
      <w:tr w:rsidR="00504800" w:rsidRPr="00CB1E36">
        <w:trPr>
          <w:cantSplit/>
        </w:trPr>
        <w:tc>
          <w:tcPr>
            <w:tcW w:w="3220" w:type="dxa"/>
            <w:vMerge/>
          </w:tcPr>
          <w:p w:rsidR="00504800" w:rsidRPr="00E05821" w:rsidRDefault="00504800" w:rsidP="00CB1E36">
            <w:pPr>
              <w:pStyle w:val="Tekstpodstawowywcity"/>
              <w:autoSpaceDE w:val="0"/>
              <w:autoSpaceDN w:val="0"/>
              <w:adjustRightInd w:val="0"/>
              <w:spacing w:line="360" w:lineRule="auto"/>
              <w:ind w:left="0"/>
              <w:rPr>
                <w:sz w:val="22"/>
                <w:szCs w:val="22"/>
              </w:rPr>
            </w:pPr>
          </w:p>
        </w:tc>
        <w:tc>
          <w:tcPr>
            <w:tcW w:w="4280" w:type="dxa"/>
          </w:tcPr>
          <w:p w:rsidR="00504800" w:rsidRPr="00E05821" w:rsidRDefault="00B372BE" w:rsidP="00CB1E36">
            <w:pPr>
              <w:pStyle w:val="Tekstpodstawowywcity"/>
              <w:autoSpaceDE w:val="0"/>
              <w:autoSpaceDN w:val="0"/>
              <w:adjustRightInd w:val="0"/>
              <w:spacing w:line="360" w:lineRule="auto"/>
              <w:ind w:left="0"/>
              <w:rPr>
                <w:sz w:val="22"/>
                <w:szCs w:val="22"/>
              </w:rPr>
            </w:pPr>
            <w:r>
              <w:rPr>
                <w:sz w:val="22"/>
                <w:szCs w:val="22"/>
              </w:rPr>
              <w:t xml:space="preserve">Montaż dmuchawy </w:t>
            </w:r>
            <w:proofErr w:type="spellStart"/>
            <w:r>
              <w:rPr>
                <w:sz w:val="22"/>
                <w:szCs w:val="22"/>
              </w:rPr>
              <w:t>bocznokanałowej</w:t>
            </w:r>
            <w:proofErr w:type="spellEnd"/>
            <w:r w:rsidR="00504800" w:rsidRPr="00E05821">
              <w:rPr>
                <w:sz w:val="22"/>
                <w:szCs w:val="22"/>
              </w:rPr>
              <w:t xml:space="preserve"> z zewnętrznymi rurociągami </w:t>
            </w:r>
          </w:p>
          <w:p w:rsidR="00504800" w:rsidRPr="00E05821" w:rsidRDefault="00504800" w:rsidP="00CB1E36">
            <w:pPr>
              <w:pStyle w:val="Tekstpodstawowywcity"/>
              <w:autoSpaceDE w:val="0"/>
              <w:autoSpaceDN w:val="0"/>
              <w:adjustRightInd w:val="0"/>
              <w:spacing w:line="360" w:lineRule="auto"/>
              <w:ind w:left="0"/>
              <w:rPr>
                <w:sz w:val="22"/>
                <w:szCs w:val="22"/>
              </w:rPr>
            </w:pPr>
            <w:r w:rsidRPr="00E05821">
              <w:rPr>
                <w:sz w:val="22"/>
                <w:szCs w:val="22"/>
              </w:rPr>
              <w:t>wymagania szczegółowe jak B.IV. i części C</w:t>
            </w:r>
          </w:p>
        </w:tc>
        <w:tc>
          <w:tcPr>
            <w:tcW w:w="2220" w:type="dxa"/>
          </w:tcPr>
          <w:p w:rsidR="00504800" w:rsidRPr="00E05821" w:rsidRDefault="00504800" w:rsidP="00CB1E36">
            <w:pPr>
              <w:pStyle w:val="Tekstpodstawowywcity"/>
              <w:autoSpaceDE w:val="0"/>
              <w:autoSpaceDN w:val="0"/>
              <w:adjustRightInd w:val="0"/>
              <w:spacing w:line="360" w:lineRule="auto"/>
              <w:ind w:left="0"/>
              <w:rPr>
                <w:sz w:val="22"/>
                <w:szCs w:val="22"/>
              </w:rPr>
            </w:pPr>
            <w:r w:rsidRPr="00E05821">
              <w:rPr>
                <w:sz w:val="22"/>
                <w:szCs w:val="22"/>
              </w:rPr>
              <w:t>3</w:t>
            </w:r>
          </w:p>
        </w:tc>
      </w:tr>
    </w:tbl>
    <w:p w:rsidR="00F60EC0" w:rsidRPr="00CB1E36" w:rsidRDefault="00F60EC0" w:rsidP="00CB1E36">
      <w:pPr>
        <w:spacing w:line="360" w:lineRule="auto"/>
        <w:jc w:val="both"/>
      </w:pPr>
      <w:bookmarkStart w:id="71" w:name="_Toc156289275"/>
      <w:bookmarkStart w:id="72" w:name="_Toc156289343"/>
    </w:p>
    <w:p w:rsidR="00F60EC0" w:rsidRPr="00CB1E36" w:rsidRDefault="00F60EC0" w:rsidP="00CB1E36">
      <w:pPr>
        <w:pStyle w:val="Nagwek1"/>
        <w:numPr>
          <w:ilvl w:val="1"/>
          <w:numId w:val="5"/>
        </w:numPr>
        <w:spacing w:line="360" w:lineRule="auto"/>
        <w:jc w:val="both"/>
        <w:rPr>
          <w:rFonts w:ascii="Times New Roman" w:hAnsi="Times New Roman" w:cs="Times New Roman"/>
          <w:sz w:val="24"/>
          <w:szCs w:val="24"/>
        </w:rPr>
      </w:pPr>
      <w:r w:rsidRPr="00CB1E36">
        <w:rPr>
          <w:rFonts w:ascii="Times New Roman" w:hAnsi="Times New Roman" w:cs="Times New Roman"/>
          <w:sz w:val="24"/>
          <w:szCs w:val="24"/>
        </w:rPr>
        <w:t xml:space="preserve"> </w:t>
      </w:r>
      <w:bookmarkStart w:id="73" w:name="_Toc156795781"/>
      <w:bookmarkStart w:id="74" w:name="_Toc156801343"/>
      <w:bookmarkStart w:id="75" w:name="_Toc211067352"/>
      <w:bookmarkStart w:id="76" w:name="_Toc421522784"/>
      <w:bookmarkStart w:id="77" w:name="_Toc473530485"/>
      <w:r w:rsidRPr="00CB1E36">
        <w:rPr>
          <w:rFonts w:ascii="Times New Roman" w:hAnsi="Times New Roman" w:cs="Times New Roman"/>
          <w:sz w:val="24"/>
          <w:szCs w:val="24"/>
        </w:rPr>
        <w:t>Warunki wykonania i odbioru robót.</w:t>
      </w:r>
      <w:bookmarkEnd w:id="71"/>
      <w:bookmarkEnd w:id="73"/>
      <w:bookmarkEnd w:id="74"/>
      <w:bookmarkEnd w:id="75"/>
      <w:bookmarkEnd w:id="76"/>
      <w:bookmarkEnd w:id="77"/>
      <w:r w:rsidRPr="00CB1E36">
        <w:rPr>
          <w:rFonts w:ascii="Times New Roman" w:hAnsi="Times New Roman" w:cs="Times New Roman"/>
          <w:sz w:val="24"/>
          <w:szCs w:val="24"/>
        </w:rPr>
        <w:t xml:space="preserve"> </w:t>
      </w:r>
    </w:p>
    <w:bookmarkEnd w:id="72"/>
    <w:p w:rsidR="00F60EC0" w:rsidRPr="00CB1E36" w:rsidRDefault="00033A96" w:rsidP="00CB1E36">
      <w:pPr>
        <w:pStyle w:val="Tekstpodstawowy"/>
        <w:spacing w:line="360" w:lineRule="auto"/>
        <w:ind w:firstLine="708"/>
      </w:pPr>
      <w:r w:rsidRPr="00CB1E36">
        <w:t>Ta część</w:t>
      </w:r>
      <w:r w:rsidR="00F60EC0" w:rsidRPr="00CB1E36">
        <w:t xml:space="preserve"> podaje warunki wykonania i odbioru robót wykonywanych w ramach zadania „Zaprojektowanie i </w:t>
      </w:r>
      <w:r w:rsidR="000E7331" w:rsidRPr="00CB1E36">
        <w:t>modernizacja oczyszczalni ścieków typu LEMNA w Bąkowcu gmina Garbatka Letnisko</w:t>
      </w:r>
      <w:r w:rsidR="00F60EC0" w:rsidRPr="00CB1E36">
        <w:t>” i składa się z:</w:t>
      </w:r>
    </w:p>
    <w:p w:rsidR="00F60EC0" w:rsidRPr="00CB1E36" w:rsidRDefault="00F60EC0" w:rsidP="00CB1E36">
      <w:pPr>
        <w:spacing w:line="360" w:lineRule="auto"/>
        <w:jc w:val="both"/>
      </w:pPr>
      <w:r w:rsidRPr="00CB1E36">
        <w:t>C.I. – Wymagania ogólne wykonania robót .</w:t>
      </w:r>
    </w:p>
    <w:p w:rsidR="00F60EC0" w:rsidRPr="00CB1E36" w:rsidRDefault="00F60EC0" w:rsidP="00CB1E36">
      <w:pPr>
        <w:spacing w:line="360" w:lineRule="auto"/>
        <w:jc w:val="both"/>
      </w:pPr>
      <w:r w:rsidRPr="00CB1E36">
        <w:t>CII. – Wymagania ogólne odbioru  robót.</w:t>
      </w:r>
    </w:p>
    <w:p w:rsidR="00F60EC0" w:rsidRPr="00CB1E36" w:rsidRDefault="00033A96" w:rsidP="00CB1E36">
      <w:pPr>
        <w:spacing w:line="360" w:lineRule="auto"/>
        <w:jc w:val="both"/>
      </w:pPr>
      <w:r w:rsidRPr="00CB1E36">
        <w:t>CIII. -  Roboty budowlano-instalacyjne</w:t>
      </w:r>
      <w:r w:rsidR="00F60EC0" w:rsidRPr="00CB1E36">
        <w:t>.</w:t>
      </w:r>
    </w:p>
    <w:p w:rsidR="00F60EC0" w:rsidRPr="00CB1E36" w:rsidRDefault="00F60EC0" w:rsidP="00CB1E36">
      <w:pPr>
        <w:spacing w:line="360" w:lineRule="auto"/>
        <w:jc w:val="both"/>
      </w:pPr>
      <w:r w:rsidRPr="00CB1E36">
        <w:t>CIV. -  Dostawa i montaż urządzeń technologicznych.</w:t>
      </w:r>
    </w:p>
    <w:p w:rsidR="00F60EC0" w:rsidRPr="00CB1E36" w:rsidRDefault="00F60EC0" w:rsidP="00CB1E36">
      <w:pPr>
        <w:spacing w:line="360" w:lineRule="auto"/>
        <w:jc w:val="both"/>
      </w:pPr>
      <w:r w:rsidRPr="00CB1E36">
        <w:t>C.V. – Rozruch urządzeń.</w:t>
      </w:r>
    </w:p>
    <w:p w:rsidR="00F60EC0" w:rsidRPr="00CB1E36" w:rsidRDefault="00F60EC0" w:rsidP="00CB1E36">
      <w:pPr>
        <w:pStyle w:val="Nagwek"/>
        <w:tabs>
          <w:tab w:val="clear" w:pos="4536"/>
          <w:tab w:val="clear" w:pos="9072"/>
        </w:tabs>
        <w:spacing w:line="360" w:lineRule="auto"/>
        <w:jc w:val="both"/>
      </w:pPr>
    </w:p>
    <w:p w:rsidR="00F60EC0" w:rsidRPr="00CB1E36" w:rsidRDefault="00AD3256" w:rsidP="00CB1E36">
      <w:pPr>
        <w:pStyle w:val="Nagwek1"/>
        <w:tabs>
          <w:tab w:val="left" w:pos="900"/>
        </w:tabs>
        <w:spacing w:line="360" w:lineRule="auto"/>
        <w:jc w:val="both"/>
        <w:rPr>
          <w:rFonts w:ascii="Times New Roman" w:hAnsi="Times New Roman" w:cs="Times New Roman"/>
          <w:sz w:val="24"/>
          <w:szCs w:val="24"/>
        </w:rPr>
      </w:pPr>
      <w:bookmarkStart w:id="78" w:name="_Toc156795782"/>
      <w:bookmarkStart w:id="79" w:name="_Toc156797849"/>
      <w:bookmarkStart w:id="80" w:name="_Toc211067353"/>
      <w:bookmarkStart w:id="81" w:name="_Toc421522785"/>
      <w:bookmarkStart w:id="82" w:name="_Toc473530486"/>
      <w:r w:rsidRPr="00CB1E36">
        <w:rPr>
          <w:rFonts w:ascii="Times New Roman" w:hAnsi="Times New Roman" w:cs="Times New Roman"/>
          <w:kern w:val="0"/>
          <w:sz w:val="24"/>
          <w:szCs w:val="24"/>
        </w:rPr>
        <w:t>C.I. WYMAGANIA OGÓLNE WYKONANIA ROBÓT</w:t>
      </w:r>
      <w:r w:rsidRPr="00CB1E36">
        <w:rPr>
          <w:rFonts w:ascii="Times New Roman" w:hAnsi="Times New Roman" w:cs="Times New Roman"/>
          <w:sz w:val="24"/>
          <w:szCs w:val="24"/>
        </w:rPr>
        <w:t>.</w:t>
      </w:r>
      <w:bookmarkEnd w:id="78"/>
      <w:bookmarkEnd w:id="79"/>
      <w:bookmarkEnd w:id="80"/>
      <w:bookmarkEnd w:id="81"/>
      <w:bookmarkEnd w:id="82"/>
    </w:p>
    <w:p w:rsidR="00F60EC0" w:rsidRPr="00CB1E36" w:rsidRDefault="00F60EC0" w:rsidP="00CB1E36">
      <w:pPr>
        <w:pStyle w:val="Nagwek2"/>
        <w:tabs>
          <w:tab w:val="left" w:pos="851"/>
        </w:tabs>
        <w:spacing w:line="360" w:lineRule="auto"/>
        <w:jc w:val="both"/>
        <w:rPr>
          <w:rFonts w:ascii="Times New Roman" w:hAnsi="Times New Roman" w:cs="Times New Roman"/>
          <w:i w:val="0"/>
          <w:iCs/>
          <w:sz w:val="24"/>
          <w:szCs w:val="24"/>
        </w:rPr>
      </w:pPr>
      <w:bookmarkStart w:id="83" w:name="_Toc33505769"/>
      <w:bookmarkStart w:id="84" w:name="_Toc34417194"/>
      <w:bookmarkStart w:id="85" w:name="_Toc36733655"/>
      <w:bookmarkStart w:id="86" w:name="_Toc93742195"/>
      <w:bookmarkStart w:id="87" w:name="_Toc99264039"/>
      <w:bookmarkStart w:id="88" w:name="_Toc122627689"/>
      <w:bookmarkStart w:id="89" w:name="_Toc156795783"/>
      <w:bookmarkStart w:id="90" w:name="_Toc156797850"/>
      <w:bookmarkStart w:id="91" w:name="_Toc211067354"/>
      <w:bookmarkStart w:id="92" w:name="_Toc421522786"/>
      <w:bookmarkStart w:id="93" w:name="_Toc473530487"/>
      <w:r w:rsidRPr="00CB1E36">
        <w:rPr>
          <w:rFonts w:ascii="Times New Roman" w:hAnsi="Times New Roman" w:cs="Times New Roman"/>
          <w:i w:val="0"/>
          <w:iCs/>
          <w:sz w:val="24"/>
          <w:szCs w:val="24"/>
        </w:rPr>
        <w:t xml:space="preserve">C.I. 1  Przedmiot </w:t>
      </w:r>
      <w:bookmarkEnd w:id="83"/>
      <w:bookmarkEnd w:id="84"/>
      <w:bookmarkEnd w:id="85"/>
      <w:r w:rsidRPr="00CB1E36">
        <w:rPr>
          <w:rFonts w:ascii="Times New Roman" w:hAnsi="Times New Roman" w:cs="Times New Roman"/>
          <w:i w:val="0"/>
          <w:iCs/>
          <w:sz w:val="24"/>
          <w:szCs w:val="24"/>
        </w:rPr>
        <w:t>opracowania</w:t>
      </w:r>
      <w:bookmarkEnd w:id="86"/>
      <w:bookmarkEnd w:id="87"/>
      <w:bookmarkEnd w:id="88"/>
      <w:r w:rsidRPr="00CB1E36">
        <w:rPr>
          <w:rFonts w:ascii="Times New Roman" w:hAnsi="Times New Roman" w:cs="Times New Roman"/>
          <w:i w:val="0"/>
          <w:iCs/>
          <w:sz w:val="24"/>
          <w:szCs w:val="24"/>
        </w:rPr>
        <w:t>.</w:t>
      </w:r>
      <w:bookmarkEnd w:id="89"/>
      <w:bookmarkEnd w:id="90"/>
      <w:bookmarkEnd w:id="91"/>
      <w:r w:rsidRPr="00CB1E36">
        <w:rPr>
          <w:rFonts w:ascii="Times New Roman" w:hAnsi="Times New Roman" w:cs="Times New Roman"/>
          <w:i w:val="0"/>
          <w:iCs/>
          <w:sz w:val="24"/>
          <w:szCs w:val="24"/>
        </w:rPr>
        <w:t xml:space="preserve">  Zakres stosowania.</w:t>
      </w:r>
      <w:bookmarkEnd w:id="92"/>
      <w:bookmarkEnd w:id="93"/>
    </w:p>
    <w:p w:rsidR="00F60EC0" w:rsidRPr="00CB1E36" w:rsidRDefault="00F60EC0" w:rsidP="00CB1E36">
      <w:pPr>
        <w:autoSpaceDN w:val="0"/>
        <w:adjustRightInd w:val="0"/>
        <w:spacing w:before="120" w:line="360" w:lineRule="auto"/>
        <w:jc w:val="both"/>
        <w:rPr>
          <w:spacing w:val="-7"/>
        </w:rPr>
      </w:pPr>
      <w:bookmarkStart w:id="94" w:name="_Toc77011969"/>
      <w:bookmarkStart w:id="95" w:name="_Toc89563892"/>
      <w:bookmarkStart w:id="96" w:name="_Toc33505770"/>
      <w:bookmarkStart w:id="97" w:name="_Toc34417195"/>
      <w:bookmarkStart w:id="98" w:name="_Toc36733656"/>
      <w:bookmarkStart w:id="99" w:name="_Toc93742196"/>
      <w:bookmarkStart w:id="100" w:name="_Toc99264040"/>
      <w:r w:rsidRPr="00CB1E36">
        <w:tab/>
        <w:t xml:space="preserve">Przedmiotem opracowania są postanowienia podstawowe dotyczące wykonania i odbioru Robót koniecznych do wykonania zadania: </w:t>
      </w:r>
      <w:bookmarkStart w:id="101" w:name="_Toc122627690"/>
      <w:bookmarkStart w:id="102" w:name="_Toc156795784"/>
      <w:bookmarkStart w:id="103" w:name="_Toc156797851"/>
      <w:bookmarkStart w:id="104" w:name="_Toc211067355"/>
      <w:r w:rsidR="006D57E1" w:rsidRPr="00CB1E36">
        <w:t>„Zaprojektowanie i modernizacja oczyszczalni ścieków typu LEMNA w Bąkowcu gmina Garbatka Letnisko”</w:t>
      </w:r>
      <w:r w:rsidRPr="00CB1E36">
        <w:t>.</w:t>
      </w:r>
      <w:r w:rsidRPr="00CB1E36">
        <w:rPr>
          <w:spacing w:val="-7"/>
        </w:rPr>
        <w:t xml:space="preserve"> Niniejsze Wymagania Zamawiającego, będące częścią SIWZ należy traktować w odniesieniu do  robót wymienionych w PFU.</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05" w:name="_Toc93742197"/>
      <w:bookmarkStart w:id="106" w:name="_Toc99264041"/>
      <w:bookmarkStart w:id="107" w:name="_Toc122627691"/>
      <w:bookmarkStart w:id="108" w:name="_Toc156795785"/>
      <w:bookmarkStart w:id="109" w:name="_Toc156797852"/>
      <w:bookmarkStart w:id="110" w:name="_Toc211067356"/>
      <w:bookmarkStart w:id="111" w:name="_Toc421522787"/>
      <w:bookmarkStart w:id="112" w:name="_Toc473530488"/>
      <w:bookmarkStart w:id="113" w:name="_Toc36744374"/>
      <w:bookmarkStart w:id="114" w:name="_Toc36744956"/>
      <w:bookmarkStart w:id="115" w:name="_Toc52724049"/>
      <w:bookmarkEnd w:id="94"/>
      <w:bookmarkEnd w:id="95"/>
      <w:bookmarkEnd w:id="96"/>
      <w:bookmarkEnd w:id="97"/>
      <w:bookmarkEnd w:id="98"/>
      <w:bookmarkEnd w:id="99"/>
      <w:bookmarkEnd w:id="100"/>
      <w:bookmarkEnd w:id="101"/>
      <w:bookmarkEnd w:id="102"/>
      <w:bookmarkEnd w:id="103"/>
      <w:bookmarkEnd w:id="104"/>
      <w:r w:rsidRPr="00CB1E36">
        <w:rPr>
          <w:rFonts w:ascii="Times New Roman" w:hAnsi="Times New Roman" w:cs="Times New Roman"/>
          <w:i w:val="0"/>
          <w:iCs/>
          <w:sz w:val="24"/>
          <w:szCs w:val="24"/>
        </w:rPr>
        <w:t>C.I. 2  Zakres Robót objętych Kontraktem</w:t>
      </w:r>
      <w:bookmarkEnd w:id="105"/>
      <w:bookmarkEnd w:id="106"/>
      <w:bookmarkEnd w:id="107"/>
      <w:r w:rsidRPr="00CB1E36">
        <w:rPr>
          <w:rFonts w:ascii="Times New Roman" w:hAnsi="Times New Roman" w:cs="Times New Roman"/>
          <w:i w:val="0"/>
          <w:iCs/>
          <w:sz w:val="24"/>
          <w:szCs w:val="24"/>
        </w:rPr>
        <w:t>.</w:t>
      </w:r>
      <w:bookmarkEnd w:id="108"/>
      <w:bookmarkEnd w:id="109"/>
      <w:bookmarkEnd w:id="110"/>
      <w:bookmarkEnd w:id="111"/>
      <w:bookmarkEnd w:id="112"/>
    </w:p>
    <w:p w:rsidR="00F60EC0" w:rsidRPr="00CB1E36" w:rsidRDefault="00F60EC0" w:rsidP="00CB1E36">
      <w:pPr>
        <w:pStyle w:val="Tekstpodstawowy3"/>
        <w:widowControl/>
        <w:autoSpaceDE/>
        <w:spacing w:before="120" w:line="360" w:lineRule="auto"/>
        <w:rPr>
          <w:spacing w:val="-7"/>
          <w:sz w:val="24"/>
          <w:szCs w:val="24"/>
        </w:rPr>
      </w:pPr>
      <w:bookmarkStart w:id="116" w:name="_Toc89563894"/>
      <w:r w:rsidRPr="00CB1E36">
        <w:rPr>
          <w:spacing w:val="-7"/>
          <w:sz w:val="24"/>
          <w:szCs w:val="24"/>
        </w:rPr>
        <w:t>Opisano w punkcie A.II.  PFU.</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17" w:name="_Toc122627692"/>
      <w:bookmarkStart w:id="118" w:name="_Toc156795786"/>
      <w:bookmarkStart w:id="119" w:name="_Toc156797853"/>
      <w:bookmarkStart w:id="120" w:name="_Toc211067357"/>
      <w:bookmarkStart w:id="121" w:name="_Toc421522788"/>
      <w:bookmarkStart w:id="122" w:name="_Toc473530489"/>
      <w:r w:rsidRPr="00CB1E36">
        <w:rPr>
          <w:rFonts w:ascii="Times New Roman" w:hAnsi="Times New Roman" w:cs="Times New Roman"/>
          <w:i w:val="0"/>
          <w:iCs/>
          <w:sz w:val="24"/>
          <w:szCs w:val="24"/>
        </w:rPr>
        <w:lastRenderedPageBreak/>
        <w:t>C.I. 3  Określenia podstawowe</w:t>
      </w:r>
      <w:bookmarkEnd w:id="113"/>
      <w:bookmarkEnd w:id="114"/>
      <w:bookmarkEnd w:id="115"/>
      <w:bookmarkEnd w:id="116"/>
      <w:bookmarkEnd w:id="117"/>
      <w:bookmarkEnd w:id="118"/>
      <w:bookmarkEnd w:id="119"/>
      <w:bookmarkEnd w:id="120"/>
      <w:bookmarkEnd w:id="121"/>
      <w:bookmarkEnd w:id="122"/>
    </w:p>
    <w:p w:rsidR="00F60EC0" w:rsidRPr="00CB1E36" w:rsidRDefault="00F60EC0" w:rsidP="00CB1E36">
      <w:pPr>
        <w:spacing w:line="360" w:lineRule="auto"/>
        <w:jc w:val="both"/>
        <w:rPr>
          <w:spacing w:val="-7"/>
        </w:rPr>
      </w:pPr>
      <w:bookmarkStart w:id="123" w:name="_Toc36744376"/>
      <w:bookmarkStart w:id="124" w:name="_Toc36744958"/>
      <w:bookmarkStart w:id="125" w:name="_Toc52724051"/>
      <w:bookmarkStart w:id="126" w:name="_Toc89563895"/>
      <w:r w:rsidRPr="00CB1E36">
        <w:rPr>
          <w:spacing w:val="-7"/>
        </w:rPr>
        <w:t>Wymienione poniżej określenia należy rozumieć w każdym przypadku następująco:</w:t>
      </w:r>
    </w:p>
    <w:p w:rsidR="00F60EC0" w:rsidRPr="00CB1E36" w:rsidRDefault="00F60EC0" w:rsidP="00CB1E36">
      <w:pPr>
        <w:spacing w:line="360" w:lineRule="auto"/>
        <w:jc w:val="both"/>
        <w:rPr>
          <w:spacing w:val="-7"/>
        </w:rPr>
      </w:pPr>
      <w:r w:rsidRPr="00CB1E36">
        <w:rPr>
          <w:b/>
          <w:bCs/>
          <w:spacing w:val="-7"/>
        </w:rPr>
        <w:t>Kierownik budowy</w:t>
      </w:r>
      <w:r w:rsidRPr="00CB1E36">
        <w:rPr>
          <w:spacing w:val="-7"/>
        </w:rPr>
        <w:t xml:space="preserve"> - osoba wyznaczona przez Wykonawcę, upoważniona do kierowania Robotami i do występowania w jego imieniu w sprawach realizacji Kontraktu. </w:t>
      </w:r>
    </w:p>
    <w:p w:rsidR="00F60EC0" w:rsidRPr="00CB1E36" w:rsidRDefault="00943FE0" w:rsidP="00CB1E36">
      <w:pPr>
        <w:spacing w:line="360" w:lineRule="auto"/>
        <w:jc w:val="both"/>
        <w:rPr>
          <w:b/>
          <w:bCs/>
          <w:spacing w:val="-7"/>
        </w:rPr>
      </w:pPr>
      <w:r w:rsidRPr="00CB1E36">
        <w:rPr>
          <w:b/>
          <w:bCs/>
          <w:spacing w:val="-7"/>
        </w:rPr>
        <w:t>Inspektor Nadzoru</w:t>
      </w:r>
      <w:r w:rsidR="00F60EC0" w:rsidRPr="00CB1E36">
        <w:rPr>
          <w:b/>
          <w:bCs/>
          <w:spacing w:val="-7"/>
        </w:rPr>
        <w:t xml:space="preserve"> </w:t>
      </w:r>
      <w:r w:rsidR="00F60EC0" w:rsidRPr="00CB1E36">
        <w:rPr>
          <w:spacing w:val="-7"/>
        </w:rPr>
        <w:t xml:space="preserve"> - osoba wyznaczona przez Inwestora do kontroli i odbioru robót w sprawach realizacji Kontraktu. </w:t>
      </w:r>
    </w:p>
    <w:p w:rsidR="00F60EC0" w:rsidRPr="00CB1E36" w:rsidRDefault="00F60EC0" w:rsidP="00CB1E36">
      <w:pPr>
        <w:spacing w:line="360" w:lineRule="auto"/>
        <w:jc w:val="both"/>
        <w:rPr>
          <w:spacing w:val="-7"/>
        </w:rPr>
      </w:pPr>
      <w:r w:rsidRPr="00CB1E36">
        <w:rPr>
          <w:b/>
          <w:bCs/>
          <w:spacing w:val="-7"/>
        </w:rPr>
        <w:t>Materiały</w:t>
      </w:r>
      <w:r w:rsidRPr="00CB1E36">
        <w:rPr>
          <w:spacing w:val="-7"/>
        </w:rPr>
        <w:t xml:space="preserve"> - wszelkie tworzywa niezbędne do wykonania Robót, zgodn</w:t>
      </w:r>
      <w:r w:rsidR="00943FE0" w:rsidRPr="00CB1E36">
        <w:rPr>
          <w:spacing w:val="-7"/>
        </w:rPr>
        <w:t>e z PFU, zaakceptowane przez Inspektora Nadzoru</w:t>
      </w:r>
    </w:p>
    <w:p w:rsidR="00F60EC0" w:rsidRPr="00CB1E36" w:rsidRDefault="00F60EC0" w:rsidP="00CB1E36">
      <w:pPr>
        <w:spacing w:line="360" w:lineRule="auto"/>
        <w:jc w:val="both"/>
        <w:rPr>
          <w:spacing w:val="-7"/>
        </w:rPr>
      </w:pPr>
      <w:r w:rsidRPr="00CB1E36">
        <w:rPr>
          <w:b/>
          <w:bCs/>
          <w:spacing w:val="-7"/>
        </w:rPr>
        <w:t>Urządzenia</w:t>
      </w:r>
      <w:r w:rsidRPr="00CB1E36">
        <w:rPr>
          <w:spacing w:val="-7"/>
        </w:rPr>
        <w:t xml:space="preserve"> – maszyny zamontowane na oczyszczalni i dostarczone przez Wykonawcę, zgodne z PFU, zaak</w:t>
      </w:r>
      <w:r w:rsidR="00943FE0" w:rsidRPr="00CB1E36">
        <w:rPr>
          <w:spacing w:val="-7"/>
        </w:rPr>
        <w:t>ceptowane przez Inspektora</w:t>
      </w:r>
      <w:r w:rsidRPr="00CB1E36">
        <w:rPr>
          <w:spacing w:val="-7"/>
        </w:rPr>
        <w:t>.</w:t>
      </w:r>
    </w:p>
    <w:p w:rsidR="00F60EC0" w:rsidRPr="00CB1E36" w:rsidRDefault="00F60EC0" w:rsidP="00CB1E36">
      <w:pPr>
        <w:spacing w:line="360" w:lineRule="auto"/>
        <w:jc w:val="both"/>
        <w:rPr>
          <w:spacing w:val="-7"/>
        </w:rPr>
      </w:pPr>
      <w:r w:rsidRPr="00CB1E36">
        <w:rPr>
          <w:b/>
          <w:bCs/>
          <w:spacing w:val="-7"/>
        </w:rPr>
        <w:t>Oczyszczalnia ścieków</w:t>
      </w:r>
      <w:r w:rsidRPr="00CB1E36">
        <w:rPr>
          <w:spacing w:val="-7"/>
        </w:rPr>
        <w:t xml:space="preserve"> </w:t>
      </w:r>
      <w:r w:rsidR="00943FE0" w:rsidRPr="00CB1E36">
        <w:rPr>
          <w:spacing w:val="-7"/>
        </w:rPr>
        <w:t xml:space="preserve">– zakład oczyszczania ścieków z </w:t>
      </w:r>
      <w:r w:rsidRPr="00CB1E36">
        <w:rPr>
          <w:spacing w:val="-7"/>
        </w:rPr>
        <w:t>zapleczem techniczno-administracyjnym, zespołem obiektów energetycznych i innej infrastruktury niezbędnej do funkcjonowania.</w:t>
      </w:r>
    </w:p>
    <w:p w:rsidR="00F60EC0" w:rsidRPr="00CB1E36" w:rsidRDefault="00F60EC0" w:rsidP="00CB1E36">
      <w:pPr>
        <w:spacing w:line="360" w:lineRule="auto"/>
        <w:jc w:val="both"/>
        <w:rPr>
          <w:spacing w:val="-7"/>
        </w:rPr>
      </w:pPr>
      <w:r w:rsidRPr="00CB1E36">
        <w:rPr>
          <w:b/>
          <w:bCs/>
          <w:spacing w:val="-7"/>
        </w:rPr>
        <w:t>PFU</w:t>
      </w:r>
      <w:r w:rsidRPr="00CB1E36">
        <w:rPr>
          <w:spacing w:val="-7"/>
        </w:rPr>
        <w:t xml:space="preserve"> – Wymagania Zamawiającego opisane w formie Programu Funkcjonalno – Użytkowego w rozumieniu Rozporządzenia Ministra Infrastruktury w sprawie szczegółowego zakresu i formy dokumentacji projektowej, specyfikacji technicznych wykonania i odbioru robót budowlanych oraz programu funkcjonalno-użytkowego z dnia 2 września 2004</w:t>
      </w:r>
    </w:p>
    <w:p w:rsidR="00F60EC0" w:rsidRPr="00CB1E36" w:rsidRDefault="00F60EC0" w:rsidP="00CB1E36">
      <w:pPr>
        <w:spacing w:line="360" w:lineRule="auto"/>
        <w:jc w:val="both"/>
      </w:pPr>
      <w:r w:rsidRPr="00CB1E36">
        <w:rPr>
          <w:b/>
          <w:bCs/>
        </w:rPr>
        <w:t>Utylizacja</w:t>
      </w:r>
      <w:r w:rsidRPr="00CB1E36">
        <w:t xml:space="preserve"> – ostateczne unieszkodliwienie odpadów </w:t>
      </w:r>
    </w:p>
    <w:p w:rsidR="00F60EC0" w:rsidRPr="00CB1E36" w:rsidRDefault="00F60EC0" w:rsidP="00CB1E36">
      <w:pPr>
        <w:spacing w:line="360" w:lineRule="auto"/>
        <w:jc w:val="both"/>
      </w:pPr>
      <w:r w:rsidRPr="00CB1E36">
        <w:rPr>
          <w:b/>
          <w:bCs/>
        </w:rPr>
        <w:t>Zadanie budowlane</w:t>
      </w:r>
      <w:r w:rsidRPr="00CB1E36">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j lub jej elementu.</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27" w:name="_Toc93742204"/>
      <w:bookmarkStart w:id="128" w:name="_Toc99264043"/>
      <w:bookmarkStart w:id="129" w:name="_Toc122627693"/>
      <w:bookmarkStart w:id="130" w:name="_Toc156795787"/>
      <w:bookmarkStart w:id="131" w:name="_Toc156797854"/>
      <w:bookmarkStart w:id="132" w:name="_Toc211067358"/>
      <w:bookmarkStart w:id="133" w:name="_Toc421522789"/>
      <w:bookmarkStart w:id="134" w:name="_Toc473530490"/>
      <w:r w:rsidRPr="00CB1E36">
        <w:rPr>
          <w:rFonts w:ascii="Times New Roman" w:hAnsi="Times New Roman" w:cs="Times New Roman"/>
          <w:i w:val="0"/>
          <w:iCs/>
          <w:sz w:val="24"/>
          <w:szCs w:val="24"/>
        </w:rPr>
        <w:t>C.I. 4. Ogólne wymagania dotyczące realizacji Kontraktu</w:t>
      </w:r>
      <w:bookmarkEnd w:id="127"/>
      <w:bookmarkEnd w:id="128"/>
      <w:bookmarkEnd w:id="129"/>
      <w:bookmarkEnd w:id="130"/>
      <w:bookmarkEnd w:id="131"/>
      <w:bookmarkEnd w:id="132"/>
      <w:bookmarkEnd w:id="133"/>
      <w:bookmarkEnd w:id="134"/>
    </w:p>
    <w:p w:rsidR="00F60EC0" w:rsidRPr="00CB1E36" w:rsidRDefault="00F60EC0" w:rsidP="00E05821">
      <w:pPr>
        <w:pStyle w:val="Tekstpodstawowy3"/>
        <w:widowControl/>
        <w:autoSpaceDE/>
        <w:autoSpaceDN/>
        <w:adjustRightInd/>
        <w:spacing w:line="360" w:lineRule="auto"/>
        <w:ind w:firstLine="708"/>
        <w:rPr>
          <w:sz w:val="24"/>
          <w:szCs w:val="24"/>
        </w:rPr>
      </w:pPr>
      <w:r w:rsidRPr="00CB1E36">
        <w:rPr>
          <w:sz w:val="24"/>
          <w:szCs w:val="24"/>
        </w:rPr>
        <w:t>Wykonawca Robót jest odpowiedzialny za jakość ich wykonania oraz za ich zgodność z Wymaganiami Zamaw</w:t>
      </w:r>
      <w:r w:rsidR="0001076F">
        <w:rPr>
          <w:sz w:val="24"/>
          <w:szCs w:val="24"/>
        </w:rPr>
        <w:t>iającego i poleceniami Inspektora Nadzoru</w:t>
      </w:r>
      <w:r w:rsidRPr="00CB1E36">
        <w:rPr>
          <w:sz w:val="24"/>
          <w:szCs w:val="24"/>
        </w:rPr>
        <w:t>.</w:t>
      </w:r>
      <w:bookmarkStart w:id="135" w:name="_Toc93742205"/>
      <w:bookmarkStart w:id="136" w:name="_Toc99264044"/>
      <w:bookmarkStart w:id="137" w:name="_Toc122627694"/>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38" w:name="_Toc156795788"/>
      <w:bookmarkStart w:id="139" w:name="_Toc156797855"/>
      <w:bookmarkStart w:id="140" w:name="_Toc211067359"/>
      <w:bookmarkStart w:id="141" w:name="_Toc421522790"/>
      <w:bookmarkStart w:id="142" w:name="_Toc473530491"/>
      <w:r w:rsidRPr="00CB1E36">
        <w:rPr>
          <w:rFonts w:ascii="Times New Roman" w:hAnsi="Times New Roman" w:cs="Times New Roman"/>
          <w:i w:val="0"/>
          <w:iCs/>
          <w:sz w:val="24"/>
          <w:szCs w:val="24"/>
        </w:rPr>
        <w:t>C.I. 5  Podstawa wykonania prac objętych Kontraktem</w:t>
      </w:r>
      <w:bookmarkEnd w:id="135"/>
      <w:bookmarkEnd w:id="136"/>
      <w:bookmarkEnd w:id="137"/>
      <w:bookmarkEnd w:id="138"/>
      <w:bookmarkEnd w:id="139"/>
      <w:bookmarkEnd w:id="140"/>
      <w:bookmarkEnd w:id="141"/>
      <w:bookmarkEnd w:id="142"/>
    </w:p>
    <w:p w:rsidR="00F60EC0" w:rsidRPr="00CB1E36" w:rsidRDefault="00F60EC0" w:rsidP="00CB1E36">
      <w:pPr>
        <w:spacing w:line="360" w:lineRule="auto"/>
        <w:jc w:val="both"/>
      </w:pPr>
      <w:r w:rsidRPr="00CB1E36">
        <w:t>Podstawą wykonania Robót objętych Kontraktem jest:</w:t>
      </w:r>
    </w:p>
    <w:p w:rsidR="00F60EC0" w:rsidRPr="00CB1E36" w:rsidRDefault="00F60EC0" w:rsidP="00CB1E36">
      <w:pPr>
        <w:numPr>
          <w:ilvl w:val="0"/>
          <w:numId w:val="27"/>
        </w:numPr>
        <w:spacing w:line="360" w:lineRule="auto"/>
        <w:jc w:val="both"/>
      </w:pPr>
      <w:r w:rsidRPr="00CB1E36">
        <w:t xml:space="preserve">umowa zawarta pomiędzy Wykonawcą a Zamawiającym </w:t>
      </w:r>
    </w:p>
    <w:p w:rsidR="00F60EC0" w:rsidRPr="00CB1E36" w:rsidRDefault="00F60EC0" w:rsidP="00CB1E36">
      <w:pPr>
        <w:numPr>
          <w:ilvl w:val="0"/>
          <w:numId w:val="27"/>
        </w:numPr>
        <w:spacing w:line="360" w:lineRule="auto"/>
        <w:jc w:val="both"/>
      </w:pPr>
      <w:r w:rsidRPr="00CB1E36">
        <w:t>harmonogram robót</w:t>
      </w:r>
    </w:p>
    <w:p w:rsidR="00F60EC0" w:rsidRPr="00CB1E36" w:rsidRDefault="00F60EC0" w:rsidP="00CB1E36">
      <w:pPr>
        <w:numPr>
          <w:ilvl w:val="0"/>
          <w:numId w:val="27"/>
        </w:numPr>
        <w:spacing w:line="360" w:lineRule="auto"/>
        <w:jc w:val="both"/>
      </w:pPr>
      <w:r w:rsidRPr="00CB1E36">
        <w:t>normy</w:t>
      </w:r>
    </w:p>
    <w:p w:rsidR="00F60EC0" w:rsidRPr="00CB1E36" w:rsidRDefault="00F60EC0" w:rsidP="00CB1E36">
      <w:pPr>
        <w:numPr>
          <w:ilvl w:val="0"/>
          <w:numId w:val="27"/>
        </w:numPr>
        <w:spacing w:line="360" w:lineRule="auto"/>
        <w:jc w:val="both"/>
      </w:pPr>
      <w:r w:rsidRPr="00CB1E36">
        <w:t>aprobaty techniczne</w:t>
      </w:r>
    </w:p>
    <w:p w:rsidR="00F60EC0" w:rsidRPr="00CB1E36" w:rsidRDefault="00F60EC0" w:rsidP="00CB1E36">
      <w:pPr>
        <w:numPr>
          <w:ilvl w:val="0"/>
          <w:numId w:val="27"/>
        </w:numPr>
        <w:spacing w:line="360" w:lineRule="auto"/>
        <w:jc w:val="both"/>
      </w:pPr>
      <w:r w:rsidRPr="00CB1E36">
        <w:t>inne dokumenty i ustalenia techniczne prowadzone w trakcie trwania inwestycji.</w:t>
      </w:r>
    </w:p>
    <w:p w:rsidR="00F60EC0" w:rsidRPr="00E05821" w:rsidRDefault="00F60EC0" w:rsidP="00E05821">
      <w:pPr>
        <w:numPr>
          <w:ilvl w:val="0"/>
          <w:numId w:val="27"/>
        </w:numPr>
        <w:spacing w:line="360" w:lineRule="auto"/>
        <w:jc w:val="both"/>
        <w:rPr>
          <w:spacing w:val="-7"/>
        </w:rPr>
      </w:pPr>
      <w:r w:rsidRPr="00CB1E36">
        <w:t>Dyrektywa Rady 1999/31/WE z dnia 26 kwietnia 1999 r. w sprawie składowania odpadów.</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43" w:name="_Toc93742207"/>
      <w:bookmarkStart w:id="144" w:name="_Toc99264046"/>
      <w:bookmarkStart w:id="145" w:name="_Toc122627696"/>
      <w:bookmarkStart w:id="146" w:name="_Toc156795790"/>
      <w:bookmarkStart w:id="147" w:name="_Toc156797857"/>
      <w:bookmarkStart w:id="148" w:name="_Toc211067361"/>
      <w:bookmarkStart w:id="149" w:name="_Toc421522791"/>
      <w:bookmarkStart w:id="150" w:name="_Toc473530492"/>
      <w:r w:rsidRPr="00CB1E36">
        <w:rPr>
          <w:rFonts w:ascii="Times New Roman" w:hAnsi="Times New Roman" w:cs="Times New Roman"/>
          <w:i w:val="0"/>
          <w:iCs/>
          <w:sz w:val="24"/>
          <w:szCs w:val="24"/>
        </w:rPr>
        <w:lastRenderedPageBreak/>
        <w:t>C.I. 6   Przekazanie Terenu Budowy</w:t>
      </w:r>
      <w:bookmarkEnd w:id="143"/>
      <w:bookmarkEnd w:id="144"/>
      <w:bookmarkEnd w:id="145"/>
      <w:r w:rsidRPr="00CB1E36">
        <w:rPr>
          <w:rFonts w:ascii="Times New Roman" w:hAnsi="Times New Roman" w:cs="Times New Roman"/>
          <w:i w:val="0"/>
          <w:iCs/>
          <w:sz w:val="24"/>
          <w:szCs w:val="24"/>
        </w:rPr>
        <w:t>.</w:t>
      </w:r>
      <w:bookmarkEnd w:id="146"/>
      <w:bookmarkEnd w:id="147"/>
      <w:bookmarkEnd w:id="148"/>
      <w:bookmarkEnd w:id="149"/>
      <w:bookmarkEnd w:id="150"/>
    </w:p>
    <w:p w:rsidR="00F60EC0" w:rsidRPr="00CB1E36" w:rsidRDefault="00F60EC0" w:rsidP="00CB1E36">
      <w:pPr>
        <w:pStyle w:val="Tekstpodstawowy"/>
        <w:spacing w:line="360" w:lineRule="auto"/>
        <w:ind w:firstLine="708"/>
      </w:pPr>
      <w:r w:rsidRPr="00CB1E36">
        <w:t>Zamawiający oświadcza, że posiada pełne prawa do Terenu Budowy, na którym realizowane będzie zadanie inwestycyjne objęte niniejszymi wymaganiami i że w terminie określonym w Kon</w:t>
      </w:r>
      <w:r w:rsidR="00943FE0" w:rsidRPr="00CB1E36">
        <w:t>trakcie Zamawiający</w:t>
      </w:r>
      <w:r w:rsidRPr="00CB1E36">
        <w:t xml:space="preserve"> przekaże Wykonawcy ten Teren Budowy. </w:t>
      </w:r>
    </w:p>
    <w:p w:rsidR="00F60EC0" w:rsidRPr="00CB1E36" w:rsidRDefault="00F60EC0" w:rsidP="00CB1E36">
      <w:pPr>
        <w:pStyle w:val="Tekstpodstawowy"/>
        <w:spacing w:line="360" w:lineRule="auto"/>
      </w:pPr>
      <w:r w:rsidRPr="00CB1E36">
        <w:t>Wykonawca  powoła kierownika budowy do prowadzenia robót. Roboty będą realizowane na zgłoszenie robót, jednak kierownik powinien założyć dziennik budowy.</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51" w:name="_Toc61856820"/>
      <w:bookmarkStart w:id="152" w:name="_Toc86657100"/>
      <w:bookmarkStart w:id="153" w:name="_Toc89155473"/>
      <w:bookmarkStart w:id="154" w:name="_Toc93766589"/>
      <w:bookmarkStart w:id="155" w:name="_Toc99264047"/>
      <w:bookmarkStart w:id="156" w:name="_Toc122627697"/>
      <w:bookmarkStart w:id="157" w:name="_Toc156795791"/>
      <w:bookmarkStart w:id="158" w:name="_Toc156797858"/>
      <w:bookmarkStart w:id="159" w:name="_Toc211067362"/>
      <w:bookmarkStart w:id="160" w:name="_Toc421522792"/>
      <w:bookmarkStart w:id="161" w:name="_Toc473530493"/>
      <w:r w:rsidRPr="00CB1E36">
        <w:rPr>
          <w:rFonts w:ascii="Times New Roman" w:hAnsi="Times New Roman" w:cs="Times New Roman"/>
          <w:i w:val="0"/>
          <w:iCs/>
          <w:sz w:val="24"/>
          <w:szCs w:val="24"/>
        </w:rPr>
        <w:t>C.I. 7  Zapoznanie Podwykonawców z treścią Wymagań Zamawiającego</w:t>
      </w:r>
      <w:bookmarkEnd w:id="151"/>
      <w:bookmarkEnd w:id="152"/>
      <w:bookmarkEnd w:id="153"/>
      <w:bookmarkEnd w:id="154"/>
      <w:bookmarkEnd w:id="155"/>
      <w:bookmarkEnd w:id="156"/>
      <w:r w:rsidRPr="00CB1E36">
        <w:rPr>
          <w:rFonts w:ascii="Times New Roman" w:hAnsi="Times New Roman" w:cs="Times New Roman"/>
          <w:i w:val="0"/>
          <w:iCs/>
          <w:sz w:val="24"/>
          <w:szCs w:val="24"/>
        </w:rPr>
        <w:t>.</w:t>
      </w:r>
      <w:bookmarkEnd w:id="157"/>
      <w:bookmarkEnd w:id="158"/>
      <w:bookmarkEnd w:id="159"/>
      <w:bookmarkEnd w:id="160"/>
      <w:bookmarkEnd w:id="161"/>
    </w:p>
    <w:p w:rsidR="00F60EC0" w:rsidRPr="00CB1E36" w:rsidRDefault="00F60EC0" w:rsidP="00CB1E36">
      <w:pPr>
        <w:adjustRightInd w:val="0"/>
        <w:spacing w:before="120" w:line="360" w:lineRule="auto"/>
        <w:ind w:firstLine="708"/>
        <w:jc w:val="both"/>
        <w:rPr>
          <w:spacing w:val="-7"/>
        </w:rPr>
      </w:pPr>
      <w:r w:rsidRPr="00CB1E36">
        <w:rPr>
          <w:spacing w:val="-7"/>
        </w:rPr>
        <w:t xml:space="preserve">Wykonawca dopilnuje, aby każdy z wynajętych przez niego Podwykonawców otrzymał wszystkie niezbędne części niniejszych Dokumentów Kontraktowych wraz z Wymaganiami Zamawiającego ujętymi w PFU. </w:t>
      </w:r>
    </w:p>
    <w:p w:rsidR="00764544" w:rsidRPr="00E05821" w:rsidRDefault="00F60EC0" w:rsidP="00CB1E36">
      <w:pPr>
        <w:adjustRightInd w:val="0"/>
        <w:spacing w:before="120" w:line="360" w:lineRule="auto"/>
        <w:jc w:val="both"/>
      </w:pPr>
      <w:r w:rsidRPr="00CB1E36">
        <w:t xml:space="preserve">Wykonawca upewni się, że każdy z wynajętych przez niego Podwykonawców, przyjmie warunki umowy serwisowania Urządzeń </w:t>
      </w:r>
      <w:bookmarkStart w:id="162" w:name="_Toc33505773"/>
      <w:bookmarkStart w:id="163" w:name="_Toc34417198"/>
      <w:bookmarkStart w:id="164" w:name="_Toc36733659"/>
      <w:bookmarkStart w:id="165" w:name="_Toc93742208"/>
      <w:bookmarkStart w:id="166" w:name="_Toc99264048"/>
      <w:bookmarkStart w:id="167" w:name="_Toc122627698"/>
      <w:bookmarkStart w:id="168" w:name="_Toc156795792"/>
      <w:bookmarkStart w:id="169" w:name="_Toc156797859"/>
      <w:r w:rsidRPr="00CB1E36">
        <w:t>aż do końca okresu serwisowego.</w:t>
      </w:r>
      <w:bookmarkStart w:id="170" w:name="_Toc211067363"/>
      <w:bookmarkStart w:id="171" w:name="_Toc421522793"/>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72" w:name="_Toc473530494"/>
      <w:r w:rsidRPr="00CB1E36">
        <w:rPr>
          <w:rFonts w:ascii="Times New Roman" w:hAnsi="Times New Roman" w:cs="Times New Roman"/>
          <w:i w:val="0"/>
          <w:iCs/>
          <w:sz w:val="24"/>
          <w:szCs w:val="24"/>
        </w:rPr>
        <w:t>C.I. 8  Dokumentacja Projektowa</w:t>
      </w:r>
      <w:bookmarkEnd w:id="162"/>
      <w:bookmarkEnd w:id="163"/>
      <w:bookmarkEnd w:id="164"/>
      <w:bookmarkEnd w:id="165"/>
      <w:bookmarkEnd w:id="166"/>
      <w:bookmarkEnd w:id="167"/>
      <w:r w:rsidRPr="00CB1E36">
        <w:rPr>
          <w:rFonts w:ascii="Times New Roman" w:hAnsi="Times New Roman" w:cs="Times New Roman"/>
          <w:i w:val="0"/>
          <w:iCs/>
          <w:sz w:val="24"/>
          <w:szCs w:val="24"/>
        </w:rPr>
        <w:t>.</w:t>
      </w:r>
      <w:bookmarkEnd w:id="168"/>
      <w:bookmarkEnd w:id="169"/>
      <w:bookmarkEnd w:id="170"/>
      <w:bookmarkEnd w:id="171"/>
      <w:bookmarkEnd w:id="172"/>
    </w:p>
    <w:p w:rsidR="00764544" w:rsidRPr="00CB1E36" w:rsidRDefault="00F60EC0" w:rsidP="00CB1E36">
      <w:pPr>
        <w:spacing w:line="360" w:lineRule="auto"/>
        <w:ind w:firstLine="708"/>
        <w:jc w:val="both"/>
      </w:pPr>
      <w:r w:rsidRPr="00CB1E36">
        <w:t xml:space="preserve">Wykonawca wykona </w:t>
      </w:r>
      <w:r w:rsidR="00764544" w:rsidRPr="00CB1E36">
        <w:t>dokumentację projektową w formie i zakresie umożliwiającej prowadzenie robót, a w szczególności część technologiczną oraz część elektryczną.</w:t>
      </w:r>
    </w:p>
    <w:p w:rsidR="00F60EC0" w:rsidRPr="00CB1E36" w:rsidRDefault="00F60EC0" w:rsidP="00CB1E36">
      <w:pPr>
        <w:spacing w:line="360" w:lineRule="auto"/>
        <w:ind w:firstLine="708"/>
        <w:jc w:val="both"/>
      </w:pPr>
      <w:r w:rsidRPr="00CB1E36">
        <w:t xml:space="preserve">Wykonawca </w:t>
      </w:r>
      <w:r w:rsidR="00AA39A6" w:rsidRPr="00CB1E36">
        <w:t>wykona roboty objęte niniejszą inwestycją w trybie zgłoszenia robót do Starostwa Powiatowego. Wykonawca sporządzi odpowiednią dokumentację oraz złoży ją co najmniej na 30 dni przed planowanym terminem przekazania terenu budowy. Dokumentację zatwierdzi Inwestor. Wykonawca sporządzi rysunki powykonawcze zamontowanych na oczyszczalni urządzeń i instalacji</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73" w:name="_Toc93742209"/>
      <w:bookmarkStart w:id="174" w:name="_Toc99264049"/>
      <w:bookmarkStart w:id="175" w:name="_Toc122627699"/>
      <w:bookmarkStart w:id="176" w:name="_Toc156795793"/>
      <w:bookmarkStart w:id="177" w:name="_Toc156797860"/>
      <w:bookmarkStart w:id="178" w:name="_Toc211067364"/>
      <w:bookmarkStart w:id="179" w:name="_Toc421522794"/>
      <w:bookmarkStart w:id="180" w:name="_Toc473530495"/>
      <w:r w:rsidRPr="00CB1E36">
        <w:rPr>
          <w:rFonts w:ascii="Times New Roman" w:hAnsi="Times New Roman" w:cs="Times New Roman"/>
          <w:i w:val="0"/>
          <w:iCs/>
          <w:sz w:val="24"/>
          <w:szCs w:val="24"/>
        </w:rPr>
        <w:t xml:space="preserve">C.I. 9.   Zgodność Robót z </w:t>
      </w:r>
      <w:bookmarkEnd w:id="173"/>
      <w:r w:rsidRPr="00CB1E36">
        <w:rPr>
          <w:rFonts w:ascii="Times New Roman" w:hAnsi="Times New Roman" w:cs="Times New Roman"/>
          <w:i w:val="0"/>
          <w:iCs/>
          <w:sz w:val="24"/>
          <w:szCs w:val="24"/>
        </w:rPr>
        <w:t>PFU</w:t>
      </w:r>
      <w:bookmarkEnd w:id="174"/>
      <w:bookmarkEnd w:id="175"/>
      <w:r w:rsidRPr="00CB1E36">
        <w:rPr>
          <w:rFonts w:ascii="Times New Roman" w:hAnsi="Times New Roman" w:cs="Times New Roman"/>
          <w:i w:val="0"/>
          <w:iCs/>
          <w:sz w:val="24"/>
          <w:szCs w:val="24"/>
        </w:rPr>
        <w:t>.</w:t>
      </w:r>
      <w:bookmarkEnd w:id="176"/>
      <w:bookmarkEnd w:id="177"/>
      <w:bookmarkEnd w:id="178"/>
      <w:bookmarkEnd w:id="179"/>
      <w:bookmarkEnd w:id="180"/>
    </w:p>
    <w:p w:rsidR="00F60EC0" w:rsidRPr="00CB1E36" w:rsidRDefault="00F60EC0" w:rsidP="00CB1E36">
      <w:pPr>
        <w:adjustRightInd w:val="0"/>
        <w:spacing w:before="120" w:line="360" w:lineRule="auto"/>
        <w:ind w:firstLine="708"/>
        <w:jc w:val="both"/>
        <w:rPr>
          <w:spacing w:val="-7"/>
        </w:rPr>
      </w:pPr>
      <w:r w:rsidRPr="00CB1E36">
        <w:rPr>
          <w:spacing w:val="-7"/>
        </w:rPr>
        <w:t>Wszystkie wykonane Roboty i dostarczone materiały będą zgodne z PFU oraz dokumentacją wykonaną przez Wykonawcę (zatwierdzoną przez Zamawiającego oraz kompetentne organy administracji państwowej).</w:t>
      </w:r>
    </w:p>
    <w:p w:rsidR="00F60EC0" w:rsidRPr="00CB1E36" w:rsidRDefault="00F60EC0" w:rsidP="00CB1E36">
      <w:pPr>
        <w:pStyle w:val="Tekstpodstawowy"/>
        <w:adjustRightInd w:val="0"/>
        <w:spacing w:before="120" w:line="360" w:lineRule="auto"/>
        <w:rPr>
          <w:spacing w:val="-7"/>
        </w:rPr>
      </w:pPr>
      <w:r w:rsidRPr="00CB1E36">
        <w:rPr>
          <w:spacing w:val="-7"/>
        </w:rPr>
        <w:t xml:space="preserve">Dane określone w PFU </w:t>
      </w:r>
      <w:r w:rsidR="00AA39A6" w:rsidRPr="00CB1E36">
        <w:rPr>
          <w:spacing w:val="-7"/>
        </w:rPr>
        <w:t xml:space="preserve">i dokumentacji projektowej </w:t>
      </w:r>
      <w:r w:rsidRPr="00CB1E36">
        <w:rPr>
          <w:spacing w:val="-7"/>
        </w:rPr>
        <w:t xml:space="preserve">będą uważane za wartości docelowe, od których dopuszczalne są odchylenia w ramach określonego przedziału tolerancji. Cechy materiałów muszą być jednorodne i wykazywać bliską zgodność z określonymi wymaganiami, a rozrzuty tych cech nie mogą przekraczać dopuszczalnego przedziału tolerancji. </w:t>
      </w:r>
    </w:p>
    <w:p w:rsidR="00F60EC0" w:rsidRPr="00CB1E36" w:rsidRDefault="00F60EC0" w:rsidP="00CB1E36">
      <w:pPr>
        <w:adjustRightInd w:val="0"/>
        <w:spacing w:before="120" w:line="360" w:lineRule="auto"/>
        <w:jc w:val="both"/>
        <w:rPr>
          <w:spacing w:val="-7"/>
        </w:rPr>
      </w:pPr>
      <w:r w:rsidRPr="00CB1E36">
        <w:rPr>
          <w:spacing w:val="-7"/>
        </w:rPr>
        <w:t>Wszelkie naz</w:t>
      </w:r>
      <w:r w:rsidR="00AA39A6" w:rsidRPr="00CB1E36">
        <w:rPr>
          <w:spacing w:val="-7"/>
        </w:rPr>
        <w:t>wy własne produktów użyte w niniejszym opracowaniu</w:t>
      </w:r>
      <w:r w:rsidRPr="00CB1E36">
        <w:rPr>
          <w:spacing w:val="-7"/>
        </w:rPr>
        <w:t xml:space="preserve"> winny być interpretowane jako definicje standardów, a nie jako nazwy konkretnych rozwiązań do zastosowania. </w:t>
      </w:r>
    </w:p>
    <w:p w:rsidR="00F60EC0" w:rsidRPr="00CB1E36" w:rsidRDefault="00F60EC0" w:rsidP="00CB1E36">
      <w:pPr>
        <w:pStyle w:val="Tekstpodstawowy3"/>
        <w:widowControl/>
        <w:autoSpaceDE/>
        <w:autoSpaceDN/>
        <w:spacing w:before="120" w:line="360" w:lineRule="auto"/>
        <w:rPr>
          <w:i/>
          <w:iCs/>
          <w:sz w:val="24"/>
          <w:szCs w:val="24"/>
        </w:rPr>
      </w:pPr>
      <w:r w:rsidRPr="00CB1E36">
        <w:rPr>
          <w:sz w:val="24"/>
          <w:szCs w:val="24"/>
        </w:rPr>
        <w:lastRenderedPageBreak/>
        <w:t>Wszelkie Standardy/Kodeksy Praktyki Zawodowej przywołane w PFU winny być rozumiane jako Polskie Standardy/Kodeksy Praktyki Zawodowej lub Europejskie i Międzynarodowe w zakresie przyjętym przez polskie prawodawstwo, jeżeli takie</w:t>
      </w:r>
      <w:bookmarkStart w:id="181" w:name="_Toc122627700"/>
      <w:r w:rsidRPr="00CB1E36">
        <w:rPr>
          <w:sz w:val="24"/>
          <w:szCs w:val="24"/>
        </w:rPr>
        <w:t xml:space="preserve"> mają zastosowanie w projekcie.</w:t>
      </w:r>
      <w:bookmarkStart w:id="182" w:name="_Toc156795794"/>
      <w:bookmarkStart w:id="183" w:name="_Toc156797861"/>
      <w:bookmarkStart w:id="184" w:name="_Toc211067365"/>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85" w:name="_Toc421522795"/>
      <w:bookmarkStart w:id="186" w:name="_Toc473530496"/>
      <w:r w:rsidRPr="00CB1E36">
        <w:rPr>
          <w:rFonts w:ascii="Times New Roman" w:hAnsi="Times New Roman" w:cs="Times New Roman"/>
          <w:i w:val="0"/>
          <w:iCs/>
          <w:sz w:val="24"/>
          <w:szCs w:val="24"/>
        </w:rPr>
        <w:t>C.I. 10.  Błędy lub opuszczenia</w:t>
      </w:r>
      <w:bookmarkEnd w:id="181"/>
      <w:r w:rsidRPr="00CB1E36">
        <w:rPr>
          <w:rFonts w:ascii="Times New Roman" w:hAnsi="Times New Roman" w:cs="Times New Roman"/>
          <w:i w:val="0"/>
          <w:iCs/>
          <w:sz w:val="24"/>
          <w:szCs w:val="24"/>
        </w:rPr>
        <w:t>.</w:t>
      </w:r>
      <w:bookmarkEnd w:id="182"/>
      <w:bookmarkEnd w:id="183"/>
      <w:bookmarkEnd w:id="184"/>
      <w:bookmarkEnd w:id="185"/>
      <w:bookmarkEnd w:id="186"/>
    </w:p>
    <w:p w:rsidR="00F60EC0" w:rsidRPr="00CB1E36" w:rsidRDefault="00F60EC0" w:rsidP="00CB1E36">
      <w:pPr>
        <w:pStyle w:val="Tekstpodstawowy2"/>
        <w:spacing w:line="360" w:lineRule="auto"/>
        <w:ind w:firstLine="708"/>
      </w:pPr>
      <w:r w:rsidRPr="00CB1E36">
        <w:t xml:space="preserve">PFU nie rości sobie pretensji do miana wyczerpującej i Wykonawca winien to wziąć pod uwagę przy planowaniu </w:t>
      </w:r>
      <w:r w:rsidR="00AA39A6" w:rsidRPr="00CB1E36">
        <w:t xml:space="preserve">projektowania, </w:t>
      </w:r>
      <w:r w:rsidRPr="00CB1E36">
        <w:t>budowy oraz kompletując dostawy sprzętu i wyposażenia. Wykonawca nie może wykorzyst</w:t>
      </w:r>
      <w:r w:rsidR="00AA39A6" w:rsidRPr="00CB1E36">
        <w:t>ywać błędów lub opuszczeń w niniejszym opracowaniu</w:t>
      </w:r>
      <w:r w:rsidRPr="00CB1E36">
        <w:t>, a o ich wykryciu winien natychmiast powiadomić Inwestora, który dokona odpowiednich poprawek, uzupełnień lub interpretacji. Wykonawca dostarczy i zainstaluje sprzęt pod wszelkimi względami kompletny i gotowy do eksploatacji i spełniający niniejsze wymagania</w:t>
      </w:r>
      <w:bookmarkStart w:id="187" w:name="_Toc93742211"/>
      <w:bookmarkStart w:id="188" w:name="_Toc99264051"/>
      <w:bookmarkStart w:id="189" w:name="_Toc122627701"/>
      <w:r w:rsidRPr="00CB1E36">
        <w:t>.</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190" w:name="_Toc156795795"/>
      <w:bookmarkStart w:id="191" w:name="_Toc156797862"/>
      <w:bookmarkStart w:id="192" w:name="_Toc211067366"/>
      <w:bookmarkStart w:id="193" w:name="_Toc421522796"/>
      <w:bookmarkStart w:id="194" w:name="_Toc473530497"/>
      <w:r w:rsidRPr="00CB1E36">
        <w:rPr>
          <w:rFonts w:ascii="Times New Roman" w:hAnsi="Times New Roman" w:cs="Times New Roman"/>
          <w:i w:val="0"/>
          <w:iCs/>
          <w:sz w:val="24"/>
          <w:szCs w:val="24"/>
        </w:rPr>
        <w:t>C.I. 11. Stosowanie przepisów prawa i norm</w:t>
      </w:r>
      <w:bookmarkEnd w:id="187"/>
      <w:bookmarkEnd w:id="188"/>
      <w:bookmarkEnd w:id="189"/>
      <w:bookmarkEnd w:id="190"/>
      <w:bookmarkEnd w:id="191"/>
      <w:bookmarkEnd w:id="192"/>
      <w:bookmarkEnd w:id="193"/>
      <w:bookmarkEnd w:id="194"/>
    </w:p>
    <w:p w:rsidR="00F60EC0" w:rsidRPr="00CB1E36" w:rsidRDefault="00AA39A6" w:rsidP="00FD7447">
      <w:pPr>
        <w:adjustRightInd w:val="0"/>
        <w:spacing w:before="120" w:line="360" w:lineRule="auto"/>
        <w:ind w:firstLine="708"/>
        <w:jc w:val="both"/>
        <w:rPr>
          <w:spacing w:val="-7"/>
        </w:rPr>
      </w:pPr>
      <w:r w:rsidRPr="00CB1E36">
        <w:rPr>
          <w:spacing w:val="-7"/>
        </w:rPr>
        <w:t>Podane</w:t>
      </w:r>
      <w:r w:rsidR="00F60EC0" w:rsidRPr="00CB1E36">
        <w:rPr>
          <w:spacing w:val="-7"/>
        </w:rPr>
        <w:t xml:space="preserve"> są normy  krajowe.  Normy te winny być traktowane jako integralna część SIWZ i czytane w połączeniu z PFU, w których są wymienione.</w:t>
      </w:r>
    </w:p>
    <w:p w:rsidR="00F60EC0" w:rsidRPr="00CB1E36" w:rsidRDefault="00F60EC0" w:rsidP="00CB1E36">
      <w:pPr>
        <w:adjustRightInd w:val="0"/>
        <w:spacing w:before="120" w:line="360" w:lineRule="auto"/>
        <w:jc w:val="both"/>
        <w:rPr>
          <w:spacing w:val="-7"/>
        </w:rPr>
      </w:pPr>
      <w:r w:rsidRPr="00CB1E36">
        <w:rPr>
          <w:spacing w:val="-7"/>
        </w:rPr>
        <w:t>Wykonawca jest zobowiązany do przestrzegania innych norm krajowych, które obowiązują w związku z wykonaniem prac objętych Kontraktem i stosowania ich postanowień na równi z wszystkimi innymi wymaganiami, zawartymi w PFU. Zakłada się, iż Wykonawca dogłębnie zaznajomił się z treścią i wymaganiami tych norm.</w:t>
      </w:r>
    </w:p>
    <w:p w:rsidR="00F60EC0" w:rsidRPr="00CB1E36" w:rsidRDefault="00F60EC0" w:rsidP="00CB1E36">
      <w:pPr>
        <w:adjustRightInd w:val="0"/>
        <w:spacing w:before="120" w:line="360" w:lineRule="auto"/>
        <w:jc w:val="both"/>
        <w:rPr>
          <w:spacing w:val="-7"/>
        </w:rPr>
      </w:pPr>
      <w:r w:rsidRPr="00CB1E36">
        <w:rPr>
          <w:spacing w:val="-7"/>
        </w:rPr>
        <w:t>W razie potrzeby Normy mogą zostać zastąpione innymi, pod warunkiem, że Wykonawca uz</w:t>
      </w:r>
      <w:r w:rsidR="00AA39A6" w:rsidRPr="00CB1E36">
        <w:rPr>
          <w:spacing w:val="-7"/>
        </w:rPr>
        <w:t>asadni ten fakt przed Inspektorem</w:t>
      </w:r>
      <w:r w:rsidRPr="00CB1E36">
        <w:rPr>
          <w:spacing w:val="-7"/>
        </w:rPr>
        <w:t xml:space="preserve"> i jedynie w wypadku uzysk</w:t>
      </w:r>
      <w:r w:rsidR="00AA39A6" w:rsidRPr="00CB1E36">
        <w:rPr>
          <w:spacing w:val="-7"/>
        </w:rPr>
        <w:t>ania pisemnej zgody od Inspektora</w:t>
      </w:r>
      <w:r w:rsidRPr="00CB1E36">
        <w:rPr>
          <w:spacing w:val="-7"/>
        </w:rPr>
        <w:t>. Szczegółowa lista Polskich Norm jest dostępna w Polskim Komitecie Normalizacyjnym (http://www.pkn.com.pl/)</w:t>
      </w:r>
    </w:p>
    <w:p w:rsidR="00F60EC0" w:rsidRPr="00CB1E36" w:rsidRDefault="00F60EC0" w:rsidP="00CB1E36">
      <w:pPr>
        <w:adjustRightInd w:val="0"/>
        <w:spacing w:before="120" w:line="360" w:lineRule="auto"/>
        <w:jc w:val="both"/>
        <w:rPr>
          <w:spacing w:val="-7"/>
        </w:rPr>
      </w:pPr>
      <w:r w:rsidRPr="00CB1E36">
        <w:rPr>
          <w:spacing w:val="-7"/>
        </w:rPr>
        <w:t>Wykonawca będzie stosował się do prawa regulującego warunki wymogi w zakresie celu jakiemu mają służyć Roboty objęte Kontraktem.</w:t>
      </w:r>
    </w:p>
    <w:p w:rsidR="00F60EC0" w:rsidRPr="00CB1E36" w:rsidRDefault="00F60EC0" w:rsidP="00CB1E36">
      <w:pPr>
        <w:adjustRightInd w:val="0"/>
        <w:spacing w:before="120" w:line="360" w:lineRule="auto"/>
        <w:jc w:val="both"/>
        <w:rPr>
          <w:spacing w:val="-7"/>
        </w:rPr>
      </w:pPr>
      <w:r w:rsidRPr="00CB1E36">
        <w:rPr>
          <w:spacing w:val="-7"/>
        </w:rPr>
        <w:t>Jako obowiązujące będą prawa aktualne na dzień Przejęcia robót przez Zamawiającego.</w:t>
      </w:r>
    </w:p>
    <w:p w:rsidR="00F60EC0" w:rsidRPr="00CB1E36" w:rsidRDefault="00F60EC0" w:rsidP="00CB1E36">
      <w:pPr>
        <w:adjustRightInd w:val="0"/>
        <w:spacing w:before="120" w:line="360" w:lineRule="auto"/>
        <w:jc w:val="both"/>
        <w:rPr>
          <w:spacing w:val="-7"/>
        </w:rPr>
      </w:pPr>
      <w:r w:rsidRPr="00CB1E36">
        <w:rPr>
          <w:spacing w:val="-7"/>
        </w:rPr>
        <w:t>Wykonawca zobowiązany jest  znać wszystkie przepisy wydane przez władze centralne i miejscowe oraz inne przepisy i wytyczne, które są w jakikolwiek sposób związane z projektowaniem i Robotami i będzie w pełni odpowiedzialny za przestrzeganie tych praw, przepisów i wytycznych podczas projektowania i prowadzenia Robót. Istotnym elementem tych wytycznych będą uzgodnienia branżowe uzysk</w:t>
      </w:r>
      <w:r w:rsidR="00B31C62" w:rsidRPr="00CB1E36">
        <w:rPr>
          <w:spacing w:val="-7"/>
        </w:rPr>
        <w:t>ane przez Wykonawcę na etapie przygotowania dokumentacji projektowej</w:t>
      </w:r>
      <w:r w:rsidRPr="00CB1E36">
        <w:rPr>
          <w:spacing w:val="-7"/>
        </w:rPr>
        <w:t xml:space="preserve">. </w:t>
      </w:r>
    </w:p>
    <w:p w:rsidR="00F60EC0" w:rsidRPr="00CB1E36" w:rsidRDefault="00F60EC0" w:rsidP="00CB1E36">
      <w:pPr>
        <w:pStyle w:val="Tekstpodstawowy3"/>
        <w:widowControl/>
        <w:autoSpaceDE/>
        <w:autoSpaceDN/>
        <w:spacing w:before="120" w:line="360" w:lineRule="auto"/>
        <w:rPr>
          <w:i/>
          <w:iCs/>
          <w:sz w:val="24"/>
          <w:szCs w:val="24"/>
        </w:rPr>
      </w:pPr>
      <w:r w:rsidRPr="00CB1E36">
        <w:rPr>
          <w:sz w:val="24"/>
          <w:szCs w:val="24"/>
        </w:rPr>
        <w:lastRenderedPageBreak/>
        <w:t>Wykonawca będzie przestrzegać praw patentowych i będzie w pełni odpowiedzialny za wypełnienie wszelkich wymagań prawnych odnośnie wykorzystania opatentowanych urządzeń lub metod i w sposób ci</w:t>
      </w:r>
      <w:r w:rsidR="00B31C62" w:rsidRPr="00CB1E36">
        <w:rPr>
          <w:sz w:val="24"/>
          <w:szCs w:val="24"/>
        </w:rPr>
        <w:t>ągły będzie informować Inspektora</w:t>
      </w:r>
      <w:r w:rsidRPr="00CB1E36">
        <w:rPr>
          <w:sz w:val="24"/>
          <w:szCs w:val="24"/>
        </w:rPr>
        <w:t xml:space="preserve"> o swoich działaniach, przedstawiając kopie zez</w:t>
      </w:r>
      <w:bookmarkStart w:id="195" w:name="_Toc33505783"/>
      <w:bookmarkStart w:id="196" w:name="_Toc34417221"/>
      <w:bookmarkStart w:id="197" w:name="_Toc36733682"/>
      <w:bookmarkStart w:id="198" w:name="_Toc93742212"/>
      <w:bookmarkStart w:id="199" w:name="_Toc99264052"/>
      <w:bookmarkStart w:id="200" w:name="_Toc122627702"/>
      <w:r w:rsidRPr="00CB1E36">
        <w:rPr>
          <w:sz w:val="24"/>
          <w:szCs w:val="24"/>
        </w:rPr>
        <w:t>woleń i inne odnośne dokumenty.</w:t>
      </w:r>
    </w:p>
    <w:p w:rsidR="00F60EC0" w:rsidRPr="00CB1E36" w:rsidRDefault="00B31C62" w:rsidP="00CB1E36">
      <w:pPr>
        <w:pStyle w:val="Nagwek2"/>
        <w:spacing w:line="360" w:lineRule="auto"/>
        <w:jc w:val="both"/>
        <w:rPr>
          <w:rFonts w:ascii="Times New Roman" w:hAnsi="Times New Roman" w:cs="Times New Roman"/>
          <w:i w:val="0"/>
          <w:iCs/>
          <w:sz w:val="24"/>
          <w:szCs w:val="24"/>
        </w:rPr>
      </w:pPr>
      <w:bookmarkStart w:id="201" w:name="_Toc156795797"/>
      <w:bookmarkStart w:id="202" w:name="_Toc156797864"/>
      <w:bookmarkStart w:id="203" w:name="_Toc211067368"/>
      <w:bookmarkStart w:id="204" w:name="_Toc421522797"/>
      <w:bookmarkStart w:id="205" w:name="_Toc473530498"/>
      <w:bookmarkStart w:id="206" w:name="_Toc47891860"/>
      <w:bookmarkStart w:id="207" w:name="_Toc93742216"/>
      <w:bookmarkStart w:id="208" w:name="_Toc99264055"/>
      <w:bookmarkStart w:id="209" w:name="_Toc122627703"/>
      <w:bookmarkEnd w:id="195"/>
      <w:bookmarkEnd w:id="196"/>
      <w:bookmarkEnd w:id="197"/>
      <w:bookmarkEnd w:id="198"/>
      <w:bookmarkEnd w:id="199"/>
      <w:bookmarkEnd w:id="200"/>
      <w:r w:rsidRPr="00CB1E36">
        <w:rPr>
          <w:rFonts w:ascii="Times New Roman" w:hAnsi="Times New Roman" w:cs="Times New Roman"/>
          <w:i w:val="0"/>
          <w:iCs/>
          <w:sz w:val="24"/>
          <w:szCs w:val="24"/>
        </w:rPr>
        <w:t>C.I. 12. Polecenie Inspektora Nadzoru</w:t>
      </w:r>
      <w:r w:rsidR="00F60EC0" w:rsidRPr="00CB1E36">
        <w:rPr>
          <w:rFonts w:ascii="Times New Roman" w:hAnsi="Times New Roman" w:cs="Times New Roman"/>
          <w:i w:val="0"/>
          <w:iCs/>
          <w:sz w:val="24"/>
          <w:szCs w:val="24"/>
        </w:rPr>
        <w:t>.</w:t>
      </w:r>
      <w:bookmarkEnd w:id="201"/>
      <w:bookmarkEnd w:id="202"/>
      <w:bookmarkEnd w:id="203"/>
      <w:bookmarkEnd w:id="204"/>
      <w:bookmarkEnd w:id="205"/>
    </w:p>
    <w:p w:rsidR="00F60EC0" w:rsidRPr="00CB1E36" w:rsidRDefault="00710615" w:rsidP="00FD7447">
      <w:pPr>
        <w:adjustRightInd w:val="0"/>
        <w:spacing w:before="120" w:line="360" w:lineRule="auto"/>
        <w:ind w:firstLine="708"/>
        <w:jc w:val="both"/>
        <w:rPr>
          <w:spacing w:val="-7"/>
        </w:rPr>
      </w:pPr>
      <w:r w:rsidRPr="00CB1E36">
        <w:rPr>
          <w:spacing w:val="-7"/>
        </w:rPr>
        <w:t>Polecenie Inspektora</w:t>
      </w:r>
      <w:r w:rsidR="00F60EC0" w:rsidRPr="00CB1E36">
        <w:rPr>
          <w:spacing w:val="-7"/>
        </w:rPr>
        <w:t xml:space="preserve"> rozumiane jest jako wszelkie polecenia prze</w:t>
      </w:r>
      <w:r w:rsidRPr="00CB1E36">
        <w:rPr>
          <w:spacing w:val="-7"/>
        </w:rPr>
        <w:t>kazane Wykonawcy przez Inspektora</w:t>
      </w:r>
      <w:r w:rsidR="00F60EC0" w:rsidRPr="00CB1E36">
        <w:rPr>
          <w:spacing w:val="-7"/>
        </w:rPr>
        <w:t>, w formie pisemnej, dotyczące sposobu realizacji Robót lub innych spraw związanych z prowadzeniem budowy.</w:t>
      </w:r>
    </w:p>
    <w:p w:rsidR="00F60EC0" w:rsidRPr="00CB1E36" w:rsidRDefault="00710615" w:rsidP="00FD7447">
      <w:pPr>
        <w:adjustRightInd w:val="0"/>
        <w:spacing w:before="120" w:line="360" w:lineRule="auto"/>
        <w:ind w:firstLine="708"/>
        <w:jc w:val="both"/>
        <w:rPr>
          <w:i/>
          <w:iCs/>
        </w:rPr>
      </w:pPr>
      <w:r w:rsidRPr="00CB1E36">
        <w:t>Polecenia Inspektora</w:t>
      </w:r>
      <w:r w:rsidR="00F60EC0" w:rsidRPr="00CB1E36">
        <w:t xml:space="preserve"> będą wykonywane w czasie określonym w poleceniu Wykonania Robót. Jeżeli warunek ten nie zostanie spełniony, ro</w:t>
      </w:r>
      <w:r w:rsidRPr="00CB1E36">
        <w:t>boty mogą zostać przez Inspektora</w:t>
      </w:r>
      <w:r w:rsidR="00F60EC0" w:rsidRPr="00CB1E36">
        <w:t xml:space="preserve"> zawieszone. Wszelkie dodatkowe koszty wynikające z zawieszenia r</w:t>
      </w:r>
      <w:bookmarkStart w:id="210" w:name="_Toc156795798"/>
      <w:bookmarkStart w:id="211" w:name="_Toc156797865"/>
      <w:bookmarkStart w:id="212" w:name="_Toc211067369"/>
      <w:r w:rsidR="00F60EC0" w:rsidRPr="00CB1E36">
        <w:t xml:space="preserve">obót będą obciążały Wykonawcę. </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13" w:name="_Toc421522798"/>
      <w:bookmarkStart w:id="214" w:name="_Toc473530499"/>
      <w:r w:rsidRPr="00CB1E36">
        <w:rPr>
          <w:rFonts w:ascii="Times New Roman" w:hAnsi="Times New Roman" w:cs="Times New Roman"/>
          <w:i w:val="0"/>
          <w:iCs/>
          <w:sz w:val="24"/>
          <w:szCs w:val="24"/>
        </w:rPr>
        <w:t>C.I. 13. Harmonogram robót.</w:t>
      </w:r>
      <w:bookmarkEnd w:id="210"/>
      <w:bookmarkEnd w:id="211"/>
      <w:bookmarkEnd w:id="212"/>
      <w:bookmarkEnd w:id="213"/>
      <w:bookmarkEnd w:id="214"/>
    </w:p>
    <w:p w:rsidR="00F60EC0" w:rsidRPr="00CB1E36" w:rsidRDefault="00F60EC0" w:rsidP="00CB1E36">
      <w:pPr>
        <w:adjustRightInd w:val="0"/>
        <w:spacing w:before="120" w:line="360" w:lineRule="auto"/>
        <w:jc w:val="both"/>
        <w:rPr>
          <w:spacing w:val="-7"/>
        </w:rPr>
      </w:pPr>
      <w:r w:rsidRPr="00CB1E36">
        <w:rPr>
          <w:spacing w:val="-7"/>
        </w:rPr>
        <w:t>Wykonawca przy sporządzaniu Harmonogramu Robót powinien uwzględnić następujące czynniki i warunki:</w:t>
      </w:r>
    </w:p>
    <w:p w:rsidR="00F60EC0" w:rsidRPr="00CB1E36" w:rsidRDefault="00F60EC0" w:rsidP="00CB1E36">
      <w:pPr>
        <w:numPr>
          <w:ilvl w:val="0"/>
          <w:numId w:val="14"/>
        </w:numPr>
        <w:adjustRightInd w:val="0"/>
        <w:spacing w:before="120" w:line="360" w:lineRule="auto"/>
        <w:jc w:val="both"/>
        <w:rPr>
          <w:spacing w:val="-7"/>
        </w:rPr>
      </w:pPr>
      <w:r w:rsidRPr="00CB1E36">
        <w:rPr>
          <w:spacing w:val="-7"/>
        </w:rPr>
        <w:t>kolejność realizacji kontraktu z uwzględnieniem etapów realizacji Robót oraz z uwzględnieniem faktu realizacji kontraktu na obiekcie pracującym</w:t>
      </w:r>
    </w:p>
    <w:p w:rsidR="00F60EC0" w:rsidRPr="00CB1E36" w:rsidRDefault="00F60EC0" w:rsidP="00CB1E36">
      <w:pPr>
        <w:numPr>
          <w:ilvl w:val="0"/>
          <w:numId w:val="14"/>
        </w:numPr>
        <w:adjustRightInd w:val="0"/>
        <w:spacing w:before="120" w:line="360" w:lineRule="auto"/>
        <w:jc w:val="both"/>
        <w:rPr>
          <w:spacing w:val="-7"/>
        </w:rPr>
      </w:pPr>
      <w:r w:rsidRPr="00CB1E36">
        <w:rPr>
          <w:spacing w:val="-7"/>
        </w:rPr>
        <w:t>Plan Bezpieczeństwa i Ochrony Zdrowia</w:t>
      </w:r>
    </w:p>
    <w:p w:rsidR="00F60EC0" w:rsidRPr="00CB1E36" w:rsidRDefault="00710615" w:rsidP="00CB1E36">
      <w:pPr>
        <w:adjustRightInd w:val="0"/>
        <w:spacing w:before="120" w:line="360" w:lineRule="auto"/>
        <w:jc w:val="both"/>
      </w:pPr>
      <w:r w:rsidRPr="00CB1E36">
        <w:t>Wykonawca, na 1</w:t>
      </w:r>
      <w:r w:rsidR="00F60EC0" w:rsidRPr="00CB1E36">
        <w:t>0 dni przed rozpoczęciem prac, przedłoży Zamawiającemu szczegółowy harmonogram, w razie konieczności zmodyfikowany, zgodny z Warunkami Kontraktu. Harmonogram będzie uwzględniać poniższe wymagania Zamawiającego.</w:t>
      </w:r>
    </w:p>
    <w:p w:rsidR="00F60EC0" w:rsidRPr="00CB1E36" w:rsidRDefault="00F60EC0" w:rsidP="00CB1E36">
      <w:pPr>
        <w:adjustRightInd w:val="0"/>
        <w:spacing w:before="120" w:line="360" w:lineRule="auto"/>
        <w:jc w:val="both"/>
        <w:rPr>
          <w:i/>
          <w:iCs/>
        </w:rPr>
      </w:pP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15" w:name="_Toc156795799"/>
      <w:bookmarkStart w:id="216" w:name="_Toc156797866"/>
      <w:bookmarkStart w:id="217" w:name="_Toc211067370"/>
      <w:bookmarkStart w:id="218" w:name="_Toc421522799"/>
      <w:bookmarkStart w:id="219" w:name="_Toc473530500"/>
      <w:r w:rsidRPr="00CB1E36">
        <w:rPr>
          <w:rFonts w:ascii="Times New Roman" w:hAnsi="Times New Roman" w:cs="Times New Roman"/>
          <w:i w:val="0"/>
          <w:iCs/>
          <w:sz w:val="24"/>
          <w:szCs w:val="24"/>
        </w:rPr>
        <w:t>C.I. 14. Zaplecze Wykonawc</w:t>
      </w:r>
      <w:bookmarkEnd w:id="206"/>
      <w:bookmarkEnd w:id="207"/>
      <w:bookmarkEnd w:id="208"/>
      <w:bookmarkEnd w:id="209"/>
      <w:r w:rsidRPr="00CB1E36">
        <w:rPr>
          <w:rFonts w:ascii="Times New Roman" w:hAnsi="Times New Roman" w:cs="Times New Roman"/>
          <w:i w:val="0"/>
          <w:iCs/>
          <w:sz w:val="24"/>
          <w:szCs w:val="24"/>
        </w:rPr>
        <w:t>y.</w:t>
      </w:r>
      <w:bookmarkEnd w:id="215"/>
      <w:bookmarkEnd w:id="216"/>
      <w:bookmarkEnd w:id="217"/>
      <w:bookmarkEnd w:id="218"/>
      <w:bookmarkEnd w:id="219"/>
    </w:p>
    <w:p w:rsidR="00F60EC0" w:rsidRPr="00CB1E36" w:rsidRDefault="00F60EC0" w:rsidP="00FD7447">
      <w:pPr>
        <w:pStyle w:val="Tekstpodstawowy2"/>
        <w:spacing w:line="360" w:lineRule="auto"/>
        <w:ind w:firstLine="708"/>
      </w:pPr>
      <w:r w:rsidRPr="00CB1E36">
        <w:t xml:space="preserve">Wykonawca, w ramach Kontraktu jest zobowiązany zorganizować sobie zaplecze przestrzegając obowiązujących przepisów prawa, szczególnie w zakresie BHP, zabezpieczeń p.poż, wymogów Państwowej Inspekcji Pracy i Państwowego Inspektora Sanitarnego. </w:t>
      </w:r>
    </w:p>
    <w:p w:rsidR="00F60EC0" w:rsidRPr="00CB1E36" w:rsidRDefault="00F60EC0" w:rsidP="00CB1E36">
      <w:pPr>
        <w:pStyle w:val="Tekstpodstawowy2"/>
        <w:spacing w:line="360" w:lineRule="auto"/>
      </w:pPr>
      <w:r w:rsidRPr="00CB1E36">
        <w:t xml:space="preserve">Zaplecze Wykonawcy winno spełniać wszelkie wymagania w zakresie sanitarnym, technicznym, gospodarczym, administracyjnym itp. </w:t>
      </w:r>
    </w:p>
    <w:p w:rsidR="00F60EC0" w:rsidRPr="00CB1E36" w:rsidRDefault="00F60EC0" w:rsidP="00CB1E36">
      <w:pPr>
        <w:pStyle w:val="Tekstpodstawowy2"/>
        <w:spacing w:line="360" w:lineRule="auto"/>
      </w:pPr>
      <w:r w:rsidRPr="00CB1E36">
        <w:t>Jako zaplecze Wykonawcy kwalifikuje się także zaplecze magazynowania materiałów.</w:t>
      </w:r>
    </w:p>
    <w:p w:rsidR="00F60EC0" w:rsidRPr="00CB1E36" w:rsidRDefault="00F60EC0" w:rsidP="00CB1E36">
      <w:pPr>
        <w:pStyle w:val="Tekstpodstawowy2"/>
        <w:spacing w:line="360" w:lineRule="auto"/>
      </w:pPr>
      <w:r w:rsidRPr="00CB1E36">
        <w:t>Za zaplecze wykonawcy odpowiada Wykonawca.</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20" w:name="_Toc156795800"/>
      <w:bookmarkStart w:id="221" w:name="_Toc156797867"/>
      <w:bookmarkStart w:id="222" w:name="_Toc211067371"/>
      <w:bookmarkStart w:id="223" w:name="_Toc421522800"/>
      <w:bookmarkStart w:id="224" w:name="_Toc473530501"/>
      <w:bookmarkStart w:id="225" w:name="_Toc61958690"/>
      <w:bookmarkStart w:id="226" w:name="_Toc89563896"/>
      <w:bookmarkStart w:id="227" w:name="_Toc93742218"/>
      <w:bookmarkStart w:id="228" w:name="_Toc99264057"/>
      <w:bookmarkStart w:id="229" w:name="_Toc122627705"/>
      <w:bookmarkEnd w:id="123"/>
      <w:bookmarkEnd w:id="124"/>
      <w:bookmarkEnd w:id="125"/>
      <w:bookmarkEnd w:id="126"/>
      <w:r w:rsidRPr="00CB1E36">
        <w:rPr>
          <w:rFonts w:ascii="Times New Roman" w:hAnsi="Times New Roman" w:cs="Times New Roman"/>
          <w:i w:val="0"/>
          <w:iCs/>
          <w:sz w:val="24"/>
          <w:szCs w:val="24"/>
        </w:rPr>
        <w:lastRenderedPageBreak/>
        <w:t>C.I. 15. Materiały.</w:t>
      </w:r>
      <w:bookmarkEnd w:id="220"/>
      <w:bookmarkEnd w:id="221"/>
      <w:bookmarkEnd w:id="222"/>
      <w:bookmarkEnd w:id="223"/>
      <w:bookmarkEnd w:id="224"/>
    </w:p>
    <w:bookmarkEnd w:id="225"/>
    <w:bookmarkEnd w:id="226"/>
    <w:bookmarkEnd w:id="227"/>
    <w:bookmarkEnd w:id="228"/>
    <w:bookmarkEnd w:id="229"/>
    <w:p w:rsidR="00F60EC0" w:rsidRPr="00CB1E36" w:rsidRDefault="00F60EC0" w:rsidP="00FD7447">
      <w:pPr>
        <w:adjustRightInd w:val="0"/>
        <w:spacing w:before="120" w:line="360" w:lineRule="auto"/>
        <w:ind w:firstLine="708"/>
        <w:jc w:val="both"/>
        <w:rPr>
          <w:spacing w:val="-7"/>
        </w:rPr>
      </w:pPr>
      <w:r w:rsidRPr="00CB1E36">
        <w:rPr>
          <w:spacing w:val="-7"/>
        </w:rPr>
        <w:t>Charakterystyczne parametry, właściwości i wymagania w zakresie materiałów stosowanych w realizacji Robót objętych Kontraktem podano w PFU.</w:t>
      </w:r>
    </w:p>
    <w:p w:rsidR="00F60EC0" w:rsidRPr="00CB1E36" w:rsidRDefault="00F60EC0" w:rsidP="00FD7447">
      <w:pPr>
        <w:adjustRightInd w:val="0"/>
        <w:spacing w:before="120" w:line="360" w:lineRule="auto"/>
        <w:ind w:firstLine="708"/>
        <w:jc w:val="both"/>
        <w:rPr>
          <w:spacing w:val="-7"/>
        </w:rPr>
      </w:pPr>
      <w:r w:rsidRPr="00CB1E36">
        <w:rPr>
          <w:spacing w:val="-7"/>
        </w:rPr>
        <w:t xml:space="preserve">Wszystkie materiały przewidywane do wbudowania będą zgodne z postanowieniami </w:t>
      </w:r>
      <w:r w:rsidR="00710615" w:rsidRPr="00CB1E36">
        <w:rPr>
          <w:spacing w:val="-7"/>
        </w:rPr>
        <w:t>Kontraktu, poleceniami Inspektora</w:t>
      </w:r>
      <w:r w:rsidRPr="00CB1E36">
        <w:rPr>
          <w:spacing w:val="-7"/>
        </w:rPr>
        <w:t xml:space="preserve"> i wymogami Prawa Budowlanego</w:t>
      </w:r>
      <w:r w:rsidRPr="00CB1E36">
        <w:t xml:space="preserve"> oraz innych przepisów mających zastosowanie w przypadku stosowania określonych materiałów i towarów</w:t>
      </w:r>
    </w:p>
    <w:p w:rsidR="00F60EC0" w:rsidRPr="00CB1E36" w:rsidRDefault="00F60EC0" w:rsidP="00FD7447">
      <w:pPr>
        <w:adjustRightInd w:val="0"/>
        <w:spacing w:before="120" w:line="360" w:lineRule="auto"/>
        <w:ind w:firstLine="708"/>
        <w:jc w:val="both"/>
        <w:rPr>
          <w:spacing w:val="-7"/>
        </w:rPr>
      </w:pPr>
      <w:r w:rsidRPr="00CB1E36">
        <w:rPr>
          <w:spacing w:val="-7"/>
        </w:rPr>
        <w:t>Wykonawca ponosi odpowiedzialność za spełnienie wymagań ilościowych i jakościowych materiałów dostarczanych na teren budowy oraz za ich właściwe składowanie i wbud</w:t>
      </w:r>
      <w:r w:rsidR="00710615" w:rsidRPr="00CB1E36">
        <w:rPr>
          <w:spacing w:val="-7"/>
        </w:rPr>
        <w:t>owanie</w:t>
      </w:r>
      <w:r w:rsidRPr="00CB1E36">
        <w:rPr>
          <w:spacing w:val="-7"/>
        </w:rPr>
        <w:t>.</w:t>
      </w:r>
    </w:p>
    <w:p w:rsidR="00F60EC0" w:rsidRPr="00CB1E36" w:rsidRDefault="00F60EC0" w:rsidP="00FD7447">
      <w:pPr>
        <w:adjustRightInd w:val="0"/>
        <w:spacing w:before="120" w:line="360" w:lineRule="auto"/>
        <w:ind w:firstLine="708"/>
        <w:jc w:val="both"/>
        <w:rPr>
          <w:spacing w:val="-7"/>
        </w:rPr>
      </w:pPr>
      <w:r w:rsidRPr="00CB1E36">
        <w:rPr>
          <w:spacing w:val="-7"/>
        </w:rPr>
        <w:t>Wszystkie Materiały przeznaczone do wykorzystania w ramach prowadzonej inwestycji będą materiałami w najwyższym stopniu nadającymi się do niniejszych Robót. Będą to materiały fabrycznie nowe, pierwszej klasy jakości, wolne od wad fabrycznych i o długiej żywotności oraz wymagające minimum obsługi, posiadające odpowiednie atesty lub deklaracje zgodności.</w:t>
      </w:r>
    </w:p>
    <w:p w:rsidR="00F60EC0" w:rsidRPr="00CB1E36" w:rsidRDefault="00F60EC0" w:rsidP="00CB1E36">
      <w:pPr>
        <w:pStyle w:val="Nagwek3"/>
        <w:spacing w:line="360" w:lineRule="auto"/>
        <w:jc w:val="both"/>
        <w:rPr>
          <w:sz w:val="24"/>
          <w:szCs w:val="24"/>
          <w:u w:val="single"/>
        </w:rPr>
      </w:pPr>
      <w:bookmarkStart w:id="230" w:name="_Toc382246714"/>
      <w:bookmarkStart w:id="231" w:name="_Toc398747964"/>
      <w:bookmarkStart w:id="232" w:name="_Toc473530502"/>
      <w:bookmarkStart w:id="233" w:name="_Toc33505789"/>
      <w:bookmarkStart w:id="234" w:name="_Toc34417227"/>
      <w:bookmarkStart w:id="235" w:name="_Toc36733687"/>
      <w:bookmarkStart w:id="236" w:name="_Toc93742222"/>
      <w:bookmarkStart w:id="237" w:name="_Toc99264061"/>
      <w:bookmarkStart w:id="238" w:name="_Toc122627709"/>
      <w:bookmarkStart w:id="239" w:name="_Toc36361525"/>
      <w:bookmarkStart w:id="240" w:name="_Toc61958691"/>
      <w:bookmarkStart w:id="241" w:name="_Toc89563897"/>
      <w:r w:rsidRPr="00CB1E36">
        <w:rPr>
          <w:sz w:val="24"/>
          <w:szCs w:val="24"/>
          <w:u w:val="single"/>
        </w:rPr>
        <w:t>C.I.15.1   Materiały nie odpowiadające wymogom.</w:t>
      </w:r>
      <w:bookmarkEnd w:id="230"/>
      <w:bookmarkEnd w:id="231"/>
      <w:bookmarkEnd w:id="232"/>
    </w:p>
    <w:bookmarkEnd w:id="233"/>
    <w:bookmarkEnd w:id="234"/>
    <w:bookmarkEnd w:id="235"/>
    <w:bookmarkEnd w:id="236"/>
    <w:bookmarkEnd w:id="237"/>
    <w:bookmarkEnd w:id="238"/>
    <w:p w:rsidR="00F60EC0" w:rsidRPr="00CB1E36" w:rsidRDefault="00F60EC0" w:rsidP="00FD7447">
      <w:pPr>
        <w:pStyle w:val="Tekstpodstawowy2"/>
        <w:spacing w:line="360" w:lineRule="auto"/>
        <w:ind w:firstLine="708"/>
      </w:pPr>
      <w:r w:rsidRPr="00CB1E36">
        <w:t>Materiały nie odpowiadające wymaganiom zostaną przez Wykonawcę wywiezione z Terenu Budowy, bądź złożone w m</w:t>
      </w:r>
      <w:r w:rsidR="00710615" w:rsidRPr="00CB1E36">
        <w:t>iejscu wskazanym przez Inspektora</w:t>
      </w:r>
      <w:r w:rsidRPr="00CB1E36">
        <w:t xml:space="preserve">. Każdy rodzaj Robót, w którym znajdują się nie zbadane i nie zaakceptowane materiały, Wykonawca wykonuje na własne ryzyko, licząc się z jego nieprzyjęciem i niezapłaceniem. </w:t>
      </w:r>
    </w:p>
    <w:p w:rsidR="00F60EC0" w:rsidRPr="00CB1E36" w:rsidRDefault="00F60EC0" w:rsidP="00CB1E36">
      <w:pPr>
        <w:pStyle w:val="Nagwek3"/>
        <w:spacing w:line="360" w:lineRule="auto"/>
        <w:jc w:val="both"/>
        <w:rPr>
          <w:sz w:val="24"/>
          <w:szCs w:val="24"/>
          <w:u w:val="single"/>
        </w:rPr>
      </w:pPr>
      <w:bookmarkStart w:id="242" w:name="_Toc382246715"/>
      <w:bookmarkStart w:id="243" w:name="_Toc398747965"/>
      <w:bookmarkStart w:id="244" w:name="_Toc473530503"/>
      <w:r w:rsidRPr="00CB1E36">
        <w:rPr>
          <w:sz w:val="24"/>
          <w:szCs w:val="24"/>
          <w:u w:val="single"/>
        </w:rPr>
        <w:t>C.I.15.2  Materiały szkodliwe dla otoczenia.</w:t>
      </w:r>
      <w:bookmarkEnd w:id="242"/>
      <w:bookmarkEnd w:id="243"/>
      <w:bookmarkEnd w:id="244"/>
    </w:p>
    <w:p w:rsidR="00F60EC0" w:rsidRPr="00CB1E36" w:rsidRDefault="00F60EC0" w:rsidP="00FD7447">
      <w:pPr>
        <w:pStyle w:val="Tekstpodstawowy3"/>
        <w:widowControl/>
        <w:autoSpaceDE/>
        <w:autoSpaceDN/>
        <w:spacing w:before="120" w:line="360" w:lineRule="auto"/>
        <w:ind w:firstLine="708"/>
        <w:rPr>
          <w:sz w:val="24"/>
          <w:szCs w:val="24"/>
        </w:rPr>
      </w:pPr>
      <w:r w:rsidRPr="00CB1E36">
        <w:rPr>
          <w:sz w:val="24"/>
          <w:szCs w:val="24"/>
        </w:rPr>
        <w:t xml:space="preserve">Materiały, które w sposób trwały są szkodliwe dla otoczenia, nie będą dopuszczone do użycia. Nie dopuszcza się użycia materiałów wywołujących szkodliwe promieniowanie o stężeniu większym od dopuszczalnego. </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45" w:name="_Toc156795801"/>
      <w:bookmarkStart w:id="246" w:name="_Toc156797868"/>
      <w:bookmarkStart w:id="247" w:name="_Toc211067372"/>
      <w:bookmarkStart w:id="248" w:name="_Toc421522801"/>
      <w:bookmarkStart w:id="249" w:name="_Toc473530504"/>
      <w:bookmarkEnd w:id="239"/>
      <w:bookmarkEnd w:id="240"/>
      <w:bookmarkEnd w:id="241"/>
      <w:r w:rsidRPr="00CB1E36">
        <w:rPr>
          <w:rFonts w:ascii="Times New Roman" w:hAnsi="Times New Roman" w:cs="Times New Roman"/>
          <w:i w:val="0"/>
          <w:iCs/>
          <w:sz w:val="24"/>
          <w:szCs w:val="24"/>
        </w:rPr>
        <w:t>C.I. 16. Sprzęt.</w:t>
      </w:r>
      <w:bookmarkEnd w:id="245"/>
      <w:bookmarkEnd w:id="246"/>
      <w:bookmarkEnd w:id="247"/>
      <w:bookmarkEnd w:id="248"/>
      <w:bookmarkEnd w:id="249"/>
    </w:p>
    <w:p w:rsidR="00F60EC0" w:rsidRPr="00CB1E36" w:rsidRDefault="00F60EC0" w:rsidP="00FD7447">
      <w:pPr>
        <w:spacing w:line="360" w:lineRule="auto"/>
        <w:ind w:firstLine="708"/>
        <w:jc w:val="both"/>
      </w:pPr>
      <w:bookmarkStart w:id="250" w:name="_Toc36744378"/>
      <w:bookmarkStart w:id="251" w:name="_Toc36744960"/>
      <w:bookmarkStart w:id="252" w:name="_Toc52724053"/>
      <w:bookmarkStart w:id="253" w:name="_Toc89563915"/>
      <w:bookmarkStart w:id="254" w:name="_Toc122627713"/>
      <w:r w:rsidRPr="00CB1E36">
        <w:t>Wykonawca jest zobowiązany do używania jedynie takiego sprzętu, który nie spowoduje niekorzystnego wpływu na jakość wykonywanych robót oraz istniejące budowle. Sprzęt powinien spełniać warunki dopuszczenia go do ruchu i stosowania.</w:t>
      </w:r>
    </w:p>
    <w:p w:rsidR="00F60EC0" w:rsidRPr="00CB1E36" w:rsidRDefault="00F60EC0" w:rsidP="00CB1E36">
      <w:pPr>
        <w:spacing w:line="360" w:lineRule="auto"/>
        <w:jc w:val="both"/>
      </w:pPr>
      <w:r w:rsidRPr="00CB1E36">
        <w:t xml:space="preserve">Wykonawca dostarczy Zamawiającemu kopie dokumentów potwierdzających dopuszczenie sprzętu do użytkowania, tam gdzie jest to wymagane przepisami. </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55" w:name="_Toc156795802"/>
      <w:bookmarkStart w:id="256" w:name="_Toc156797869"/>
      <w:bookmarkStart w:id="257" w:name="_Toc211067373"/>
      <w:bookmarkStart w:id="258" w:name="_Toc421522802"/>
      <w:bookmarkStart w:id="259" w:name="_Toc473530505"/>
      <w:bookmarkStart w:id="260" w:name="_Toc36744379"/>
      <w:bookmarkStart w:id="261" w:name="_Toc36744961"/>
      <w:bookmarkStart w:id="262" w:name="_Toc52724054"/>
      <w:bookmarkStart w:id="263" w:name="_Toc89563916"/>
      <w:bookmarkEnd w:id="250"/>
      <w:bookmarkEnd w:id="251"/>
      <w:bookmarkEnd w:id="252"/>
      <w:bookmarkEnd w:id="253"/>
      <w:bookmarkEnd w:id="254"/>
      <w:r w:rsidRPr="00CB1E36">
        <w:rPr>
          <w:rFonts w:ascii="Times New Roman" w:hAnsi="Times New Roman" w:cs="Times New Roman"/>
          <w:i w:val="0"/>
          <w:iCs/>
          <w:sz w:val="24"/>
          <w:szCs w:val="24"/>
        </w:rPr>
        <w:lastRenderedPageBreak/>
        <w:t>C.I. 17. Transport.</w:t>
      </w:r>
      <w:bookmarkEnd w:id="255"/>
      <w:bookmarkEnd w:id="256"/>
      <w:bookmarkEnd w:id="257"/>
      <w:bookmarkEnd w:id="258"/>
      <w:bookmarkEnd w:id="259"/>
    </w:p>
    <w:p w:rsidR="00F60EC0" w:rsidRPr="00CB1E36" w:rsidRDefault="00F60EC0" w:rsidP="00FD7447">
      <w:pPr>
        <w:spacing w:line="360" w:lineRule="auto"/>
        <w:ind w:firstLine="708"/>
        <w:jc w:val="both"/>
      </w:pPr>
      <w:bookmarkStart w:id="264" w:name="_Toc33505795"/>
      <w:bookmarkStart w:id="265" w:name="_Toc34417233"/>
      <w:bookmarkStart w:id="266" w:name="_Toc36733693"/>
      <w:bookmarkStart w:id="267" w:name="_Toc93742227"/>
      <w:bookmarkStart w:id="268" w:name="_Toc99264067"/>
      <w:bookmarkStart w:id="269" w:name="_Toc122627714"/>
      <w:bookmarkEnd w:id="260"/>
      <w:bookmarkEnd w:id="261"/>
      <w:bookmarkEnd w:id="262"/>
      <w:bookmarkEnd w:id="263"/>
      <w:r w:rsidRPr="00CB1E36">
        <w:t>Wykonawca jest zobowiązany do stosowania jedynie takich środków transportu, które nie wpłyną niekorzystnie na jakość wykonywanych robót i właściwości przewożonych materiałów.</w:t>
      </w:r>
    </w:p>
    <w:p w:rsidR="00F60EC0" w:rsidRPr="00CB1E36" w:rsidRDefault="00F60EC0" w:rsidP="00FD7447">
      <w:pPr>
        <w:spacing w:line="360" w:lineRule="auto"/>
        <w:jc w:val="both"/>
      </w:pPr>
      <w:r w:rsidRPr="00CB1E36">
        <w:t xml:space="preserve">Przy ruchu na drogach publicznych pojazdy będą spełniać wymagania dotyczące przepisów ruchu drogowego w odniesieniu do dopuszczalnych obciążeń na osie i innych parametrów technicznych. </w:t>
      </w:r>
    </w:p>
    <w:p w:rsidR="00F60EC0" w:rsidRPr="00CB1E36" w:rsidRDefault="00F60EC0" w:rsidP="006D57E1">
      <w:pPr>
        <w:spacing w:line="360" w:lineRule="auto"/>
        <w:jc w:val="both"/>
      </w:pPr>
      <w:r w:rsidRPr="00CB1E36">
        <w:t>Wykonawca będzie usuwać na bieżąco, na własny koszt, wszelkie zanieczyszczenia spowodowane jego pojazdami na drogach publicznych oraz dojazdach do terenu budowy.</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70" w:name="_Toc156795803"/>
      <w:bookmarkStart w:id="271" w:name="_Toc156797870"/>
      <w:bookmarkStart w:id="272" w:name="_Toc211067374"/>
      <w:bookmarkStart w:id="273" w:name="_Toc421522803"/>
      <w:bookmarkStart w:id="274" w:name="_Toc473530506"/>
      <w:r w:rsidRPr="00CB1E36">
        <w:rPr>
          <w:rFonts w:ascii="Times New Roman" w:hAnsi="Times New Roman" w:cs="Times New Roman"/>
          <w:i w:val="0"/>
          <w:iCs/>
          <w:sz w:val="24"/>
          <w:szCs w:val="24"/>
        </w:rPr>
        <w:t>C.I. 18. Zabezpieczenie terenu budowy.</w:t>
      </w:r>
      <w:bookmarkEnd w:id="270"/>
      <w:bookmarkEnd w:id="271"/>
      <w:bookmarkEnd w:id="272"/>
      <w:bookmarkEnd w:id="273"/>
      <w:bookmarkEnd w:id="274"/>
    </w:p>
    <w:p w:rsidR="00F60EC0" w:rsidRPr="00CB1E36" w:rsidRDefault="00F60EC0" w:rsidP="00FD7447">
      <w:pPr>
        <w:adjustRightInd w:val="0"/>
        <w:spacing w:before="120" w:line="360" w:lineRule="auto"/>
        <w:ind w:firstLine="708"/>
        <w:jc w:val="both"/>
        <w:rPr>
          <w:spacing w:val="-7"/>
        </w:rPr>
      </w:pPr>
      <w:bookmarkStart w:id="275" w:name="_Toc36744388"/>
      <w:bookmarkStart w:id="276" w:name="_Toc36744971"/>
      <w:bookmarkStart w:id="277" w:name="_Toc52724059"/>
      <w:bookmarkStart w:id="278" w:name="_Toc61958740"/>
      <w:bookmarkStart w:id="279" w:name="_Toc89563919"/>
      <w:bookmarkEnd w:id="264"/>
      <w:bookmarkEnd w:id="265"/>
      <w:bookmarkEnd w:id="266"/>
      <w:bookmarkEnd w:id="267"/>
      <w:bookmarkEnd w:id="268"/>
      <w:bookmarkEnd w:id="269"/>
      <w:r w:rsidRPr="00CB1E36">
        <w:rPr>
          <w:spacing w:val="-7"/>
        </w:rPr>
        <w:t xml:space="preserve">Wykonawca jest zobowiązany do zapewnienia i utrzymania bezpieczeństwa Terenu Budowy oraz Robót poza terenem budowy w okresie trwania realizacji Kontraktu aż do zakończenia i odbioru końcowego Robót, a w szczególności: utrzyma warunki bezpiecznej pracy i pobytu osób wykonujących czynności związane z budową i nienaruszalność ich mienia służącego do pracy a także zabezpieczy Teren Budowy przed dostępem osób nieupoważnionych. </w:t>
      </w:r>
    </w:p>
    <w:p w:rsidR="000D2901" w:rsidRPr="00CB1E36" w:rsidRDefault="000D2901" w:rsidP="00FD7447">
      <w:pPr>
        <w:adjustRightInd w:val="0"/>
        <w:spacing w:before="120" w:line="360" w:lineRule="auto"/>
        <w:ind w:firstLine="708"/>
        <w:jc w:val="both"/>
        <w:rPr>
          <w:spacing w:val="-7"/>
        </w:rPr>
      </w:pPr>
      <w:r w:rsidRPr="00CB1E36">
        <w:rPr>
          <w:spacing w:val="-7"/>
        </w:rPr>
        <w:t xml:space="preserve">Zabezpieczenie terenu budowy nie może utrudniać prowadzenia bieżącej eksploatacji </w:t>
      </w:r>
      <w:r w:rsidR="00D90638" w:rsidRPr="00CB1E36">
        <w:rPr>
          <w:spacing w:val="-7"/>
        </w:rPr>
        <w:t>oczyszczalni realizowanej w części mechanicznej oraz w stawie nr 2.</w:t>
      </w:r>
    </w:p>
    <w:p w:rsidR="00F60EC0" w:rsidRPr="00CB1E36" w:rsidRDefault="00F60EC0" w:rsidP="00FD7447">
      <w:pPr>
        <w:adjustRightInd w:val="0"/>
        <w:spacing w:before="120" w:line="360" w:lineRule="auto"/>
        <w:ind w:firstLine="708"/>
        <w:jc w:val="both"/>
        <w:rPr>
          <w:spacing w:val="-7"/>
        </w:rPr>
      </w:pPr>
      <w:r w:rsidRPr="00CB1E36">
        <w:rPr>
          <w:spacing w:val="-7"/>
        </w:rPr>
        <w:t>Koszt zabezpieczenia Terenu Budowy nie podlega odrębnej zapłacie i przyjmuje się, że jest włączony w Cenę Kontraktową.  Należy pamiętać, że roboty prowadzone będą na pracującej oczyszczalni.</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80" w:name="_Toc156795804"/>
      <w:bookmarkStart w:id="281" w:name="_Toc156797871"/>
      <w:bookmarkStart w:id="282" w:name="_Toc211067375"/>
      <w:bookmarkStart w:id="283" w:name="_Toc421522804"/>
      <w:bookmarkStart w:id="284" w:name="_Toc473530507"/>
      <w:r w:rsidRPr="00CB1E36">
        <w:rPr>
          <w:rFonts w:ascii="Times New Roman" w:hAnsi="Times New Roman" w:cs="Times New Roman"/>
          <w:i w:val="0"/>
          <w:iCs/>
          <w:sz w:val="24"/>
          <w:szCs w:val="24"/>
        </w:rPr>
        <w:t>C.I. 19. Ochrona środowiska w czasie wykonywania robót.</w:t>
      </w:r>
      <w:bookmarkEnd w:id="280"/>
      <w:bookmarkEnd w:id="281"/>
      <w:bookmarkEnd w:id="282"/>
      <w:bookmarkEnd w:id="283"/>
      <w:bookmarkEnd w:id="284"/>
    </w:p>
    <w:p w:rsidR="00F60EC0" w:rsidRPr="00CB1E36" w:rsidRDefault="00F60EC0" w:rsidP="0001076F">
      <w:pPr>
        <w:adjustRightInd w:val="0"/>
        <w:spacing w:before="120" w:line="360" w:lineRule="auto"/>
        <w:ind w:firstLine="708"/>
        <w:jc w:val="both"/>
        <w:rPr>
          <w:spacing w:val="-7"/>
        </w:rPr>
      </w:pPr>
      <w:r w:rsidRPr="00CB1E36">
        <w:rPr>
          <w:spacing w:val="-7"/>
        </w:rPr>
        <w:t xml:space="preserve">Wykonawca ma obowiązek znać i stosować w czasie prowadzenia Robót wszelkie przepisy dotyczące ochrony środowiska naturalnego. </w:t>
      </w:r>
    </w:p>
    <w:p w:rsidR="00F60EC0" w:rsidRPr="00CB1E36" w:rsidRDefault="00F60EC0" w:rsidP="00CB1E36">
      <w:pPr>
        <w:numPr>
          <w:ilvl w:val="0"/>
          <w:numId w:val="15"/>
        </w:numPr>
        <w:adjustRightInd w:val="0"/>
        <w:spacing w:before="120" w:line="360" w:lineRule="auto"/>
        <w:jc w:val="both"/>
        <w:rPr>
          <w:spacing w:val="-7"/>
        </w:rPr>
      </w:pPr>
      <w:r w:rsidRPr="00CB1E36">
        <w:rPr>
          <w:spacing w:val="-7"/>
        </w:rPr>
        <w:t>Wykonawca ma obowiązek znać i stosować w czasie prowadzenia Robót wszelkie przepisy dotyczące ochrony środowiska naturalnego, a w szczególności:</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stosować się do Ustawy z dnia 16 kwietnia 2004 r.,  o ochronie przyrody,</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stosować się do Ustawy z dnia 27 kwietnia 2001 r. Prawo ochrony środowiska (z póz. zmianami),</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 xml:space="preserve">stosować się Ustawy z 27 kwietnia 2001 r., o odpadach (z póz. zmianami), </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lastRenderedPageBreak/>
        <w:t xml:space="preserve">stosować się do Rozporządzenia Ministra Środowiska, z dnia 14 czerwca 2007roku (z póz. zmianami), w sprawie dopuszczalnych poziomów hałasu w środowisku. </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stosować się do Ustawy z dnia 18 lipca 2001 r.,  Prawo Wodne (z póz. zmianami).</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85" w:name="_Toc156795807"/>
      <w:bookmarkStart w:id="286" w:name="_Toc156797874"/>
      <w:bookmarkStart w:id="287" w:name="_Toc211067378"/>
      <w:bookmarkStart w:id="288" w:name="_Toc421522805"/>
      <w:bookmarkStart w:id="289" w:name="_Toc473530508"/>
      <w:r w:rsidRPr="00CB1E36">
        <w:rPr>
          <w:rFonts w:ascii="Times New Roman" w:hAnsi="Times New Roman" w:cs="Times New Roman"/>
          <w:i w:val="0"/>
          <w:iCs/>
          <w:sz w:val="24"/>
          <w:szCs w:val="24"/>
        </w:rPr>
        <w:t>C.I. 20. Bezpieczeństwo i higiena pracy.</w:t>
      </w:r>
      <w:bookmarkEnd w:id="285"/>
      <w:bookmarkEnd w:id="286"/>
      <w:bookmarkEnd w:id="287"/>
      <w:bookmarkEnd w:id="288"/>
      <w:bookmarkEnd w:id="289"/>
    </w:p>
    <w:p w:rsidR="00F60EC0" w:rsidRPr="00CB1E36" w:rsidRDefault="00F60EC0" w:rsidP="00FD7447">
      <w:pPr>
        <w:adjustRightInd w:val="0"/>
        <w:spacing w:before="120" w:line="360" w:lineRule="auto"/>
        <w:ind w:firstLine="708"/>
        <w:jc w:val="both"/>
        <w:rPr>
          <w:spacing w:val="-7"/>
        </w:rPr>
      </w:pPr>
      <w:r w:rsidRPr="00CB1E36">
        <w:rPr>
          <w:spacing w:val="-7"/>
        </w:rPr>
        <w:t xml:space="preserve">Podczas realizacji Robót Wykonawca będzie przestrzegać przepisów dotyczących bezpieczeństwa i higieny pracy oraz bezpieczeństwa i ochrony zdrowia. W szczególności Wykonawca ma obowiązek zadbać, aby personel nie wykonywał pracy w warunkach niebezpiecznych, szkodliwych dla zdrowia oraz nie spełniających odpowiednich wymagań sanitarnych. </w:t>
      </w:r>
    </w:p>
    <w:p w:rsidR="00F60EC0" w:rsidRPr="00CB1E36" w:rsidRDefault="00F60EC0" w:rsidP="00843DD8">
      <w:pPr>
        <w:pStyle w:val="Tekstpodstawowy"/>
        <w:adjustRightInd w:val="0"/>
        <w:spacing w:before="120" w:line="360" w:lineRule="auto"/>
        <w:ind w:firstLine="708"/>
        <w:rPr>
          <w:spacing w:val="-7"/>
        </w:rPr>
      </w:pPr>
      <w:r w:rsidRPr="00CB1E36">
        <w:rPr>
          <w:spacing w:val="-7"/>
        </w:rPr>
        <w:t>Wykonawca zapewni i będzie utrzymywał wszelkie urządzenia zabezpieczające, socjalne oraz sprzęt i odpowiednią odzież dla ochrony życia i zdrowia osób zatrudnionych na budowie oraz dla zapewnienia bezpieczeństwa publicznego.</w:t>
      </w:r>
    </w:p>
    <w:p w:rsidR="00F60EC0" w:rsidRPr="00CB1E36" w:rsidRDefault="00F60EC0" w:rsidP="00CB1E36">
      <w:pPr>
        <w:adjustRightInd w:val="0"/>
        <w:spacing w:before="120" w:line="360" w:lineRule="auto"/>
        <w:jc w:val="both"/>
        <w:rPr>
          <w:spacing w:val="-7"/>
        </w:rPr>
      </w:pPr>
      <w:r w:rsidRPr="00CB1E36">
        <w:rPr>
          <w:spacing w:val="-7"/>
        </w:rPr>
        <w:t>Uznaje się, że wszelkie koszty związane z wypełnieniem wymagań określonych powyżej nie podlegają odrębnej zapłacie i są uwzględnione w Cenie Kontraktowej.</w:t>
      </w:r>
    </w:p>
    <w:p w:rsidR="00F60EC0" w:rsidRPr="00CB1E36" w:rsidRDefault="00F60EC0" w:rsidP="00CB1E36">
      <w:pPr>
        <w:adjustRightInd w:val="0"/>
        <w:spacing w:before="120" w:line="360" w:lineRule="auto"/>
        <w:jc w:val="both"/>
        <w:rPr>
          <w:spacing w:val="-7"/>
        </w:rPr>
      </w:pPr>
      <w:r w:rsidRPr="00CB1E36">
        <w:rPr>
          <w:spacing w:val="-7"/>
        </w:rPr>
        <w:t>W zakresie wymogów bezpieczeństwa i higieny pracy oraz bezpieczeństwa i ochrony zdrowia Wykonawcę w szczególności obowiązują:</w:t>
      </w:r>
    </w:p>
    <w:p w:rsidR="00F60EC0" w:rsidRPr="00CB1E36" w:rsidRDefault="00F60EC0" w:rsidP="00CB1E36">
      <w:pPr>
        <w:numPr>
          <w:ilvl w:val="0"/>
          <w:numId w:val="16"/>
        </w:numPr>
        <w:adjustRightInd w:val="0"/>
        <w:spacing w:before="120" w:line="360" w:lineRule="auto"/>
        <w:jc w:val="both"/>
        <w:rPr>
          <w:spacing w:val="-7"/>
        </w:rPr>
      </w:pPr>
      <w:r w:rsidRPr="00CB1E36">
        <w:rPr>
          <w:spacing w:val="-7"/>
        </w:rPr>
        <w:t>Rozporządzenie Ministra Infrastruktury z dnia 23 czerwca 2003 r. – w sprawie informacji dotyczącej bezpieczeństwa i ochrony zdrowia oraz planu bezpieczeństwa i ochrony zdrowia (Dz. U. Nr 120, poz. 1126).</w:t>
      </w:r>
    </w:p>
    <w:p w:rsidR="00F60EC0" w:rsidRPr="00CB1E36" w:rsidRDefault="00F60EC0" w:rsidP="00CB1E36">
      <w:pPr>
        <w:numPr>
          <w:ilvl w:val="0"/>
          <w:numId w:val="16"/>
        </w:numPr>
        <w:adjustRightInd w:val="0"/>
        <w:spacing w:before="120" w:line="360" w:lineRule="auto"/>
        <w:jc w:val="both"/>
        <w:rPr>
          <w:spacing w:val="-7"/>
        </w:rPr>
      </w:pPr>
      <w:r w:rsidRPr="00CB1E36">
        <w:rPr>
          <w:spacing w:val="-7"/>
        </w:rPr>
        <w:t>Rozporządzenie Ministra Infrastruktury z dnia 6 lutego 2003 r. – w sprawie bezpieczeństwa i higieny pracy podczas wykonywania robót budowlanych (Dz. U. Nr 47, poz. 401).</w:t>
      </w:r>
    </w:p>
    <w:p w:rsidR="00F60EC0" w:rsidRPr="00CB1E36" w:rsidRDefault="00F60EC0" w:rsidP="00CB1E36">
      <w:pPr>
        <w:numPr>
          <w:ilvl w:val="0"/>
          <w:numId w:val="16"/>
        </w:numPr>
        <w:adjustRightInd w:val="0"/>
        <w:spacing w:before="120" w:line="360" w:lineRule="auto"/>
        <w:jc w:val="both"/>
        <w:rPr>
          <w:spacing w:val="-7"/>
        </w:rPr>
      </w:pPr>
      <w:r w:rsidRPr="00CB1E36">
        <w:rPr>
          <w:spacing w:val="-7"/>
        </w:rPr>
        <w:t>Rozporządzenie Ministra Pracy i Polityki Społecznej z dnia 26 września 1997 r. – w sprawie ogólnych przepisów bezpieczeństwa i higieny pracy (Dz. U. Nr 169, poz. 1650).</w:t>
      </w:r>
    </w:p>
    <w:p w:rsidR="00D90638" w:rsidRPr="00CB1E36" w:rsidRDefault="00D90638" w:rsidP="00CB1E36">
      <w:pPr>
        <w:numPr>
          <w:ilvl w:val="0"/>
          <w:numId w:val="16"/>
        </w:numPr>
        <w:adjustRightInd w:val="0"/>
        <w:spacing w:before="120" w:line="360" w:lineRule="auto"/>
        <w:jc w:val="both"/>
        <w:rPr>
          <w:spacing w:val="-7"/>
        </w:rPr>
      </w:pPr>
      <w:r w:rsidRPr="00CB1E36">
        <w:rPr>
          <w:spacing w:val="-7"/>
        </w:rPr>
        <w:t>Rozporządzenie Ministra Gospodarki, Przemysłu i Budownictwa w sprawie BHP w oczyszczalniach ścieków z dn. 01.01.1993 (Dz. U 93. 96 z 15.10.1993)</w:t>
      </w:r>
    </w:p>
    <w:p w:rsidR="00F60EC0" w:rsidRPr="00CB1E36" w:rsidRDefault="00F60EC0" w:rsidP="00CB1E36">
      <w:pPr>
        <w:spacing w:line="360" w:lineRule="auto"/>
        <w:jc w:val="both"/>
      </w:pPr>
      <w:r w:rsidRPr="00CB1E36">
        <w:t>Wykonawca opracuje i wdroży Plan Bezpieczeństwa i Ochrony Zdrowia podczas wykonywania robót budowlanych, który winien zawierać w szczególności wymagania dotyczące:</w:t>
      </w:r>
    </w:p>
    <w:p w:rsidR="00F60EC0" w:rsidRPr="00CB1E36" w:rsidRDefault="00F60EC0" w:rsidP="00CB1E36">
      <w:pPr>
        <w:numPr>
          <w:ilvl w:val="1"/>
          <w:numId w:val="16"/>
        </w:numPr>
        <w:tabs>
          <w:tab w:val="clear" w:pos="1440"/>
          <w:tab w:val="num" w:pos="720"/>
        </w:tabs>
        <w:spacing w:line="360" w:lineRule="auto"/>
        <w:ind w:left="720"/>
        <w:jc w:val="both"/>
        <w:rPr>
          <w:spacing w:val="-7"/>
        </w:rPr>
      </w:pPr>
      <w:r w:rsidRPr="00CB1E36">
        <w:rPr>
          <w:spacing w:val="-7"/>
        </w:rPr>
        <w:t>rozmieszczenia stanowisk pracy uwzględniającego odpowiedni dostęp do nich oraz rozplanowanie dróg, stref pracy i przemieszczania się maszyn,</w:t>
      </w:r>
    </w:p>
    <w:p w:rsidR="00F60EC0" w:rsidRPr="00CB1E36" w:rsidRDefault="00F60EC0" w:rsidP="00CB1E36">
      <w:pPr>
        <w:numPr>
          <w:ilvl w:val="1"/>
          <w:numId w:val="16"/>
        </w:numPr>
        <w:tabs>
          <w:tab w:val="clear" w:pos="1440"/>
          <w:tab w:val="num" w:pos="720"/>
        </w:tabs>
        <w:spacing w:line="360" w:lineRule="auto"/>
        <w:ind w:left="720"/>
        <w:jc w:val="both"/>
        <w:rPr>
          <w:spacing w:val="-7"/>
        </w:rPr>
      </w:pPr>
      <w:r w:rsidRPr="00CB1E36">
        <w:rPr>
          <w:spacing w:val="-7"/>
        </w:rPr>
        <w:t xml:space="preserve">warunków użytkowania materiałów i dostępu do nich podczas wykonywania robót budowlanych, </w:t>
      </w:r>
    </w:p>
    <w:p w:rsidR="00F60EC0" w:rsidRPr="00CB1E36" w:rsidRDefault="00F60EC0" w:rsidP="00CB1E36">
      <w:pPr>
        <w:numPr>
          <w:ilvl w:val="1"/>
          <w:numId w:val="16"/>
        </w:numPr>
        <w:tabs>
          <w:tab w:val="clear" w:pos="1440"/>
          <w:tab w:val="num" w:pos="720"/>
        </w:tabs>
        <w:spacing w:line="360" w:lineRule="auto"/>
        <w:ind w:left="720"/>
        <w:jc w:val="both"/>
        <w:rPr>
          <w:spacing w:val="-7"/>
        </w:rPr>
      </w:pPr>
      <w:r w:rsidRPr="00CB1E36">
        <w:rPr>
          <w:spacing w:val="-7"/>
        </w:rPr>
        <w:t>utrzymywania właściwego stanu technicznego instalacji i wyposażenia,</w:t>
      </w:r>
    </w:p>
    <w:p w:rsidR="00F60EC0" w:rsidRPr="00CB1E36" w:rsidRDefault="00F60EC0" w:rsidP="00CB1E36">
      <w:pPr>
        <w:numPr>
          <w:ilvl w:val="1"/>
          <w:numId w:val="16"/>
        </w:numPr>
        <w:tabs>
          <w:tab w:val="clear" w:pos="1440"/>
          <w:tab w:val="num" w:pos="720"/>
        </w:tabs>
        <w:spacing w:line="360" w:lineRule="auto"/>
        <w:ind w:left="720"/>
        <w:jc w:val="both"/>
        <w:rPr>
          <w:spacing w:val="-7"/>
        </w:rPr>
      </w:pPr>
      <w:r w:rsidRPr="00CB1E36">
        <w:rPr>
          <w:spacing w:val="-7"/>
        </w:rPr>
        <w:lastRenderedPageBreak/>
        <w:t>sposobu przechowywania i przemieszczania materiałów i substancji niebezpiecznych,</w:t>
      </w:r>
    </w:p>
    <w:p w:rsidR="00F60EC0" w:rsidRPr="00CB1E36" w:rsidRDefault="00F60EC0" w:rsidP="00CB1E36">
      <w:pPr>
        <w:numPr>
          <w:ilvl w:val="1"/>
          <w:numId w:val="16"/>
        </w:numPr>
        <w:tabs>
          <w:tab w:val="clear" w:pos="1440"/>
          <w:tab w:val="num" w:pos="720"/>
        </w:tabs>
        <w:spacing w:line="360" w:lineRule="auto"/>
        <w:ind w:left="720"/>
        <w:jc w:val="both"/>
        <w:rPr>
          <w:spacing w:val="-7"/>
        </w:rPr>
      </w:pPr>
      <w:r w:rsidRPr="00CB1E36">
        <w:rPr>
          <w:spacing w:val="-7"/>
        </w:rPr>
        <w:t>przechowywania i usuwania odpadów i gruzu oraz utrzymania na budowie porządku i czystości,</w:t>
      </w:r>
    </w:p>
    <w:p w:rsidR="00F60EC0" w:rsidRPr="00CB1E36" w:rsidRDefault="00F60EC0" w:rsidP="00CB1E36">
      <w:pPr>
        <w:numPr>
          <w:ilvl w:val="1"/>
          <w:numId w:val="16"/>
        </w:numPr>
        <w:tabs>
          <w:tab w:val="clear" w:pos="1440"/>
          <w:tab w:val="num" w:pos="720"/>
        </w:tabs>
        <w:spacing w:line="360" w:lineRule="auto"/>
        <w:ind w:left="720"/>
        <w:jc w:val="both"/>
        <w:rPr>
          <w:spacing w:val="-7"/>
        </w:rPr>
      </w:pPr>
      <w:r w:rsidRPr="00CB1E36">
        <w:rPr>
          <w:spacing w:val="-7"/>
        </w:rPr>
        <w:t>organizacji pracy na budowie,</w:t>
      </w:r>
    </w:p>
    <w:p w:rsidR="00F60EC0" w:rsidRPr="00CB1E36" w:rsidRDefault="00F60EC0" w:rsidP="00CB1E36">
      <w:pPr>
        <w:numPr>
          <w:ilvl w:val="1"/>
          <w:numId w:val="16"/>
        </w:numPr>
        <w:tabs>
          <w:tab w:val="clear" w:pos="1440"/>
          <w:tab w:val="num" w:pos="720"/>
        </w:tabs>
        <w:spacing w:line="360" w:lineRule="auto"/>
        <w:ind w:left="720"/>
        <w:jc w:val="both"/>
        <w:rPr>
          <w:spacing w:val="-7"/>
        </w:rPr>
      </w:pPr>
      <w:r w:rsidRPr="00CB1E36">
        <w:rPr>
          <w:spacing w:val="-7"/>
        </w:rPr>
        <w:t>sposobów informowania pracowników o podejmowanych działaniach dotyczących bezpieczeństwa i ochrony zdrowia.</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90" w:name="_Toc156795808"/>
      <w:bookmarkStart w:id="291" w:name="_Toc156797875"/>
      <w:bookmarkStart w:id="292" w:name="_Toc211067379"/>
      <w:bookmarkStart w:id="293" w:name="_Toc421522806"/>
      <w:bookmarkStart w:id="294" w:name="_Toc473530509"/>
      <w:r w:rsidRPr="00CB1E36">
        <w:rPr>
          <w:rFonts w:ascii="Times New Roman" w:hAnsi="Times New Roman" w:cs="Times New Roman"/>
          <w:i w:val="0"/>
          <w:iCs/>
          <w:sz w:val="24"/>
          <w:szCs w:val="24"/>
        </w:rPr>
        <w:t>C.I.21. Zabezpieczenie własności publicznej i prywatnej.</w:t>
      </w:r>
      <w:bookmarkEnd w:id="290"/>
      <w:bookmarkEnd w:id="291"/>
      <w:bookmarkEnd w:id="292"/>
      <w:bookmarkEnd w:id="293"/>
      <w:bookmarkEnd w:id="294"/>
    </w:p>
    <w:p w:rsidR="00F60EC0" w:rsidRPr="00CB1E36" w:rsidRDefault="00F60EC0" w:rsidP="00843DD8">
      <w:pPr>
        <w:adjustRightInd w:val="0"/>
        <w:spacing w:before="120" w:line="360" w:lineRule="auto"/>
        <w:ind w:firstLine="708"/>
        <w:jc w:val="both"/>
        <w:rPr>
          <w:spacing w:val="-7"/>
        </w:rPr>
      </w:pPr>
      <w:r w:rsidRPr="00CB1E36">
        <w:rPr>
          <w:spacing w:val="-7"/>
        </w:rPr>
        <w:t xml:space="preserve">Wykonawca odpowiada za ochronę instalacji na powierzchni ziemi i za urządzenia podziemne, takie jak rurociągi, kable itp. oraz uzyska od odpowiednich władz będących właścicielami tych urządzeń. Wykonawca zapewni właściwe oznaczenie i zabezpieczenie przed uszkodzeniem tych instalacji i urządzeń w czasie trwania budowy. </w:t>
      </w:r>
    </w:p>
    <w:p w:rsidR="00F60EC0" w:rsidRPr="00CB1E36" w:rsidRDefault="00F60EC0" w:rsidP="00843DD8">
      <w:pPr>
        <w:adjustRightInd w:val="0"/>
        <w:spacing w:before="120" w:line="360" w:lineRule="auto"/>
        <w:ind w:firstLine="708"/>
        <w:jc w:val="both"/>
        <w:rPr>
          <w:spacing w:val="-7"/>
        </w:rPr>
      </w:pPr>
      <w:r w:rsidRPr="00CB1E36">
        <w:rPr>
          <w:spacing w:val="-7"/>
        </w:rPr>
        <w:t>O fakcie przypadkowego uszkodzenia tych instalacji Wykonaw</w:t>
      </w:r>
      <w:r w:rsidR="00D90638" w:rsidRPr="00CB1E36">
        <w:rPr>
          <w:spacing w:val="-7"/>
        </w:rPr>
        <w:t>ca bezzwłocznie powiadomi Inspektora</w:t>
      </w:r>
      <w:r w:rsidRPr="00CB1E36">
        <w:rPr>
          <w:spacing w:val="-7"/>
        </w:rPr>
        <w:t xml:space="preserve">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rsidR="00F60EC0" w:rsidRPr="00CB1E36" w:rsidRDefault="00F60EC0" w:rsidP="00843DD8">
      <w:pPr>
        <w:adjustRightInd w:val="0"/>
        <w:spacing w:before="120" w:line="360" w:lineRule="auto"/>
        <w:ind w:firstLine="708"/>
        <w:jc w:val="both"/>
      </w:pPr>
      <w:r w:rsidRPr="00CB1E36">
        <w:rPr>
          <w:spacing w:val="-7"/>
        </w:rPr>
        <w:t>Przyjęte rozwiązania techniczne zapewniają pełną ochronę dóbr materialnych. Teren, na którym zlokalizowano inwestycję nie jest wpisany do rejestru zabytków i nie podlega szczególnej ochronie zgodnie z miejscowym planem zagospodarowania terenu.</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295" w:name="_Toc156795812"/>
      <w:bookmarkStart w:id="296" w:name="_Toc156797879"/>
      <w:bookmarkStart w:id="297" w:name="_Toc211067383"/>
      <w:bookmarkStart w:id="298" w:name="_Toc421522807"/>
      <w:bookmarkStart w:id="299" w:name="_Toc473530510"/>
      <w:bookmarkStart w:id="300" w:name="_Toc33505786"/>
      <w:bookmarkStart w:id="301" w:name="_Toc34417224"/>
      <w:bookmarkStart w:id="302" w:name="_Toc36733684"/>
      <w:bookmarkStart w:id="303" w:name="_Toc93742238"/>
      <w:bookmarkStart w:id="304" w:name="_Toc99264082"/>
      <w:bookmarkStart w:id="305" w:name="_Toc122627728"/>
      <w:r w:rsidRPr="00CB1E36">
        <w:rPr>
          <w:rFonts w:ascii="Times New Roman" w:hAnsi="Times New Roman" w:cs="Times New Roman"/>
          <w:i w:val="0"/>
          <w:iCs/>
          <w:sz w:val="24"/>
          <w:szCs w:val="24"/>
        </w:rPr>
        <w:t>C.I.22. Ochrona robót przed wpływem warunków atmosferycznych.</w:t>
      </w:r>
      <w:bookmarkEnd w:id="295"/>
      <w:bookmarkEnd w:id="296"/>
      <w:bookmarkEnd w:id="297"/>
      <w:bookmarkEnd w:id="298"/>
      <w:bookmarkEnd w:id="299"/>
    </w:p>
    <w:bookmarkEnd w:id="300"/>
    <w:bookmarkEnd w:id="301"/>
    <w:bookmarkEnd w:id="302"/>
    <w:bookmarkEnd w:id="303"/>
    <w:bookmarkEnd w:id="304"/>
    <w:bookmarkEnd w:id="305"/>
    <w:p w:rsidR="00F60EC0" w:rsidRPr="00CB1E36" w:rsidRDefault="00F60EC0" w:rsidP="00CB1E36">
      <w:pPr>
        <w:adjustRightInd w:val="0"/>
        <w:spacing w:before="120" w:line="360" w:lineRule="auto"/>
        <w:jc w:val="both"/>
        <w:rPr>
          <w:spacing w:val="-7"/>
        </w:rPr>
      </w:pPr>
      <w:r w:rsidRPr="00CB1E36">
        <w:rPr>
          <w:spacing w:val="-7"/>
        </w:rPr>
        <w:t xml:space="preserve">Ochrona robót przed wpływem warunków atmosferycznymi należy do Wykonawcy. </w:t>
      </w:r>
    </w:p>
    <w:p w:rsidR="00F60EC0" w:rsidRPr="00CB1E36" w:rsidRDefault="00F60EC0" w:rsidP="00CB1E36">
      <w:pPr>
        <w:adjustRightInd w:val="0"/>
        <w:spacing w:before="120" w:line="360" w:lineRule="auto"/>
        <w:jc w:val="both"/>
        <w:rPr>
          <w:spacing w:val="-7"/>
        </w:rPr>
      </w:pPr>
    </w:p>
    <w:p w:rsidR="00F60EC0" w:rsidRPr="00CB1E36" w:rsidRDefault="00F60EC0" w:rsidP="00CB1E36">
      <w:pPr>
        <w:pStyle w:val="Nagwek1"/>
        <w:tabs>
          <w:tab w:val="left" w:pos="900"/>
        </w:tabs>
        <w:spacing w:line="360" w:lineRule="auto"/>
        <w:jc w:val="both"/>
        <w:rPr>
          <w:rFonts w:ascii="Times New Roman" w:hAnsi="Times New Roman" w:cs="Times New Roman"/>
          <w:spacing w:val="-7"/>
          <w:sz w:val="24"/>
          <w:szCs w:val="24"/>
        </w:rPr>
      </w:pPr>
      <w:bookmarkStart w:id="306" w:name="_Toc156795814"/>
      <w:bookmarkStart w:id="307" w:name="_Toc156797881"/>
      <w:bookmarkStart w:id="308" w:name="_Toc211067385"/>
      <w:bookmarkStart w:id="309" w:name="_Toc421522808"/>
      <w:bookmarkStart w:id="310" w:name="_Toc473530511"/>
      <w:r w:rsidRPr="00CB1E36">
        <w:rPr>
          <w:rFonts w:ascii="Times New Roman" w:hAnsi="Times New Roman" w:cs="Times New Roman"/>
          <w:kern w:val="0"/>
          <w:sz w:val="24"/>
          <w:szCs w:val="24"/>
        </w:rPr>
        <w:t>C.II. Wymagania  ogólne  odbioru robót</w:t>
      </w:r>
      <w:r w:rsidRPr="00CB1E36">
        <w:rPr>
          <w:rFonts w:ascii="Times New Roman" w:hAnsi="Times New Roman" w:cs="Times New Roman"/>
          <w:sz w:val="24"/>
          <w:szCs w:val="24"/>
        </w:rPr>
        <w:t>.</w:t>
      </w:r>
      <w:bookmarkEnd w:id="306"/>
      <w:bookmarkEnd w:id="307"/>
      <w:bookmarkEnd w:id="308"/>
      <w:bookmarkEnd w:id="309"/>
      <w:bookmarkEnd w:id="310"/>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11" w:name="_Toc156795815"/>
      <w:bookmarkStart w:id="312" w:name="_Toc156797882"/>
      <w:bookmarkStart w:id="313" w:name="_Toc211067386"/>
      <w:bookmarkStart w:id="314" w:name="_Toc421522809"/>
      <w:bookmarkStart w:id="315" w:name="_Toc473530512"/>
      <w:r w:rsidRPr="00CB1E36">
        <w:rPr>
          <w:rFonts w:ascii="Times New Roman" w:hAnsi="Times New Roman" w:cs="Times New Roman"/>
          <w:i w:val="0"/>
          <w:iCs/>
          <w:sz w:val="24"/>
          <w:szCs w:val="24"/>
        </w:rPr>
        <w:t>C.II.1.  Kontrola jakości robót.</w:t>
      </w:r>
      <w:bookmarkEnd w:id="311"/>
      <w:bookmarkEnd w:id="312"/>
      <w:bookmarkEnd w:id="313"/>
      <w:bookmarkEnd w:id="314"/>
      <w:bookmarkEnd w:id="315"/>
    </w:p>
    <w:p w:rsidR="00F60EC0" w:rsidRPr="00CB1E36" w:rsidRDefault="00E05821" w:rsidP="00CB1E36">
      <w:pPr>
        <w:pStyle w:val="Nagwek3"/>
        <w:spacing w:line="360" w:lineRule="auto"/>
        <w:jc w:val="both"/>
        <w:rPr>
          <w:sz w:val="24"/>
          <w:szCs w:val="24"/>
          <w:u w:val="single"/>
        </w:rPr>
      </w:pPr>
      <w:bookmarkStart w:id="316" w:name="_Toc398747975"/>
      <w:bookmarkStart w:id="317" w:name="_Toc473530513"/>
      <w:bookmarkEnd w:id="275"/>
      <w:bookmarkEnd w:id="276"/>
      <w:bookmarkEnd w:id="277"/>
      <w:bookmarkEnd w:id="278"/>
      <w:bookmarkEnd w:id="279"/>
      <w:r>
        <w:rPr>
          <w:sz w:val="24"/>
          <w:szCs w:val="24"/>
          <w:u w:val="single"/>
        </w:rPr>
        <w:t xml:space="preserve">C.II.1.1 </w:t>
      </w:r>
      <w:r w:rsidR="00F60EC0" w:rsidRPr="00CB1E36">
        <w:rPr>
          <w:sz w:val="24"/>
          <w:szCs w:val="24"/>
          <w:u w:val="single"/>
        </w:rPr>
        <w:t>Atesty, aprobaty techniczne.</w:t>
      </w:r>
      <w:bookmarkEnd w:id="316"/>
      <w:bookmarkEnd w:id="317"/>
    </w:p>
    <w:p w:rsidR="00F60EC0" w:rsidRPr="00CB1E36" w:rsidRDefault="00F60EC0" w:rsidP="00843DD8">
      <w:pPr>
        <w:adjustRightInd w:val="0"/>
        <w:spacing w:before="120" w:line="360" w:lineRule="auto"/>
        <w:ind w:firstLine="708"/>
        <w:jc w:val="both"/>
        <w:rPr>
          <w:spacing w:val="-7"/>
        </w:rPr>
      </w:pPr>
      <w:r w:rsidRPr="00CB1E36">
        <w:rPr>
          <w:spacing w:val="-7"/>
        </w:rPr>
        <w:t>Produkty przemysłowe będą posiadać atesty wydane przez producenta poparte w razie potrzeby wynikami wykonanych przez niego badań. Kopie wyników tych badań będą dost</w:t>
      </w:r>
      <w:r w:rsidR="00D90638" w:rsidRPr="00CB1E36">
        <w:rPr>
          <w:spacing w:val="-7"/>
        </w:rPr>
        <w:t>arczone przez Wykonawcę Inspektorowi Nadzoru</w:t>
      </w:r>
      <w:r w:rsidRPr="00CB1E36">
        <w:rPr>
          <w:spacing w:val="-7"/>
        </w:rPr>
        <w:t>.</w:t>
      </w:r>
    </w:p>
    <w:p w:rsidR="00F60EC0" w:rsidRPr="00CB1E36" w:rsidRDefault="00F60EC0" w:rsidP="00843DD8">
      <w:pPr>
        <w:adjustRightInd w:val="0"/>
        <w:spacing w:before="120" w:line="360" w:lineRule="auto"/>
        <w:ind w:firstLine="708"/>
        <w:jc w:val="both"/>
        <w:rPr>
          <w:spacing w:val="-7"/>
        </w:rPr>
      </w:pPr>
      <w:r w:rsidRPr="00CB1E36">
        <w:rPr>
          <w:spacing w:val="-7"/>
        </w:rPr>
        <w:lastRenderedPageBreak/>
        <w:t>Materiały posiadające atesty oraz urządzenia posiadające  ważne legalizacje mogą być badane w dowolnym czasie. Jeżeli zostanie stwierdzona niezgodność ich właściwości z wymaganiami to takie materiały i/lub urządzenia zostaną odrzucone.</w:t>
      </w:r>
    </w:p>
    <w:p w:rsidR="00F60EC0" w:rsidRPr="00CB1E36" w:rsidRDefault="00E05821" w:rsidP="00CB1E36">
      <w:pPr>
        <w:pStyle w:val="Nagwek3"/>
        <w:spacing w:line="360" w:lineRule="auto"/>
        <w:jc w:val="both"/>
        <w:rPr>
          <w:sz w:val="24"/>
          <w:szCs w:val="24"/>
          <w:u w:val="single"/>
        </w:rPr>
      </w:pPr>
      <w:bookmarkStart w:id="318" w:name="_Toc398747976"/>
      <w:bookmarkStart w:id="319" w:name="_Toc473530514"/>
      <w:bookmarkStart w:id="320" w:name="_Toc122627744"/>
      <w:r>
        <w:rPr>
          <w:sz w:val="24"/>
          <w:szCs w:val="24"/>
          <w:u w:val="single"/>
        </w:rPr>
        <w:t>C.II.1.</w:t>
      </w:r>
      <w:r w:rsidR="00F60EC0" w:rsidRPr="00CB1E36">
        <w:rPr>
          <w:sz w:val="24"/>
          <w:szCs w:val="24"/>
          <w:u w:val="single"/>
        </w:rPr>
        <w:t>2    Dokumenty budowy.</w:t>
      </w:r>
      <w:bookmarkEnd w:id="318"/>
      <w:bookmarkEnd w:id="319"/>
    </w:p>
    <w:p w:rsidR="00F60EC0" w:rsidRPr="00CB1E36" w:rsidRDefault="00F60EC0" w:rsidP="00CB1E36">
      <w:pPr>
        <w:pStyle w:val="Nagwek3"/>
        <w:spacing w:line="360" w:lineRule="auto"/>
        <w:jc w:val="both"/>
        <w:rPr>
          <w:sz w:val="24"/>
          <w:szCs w:val="24"/>
        </w:rPr>
      </w:pPr>
      <w:bookmarkStart w:id="321" w:name="_Toc382246727"/>
      <w:bookmarkStart w:id="322" w:name="_Toc398747977"/>
      <w:bookmarkStart w:id="323" w:name="_Toc473530515"/>
      <w:r w:rsidRPr="00CB1E36">
        <w:rPr>
          <w:sz w:val="24"/>
          <w:szCs w:val="24"/>
        </w:rPr>
        <w:t>a) Dziennik Budowy</w:t>
      </w:r>
      <w:bookmarkEnd w:id="320"/>
      <w:bookmarkEnd w:id="321"/>
      <w:bookmarkEnd w:id="322"/>
      <w:bookmarkEnd w:id="323"/>
    </w:p>
    <w:p w:rsidR="00F60EC0" w:rsidRPr="00CB1E36" w:rsidRDefault="00F60EC0" w:rsidP="00F96ACE">
      <w:pPr>
        <w:adjustRightInd w:val="0"/>
        <w:spacing w:before="120" w:line="360" w:lineRule="auto"/>
        <w:ind w:firstLine="708"/>
        <w:jc w:val="both"/>
        <w:rPr>
          <w:spacing w:val="-7"/>
        </w:rPr>
      </w:pPr>
      <w:r w:rsidRPr="00CB1E36">
        <w:rPr>
          <w:spacing w:val="-7"/>
        </w:rPr>
        <w:t>Dziennik Budowy jest wymaganym dokumentem obowiązującym Zamawiającego i Wykonawcę w okresie od rozpoczęcia Robót do odbioru końcowego. Odpowiedzialność za prowadzenie Dziennika Budowy zgodnie z obowiązującymi spoczywa na Wykonawcy.</w:t>
      </w:r>
    </w:p>
    <w:p w:rsidR="00F60EC0" w:rsidRPr="00CB1E36" w:rsidRDefault="00F60EC0" w:rsidP="00CB1E36">
      <w:pPr>
        <w:adjustRightInd w:val="0"/>
        <w:spacing w:before="120" w:line="360" w:lineRule="auto"/>
        <w:jc w:val="both"/>
        <w:rPr>
          <w:spacing w:val="-7"/>
        </w:rPr>
      </w:pPr>
      <w:r w:rsidRPr="00CB1E36">
        <w:rPr>
          <w:spacing w:val="-7"/>
        </w:rPr>
        <w:t>Zapisy w Dzienniku Budowy będą dokonywane na bieżąco i będą dotyczyć przebiegu Robót, stanu bezpieczeństwa ludzi i mienia oraz technicznej i gospodarczej strony budowy.</w:t>
      </w:r>
    </w:p>
    <w:p w:rsidR="00F60EC0" w:rsidRPr="00CB1E36" w:rsidRDefault="00F60EC0" w:rsidP="00CB1E36">
      <w:pPr>
        <w:adjustRightInd w:val="0"/>
        <w:spacing w:before="120" w:line="360" w:lineRule="auto"/>
        <w:jc w:val="both"/>
        <w:rPr>
          <w:spacing w:val="-7"/>
        </w:rPr>
      </w:pPr>
      <w:r w:rsidRPr="00CB1E36">
        <w:rPr>
          <w:spacing w:val="-7"/>
        </w:rPr>
        <w:t>Każdy zapis w Dzienniku Budowy będzie opatrzony datą jego dokonania, podpisem osoby, która dokonała zapisu, z podaniem jej imienia i nazwiska oraz stanowiska służbowego. Zapisy będą czytelne, w porządku chronologicznym.</w:t>
      </w:r>
    </w:p>
    <w:p w:rsidR="00F60EC0" w:rsidRPr="00CB1E36" w:rsidRDefault="00F60EC0" w:rsidP="00CB1E36">
      <w:pPr>
        <w:adjustRightInd w:val="0"/>
        <w:spacing w:before="120" w:line="360" w:lineRule="auto"/>
        <w:jc w:val="both"/>
        <w:rPr>
          <w:spacing w:val="-7"/>
        </w:rPr>
      </w:pPr>
      <w:r w:rsidRPr="00CB1E36">
        <w:rPr>
          <w:spacing w:val="-7"/>
        </w:rPr>
        <w:t>Propozycje, uwagi i wyjaśnienia Wykonawcy, wpisane do Dziennika Budo</w:t>
      </w:r>
      <w:r w:rsidR="00D90638" w:rsidRPr="00CB1E36">
        <w:rPr>
          <w:spacing w:val="-7"/>
        </w:rPr>
        <w:t xml:space="preserve">wy będą przedłożone Inspektorowi </w:t>
      </w:r>
      <w:r w:rsidRPr="00CB1E36">
        <w:rPr>
          <w:spacing w:val="-7"/>
        </w:rPr>
        <w:t>do ustosunkowania się.</w:t>
      </w:r>
    </w:p>
    <w:p w:rsidR="00F60EC0" w:rsidRPr="00CB1E36" w:rsidRDefault="00D90638" w:rsidP="00CB1E36">
      <w:pPr>
        <w:pStyle w:val="Tekstpodstawowy2"/>
        <w:spacing w:line="360" w:lineRule="auto"/>
      </w:pPr>
      <w:r w:rsidRPr="00CB1E36">
        <w:t>Instrukcje Inspektora</w:t>
      </w:r>
      <w:r w:rsidR="00F60EC0" w:rsidRPr="00CB1E36">
        <w:t xml:space="preserve"> wpisane do Dziennika Budowy Wykonawca podpisuje z zaznaczeniem ich przyjęcia lub zajęciem stanowiska.</w:t>
      </w:r>
    </w:p>
    <w:p w:rsidR="00F60EC0" w:rsidRPr="00CB1E36" w:rsidRDefault="00F60EC0" w:rsidP="00CB1E36">
      <w:pPr>
        <w:pStyle w:val="Nagwek3"/>
        <w:spacing w:line="360" w:lineRule="auto"/>
        <w:jc w:val="both"/>
        <w:rPr>
          <w:sz w:val="24"/>
          <w:szCs w:val="24"/>
        </w:rPr>
      </w:pPr>
      <w:bookmarkStart w:id="324" w:name="_Toc122627747"/>
      <w:bookmarkStart w:id="325" w:name="_Toc382246728"/>
      <w:bookmarkStart w:id="326" w:name="_Toc398747978"/>
      <w:bookmarkStart w:id="327" w:name="_Toc473530516"/>
      <w:r w:rsidRPr="00CB1E36">
        <w:rPr>
          <w:sz w:val="24"/>
          <w:szCs w:val="24"/>
        </w:rPr>
        <w:t>d) Pozostałe dokumenty budowy</w:t>
      </w:r>
      <w:bookmarkEnd w:id="324"/>
      <w:bookmarkEnd w:id="325"/>
      <w:bookmarkEnd w:id="326"/>
      <w:bookmarkEnd w:id="327"/>
      <w:r w:rsidRPr="00CB1E36">
        <w:rPr>
          <w:sz w:val="24"/>
          <w:szCs w:val="24"/>
        </w:rPr>
        <w:t xml:space="preserve"> </w:t>
      </w:r>
    </w:p>
    <w:p w:rsidR="00F60EC0" w:rsidRPr="00CB1E36" w:rsidRDefault="00F60EC0" w:rsidP="00CB1E36">
      <w:pPr>
        <w:adjustRightInd w:val="0"/>
        <w:spacing w:before="120" w:line="360" w:lineRule="auto"/>
        <w:jc w:val="both"/>
        <w:rPr>
          <w:spacing w:val="-7"/>
        </w:rPr>
      </w:pPr>
      <w:r w:rsidRPr="00CB1E36">
        <w:rPr>
          <w:spacing w:val="-7"/>
        </w:rPr>
        <w:t>Do d</w:t>
      </w:r>
      <w:r w:rsidR="00D90638" w:rsidRPr="00CB1E36">
        <w:rPr>
          <w:spacing w:val="-7"/>
        </w:rPr>
        <w:t>okumentów budowy zalicza się, również</w:t>
      </w:r>
      <w:r w:rsidRPr="00CB1E36">
        <w:rPr>
          <w:spacing w:val="-7"/>
        </w:rPr>
        <w:t xml:space="preserve"> następujące dokumenty: </w:t>
      </w:r>
    </w:p>
    <w:p w:rsidR="00F60EC0" w:rsidRPr="00CB1E36" w:rsidRDefault="00F60EC0" w:rsidP="00CB1E36">
      <w:pPr>
        <w:numPr>
          <w:ilvl w:val="0"/>
          <w:numId w:val="17"/>
        </w:numPr>
        <w:adjustRightInd w:val="0"/>
        <w:spacing w:before="120" w:line="360" w:lineRule="auto"/>
        <w:ind w:left="709"/>
        <w:jc w:val="both"/>
        <w:rPr>
          <w:spacing w:val="-7"/>
        </w:rPr>
      </w:pPr>
      <w:r w:rsidRPr="00CB1E36">
        <w:rPr>
          <w:spacing w:val="-7"/>
        </w:rPr>
        <w:t>pozwolenie na realizację zadania budowlanego uzyskane w trybie zgłoszenia robót,</w:t>
      </w:r>
    </w:p>
    <w:p w:rsidR="00F60EC0" w:rsidRPr="00CB1E36" w:rsidRDefault="00F60EC0" w:rsidP="00CB1E36">
      <w:pPr>
        <w:numPr>
          <w:ilvl w:val="0"/>
          <w:numId w:val="17"/>
        </w:numPr>
        <w:adjustRightInd w:val="0"/>
        <w:spacing w:before="120" w:line="360" w:lineRule="auto"/>
        <w:ind w:left="709"/>
        <w:jc w:val="both"/>
        <w:rPr>
          <w:spacing w:val="-7"/>
        </w:rPr>
      </w:pPr>
      <w:r w:rsidRPr="00CB1E36">
        <w:rPr>
          <w:spacing w:val="-7"/>
        </w:rPr>
        <w:t>protokoły przekazania Terenu Budowy,</w:t>
      </w:r>
    </w:p>
    <w:p w:rsidR="00F60EC0" w:rsidRPr="00CB1E36" w:rsidRDefault="00F60EC0" w:rsidP="00CB1E36">
      <w:pPr>
        <w:numPr>
          <w:ilvl w:val="0"/>
          <w:numId w:val="17"/>
        </w:numPr>
        <w:adjustRightInd w:val="0"/>
        <w:spacing w:before="120" w:line="360" w:lineRule="auto"/>
        <w:ind w:left="709"/>
        <w:jc w:val="both"/>
        <w:rPr>
          <w:spacing w:val="-7"/>
        </w:rPr>
      </w:pPr>
      <w:r w:rsidRPr="00CB1E36">
        <w:rPr>
          <w:spacing w:val="-7"/>
        </w:rPr>
        <w:t xml:space="preserve">umowy cywilno-prawne z osobami trzecimi i inne umowy cywilno-prawne, </w:t>
      </w:r>
    </w:p>
    <w:p w:rsidR="00F60EC0" w:rsidRPr="00CB1E36" w:rsidRDefault="00F60EC0" w:rsidP="00CB1E36">
      <w:pPr>
        <w:numPr>
          <w:ilvl w:val="0"/>
          <w:numId w:val="17"/>
        </w:numPr>
        <w:adjustRightInd w:val="0"/>
        <w:spacing w:before="120" w:line="360" w:lineRule="auto"/>
        <w:ind w:left="709"/>
        <w:jc w:val="both"/>
        <w:rPr>
          <w:spacing w:val="-7"/>
        </w:rPr>
      </w:pPr>
      <w:r w:rsidRPr="00CB1E36">
        <w:rPr>
          <w:spacing w:val="-7"/>
        </w:rPr>
        <w:t>protokoły odbioru Robót, sprawdzeń i badań,</w:t>
      </w:r>
    </w:p>
    <w:p w:rsidR="00F60EC0" w:rsidRPr="00CB1E36" w:rsidRDefault="00F60EC0" w:rsidP="00CB1E36">
      <w:pPr>
        <w:numPr>
          <w:ilvl w:val="0"/>
          <w:numId w:val="17"/>
        </w:numPr>
        <w:adjustRightInd w:val="0"/>
        <w:spacing w:before="120" w:line="360" w:lineRule="auto"/>
        <w:ind w:left="709"/>
        <w:jc w:val="both"/>
        <w:rPr>
          <w:spacing w:val="-7"/>
        </w:rPr>
      </w:pPr>
      <w:r w:rsidRPr="00CB1E36">
        <w:rPr>
          <w:spacing w:val="-7"/>
        </w:rPr>
        <w:t>protokoły z narad i ustaleń,</w:t>
      </w:r>
    </w:p>
    <w:p w:rsidR="00F60EC0" w:rsidRPr="00CB1E36" w:rsidRDefault="00F60EC0" w:rsidP="00CB1E36">
      <w:pPr>
        <w:numPr>
          <w:ilvl w:val="0"/>
          <w:numId w:val="17"/>
        </w:numPr>
        <w:adjustRightInd w:val="0"/>
        <w:spacing w:before="120" w:line="360" w:lineRule="auto"/>
        <w:ind w:left="709"/>
        <w:jc w:val="both"/>
        <w:rPr>
          <w:spacing w:val="-7"/>
        </w:rPr>
      </w:pPr>
      <w:r w:rsidRPr="00CB1E36">
        <w:rPr>
          <w:spacing w:val="-7"/>
        </w:rPr>
        <w:t xml:space="preserve">korespondencję na budowie. </w:t>
      </w:r>
    </w:p>
    <w:p w:rsidR="00F60EC0" w:rsidRPr="00CB1E36" w:rsidRDefault="00F60EC0" w:rsidP="00CB1E36">
      <w:pPr>
        <w:pStyle w:val="Nagwek3"/>
        <w:spacing w:line="360" w:lineRule="auto"/>
        <w:jc w:val="both"/>
        <w:rPr>
          <w:sz w:val="24"/>
          <w:szCs w:val="24"/>
        </w:rPr>
      </w:pPr>
      <w:bookmarkStart w:id="328" w:name="_Toc122627748"/>
      <w:bookmarkStart w:id="329" w:name="_Toc382246729"/>
      <w:bookmarkStart w:id="330" w:name="_Toc398747979"/>
      <w:bookmarkStart w:id="331" w:name="_Toc473530517"/>
      <w:r w:rsidRPr="00CB1E36">
        <w:rPr>
          <w:sz w:val="24"/>
          <w:szCs w:val="24"/>
        </w:rPr>
        <w:t>e) Przechowywanie dokumentów budowy</w:t>
      </w:r>
      <w:bookmarkEnd w:id="328"/>
      <w:bookmarkEnd w:id="329"/>
      <w:bookmarkEnd w:id="330"/>
      <w:bookmarkEnd w:id="331"/>
      <w:r w:rsidRPr="00CB1E36">
        <w:rPr>
          <w:sz w:val="24"/>
          <w:szCs w:val="24"/>
        </w:rPr>
        <w:t xml:space="preserve"> </w:t>
      </w:r>
    </w:p>
    <w:p w:rsidR="00F60EC0" w:rsidRPr="00CB1E36" w:rsidRDefault="00F60EC0" w:rsidP="00843DD8">
      <w:pPr>
        <w:adjustRightInd w:val="0"/>
        <w:spacing w:before="120" w:line="360" w:lineRule="auto"/>
        <w:ind w:firstLine="708"/>
        <w:jc w:val="both"/>
        <w:rPr>
          <w:spacing w:val="-7"/>
        </w:rPr>
      </w:pPr>
      <w:r w:rsidRPr="00CB1E36">
        <w:rPr>
          <w:spacing w:val="-7"/>
        </w:rPr>
        <w:t>Dokumenty budowy będą przechowywane na Terenie Budowy w miejscu odpowiednio zabezpieczonym.</w:t>
      </w:r>
    </w:p>
    <w:p w:rsidR="00F60EC0" w:rsidRPr="00CB1E36" w:rsidRDefault="00F60EC0" w:rsidP="00CB1E36">
      <w:pPr>
        <w:adjustRightInd w:val="0"/>
        <w:spacing w:before="120" w:line="360" w:lineRule="auto"/>
        <w:jc w:val="both"/>
        <w:rPr>
          <w:spacing w:val="-7"/>
        </w:rPr>
      </w:pPr>
      <w:r w:rsidRPr="00CB1E36">
        <w:rPr>
          <w:spacing w:val="-7"/>
        </w:rPr>
        <w:lastRenderedPageBreak/>
        <w:t>Zaginięcie, któregokolwiek z dokumentów budowy spowoduje jego natychmiastowe odtworzenie w formie przewidzianej prawem.</w:t>
      </w:r>
    </w:p>
    <w:p w:rsidR="00F60EC0" w:rsidRPr="00CB1E36" w:rsidRDefault="00F60EC0" w:rsidP="00CB1E36">
      <w:pPr>
        <w:pStyle w:val="Tekstpodstawowy"/>
        <w:adjustRightInd w:val="0"/>
        <w:spacing w:before="120" w:line="360" w:lineRule="auto"/>
        <w:rPr>
          <w:spacing w:val="-7"/>
        </w:rPr>
      </w:pPr>
      <w:r w:rsidRPr="00CB1E36">
        <w:rPr>
          <w:spacing w:val="-7"/>
        </w:rPr>
        <w:t>Wszelkie dokumenty budowy bę</w:t>
      </w:r>
      <w:r w:rsidR="00900670" w:rsidRPr="00CB1E36">
        <w:rPr>
          <w:spacing w:val="-7"/>
        </w:rPr>
        <w:t>dą zawsze dostępne dla Inspektora</w:t>
      </w:r>
      <w:r w:rsidRPr="00CB1E36">
        <w:rPr>
          <w:spacing w:val="-7"/>
        </w:rPr>
        <w:t xml:space="preserve"> i przedstawiane do wglądu na życzenie Zamawiającego.</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32" w:name="_Toc156795816"/>
      <w:bookmarkStart w:id="333" w:name="_Toc156797883"/>
      <w:bookmarkStart w:id="334" w:name="_Toc211067387"/>
      <w:bookmarkStart w:id="335" w:name="_Toc421522810"/>
      <w:bookmarkStart w:id="336" w:name="_Toc473530518"/>
      <w:r w:rsidRPr="00CB1E36">
        <w:rPr>
          <w:rFonts w:ascii="Times New Roman" w:hAnsi="Times New Roman" w:cs="Times New Roman"/>
          <w:i w:val="0"/>
          <w:iCs/>
          <w:sz w:val="24"/>
          <w:szCs w:val="24"/>
        </w:rPr>
        <w:t>C.II.2.  Obmiar.</w:t>
      </w:r>
      <w:bookmarkEnd w:id="332"/>
      <w:bookmarkEnd w:id="333"/>
      <w:bookmarkEnd w:id="334"/>
      <w:bookmarkEnd w:id="335"/>
      <w:bookmarkEnd w:id="336"/>
    </w:p>
    <w:p w:rsidR="00F60EC0" w:rsidRPr="00CB1E36" w:rsidRDefault="00F60EC0" w:rsidP="00843DD8">
      <w:pPr>
        <w:adjustRightInd w:val="0"/>
        <w:spacing w:before="120" w:line="360" w:lineRule="auto"/>
        <w:ind w:firstLine="708"/>
        <w:jc w:val="both"/>
        <w:rPr>
          <w:spacing w:val="-7"/>
        </w:rPr>
      </w:pPr>
      <w:r w:rsidRPr="00CB1E36">
        <w:rPr>
          <w:spacing w:val="-7"/>
        </w:rPr>
        <w:t>Zadanie    realizowane   w   ramach  niniejszego Kontraktu nie jest prowadzane wg  zasad obmiaru. Żadna z części Robót nie będzie płatna stosownie do dostarczonej ilości lub zrobionej pracy, więc Kontrakt nie zawiera postanowień dotyczących obmiaru.</w:t>
      </w:r>
    </w:p>
    <w:p w:rsidR="00F60EC0" w:rsidRPr="00CB1E36" w:rsidRDefault="00F60EC0" w:rsidP="00CB1E36">
      <w:pPr>
        <w:adjustRightInd w:val="0"/>
        <w:spacing w:before="120" w:line="360" w:lineRule="auto"/>
        <w:jc w:val="both"/>
        <w:rPr>
          <w:spacing w:val="-7"/>
        </w:rPr>
      </w:pPr>
      <w:r w:rsidRPr="00CB1E36">
        <w:rPr>
          <w:spacing w:val="-7"/>
        </w:rPr>
        <w:t>W tym świetle:</w:t>
      </w:r>
    </w:p>
    <w:p w:rsidR="00F60EC0" w:rsidRPr="00CB1E36" w:rsidRDefault="00F60EC0" w:rsidP="00CB1E36">
      <w:pPr>
        <w:numPr>
          <w:ilvl w:val="0"/>
          <w:numId w:val="18"/>
        </w:numPr>
        <w:tabs>
          <w:tab w:val="clear" w:pos="480"/>
          <w:tab w:val="num" w:pos="360"/>
        </w:tabs>
        <w:adjustRightInd w:val="0"/>
        <w:spacing w:before="120" w:line="360" w:lineRule="auto"/>
        <w:ind w:left="360"/>
        <w:jc w:val="both"/>
        <w:rPr>
          <w:spacing w:val="-7"/>
        </w:rPr>
      </w:pPr>
      <w:r w:rsidRPr="00CB1E36">
        <w:rPr>
          <w:spacing w:val="-7"/>
        </w:rPr>
        <w:t>Cena Kontraktowa będzie zryczałtowaną Zaakceptowaną Kwotą Kontraktową i będzie podlegała korektom zgodnie z Kontraktem,</w:t>
      </w:r>
    </w:p>
    <w:p w:rsidR="00F60EC0" w:rsidRPr="00CB1E36" w:rsidRDefault="00F60EC0" w:rsidP="00CB1E36">
      <w:pPr>
        <w:numPr>
          <w:ilvl w:val="0"/>
          <w:numId w:val="18"/>
        </w:numPr>
        <w:tabs>
          <w:tab w:val="clear" w:pos="480"/>
          <w:tab w:val="num" w:pos="360"/>
        </w:tabs>
        <w:adjustRightInd w:val="0"/>
        <w:spacing w:before="120" w:line="360" w:lineRule="auto"/>
        <w:ind w:left="360"/>
        <w:jc w:val="both"/>
        <w:rPr>
          <w:spacing w:val="-7"/>
        </w:rPr>
      </w:pPr>
      <w:r w:rsidRPr="00CB1E36">
        <w:rPr>
          <w:spacing w:val="-7"/>
        </w:rPr>
        <w:t>Cena Kontraktowa składa się z rozliczeniowych pozycji ryczałtowych wymienionych w Wykazie Cen.</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37" w:name="_Toc156795817"/>
      <w:bookmarkStart w:id="338" w:name="_Toc156797884"/>
      <w:bookmarkStart w:id="339" w:name="_Toc211067388"/>
      <w:bookmarkStart w:id="340" w:name="_Toc421522811"/>
      <w:bookmarkStart w:id="341" w:name="_Toc473530519"/>
      <w:bookmarkStart w:id="342" w:name="_Toc58068741"/>
      <w:bookmarkStart w:id="343" w:name="_Toc89563976"/>
      <w:bookmarkStart w:id="344" w:name="_Toc99264098"/>
      <w:bookmarkStart w:id="345" w:name="_Toc122627751"/>
      <w:r w:rsidRPr="00CB1E36">
        <w:rPr>
          <w:rFonts w:ascii="Times New Roman" w:hAnsi="Times New Roman" w:cs="Times New Roman"/>
          <w:i w:val="0"/>
          <w:iCs/>
          <w:sz w:val="24"/>
          <w:szCs w:val="24"/>
        </w:rPr>
        <w:t xml:space="preserve">C.II.3. </w:t>
      </w:r>
      <w:bookmarkEnd w:id="337"/>
      <w:bookmarkEnd w:id="338"/>
      <w:bookmarkEnd w:id="339"/>
      <w:r w:rsidRPr="00CB1E36">
        <w:rPr>
          <w:rFonts w:ascii="Times New Roman" w:hAnsi="Times New Roman" w:cs="Times New Roman"/>
          <w:i w:val="0"/>
          <w:iCs/>
          <w:sz w:val="24"/>
          <w:szCs w:val="24"/>
        </w:rPr>
        <w:t>Odbiór końcowy.</w:t>
      </w:r>
      <w:bookmarkEnd w:id="340"/>
      <w:bookmarkEnd w:id="341"/>
    </w:p>
    <w:p w:rsidR="00F60EC0" w:rsidRPr="00CB1E36" w:rsidRDefault="00F60EC0" w:rsidP="00CB1E36">
      <w:pPr>
        <w:pStyle w:val="Nagwek3"/>
        <w:spacing w:line="360" w:lineRule="auto"/>
        <w:jc w:val="both"/>
        <w:rPr>
          <w:sz w:val="24"/>
          <w:szCs w:val="24"/>
          <w:u w:val="single"/>
        </w:rPr>
      </w:pPr>
      <w:bookmarkStart w:id="346" w:name="_Toc398747982"/>
      <w:bookmarkStart w:id="347" w:name="_Toc473530520"/>
      <w:bookmarkEnd w:id="342"/>
      <w:bookmarkEnd w:id="343"/>
      <w:bookmarkEnd w:id="344"/>
      <w:bookmarkEnd w:id="345"/>
      <w:r w:rsidRPr="00CB1E36">
        <w:rPr>
          <w:sz w:val="24"/>
          <w:szCs w:val="24"/>
          <w:u w:val="single"/>
        </w:rPr>
        <w:t>C.II.3. 1    Warunki odbiorowe.</w:t>
      </w:r>
      <w:bookmarkEnd w:id="346"/>
      <w:bookmarkEnd w:id="347"/>
      <w:r w:rsidRPr="00CB1E36">
        <w:rPr>
          <w:sz w:val="24"/>
          <w:szCs w:val="24"/>
          <w:u w:val="single"/>
        </w:rPr>
        <w:t xml:space="preserve"> </w:t>
      </w:r>
    </w:p>
    <w:p w:rsidR="00F60EC0" w:rsidRPr="00CB1E36" w:rsidRDefault="00F60EC0" w:rsidP="00CB1E36">
      <w:pPr>
        <w:adjustRightInd w:val="0"/>
        <w:spacing w:before="120" w:line="360" w:lineRule="auto"/>
        <w:jc w:val="both"/>
        <w:rPr>
          <w:spacing w:val="-7"/>
        </w:rPr>
      </w:pPr>
      <w:r w:rsidRPr="00CB1E36">
        <w:rPr>
          <w:spacing w:val="-7"/>
        </w:rPr>
        <w:t>Odbiór robót należy wykonywać z uwzględnieniem niżej podanych uwarunkowań:</w:t>
      </w:r>
    </w:p>
    <w:p w:rsidR="00F60EC0" w:rsidRPr="00CB1E36" w:rsidRDefault="00F60EC0" w:rsidP="00CB1E36">
      <w:pPr>
        <w:numPr>
          <w:ilvl w:val="1"/>
          <w:numId w:val="12"/>
        </w:numPr>
        <w:tabs>
          <w:tab w:val="clear" w:pos="840"/>
          <w:tab w:val="num" w:pos="360"/>
          <w:tab w:val="num" w:pos="1440"/>
        </w:tabs>
        <w:adjustRightInd w:val="0"/>
        <w:spacing w:before="120" w:line="360" w:lineRule="auto"/>
        <w:ind w:left="360"/>
        <w:jc w:val="both"/>
        <w:rPr>
          <w:spacing w:val="-7"/>
        </w:rPr>
      </w:pPr>
      <w:r w:rsidRPr="00CB1E36">
        <w:rPr>
          <w:spacing w:val="-7"/>
        </w:rPr>
        <w:t>Odbiór końcowy polega na finalnej ocenie rzeczywistego wykonania Robót w odniesieniu do ich ilości, jakości i wartości oraz osiągnięcia wymaganego celu i założonych efektów prze Komisję odbiorową  w skład której wchodzić bę</w:t>
      </w:r>
      <w:r w:rsidR="00900670" w:rsidRPr="00CB1E36">
        <w:rPr>
          <w:spacing w:val="-7"/>
        </w:rPr>
        <w:t>dzie: kierownik budowy, Inspektor</w:t>
      </w:r>
      <w:r w:rsidRPr="00CB1E36">
        <w:rPr>
          <w:spacing w:val="-7"/>
        </w:rPr>
        <w:t>, przedstawiciel Inwestora i przedstawiciel eksploatatora oczyszczalni.</w:t>
      </w:r>
    </w:p>
    <w:p w:rsidR="00F60EC0" w:rsidRPr="00CB1E36" w:rsidRDefault="00F60EC0" w:rsidP="00CB1E36">
      <w:pPr>
        <w:numPr>
          <w:ilvl w:val="1"/>
          <w:numId w:val="12"/>
        </w:numPr>
        <w:tabs>
          <w:tab w:val="clear" w:pos="840"/>
          <w:tab w:val="num" w:pos="360"/>
          <w:tab w:val="num" w:pos="1440"/>
        </w:tabs>
        <w:adjustRightInd w:val="0"/>
        <w:spacing w:before="120" w:line="360" w:lineRule="auto"/>
        <w:ind w:left="360"/>
        <w:jc w:val="both"/>
        <w:rPr>
          <w:spacing w:val="-7"/>
        </w:rPr>
      </w:pPr>
      <w:r w:rsidRPr="00CB1E36">
        <w:rPr>
          <w:spacing w:val="-7"/>
        </w:rPr>
        <w:t>Całkowite zakończenie Robót oraz gotowość do odbioru ostatecznego będzie stwierdzona przez Wykonawcę wpisem do Dziennika Budowy z bezzwłocznym powiadomi</w:t>
      </w:r>
      <w:r w:rsidR="00900670" w:rsidRPr="00CB1E36">
        <w:rPr>
          <w:spacing w:val="-7"/>
        </w:rPr>
        <w:t>eniem na piśmie o tym fakcie Inspektora</w:t>
      </w:r>
      <w:r w:rsidRPr="00CB1E36">
        <w:rPr>
          <w:spacing w:val="-7"/>
        </w:rPr>
        <w:t>.</w:t>
      </w:r>
    </w:p>
    <w:p w:rsidR="00F60EC0" w:rsidRPr="00CB1E36" w:rsidRDefault="00F60EC0" w:rsidP="00CB1E36">
      <w:pPr>
        <w:numPr>
          <w:ilvl w:val="1"/>
          <w:numId w:val="12"/>
        </w:numPr>
        <w:tabs>
          <w:tab w:val="clear" w:pos="840"/>
          <w:tab w:val="num" w:pos="360"/>
          <w:tab w:val="num" w:pos="1440"/>
        </w:tabs>
        <w:adjustRightInd w:val="0"/>
        <w:spacing w:before="120" w:line="360" w:lineRule="auto"/>
        <w:ind w:left="360"/>
        <w:jc w:val="both"/>
        <w:rPr>
          <w:spacing w:val="-7"/>
        </w:rPr>
      </w:pPr>
      <w:r w:rsidRPr="00CB1E36">
        <w:rPr>
          <w:spacing w:val="-7"/>
        </w:rPr>
        <w:t>Odbiór końcowy Robót nastąpi w terminie ustalonym w Kontrakcie, licząc od dn</w:t>
      </w:r>
      <w:r w:rsidR="00900670" w:rsidRPr="00CB1E36">
        <w:rPr>
          <w:spacing w:val="-7"/>
        </w:rPr>
        <w:t>ia potwierdzenia przez Inspektora</w:t>
      </w:r>
      <w:r w:rsidRPr="00CB1E36">
        <w:rPr>
          <w:spacing w:val="-7"/>
        </w:rPr>
        <w:t xml:space="preserve"> zakończenia Robót i przekazania koniecznych dokumentów,</w:t>
      </w:r>
    </w:p>
    <w:p w:rsidR="00F60EC0" w:rsidRPr="00CB1E36" w:rsidRDefault="00F60EC0" w:rsidP="00CB1E36">
      <w:pPr>
        <w:numPr>
          <w:ilvl w:val="1"/>
          <w:numId w:val="12"/>
        </w:numPr>
        <w:tabs>
          <w:tab w:val="clear" w:pos="840"/>
          <w:tab w:val="num" w:pos="360"/>
          <w:tab w:val="num" w:pos="1440"/>
        </w:tabs>
        <w:adjustRightInd w:val="0"/>
        <w:spacing w:before="120" w:line="360" w:lineRule="auto"/>
        <w:ind w:left="360"/>
        <w:jc w:val="both"/>
        <w:rPr>
          <w:spacing w:val="-7"/>
        </w:rPr>
      </w:pPr>
      <w:r w:rsidRPr="00CB1E36">
        <w:rPr>
          <w:spacing w:val="-7"/>
        </w:rPr>
        <w:t>W przypadkach niewykonania wyznaczonych Robót poprawkowych lub Robót uzupełniających Komisja przerwie swoje czynności i ustala nowy termin odbioru ostatecznego.</w:t>
      </w:r>
    </w:p>
    <w:p w:rsidR="00F60EC0" w:rsidRPr="00CB1E36" w:rsidRDefault="00F60EC0" w:rsidP="00CB1E36">
      <w:pPr>
        <w:pStyle w:val="Nagwek3"/>
        <w:spacing w:line="360" w:lineRule="auto"/>
        <w:jc w:val="both"/>
        <w:rPr>
          <w:sz w:val="24"/>
          <w:szCs w:val="24"/>
          <w:u w:val="single"/>
        </w:rPr>
      </w:pPr>
      <w:bookmarkStart w:id="348" w:name="_Toc398747983"/>
      <w:bookmarkStart w:id="349" w:name="_Toc473530521"/>
      <w:r w:rsidRPr="00CB1E36">
        <w:rPr>
          <w:sz w:val="24"/>
          <w:szCs w:val="24"/>
          <w:u w:val="single"/>
        </w:rPr>
        <w:t>C.II.3. 2    Dokumenty   odbioru końcowego.</w:t>
      </w:r>
      <w:bookmarkEnd w:id="348"/>
      <w:bookmarkEnd w:id="349"/>
      <w:r w:rsidRPr="00CB1E36">
        <w:rPr>
          <w:sz w:val="24"/>
          <w:szCs w:val="24"/>
          <w:u w:val="single"/>
        </w:rPr>
        <w:t xml:space="preserve"> </w:t>
      </w:r>
    </w:p>
    <w:p w:rsidR="00F60EC0" w:rsidRPr="00CB1E36" w:rsidRDefault="00F60EC0" w:rsidP="00CB1E36">
      <w:pPr>
        <w:pStyle w:val="Tekstpodstawowy"/>
        <w:spacing w:line="360" w:lineRule="auto"/>
      </w:pPr>
      <w:r w:rsidRPr="00CB1E36">
        <w:t>Do odbioru końcowego Wykonawca jest zobowiązany przygotować następujące dokumenty:</w:t>
      </w:r>
    </w:p>
    <w:p w:rsidR="00F60EC0" w:rsidRPr="00CB1E36" w:rsidRDefault="00F60EC0" w:rsidP="00CB1E36">
      <w:pPr>
        <w:numPr>
          <w:ilvl w:val="0"/>
          <w:numId w:val="19"/>
        </w:numPr>
        <w:tabs>
          <w:tab w:val="clear" w:pos="480"/>
          <w:tab w:val="num" w:pos="360"/>
        </w:tabs>
        <w:adjustRightInd w:val="0"/>
        <w:spacing w:before="120" w:line="360" w:lineRule="auto"/>
        <w:ind w:left="180" w:hanging="180"/>
        <w:jc w:val="both"/>
        <w:rPr>
          <w:spacing w:val="-7"/>
        </w:rPr>
      </w:pPr>
      <w:r w:rsidRPr="00CB1E36">
        <w:rPr>
          <w:spacing w:val="-7"/>
        </w:rPr>
        <w:lastRenderedPageBreak/>
        <w:t xml:space="preserve">Dziennik Budowy , </w:t>
      </w:r>
    </w:p>
    <w:p w:rsidR="00F60EC0" w:rsidRPr="00CB1E36" w:rsidRDefault="00F60EC0" w:rsidP="00CB1E36">
      <w:pPr>
        <w:numPr>
          <w:ilvl w:val="0"/>
          <w:numId w:val="19"/>
        </w:numPr>
        <w:tabs>
          <w:tab w:val="clear" w:pos="480"/>
          <w:tab w:val="num" w:pos="360"/>
        </w:tabs>
        <w:adjustRightInd w:val="0"/>
        <w:spacing w:before="120" w:line="360" w:lineRule="auto"/>
        <w:ind w:left="180" w:hanging="180"/>
        <w:jc w:val="both"/>
        <w:rPr>
          <w:spacing w:val="-7"/>
        </w:rPr>
      </w:pPr>
      <w:r w:rsidRPr="00CB1E36">
        <w:rPr>
          <w:spacing w:val="-7"/>
        </w:rPr>
        <w:t xml:space="preserve">atesty jakościowe wbudowanych materiałów, </w:t>
      </w:r>
    </w:p>
    <w:p w:rsidR="00F60EC0" w:rsidRPr="00CB1E36" w:rsidRDefault="00F60EC0" w:rsidP="00CB1E36">
      <w:pPr>
        <w:numPr>
          <w:ilvl w:val="0"/>
          <w:numId w:val="19"/>
        </w:numPr>
        <w:tabs>
          <w:tab w:val="clear" w:pos="480"/>
          <w:tab w:val="num" w:pos="360"/>
        </w:tabs>
        <w:adjustRightInd w:val="0"/>
        <w:spacing w:before="120" w:line="360" w:lineRule="auto"/>
        <w:ind w:left="180" w:hanging="180"/>
        <w:jc w:val="both"/>
        <w:rPr>
          <w:spacing w:val="-7"/>
        </w:rPr>
      </w:pPr>
      <w:r w:rsidRPr="00CB1E36">
        <w:rPr>
          <w:spacing w:val="-7"/>
        </w:rPr>
        <w:t>deklaracje zgodności, certyfikaty bezpieczeństwa, aprobaty techniczne na urządzenia</w:t>
      </w:r>
    </w:p>
    <w:p w:rsidR="00F60EC0" w:rsidRPr="00CB1E36" w:rsidRDefault="00F60EC0" w:rsidP="00CB1E36">
      <w:pPr>
        <w:numPr>
          <w:ilvl w:val="0"/>
          <w:numId w:val="19"/>
        </w:numPr>
        <w:tabs>
          <w:tab w:val="clear" w:pos="480"/>
          <w:tab w:val="num" w:pos="360"/>
        </w:tabs>
        <w:adjustRightInd w:val="0"/>
        <w:spacing w:before="120" w:line="360" w:lineRule="auto"/>
        <w:ind w:left="180" w:hanging="180"/>
        <w:jc w:val="both"/>
        <w:rPr>
          <w:spacing w:val="-7"/>
        </w:rPr>
      </w:pPr>
      <w:r w:rsidRPr="00CB1E36">
        <w:rPr>
          <w:spacing w:val="-7"/>
        </w:rPr>
        <w:t>gwarancje Wykonawcy</w:t>
      </w:r>
    </w:p>
    <w:p w:rsidR="00F60EC0" w:rsidRPr="00CB1E36" w:rsidRDefault="00F60EC0" w:rsidP="00CB1E36">
      <w:pPr>
        <w:numPr>
          <w:ilvl w:val="0"/>
          <w:numId w:val="19"/>
        </w:numPr>
        <w:tabs>
          <w:tab w:val="clear" w:pos="480"/>
          <w:tab w:val="num" w:pos="360"/>
        </w:tabs>
        <w:adjustRightInd w:val="0"/>
        <w:spacing w:before="120" w:line="360" w:lineRule="auto"/>
        <w:ind w:left="180" w:hanging="180"/>
        <w:jc w:val="both"/>
        <w:rPr>
          <w:spacing w:val="-7"/>
        </w:rPr>
      </w:pPr>
      <w:r w:rsidRPr="00CB1E36">
        <w:rPr>
          <w:spacing w:val="-7"/>
        </w:rPr>
        <w:t>instrukcje eksploatacji wykonanej instalacji i dokumentacje techniczno-ruchowe urządzeń,</w:t>
      </w:r>
    </w:p>
    <w:p w:rsidR="00F60EC0" w:rsidRPr="00CB1E36" w:rsidRDefault="00F60EC0" w:rsidP="00CB1E36">
      <w:pPr>
        <w:numPr>
          <w:ilvl w:val="0"/>
          <w:numId w:val="19"/>
        </w:numPr>
        <w:tabs>
          <w:tab w:val="clear" w:pos="480"/>
          <w:tab w:val="num" w:pos="360"/>
        </w:tabs>
        <w:adjustRightInd w:val="0"/>
        <w:spacing w:before="120" w:line="360" w:lineRule="auto"/>
        <w:ind w:left="180" w:hanging="180"/>
        <w:jc w:val="both"/>
        <w:rPr>
          <w:spacing w:val="-7"/>
        </w:rPr>
      </w:pPr>
      <w:r w:rsidRPr="00CB1E36">
        <w:rPr>
          <w:spacing w:val="-7"/>
        </w:rPr>
        <w:t>protokoły  sprawdzeń i badań.</w:t>
      </w:r>
    </w:p>
    <w:p w:rsidR="00F60EC0" w:rsidRPr="00CB1E36" w:rsidRDefault="00F60EC0" w:rsidP="00CB1E36">
      <w:pPr>
        <w:numPr>
          <w:ilvl w:val="0"/>
          <w:numId w:val="19"/>
        </w:numPr>
        <w:tabs>
          <w:tab w:val="clear" w:pos="480"/>
          <w:tab w:val="num" w:pos="360"/>
        </w:tabs>
        <w:adjustRightInd w:val="0"/>
        <w:spacing w:before="120" w:line="360" w:lineRule="auto"/>
        <w:jc w:val="both"/>
        <w:rPr>
          <w:spacing w:val="-7"/>
        </w:rPr>
      </w:pPr>
      <w:r w:rsidRPr="00CB1E36">
        <w:rPr>
          <w:spacing w:val="-7"/>
        </w:rPr>
        <w:t>rysunki powykonawcze zamontowanych na oczyszczalni instalacji.</w:t>
      </w:r>
    </w:p>
    <w:p w:rsidR="00F60EC0" w:rsidRPr="00CB1E36" w:rsidRDefault="00F60EC0" w:rsidP="00CB1E36">
      <w:pPr>
        <w:adjustRightInd w:val="0"/>
        <w:spacing w:before="120" w:line="360" w:lineRule="auto"/>
        <w:jc w:val="both"/>
        <w:rPr>
          <w:spacing w:val="-7"/>
        </w:rPr>
      </w:pPr>
      <w:r w:rsidRPr="00CB1E36">
        <w:rPr>
          <w:spacing w:val="-7"/>
        </w:rPr>
        <w:t>W przypadku, gdy wg komisji, Roboty pod względem przygotowania dokumentacyjnego nie będą gotowe do Przejęcia, Komisja w porozumieniu z Wykonawcą wyznaczy ponowny termin odbioru końcowego – Przejęcia Robót.</w:t>
      </w:r>
    </w:p>
    <w:p w:rsidR="00F60EC0" w:rsidRPr="00CB1E36" w:rsidRDefault="00F60EC0" w:rsidP="00CB1E36">
      <w:pPr>
        <w:pStyle w:val="Tekstpodstawowy"/>
        <w:adjustRightInd w:val="0"/>
        <w:spacing w:before="120" w:line="360" w:lineRule="auto"/>
        <w:rPr>
          <w:spacing w:val="-7"/>
        </w:rPr>
      </w:pPr>
      <w:r w:rsidRPr="00CB1E36">
        <w:rPr>
          <w:spacing w:val="-7"/>
        </w:rPr>
        <w:t>Wszystkie zarządzone przez Komisję Roboty poprawkowe lub uzupełniające będą zestawione wg wy</w:t>
      </w:r>
      <w:r w:rsidR="00F718B9" w:rsidRPr="00CB1E36">
        <w:rPr>
          <w:spacing w:val="-7"/>
        </w:rPr>
        <w:t>magań ustalonych przez Inspektora</w:t>
      </w:r>
      <w:r w:rsidRPr="00CB1E36">
        <w:rPr>
          <w:spacing w:val="-7"/>
        </w:rPr>
        <w:t>.</w:t>
      </w:r>
    </w:p>
    <w:p w:rsidR="00F60EC0" w:rsidRPr="00CB1E36" w:rsidRDefault="00F60EC0" w:rsidP="00CB1E36">
      <w:pPr>
        <w:adjustRightInd w:val="0"/>
        <w:spacing w:before="120" w:line="360" w:lineRule="auto"/>
        <w:jc w:val="both"/>
        <w:rPr>
          <w:spacing w:val="-7"/>
        </w:rPr>
      </w:pPr>
      <w:r w:rsidRPr="00CB1E36">
        <w:rPr>
          <w:spacing w:val="-7"/>
        </w:rPr>
        <w:t>Termin wykonania Robót poprawkowych i Robót uzupełniających wyznaczy Komisja.</w:t>
      </w:r>
    </w:p>
    <w:p w:rsidR="00F60EC0" w:rsidRPr="00CB1E36" w:rsidRDefault="00467EF7" w:rsidP="00CB1E36">
      <w:pPr>
        <w:pStyle w:val="Tekstpodstawowy"/>
        <w:adjustRightInd w:val="0"/>
        <w:spacing w:before="120" w:line="360" w:lineRule="auto"/>
      </w:pPr>
      <w:r>
        <w:t>Po wykonaniu</w:t>
      </w:r>
      <w:r w:rsidR="00F60EC0" w:rsidRPr="00CB1E36">
        <w:t xml:space="preserve"> Robót poprawkowych/uzupełniających lub w przypadku braku konieczności wykonania tych Robót i zaakc</w:t>
      </w:r>
      <w:r w:rsidR="00F718B9" w:rsidRPr="00CB1E36">
        <w:t>eptowaniu przez Komisję Inspektor</w:t>
      </w:r>
      <w:r w:rsidR="00F60EC0" w:rsidRPr="00CB1E36">
        <w:t xml:space="preserve"> wystawi Protokół Końcowego Przejęcia Robót.</w:t>
      </w:r>
    </w:p>
    <w:p w:rsidR="00F60EC0" w:rsidRPr="00CB1E36" w:rsidRDefault="00F60EC0" w:rsidP="00CB1E36">
      <w:pPr>
        <w:pStyle w:val="Nagwek3"/>
        <w:spacing w:line="360" w:lineRule="auto"/>
        <w:jc w:val="both"/>
        <w:rPr>
          <w:sz w:val="24"/>
          <w:szCs w:val="24"/>
          <w:u w:val="single"/>
        </w:rPr>
      </w:pPr>
      <w:bookmarkStart w:id="350" w:name="_Toc398747984"/>
      <w:bookmarkStart w:id="351" w:name="_Toc473530522"/>
      <w:r w:rsidRPr="00CB1E36">
        <w:rPr>
          <w:sz w:val="24"/>
          <w:szCs w:val="24"/>
          <w:u w:val="single"/>
        </w:rPr>
        <w:t>C.II.3. 3    Wypełnienie gwarancji.</w:t>
      </w:r>
      <w:bookmarkEnd w:id="350"/>
      <w:bookmarkEnd w:id="351"/>
      <w:r w:rsidRPr="00CB1E36">
        <w:rPr>
          <w:sz w:val="24"/>
          <w:szCs w:val="24"/>
          <w:u w:val="single"/>
        </w:rPr>
        <w:t xml:space="preserve"> </w:t>
      </w:r>
    </w:p>
    <w:p w:rsidR="00F60EC0" w:rsidRPr="00CB1E36" w:rsidRDefault="00F60EC0" w:rsidP="00843DD8">
      <w:pPr>
        <w:adjustRightInd w:val="0"/>
        <w:spacing w:before="120" w:line="360" w:lineRule="auto"/>
        <w:ind w:firstLine="708"/>
        <w:jc w:val="both"/>
        <w:rPr>
          <w:spacing w:val="-7"/>
        </w:rPr>
      </w:pPr>
      <w:r w:rsidRPr="00CB1E36">
        <w:rPr>
          <w:spacing w:val="-7"/>
        </w:rPr>
        <w:t>Na wykonane roboty wymagane jest udzielenie 36 miesięcznej gwarancji. Odbiór pogwarancyjn</w:t>
      </w:r>
      <w:r w:rsidR="007617AF">
        <w:rPr>
          <w:spacing w:val="-7"/>
        </w:rPr>
        <w:t>y</w:t>
      </w:r>
      <w:r w:rsidRPr="00CB1E36">
        <w:rPr>
          <w:spacing w:val="-7"/>
        </w:rPr>
        <w:t xml:space="preserve"> po</w:t>
      </w:r>
      <w:r w:rsidR="00BF3FE6">
        <w:rPr>
          <w:spacing w:val="-7"/>
        </w:rPr>
        <w:t>legający</w:t>
      </w:r>
      <w:r w:rsidRPr="00CB1E36">
        <w:rPr>
          <w:spacing w:val="-7"/>
        </w:rPr>
        <w:t xml:space="preserve"> na ocenie wykonanych Robót związanych z usunięciem wad stwierdzonych przy odbiorze ostatecznym i zaistniałych w okresie gwarancyjnym.</w:t>
      </w:r>
    </w:p>
    <w:p w:rsidR="00F60EC0" w:rsidRPr="00CB1E36" w:rsidRDefault="00843DD8" w:rsidP="00CB1E36">
      <w:pPr>
        <w:tabs>
          <w:tab w:val="num" w:pos="1440"/>
        </w:tabs>
        <w:adjustRightInd w:val="0"/>
        <w:spacing w:before="120" w:line="360" w:lineRule="auto"/>
        <w:jc w:val="both"/>
        <w:rPr>
          <w:i/>
          <w:iCs/>
        </w:rPr>
      </w:pPr>
      <w:r>
        <w:t xml:space="preserve">          </w:t>
      </w:r>
      <w:r w:rsidR="00F60EC0" w:rsidRPr="00CB1E36">
        <w:t>Odbiór pogwarancyjny będzie dokonany na podstawie oceny wizualnej instalacji i urządzeń  oraz  prawidłowości jego  działania  z uwzględnieniem zasad kontroli jakości. przez  Komisję odbiorową  w skład której wchodzić będ</w:t>
      </w:r>
      <w:r w:rsidR="00A43133">
        <w:t>zie: kierownik budowy, Inspektor</w:t>
      </w:r>
      <w:r w:rsidR="00F60EC0" w:rsidRPr="00CB1E36">
        <w:t>, przedstawiciel Inwestora i eksploatatora oczysz</w:t>
      </w:r>
      <w:bookmarkStart w:id="352" w:name="_Toc156795818"/>
      <w:bookmarkStart w:id="353" w:name="_Toc156797885"/>
      <w:bookmarkStart w:id="354" w:name="_Toc33505819"/>
      <w:bookmarkStart w:id="355" w:name="_Toc34417257"/>
      <w:bookmarkStart w:id="356" w:name="_Toc36733716"/>
      <w:bookmarkStart w:id="357" w:name="_Toc93742263"/>
      <w:bookmarkStart w:id="358" w:name="_Toc99264104"/>
      <w:bookmarkStart w:id="359" w:name="_Toc100209402"/>
      <w:bookmarkStart w:id="360" w:name="_Toc122627756"/>
      <w:r w:rsidR="00F60EC0" w:rsidRPr="00CB1E36">
        <w:t>czalni.</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61" w:name="_Toc211067389"/>
      <w:bookmarkStart w:id="362" w:name="_Toc421522812"/>
      <w:bookmarkStart w:id="363" w:name="_Toc473530523"/>
      <w:r w:rsidRPr="00CB1E36">
        <w:rPr>
          <w:rFonts w:ascii="Times New Roman" w:hAnsi="Times New Roman" w:cs="Times New Roman"/>
          <w:i w:val="0"/>
          <w:iCs/>
          <w:sz w:val="24"/>
          <w:szCs w:val="24"/>
        </w:rPr>
        <w:t>C.II.4. Cena kontraktowa i płatności.</w:t>
      </w:r>
      <w:bookmarkEnd w:id="352"/>
      <w:bookmarkEnd w:id="353"/>
      <w:bookmarkEnd w:id="361"/>
      <w:bookmarkEnd w:id="362"/>
      <w:bookmarkEnd w:id="363"/>
    </w:p>
    <w:p w:rsidR="00F60EC0" w:rsidRPr="00CB1E36" w:rsidRDefault="00F60EC0" w:rsidP="00CB1E36">
      <w:pPr>
        <w:pStyle w:val="Nagwek3"/>
        <w:spacing w:line="360" w:lineRule="auto"/>
        <w:jc w:val="both"/>
        <w:rPr>
          <w:sz w:val="24"/>
          <w:szCs w:val="24"/>
          <w:u w:val="single"/>
        </w:rPr>
      </w:pPr>
      <w:bookmarkStart w:id="364" w:name="_Toc398747986"/>
      <w:bookmarkStart w:id="365" w:name="_Toc473530524"/>
      <w:r w:rsidRPr="00CB1E36">
        <w:rPr>
          <w:sz w:val="24"/>
          <w:szCs w:val="24"/>
          <w:u w:val="single"/>
        </w:rPr>
        <w:t>C.II.4.1   Wymagania ogólne.</w:t>
      </w:r>
      <w:bookmarkEnd w:id="364"/>
      <w:bookmarkEnd w:id="365"/>
      <w:r w:rsidRPr="00CB1E36">
        <w:rPr>
          <w:sz w:val="24"/>
          <w:szCs w:val="24"/>
          <w:u w:val="single"/>
        </w:rPr>
        <w:t xml:space="preserve"> </w:t>
      </w:r>
    </w:p>
    <w:bookmarkEnd w:id="354"/>
    <w:bookmarkEnd w:id="355"/>
    <w:bookmarkEnd w:id="356"/>
    <w:bookmarkEnd w:id="357"/>
    <w:bookmarkEnd w:id="358"/>
    <w:bookmarkEnd w:id="359"/>
    <w:bookmarkEnd w:id="360"/>
    <w:p w:rsidR="00F60EC0" w:rsidRPr="00CB1E36" w:rsidRDefault="00F60EC0" w:rsidP="00843DD8">
      <w:pPr>
        <w:pStyle w:val="Tekstpodstawowy2"/>
        <w:spacing w:line="360" w:lineRule="auto"/>
        <w:ind w:firstLine="708"/>
      </w:pPr>
      <w:r w:rsidRPr="00CB1E36">
        <w:t>Podstawą płatności jest scalona cena ryczałtowa, skalkulowana przez Wykonawcę na podstawie dokumentów kontraktowych za pozycję rozliczeniową zgodną z daną pozycją Wykazu Cen.</w:t>
      </w:r>
    </w:p>
    <w:p w:rsidR="00F60EC0" w:rsidRPr="00CB1E36" w:rsidRDefault="00F60EC0" w:rsidP="00CB1E36">
      <w:pPr>
        <w:adjustRightInd w:val="0"/>
        <w:spacing w:before="120" w:line="360" w:lineRule="auto"/>
        <w:jc w:val="both"/>
        <w:rPr>
          <w:spacing w:val="-7"/>
        </w:rPr>
      </w:pPr>
      <w:r w:rsidRPr="00CB1E36">
        <w:rPr>
          <w:spacing w:val="-7"/>
        </w:rPr>
        <w:lastRenderedPageBreak/>
        <w:t xml:space="preserve">Cena pozycji będzie uwzględniać wszystkie czynności, wymagania i badania składające się na jej wykonanie, określone dla tej Roboty w  PFU </w:t>
      </w:r>
    </w:p>
    <w:p w:rsidR="00F60EC0" w:rsidRPr="00CB1E36" w:rsidRDefault="00F60EC0" w:rsidP="00CB1E36">
      <w:pPr>
        <w:adjustRightInd w:val="0"/>
        <w:spacing w:before="120" w:line="360" w:lineRule="auto"/>
        <w:jc w:val="both"/>
        <w:rPr>
          <w:spacing w:val="-7"/>
        </w:rPr>
      </w:pPr>
      <w:r w:rsidRPr="00CB1E36">
        <w:rPr>
          <w:spacing w:val="-7"/>
        </w:rPr>
        <w:t>Za każdym razem Cena pozycji będzie obejmować:</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roboty przygotowawcze (dokumentacja do zgłoszenia robót, pomiary inwentaryzacyjne, plan BIOZ)</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robociznę bezpośrednią,</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 xml:space="preserve">wartość zużytych materiałów wraz z kosztami ich zakupu, magazynowania, ewentualnych ubytków i transportu na teren budowy, </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wartość pracy sprzętu wraz z kosztami jednorazowymi, (sprowadzenie sprzętu na Teren Budowy i z powrotem, montaż i demontaż na stanowisku pracy),</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koszty pośrednie, w skład których wchodzą,: płace personelu i kierownictwa budowy, koszty urządzenia i eksploatacji zaplecza budowy (w tym doprowadzenie energii i wody, budowa dróg dojazdowych itp.), koszty dotyczące oznakowana Robót, wydatki dotyczące bhp, usługi obce na rzecz budowy, opłaty za dzierżawę placów i bocznic, ekspertyzy dotyczące wykonanych Robót, ubezpieczenia oraz koszty zarządu przedsiębiorstwa Wykonawcy,</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zysk kalkulacyjny zawierający ewentualne ryzyko Wykonawcy z tytułu innych wydatków mogących wystąpić w czasie realizacji Robót w okresie gwarancyjnym,</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podatki obliczane zgodnie z obowiązującymi przepisami. Do cen jednostkowych nie należy wliczać podatku VAT.</w:t>
      </w:r>
    </w:p>
    <w:p w:rsidR="00F60EC0" w:rsidRPr="00CB1E36" w:rsidRDefault="00F60EC0" w:rsidP="00CB1E36">
      <w:pPr>
        <w:numPr>
          <w:ilvl w:val="1"/>
          <w:numId w:val="30"/>
        </w:numPr>
        <w:adjustRightInd w:val="0"/>
        <w:spacing w:before="120" w:line="360" w:lineRule="auto"/>
        <w:jc w:val="both"/>
        <w:rPr>
          <w:spacing w:val="-7"/>
        </w:rPr>
      </w:pPr>
      <w:r w:rsidRPr="00CB1E36">
        <w:rPr>
          <w:spacing w:val="-7"/>
        </w:rPr>
        <w:t>rysunki  powykonawcze wykonanej instalacji.</w:t>
      </w:r>
    </w:p>
    <w:p w:rsidR="00E05821" w:rsidRDefault="00E05821" w:rsidP="00CB1E36">
      <w:pPr>
        <w:pStyle w:val="Nagwek3"/>
        <w:spacing w:line="360" w:lineRule="auto"/>
        <w:jc w:val="both"/>
        <w:rPr>
          <w:sz w:val="24"/>
          <w:szCs w:val="24"/>
          <w:u w:val="single"/>
        </w:rPr>
      </w:pPr>
      <w:bookmarkStart w:id="366" w:name="_Toc398747987"/>
    </w:p>
    <w:p w:rsidR="00F60EC0" w:rsidRPr="00CB1E36" w:rsidRDefault="00F60EC0" w:rsidP="00CB1E36">
      <w:pPr>
        <w:pStyle w:val="Nagwek3"/>
        <w:spacing w:line="360" w:lineRule="auto"/>
        <w:jc w:val="both"/>
        <w:rPr>
          <w:sz w:val="24"/>
          <w:szCs w:val="24"/>
          <w:u w:val="single"/>
        </w:rPr>
      </w:pPr>
      <w:bookmarkStart w:id="367" w:name="_Toc473530525"/>
      <w:r w:rsidRPr="00CB1E36">
        <w:rPr>
          <w:sz w:val="24"/>
          <w:szCs w:val="24"/>
          <w:u w:val="single"/>
        </w:rPr>
        <w:t>C.II.4.2.   Zaplecze wykonawcy.</w:t>
      </w:r>
      <w:bookmarkEnd w:id="366"/>
      <w:bookmarkEnd w:id="367"/>
      <w:r w:rsidRPr="00CB1E36">
        <w:rPr>
          <w:sz w:val="24"/>
          <w:szCs w:val="24"/>
          <w:u w:val="single"/>
        </w:rPr>
        <w:t xml:space="preserve"> </w:t>
      </w:r>
    </w:p>
    <w:p w:rsidR="00F60EC0" w:rsidRPr="00CB1E36" w:rsidRDefault="00F60EC0" w:rsidP="00CB1E36">
      <w:pPr>
        <w:spacing w:line="360" w:lineRule="auto"/>
        <w:jc w:val="both"/>
        <w:rPr>
          <w:spacing w:val="-7"/>
          <w:w w:val="103"/>
        </w:rPr>
      </w:pPr>
      <w:r w:rsidRPr="00CB1E36">
        <w:rPr>
          <w:spacing w:val="-6"/>
          <w:w w:val="103"/>
        </w:rPr>
        <w:t xml:space="preserve">W ramach ryczałtu </w:t>
      </w:r>
      <w:r w:rsidRPr="00CB1E36">
        <w:rPr>
          <w:spacing w:val="-7"/>
          <w:w w:val="103"/>
        </w:rPr>
        <w:t xml:space="preserve"> Wykonawca zapewni:</w:t>
      </w:r>
    </w:p>
    <w:p w:rsidR="00F60EC0" w:rsidRPr="00CB1E36" w:rsidRDefault="00F60EC0" w:rsidP="00CB1E36">
      <w:pPr>
        <w:tabs>
          <w:tab w:val="left" w:pos="4120"/>
        </w:tabs>
        <w:spacing w:line="360" w:lineRule="auto"/>
        <w:jc w:val="both"/>
      </w:pPr>
      <w:r w:rsidRPr="00CB1E36">
        <w:rPr>
          <w:b/>
          <w:spacing w:val="-4"/>
          <w:w w:val="103"/>
        </w:rPr>
        <w:t>1.</w:t>
      </w:r>
      <w:r w:rsidR="004912FE">
        <w:rPr>
          <w:spacing w:val="-4"/>
          <w:w w:val="103"/>
        </w:rPr>
        <w:t xml:space="preserve"> Organizacja</w:t>
      </w:r>
      <w:r w:rsidRPr="00CB1E36">
        <w:rPr>
          <w:spacing w:val="-4"/>
          <w:w w:val="103"/>
        </w:rPr>
        <w:t xml:space="preserve"> zaplecza Wykonawcy:</w:t>
      </w:r>
      <w:r w:rsidRPr="00CB1E36">
        <w:rPr>
          <w:spacing w:val="-4"/>
          <w:w w:val="103"/>
        </w:rPr>
        <w:tab/>
      </w:r>
    </w:p>
    <w:p w:rsidR="00F60EC0" w:rsidRPr="00CB1E36" w:rsidRDefault="00F60EC0" w:rsidP="00CB1E36">
      <w:pPr>
        <w:numPr>
          <w:ilvl w:val="0"/>
          <w:numId w:val="20"/>
        </w:numPr>
        <w:spacing w:line="360" w:lineRule="auto"/>
        <w:jc w:val="both"/>
      </w:pPr>
      <w:r w:rsidRPr="00CB1E36">
        <w:t xml:space="preserve">dostawa montaż, wyposażenie zaplecza Wykonawcy z zachowaniem warunków określonych prawem </w:t>
      </w:r>
    </w:p>
    <w:p w:rsidR="00F60EC0" w:rsidRPr="00CB1E36" w:rsidRDefault="00F60EC0" w:rsidP="00CB1E36">
      <w:pPr>
        <w:numPr>
          <w:ilvl w:val="0"/>
          <w:numId w:val="20"/>
        </w:numPr>
        <w:spacing w:line="360" w:lineRule="auto"/>
        <w:jc w:val="both"/>
      </w:pPr>
      <w:r w:rsidRPr="00CB1E36">
        <w:t>wydzielenie zaplecza magazynowania materiałów,</w:t>
      </w:r>
    </w:p>
    <w:p w:rsidR="00F60EC0" w:rsidRPr="00CB1E36" w:rsidRDefault="00F60EC0" w:rsidP="00CB1E36">
      <w:pPr>
        <w:tabs>
          <w:tab w:val="left" w:pos="4120"/>
        </w:tabs>
        <w:spacing w:line="360" w:lineRule="auto"/>
        <w:jc w:val="both"/>
      </w:pPr>
      <w:r w:rsidRPr="00CB1E36">
        <w:rPr>
          <w:b/>
          <w:spacing w:val="-4"/>
          <w:w w:val="103"/>
        </w:rPr>
        <w:t>2.</w:t>
      </w:r>
      <w:r w:rsidRPr="00CB1E36">
        <w:rPr>
          <w:spacing w:val="-4"/>
          <w:w w:val="103"/>
        </w:rPr>
        <w:t xml:space="preserve"> Utrzymanie Zaplecza Wykonawcy:</w:t>
      </w:r>
      <w:r w:rsidRPr="00CB1E36">
        <w:rPr>
          <w:spacing w:val="-4"/>
          <w:w w:val="103"/>
        </w:rPr>
        <w:tab/>
      </w:r>
    </w:p>
    <w:p w:rsidR="00F60EC0" w:rsidRPr="00CB1E36" w:rsidRDefault="00F60EC0" w:rsidP="00CB1E36">
      <w:pPr>
        <w:numPr>
          <w:ilvl w:val="0"/>
          <w:numId w:val="21"/>
        </w:numPr>
        <w:spacing w:line="360" w:lineRule="auto"/>
        <w:jc w:val="both"/>
      </w:pPr>
      <w:r w:rsidRPr="00CB1E36">
        <w:t xml:space="preserve">utrzymanie pomieszczeń, instalacji i urządzeń w należytej sprawności, </w:t>
      </w:r>
      <w:r w:rsidRPr="00CB1E36">
        <w:br/>
        <w:t xml:space="preserve">wraz z kosztami utrzymania i eksploatacji, </w:t>
      </w:r>
    </w:p>
    <w:p w:rsidR="00F60EC0" w:rsidRPr="00CB1E36" w:rsidRDefault="00F60EC0" w:rsidP="00CB1E36">
      <w:pPr>
        <w:numPr>
          <w:ilvl w:val="0"/>
          <w:numId w:val="21"/>
        </w:numPr>
        <w:spacing w:line="360" w:lineRule="auto"/>
        <w:jc w:val="both"/>
      </w:pPr>
      <w:r w:rsidRPr="00CB1E36">
        <w:lastRenderedPageBreak/>
        <w:t xml:space="preserve">zabezpieczenie przed kradzieżą oraz zapewnienie dobrych warunków BHP </w:t>
      </w:r>
      <w:r w:rsidRPr="00CB1E36">
        <w:br/>
        <w:t>i p.poż.,</w:t>
      </w:r>
    </w:p>
    <w:p w:rsidR="00F60EC0" w:rsidRPr="00CB1E36" w:rsidRDefault="00F60EC0" w:rsidP="00CB1E36">
      <w:pPr>
        <w:numPr>
          <w:ilvl w:val="0"/>
          <w:numId w:val="21"/>
        </w:numPr>
        <w:spacing w:line="360" w:lineRule="auto"/>
        <w:jc w:val="both"/>
      </w:pPr>
      <w:r w:rsidRPr="00CB1E36">
        <w:t>utrzymanie czystości pomieszczeń i placów,</w:t>
      </w:r>
    </w:p>
    <w:p w:rsidR="00F60EC0" w:rsidRPr="00CB1E36" w:rsidRDefault="00F60EC0" w:rsidP="00CB1E36">
      <w:pPr>
        <w:numPr>
          <w:ilvl w:val="0"/>
          <w:numId w:val="21"/>
        </w:numPr>
        <w:spacing w:line="360" w:lineRule="auto"/>
        <w:jc w:val="both"/>
      </w:pPr>
      <w:r w:rsidRPr="00CB1E36">
        <w:t>zapewnienie potrzebnych materiałów, środków czystości, ochrony indywidualnej itp.,</w:t>
      </w:r>
    </w:p>
    <w:p w:rsidR="00F60EC0" w:rsidRPr="00CB1E36" w:rsidRDefault="00F60EC0" w:rsidP="00CB1E36">
      <w:pPr>
        <w:numPr>
          <w:ilvl w:val="0"/>
          <w:numId w:val="21"/>
        </w:numPr>
        <w:spacing w:line="360" w:lineRule="auto"/>
        <w:jc w:val="both"/>
      </w:pPr>
      <w:r w:rsidRPr="00CB1E36">
        <w:t>zapewnienie odpowiedniego sposobu magazynowania i ochrony materiałów i urządzeń.</w:t>
      </w:r>
    </w:p>
    <w:p w:rsidR="00F60EC0" w:rsidRPr="00CB1E36" w:rsidRDefault="00F60EC0" w:rsidP="00CB1E36">
      <w:pPr>
        <w:spacing w:line="360" w:lineRule="auto"/>
        <w:jc w:val="both"/>
      </w:pPr>
      <w:r w:rsidRPr="00CB1E36">
        <w:rPr>
          <w:b/>
          <w:spacing w:val="-4"/>
          <w:w w:val="103"/>
        </w:rPr>
        <w:t>3.</w:t>
      </w:r>
      <w:r w:rsidRPr="00CB1E36">
        <w:rPr>
          <w:spacing w:val="-4"/>
          <w:w w:val="103"/>
        </w:rPr>
        <w:t xml:space="preserve"> Likwidacja zaplecza Wykonawcy:</w:t>
      </w:r>
      <w:r w:rsidRPr="00CB1E36">
        <w:rPr>
          <w:spacing w:val="-4"/>
          <w:w w:val="103"/>
        </w:rPr>
        <w:tab/>
      </w:r>
    </w:p>
    <w:p w:rsidR="00F60EC0" w:rsidRPr="00CB1E36" w:rsidRDefault="00F60EC0" w:rsidP="00CB1E36">
      <w:pPr>
        <w:numPr>
          <w:ilvl w:val="0"/>
          <w:numId w:val="22"/>
        </w:numPr>
        <w:spacing w:line="360" w:lineRule="auto"/>
        <w:jc w:val="both"/>
      </w:pPr>
      <w:r w:rsidRPr="00CB1E36">
        <w:t xml:space="preserve">likwidacja zaplecza Wykonawcy </w:t>
      </w:r>
    </w:p>
    <w:p w:rsidR="00F60EC0" w:rsidRPr="00CB1E36" w:rsidRDefault="00F60EC0" w:rsidP="00CB1E36">
      <w:pPr>
        <w:numPr>
          <w:ilvl w:val="0"/>
          <w:numId w:val="22"/>
        </w:numPr>
        <w:spacing w:line="360" w:lineRule="auto"/>
        <w:jc w:val="both"/>
      </w:pPr>
      <w:r w:rsidRPr="00CB1E36">
        <w:t>oczyszczenie terenu.</w:t>
      </w:r>
    </w:p>
    <w:p w:rsidR="00F60EC0" w:rsidRPr="00CB1E36" w:rsidRDefault="00F60EC0" w:rsidP="00CB1E36">
      <w:pPr>
        <w:pStyle w:val="Nagwek3"/>
        <w:spacing w:line="360" w:lineRule="auto"/>
        <w:jc w:val="both"/>
        <w:rPr>
          <w:sz w:val="24"/>
          <w:szCs w:val="24"/>
          <w:u w:val="single"/>
        </w:rPr>
      </w:pPr>
      <w:bookmarkStart w:id="368" w:name="_Toc398747988"/>
      <w:bookmarkStart w:id="369" w:name="_Toc473530526"/>
      <w:r w:rsidRPr="00CB1E36">
        <w:rPr>
          <w:sz w:val="24"/>
          <w:szCs w:val="24"/>
          <w:u w:val="single"/>
        </w:rPr>
        <w:t>C.II.4.3.   Koszty zawarcia ubezpieczeń na roboty kontraktowe.</w:t>
      </w:r>
      <w:bookmarkEnd w:id="368"/>
      <w:bookmarkEnd w:id="369"/>
      <w:r w:rsidRPr="00CB1E36">
        <w:rPr>
          <w:sz w:val="24"/>
          <w:szCs w:val="24"/>
          <w:u w:val="single"/>
        </w:rPr>
        <w:t xml:space="preserve"> </w:t>
      </w:r>
    </w:p>
    <w:p w:rsidR="00F60EC0" w:rsidRPr="00CB1E36" w:rsidRDefault="00F60EC0" w:rsidP="00CB1E36">
      <w:pPr>
        <w:pStyle w:val="Tekstpodstawowy"/>
        <w:spacing w:line="360" w:lineRule="auto"/>
      </w:pPr>
      <w:r w:rsidRPr="00CB1E36">
        <w:t xml:space="preserve">Koszty zawarcia ubezpieczeń kontraktu ponosi Wykonawca,  jednostką obmiaru jest ryczałt. </w:t>
      </w:r>
    </w:p>
    <w:p w:rsidR="00F60EC0" w:rsidRPr="00CB1E36" w:rsidRDefault="00F60EC0" w:rsidP="00CB1E36">
      <w:pPr>
        <w:pStyle w:val="Nagwek3"/>
        <w:spacing w:line="360" w:lineRule="auto"/>
        <w:jc w:val="both"/>
        <w:rPr>
          <w:sz w:val="24"/>
          <w:szCs w:val="24"/>
          <w:u w:val="single"/>
        </w:rPr>
      </w:pPr>
      <w:bookmarkStart w:id="370" w:name="_Toc398747989"/>
      <w:bookmarkStart w:id="371" w:name="_Toc473530527"/>
      <w:r w:rsidRPr="00CB1E36">
        <w:rPr>
          <w:sz w:val="24"/>
          <w:szCs w:val="24"/>
          <w:u w:val="single"/>
        </w:rPr>
        <w:t>C.II.4.4.   Koszty pozyskania zabezpieczenia wykonania i wszystkich wymaganych gwarancji.</w:t>
      </w:r>
      <w:bookmarkEnd w:id="370"/>
      <w:bookmarkEnd w:id="371"/>
      <w:r w:rsidRPr="00CB1E36">
        <w:rPr>
          <w:sz w:val="24"/>
          <w:szCs w:val="24"/>
          <w:u w:val="single"/>
        </w:rPr>
        <w:t xml:space="preserve"> </w:t>
      </w:r>
    </w:p>
    <w:p w:rsidR="00F60EC0" w:rsidRPr="00CB1E36" w:rsidRDefault="00F60EC0" w:rsidP="00CB1E36">
      <w:pPr>
        <w:pStyle w:val="Tekstpodstawowy"/>
        <w:spacing w:line="360" w:lineRule="auto"/>
      </w:pPr>
      <w:r w:rsidRPr="00CB1E36">
        <w:t xml:space="preserve">Koszty pozyskania Zabezpieczenia wykonania i wszystkich wymaganych Gwarancji ponosi Wykonawca. Jednostką obmiaru jest ryczałt. </w:t>
      </w:r>
    </w:p>
    <w:p w:rsidR="00F60EC0" w:rsidRPr="00CB1E36" w:rsidRDefault="00F60EC0" w:rsidP="00CB1E36">
      <w:pPr>
        <w:pStyle w:val="Nagwek3"/>
        <w:spacing w:line="360" w:lineRule="auto"/>
        <w:jc w:val="both"/>
        <w:rPr>
          <w:sz w:val="24"/>
          <w:szCs w:val="24"/>
          <w:u w:val="single"/>
        </w:rPr>
      </w:pPr>
      <w:bookmarkStart w:id="372" w:name="_Toc398747990"/>
      <w:bookmarkStart w:id="373" w:name="_Toc473530528"/>
      <w:r w:rsidRPr="00CB1E36">
        <w:rPr>
          <w:sz w:val="24"/>
          <w:szCs w:val="24"/>
          <w:u w:val="single"/>
        </w:rPr>
        <w:t>C.II.4.5   Uwaga końcowa.</w:t>
      </w:r>
      <w:bookmarkEnd w:id="372"/>
      <w:bookmarkEnd w:id="373"/>
      <w:r w:rsidRPr="00CB1E36">
        <w:rPr>
          <w:sz w:val="24"/>
          <w:szCs w:val="24"/>
          <w:u w:val="single"/>
        </w:rPr>
        <w:t xml:space="preserve"> </w:t>
      </w:r>
    </w:p>
    <w:p w:rsidR="00F60EC0" w:rsidRPr="00CB1E36" w:rsidRDefault="00F60EC0" w:rsidP="00CB1E36">
      <w:pPr>
        <w:pStyle w:val="Tekstpodstawowy"/>
        <w:spacing w:line="360" w:lineRule="auto"/>
        <w:rPr>
          <w:spacing w:val="-7"/>
        </w:rPr>
      </w:pPr>
      <w:r w:rsidRPr="00CB1E36">
        <w:t>Cena ryczałtowa pozycji rozliczeniowej zaproponowana przez Wykonawcę za daną Robotę w Wycenionym Wykazie Cen jest ostateczna i wyklucza możliwość żądania dodatkowej zapłaty za wykonanie Robót objętych tą pozycją.</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74" w:name="_Toc156795819"/>
      <w:bookmarkStart w:id="375" w:name="_Toc156797886"/>
      <w:bookmarkStart w:id="376" w:name="_Toc211067390"/>
      <w:bookmarkStart w:id="377" w:name="_Toc421522813"/>
      <w:bookmarkStart w:id="378" w:name="_Toc473530529"/>
      <w:bookmarkStart w:id="379" w:name="_Toc93742276"/>
      <w:bookmarkStart w:id="380" w:name="_Toc99264105"/>
      <w:bookmarkStart w:id="381" w:name="_Toc122627764"/>
      <w:r w:rsidRPr="00CB1E36">
        <w:rPr>
          <w:rFonts w:ascii="Times New Roman" w:hAnsi="Times New Roman" w:cs="Times New Roman"/>
          <w:i w:val="0"/>
          <w:iCs/>
          <w:sz w:val="24"/>
          <w:szCs w:val="24"/>
        </w:rPr>
        <w:t>C.II.5. Przepisy i normy stosowane przy realizacji Kontraktu.</w:t>
      </w:r>
      <w:bookmarkEnd w:id="374"/>
      <w:bookmarkEnd w:id="375"/>
      <w:bookmarkEnd w:id="376"/>
      <w:bookmarkEnd w:id="377"/>
      <w:bookmarkEnd w:id="378"/>
    </w:p>
    <w:bookmarkEnd w:id="379"/>
    <w:bookmarkEnd w:id="380"/>
    <w:bookmarkEnd w:id="381"/>
    <w:p w:rsidR="00F60EC0" w:rsidRPr="00843DD8" w:rsidRDefault="00F60EC0" w:rsidP="00843DD8">
      <w:pPr>
        <w:spacing w:line="360" w:lineRule="auto"/>
        <w:ind w:firstLine="708"/>
        <w:jc w:val="both"/>
      </w:pPr>
      <w:r w:rsidRPr="00CB1E36">
        <w:t xml:space="preserve">Wymagania Zamawiającego powołują się na normy, instrukcje i przepisy prawa. Jeżeli tego nie określono, należy przyjmować ostatnie wydania dokumentów oraz bieżące aktualizacje. Od Wykonawcy będzie wymagało się spełnienia ich zapisów i wymagań w trakcie realizacji Robót. </w:t>
      </w:r>
    </w:p>
    <w:p w:rsidR="00F60EC0" w:rsidRPr="00CB1E36" w:rsidRDefault="00F718B9" w:rsidP="00CB1E36">
      <w:pPr>
        <w:pStyle w:val="Nagwek1"/>
        <w:tabs>
          <w:tab w:val="left" w:pos="900"/>
        </w:tabs>
        <w:spacing w:line="360" w:lineRule="auto"/>
        <w:jc w:val="both"/>
        <w:rPr>
          <w:rFonts w:ascii="Times New Roman" w:hAnsi="Times New Roman" w:cs="Times New Roman"/>
          <w:sz w:val="24"/>
          <w:szCs w:val="24"/>
        </w:rPr>
      </w:pPr>
      <w:bookmarkStart w:id="382" w:name="_Toc421522814"/>
      <w:bookmarkStart w:id="383" w:name="_Toc473530530"/>
      <w:bookmarkStart w:id="384" w:name="_Toc156795977"/>
      <w:bookmarkStart w:id="385" w:name="_Toc156798044"/>
      <w:bookmarkStart w:id="386" w:name="_Toc211067548"/>
      <w:r w:rsidRPr="00CB1E36">
        <w:rPr>
          <w:rFonts w:ascii="Times New Roman" w:hAnsi="Times New Roman" w:cs="Times New Roman"/>
          <w:kern w:val="0"/>
          <w:sz w:val="24"/>
          <w:szCs w:val="24"/>
        </w:rPr>
        <w:t>C.III. Roboty budowlano - instalacyjne</w:t>
      </w:r>
      <w:r w:rsidR="00F60EC0" w:rsidRPr="00CB1E36">
        <w:rPr>
          <w:rFonts w:ascii="Times New Roman" w:hAnsi="Times New Roman" w:cs="Times New Roman"/>
          <w:kern w:val="0"/>
          <w:sz w:val="24"/>
          <w:szCs w:val="24"/>
        </w:rPr>
        <w:t>.</w:t>
      </w:r>
      <w:bookmarkEnd w:id="382"/>
      <w:bookmarkEnd w:id="383"/>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87" w:name="_Toc421522815"/>
      <w:bookmarkStart w:id="388" w:name="_Toc473530531"/>
      <w:r w:rsidRPr="00CB1E36">
        <w:rPr>
          <w:rFonts w:ascii="Times New Roman" w:hAnsi="Times New Roman" w:cs="Times New Roman"/>
          <w:i w:val="0"/>
          <w:iCs/>
          <w:sz w:val="24"/>
          <w:szCs w:val="24"/>
        </w:rPr>
        <w:t>C.III.1. Wstęp.</w:t>
      </w:r>
      <w:bookmarkEnd w:id="387"/>
      <w:bookmarkEnd w:id="388"/>
    </w:p>
    <w:p w:rsidR="00F60EC0" w:rsidRPr="00CB1E36" w:rsidRDefault="00F60EC0" w:rsidP="00CB1E36">
      <w:pPr>
        <w:pStyle w:val="Nagwek3"/>
        <w:spacing w:line="360" w:lineRule="auto"/>
        <w:jc w:val="both"/>
        <w:rPr>
          <w:sz w:val="24"/>
          <w:szCs w:val="24"/>
          <w:u w:val="single"/>
        </w:rPr>
      </w:pPr>
      <w:bookmarkStart w:id="389" w:name="_Toc473530532"/>
      <w:r w:rsidRPr="00CB1E36">
        <w:rPr>
          <w:sz w:val="24"/>
          <w:szCs w:val="24"/>
          <w:u w:val="single"/>
        </w:rPr>
        <w:t>C.III.1.1   Przedmiot opracowania .</w:t>
      </w:r>
      <w:bookmarkEnd w:id="389"/>
    </w:p>
    <w:p w:rsidR="00F60EC0" w:rsidRPr="00CB1E36" w:rsidRDefault="00F60EC0" w:rsidP="00843DD8">
      <w:pPr>
        <w:autoSpaceDN w:val="0"/>
        <w:adjustRightInd w:val="0"/>
        <w:spacing w:before="120" w:line="360" w:lineRule="auto"/>
        <w:ind w:firstLine="708"/>
        <w:jc w:val="both"/>
      </w:pPr>
      <w:r w:rsidRPr="00CB1E36">
        <w:rPr>
          <w:spacing w:val="-7"/>
        </w:rPr>
        <w:t>Przedmiotem niniejszego opracowania  są wymagania dotyczące wykonania i od</w:t>
      </w:r>
      <w:r w:rsidR="00F718B9" w:rsidRPr="00CB1E36">
        <w:rPr>
          <w:spacing w:val="-7"/>
        </w:rPr>
        <w:t>bioru dostawy i montażu instalacji</w:t>
      </w:r>
      <w:r w:rsidRPr="00CB1E36">
        <w:rPr>
          <w:spacing w:val="-7"/>
        </w:rPr>
        <w:t xml:space="preserve"> technologicznych  dla zadania: </w:t>
      </w:r>
      <w:r w:rsidRPr="00CB1E36">
        <w:t>„Zaprojektowanie i</w:t>
      </w:r>
      <w:r w:rsidR="00F718B9" w:rsidRPr="00CB1E36">
        <w:t xml:space="preserve"> modernizacja oczyszczalni ścieków typu LEMNA w Bąkowcu gmina Garbatka-Letnisko</w:t>
      </w:r>
      <w:r w:rsidRPr="00CB1E36">
        <w:t xml:space="preserve">”. </w:t>
      </w:r>
    </w:p>
    <w:p w:rsidR="00F60EC0" w:rsidRPr="00CB1E36" w:rsidRDefault="00F60EC0" w:rsidP="00CB1E36">
      <w:pPr>
        <w:pStyle w:val="Nagwek3"/>
        <w:spacing w:line="360" w:lineRule="auto"/>
        <w:jc w:val="both"/>
        <w:rPr>
          <w:sz w:val="24"/>
          <w:szCs w:val="24"/>
          <w:u w:val="single"/>
        </w:rPr>
      </w:pPr>
      <w:bookmarkStart w:id="390" w:name="_Toc473530533"/>
      <w:r w:rsidRPr="00CB1E36">
        <w:rPr>
          <w:sz w:val="24"/>
          <w:szCs w:val="24"/>
          <w:u w:val="single"/>
        </w:rPr>
        <w:lastRenderedPageBreak/>
        <w:t>C.III.1.2   Zakres stosowania .</w:t>
      </w:r>
      <w:bookmarkEnd w:id="390"/>
    </w:p>
    <w:p w:rsidR="00F60EC0" w:rsidRPr="00CB1E36" w:rsidRDefault="00BE0353" w:rsidP="00843DD8">
      <w:pPr>
        <w:pStyle w:val="Tekstpodstawowy3"/>
        <w:widowControl/>
        <w:autoSpaceDE/>
        <w:autoSpaceDN/>
        <w:adjustRightInd/>
        <w:spacing w:line="360" w:lineRule="auto"/>
        <w:ind w:firstLine="708"/>
        <w:rPr>
          <w:sz w:val="24"/>
          <w:szCs w:val="24"/>
        </w:rPr>
      </w:pPr>
      <w:r w:rsidRPr="00CB1E36">
        <w:rPr>
          <w:sz w:val="24"/>
          <w:szCs w:val="24"/>
        </w:rPr>
        <w:t>Niniejszą</w:t>
      </w:r>
      <w:r w:rsidR="00F60EC0" w:rsidRPr="00CB1E36">
        <w:rPr>
          <w:sz w:val="24"/>
          <w:szCs w:val="24"/>
        </w:rPr>
        <w:t xml:space="preserve"> część Specyfikacji Istotnych Warunków Zamówienia (SIWZ), należy odczytywać i rozumieć w odniesieniu do zlecenia wykonania Robót (wszystkie branże) opisanych w Programie Funkcjonalno – Użytkowym.</w:t>
      </w:r>
    </w:p>
    <w:p w:rsidR="00F60EC0" w:rsidRPr="00CB1E36" w:rsidRDefault="00F60EC0" w:rsidP="00CB1E36">
      <w:pPr>
        <w:pStyle w:val="Nagwek3"/>
        <w:spacing w:line="360" w:lineRule="auto"/>
        <w:jc w:val="both"/>
        <w:rPr>
          <w:sz w:val="24"/>
          <w:szCs w:val="24"/>
          <w:u w:val="single"/>
        </w:rPr>
      </w:pPr>
      <w:bookmarkStart w:id="391" w:name="_Toc473530534"/>
      <w:r w:rsidRPr="00CB1E36">
        <w:rPr>
          <w:sz w:val="24"/>
          <w:szCs w:val="24"/>
          <w:u w:val="single"/>
        </w:rPr>
        <w:t>C.III.1.3   Zakres robót .</w:t>
      </w:r>
      <w:bookmarkEnd w:id="391"/>
    </w:p>
    <w:p w:rsidR="00F60EC0" w:rsidRPr="00CB1E36" w:rsidRDefault="00F60EC0" w:rsidP="00CB1E36">
      <w:pPr>
        <w:numPr>
          <w:ilvl w:val="12"/>
          <w:numId w:val="0"/>
        </w:numPr>
        <w:spacing w:line="360" w:lineRule="auto"/>
        <w:jc w:val="both"/>
        <w:rPr>
          <w:spacing w:val="-7"/>
        </w:rPr>
      </w:pPr>
      <w:r w:rsidRPr="00CB1E36">
        <w:rPr>
          <w:spacing w:val="-7"/>
        </w:rPr>
        <w:t>Niniejsza specyfikacja dotyczy warunków wykonania robót budowlanych w zakresie:</w:t>
      </w:r>
    </w:p>
    <w:p w:rsidR="00F60EC0" w:rsidRPr="00CB1E36" w:rsidRDefault="00A51E43" w:rsidP="00CB1E36">
      <w:pPr>
        <w:pStyle w:val="number"/>
        <w:numPr>
          <w:ilvl w:val="0"/>
          <w:numId w:val="7"/>
        </w:numPr>
        <w:spacing w:line="360" w:lineRule="auto"/>
      </w:pPr>
      <w:r w:rsidRPr="00CB1E36">
        <w:t>roboty instalacyjne rurociągów technologicznych</w:t>
      </w:r>
    </w:p>
    <w:p w:rsidR="00F60EC0" w:rsidRPr="00CB1E36" w:rsidRDefault="00F60EC0" w:rsidP="00CB1E36">
      <w:pPr>
        <w:pStyle w:val="number"/>
        <w:numPr>
          <w:ilvl w:val="0"/>
          <w:numId w:val="7"/>
        </w:numPr>
        <w:spacing w:line="360" w:lineRule="auto"/>
      </w:pPr>
      <w:r w:rsidRPr="00CB1E36">
        <w:t xml:space="preserve">roboty instalacyjne elektryczne: układanie kabli zasilających </w:t>
      </w:r>
    </w:p>
    <w:p w:rsidR="00F60EC0" w:rsidRPr="00CB1E36" w:rsidRDefault="00F60EC0" w:rsidP="00CB1E36">
      <w:pPr>
        <w:pStyle w:val="number"/>
        <w:numPr>
          <w:ilvl w:val="0"/>
          <w:numId w:val="7"/>
        </w:numPr>
        <w:spacing w:line="360" w:lineRule="auto"/>
      </w:pPr>
      <w:r w:rsidRPr="00CB1E36">
        <w:t>kontrolę jakości</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92" w:name="_Toc421522816"/>
      <w:bookmarkStart w:id="393" w:name="_Toc473530535"/>
      <w:r w:rsidRPr="00CB1E36">
        <w:rPr>
          <w:rFonts w:ascii="Times New Roman" w:hAnsi="Times New Roman" w:cs="Times New Roman"/>
          <w:i w:val="0"/>
          <w:iCs/>
          <w:sz w:val="24"/>
          <w:szCs w:val="24"/>
        </w:rPr>
        <w:t>C.III.2. Materiał.</w:t>
      </w:r>
      <w:bookmarkEnd w:id="392"/>
      <w:bookmarkEnd w:id="393"/>
    </w:p>
    <w:p w:rsidR="00F60EC0" w:rsidRPr="00CB1E36" w:rsidRDefault="00F60EC0" w:rsidP="00843DD8">
      <w:pPr>
        <w:autoSpaceDN w:val="0"/>
        <w:adjustRightInd w:val="0"/>
        <w:spacing w:before="120" w:line="360" w:lineRule="auto"/>
        <w:ind w:firstLine="708"/>
        <w:jc w:val="both"/>
        <w:rPr>
          <w:spacing w:val="-7"/>
        </w:rPr>
      </w:pPr>
      <w:r w:rsidRPr="00CB1E36">
        <w:rPr>
          <w:spacing w:val="-7"/>
        </w:rPr>
        <w:t>Wymagania dotyczące robót, materiału i maszyn  podano w punktach B oraz C.I. i C.II..</w:t>
      </w:r>
    </w:p>
    <w:p w:rsidR="00F60EC0" w:rsidRPr="00CB1E36" w:rsidRDefault="00F60EC0" w:rsidP="00CB1E36">
      <w:pPr>
        <w:pStyle w:val="Tekstpodstawowy"/>
        <w:spacing w:line="360" w:lineRule="auto"/>
      </w:pPr>
      <w:r w:rsidRPr="00CB1E36">
        <w:t>Kontrola techniczna Wykonawcy powinna stwierdzić przydatność dostaw na podstawie otrzymanych atestów, aprobat technicznych, certyfikatów, deklaracji zgodności  względnie dokumentów magazynowych lub własnych badań.</w:t>
      </w:r>
    </w:p>
    <w:p w:rsidR="00F60EC0" w:rsidRPr="00CB1E36" w:rsidRDefault="00F60EC0" w:rsidP="00CB1E36">
      <w:pPr>
        <w:pStyle w:val="tekstost"/>
        <w:spacing w:before="40" w:line="360" w:lineRule="auto"/>
        <w:rPr>
          <w:szCs w:val="24"/>
        </w:rPr>
      </w:pPr>
      <w:r w:rsidRPr="00CB1E36">
        <w:rPr>
          <w:szCs w:val="24"/>
        </w:rPr>
        <w:t>Wykonawca ponosi odpowiedzialność za spełnienie wymagań ilościowych i jakościowych materiałów dostarczanych na teren budowy oraz za ich właściwe składowanie i wbudowanie .</w:t>
      </w:r>
    </w:p>
    <w:p w:rsidR="00F60EC0" w:rsidRPr="00CB1E36" w:rsidRDefault="00F60EC0" w:rsidP="00CB1E36">
      <w:pPr>
        <w:pStyle w:val="Nagwek3"/>
        <w:spacing w:line="360" w:lineRule="auto"/>
        <w:jc w:val="both"/>
        <w:rPr>
          <w:sz w:val="24"/>
          <w:szCs w:val="24"/>
          <w:u w:val="single"/>
        </w:rPr>
      </w:pPr>
      <w:bookmarkStart w:id="394" w:name="_Toc473530536"/>
      <w:r w:rsidRPr="00CB1E36">
        <w:rPr>
          <w:sz w:val="24"/>
          <w:szCs w:val="24"/>
          <w:u w:val="single"/>
        </w:rPr>
        <w:t xml:space="preserve">C.III.2.2   Materiał  dla instalacji </w:t>
      </w:r>
      <w:proofErr w:type="spellStart"/>
      <w:r w:rsidRPr="00CB1E36">
        <w:rPr>
          <w:sz w:val="24"/>
          <w:szCs w:val="24"/>
          <w:u w:val="single"/>
        </w:rPr>
        <w:t>wod-kan</w:t>
      </w:r>
      <w:proofErr w:type="spellEnd"/>
      <w:r w:rsidRPr="00CB1E36">
        <w:rPr>
          <w:sz w:val="24"/>
          <w:szCs w:val="24"/>
          <w:u w:val="single"/>
        </w:rPr>
        <w:t xml:space="preserve"> i rurociągów technologicznych.</w:t>
      </w:r>
      <w:bookmarkEnd w:id="394"/>
    </w:p>
    <w:p w:rsidR="00F60EC0" w:rsidRPr="00CB1E36" w:rsidRDefault="00F60EC0" w:rsidP="00CB1E36">
      <w:pPr>
        <w:autoSpaceDN w:val="0"/>
        <w:adjustRightInd w:val="0"/>
        <w:spacing w:before="120" w:line="360" w:lineRule="auto"/>
        <w:jc w:val="both"/>
        <w:rPr>
          <w:spacing w:val="-7"/>
        </w:rPr>
      </w:pPr>
      <w:r w:rsidRPr="00CB1E36">
        <w:rPr>
          <w:spacing w:val="-7"/>
        </w:rPr>
        <w:t>Materiałami stosowanymi do wykonania robót będących tematem niniejszej specyfikacji są:</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rury grawitacyjne i ciśnieniowe  z PEHD</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kształtki do rur PEHD</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studnie rewizyjne zintegrowane PEHD</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rury i kształtki do zgrzewania doczołowego z PE </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rury  i kształtki  z PVC</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rury i kształtki ze stal nierdzewna 0H18N9,</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stal profilowa - kształtowniki: stal nierdzewna 0H18N9,</w:t>
      </w:r>
    </w:p>
    <w:p w:rsidR="00F60EC0" w:rsidRPr="00CB1E36" w:rsidRDefault="00F60EC0" w:rsidP="00CB1E36">
      <w:pPr>
        <w:numPr>
          <w:ilvl w:val="0"/>
          <w:numId w:val="13"/>
        </w:numPr>
        <w:adjustRightInd w:val="0"/>
        <w:spacing w:before="120" w:line="360" w:lineRule="auto"/>
        <w:ind w:left="540"/>
        <w:jc w:val="both"/>
        <w:rPr>
          <w:spacing w:val="-7"/>
        </w:rPr>
      </w:pPr>
      <w:r w:rsidRPr="00CB1E36">
        <w:rPr>
          <w:spacing w:val="-7"/>
        </w:rPr>
        <w:t>elektroda IWO XF 347 lub równoważne (do łączenia elementów ze stali nierdzewnej 0H18N9)</w:t>
      </w:r>
    </w:p>
    <w:p w:rsidR="00F60EC0" w:rsidRPr="00CB1E36" w:rsidRDefault="00F60EC0" w:rsidP="00CB1E36">
      <w:pPr>
        <w:numPr>
          <w:ilvl w:val="0"/>
          <w:numId w:val="13"/>
        </w:numPr>
        <w:adjustRightInd w:val="0"/>
        <w:spacing w:before="120" w:line="360" w:lineRule="auto"/>
        <w:ind w:left="540"/>
        <w:jc w:val="both"/>
        <w:rPr>
          <w:spacing w:val="-7"/>
        </w:rPr>
      </w:pPr>
      <w:r w:rsidRPr="00CB1E36">
        <w:rPr>
          <w:spacing w:val="-7"/>
        </w:rPr>
        <w:lastRenderedPageBreak/>
        <w:t>łączniki: kotwy rozporowe ze stali nierdzewnej, kotwy segmentowe wstrzeliwane i śruby ze stali nierdzewnej,</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środki izolacyjne – wodochronne - szybkowiążący środek uszczelniający, żywica epoksydowa dwuskładnikowa do powłok wewnętrznych, emulsja bitumiczna – do powłok zewnętrznych</w:t>
      </w:r>
    </w:p>
    <w:p w:rsidR="00F60EC0" w:rsidRPr="00CB1E36" w:rsidRDefault="00F60EC0" w:rsidP="00CB1E36">
      <w:pPr>
        <w:pStyle w:val="tekstost"/>
        <w:spacing w:before="40" w:line="360" w:lineRule="auto"/>
        <w:rPr>
          <w:szCs w:val="24"/>
        </w:rPr>
      </w:pPr>
      <w:r w:rsidRPr="00CB1E36">
        <w:rPr>
          <w:szCs w:val="24"/>
        </w:rPr>
        <w:t xml:space="preserve">Obróbka mechaniczna, plastyczna lub cieplna elementów powinna być przeprowadzona zgodnie z wymogami PN i BN dla danego materiału. Zwraca się uwagę na to, aby metody stosowane przy tych czynnościach nie spowodowały uszkodzeń powierzchni roboczych, ani nie obniżyły właściwości fizycznych i wytrzymałościowych materiałów. </w:t>
      </w:r>
    </w:p>
    <w:p w:rsidR="00F60EC0" w:rsidRPr="00CB1E36" w:rsidRDefault="00F60EC0" w:rsidP="00CB1E36">
      <w:pPr>
        <w:pStyle w:val="tekstost"/>
        <w:spacing w:before="40" w:line="360" w:lineRule="auto"/>
        <w:rPr>
          <w:szCs w:val="24"/>
        </w:rPr>
      </w:pPr>
      <w:r w:rsidRPr="00CB1E36">
        <w:rPr>
          <w:szCs w:val="24"/>
        </w:rPr>
        <w:t>Elementy powinny być proste, czyste od zewnątrz i wewnątrz, bez widocznych ubytków, bez śladów zniszczeń i uszkodzeń.</w:t>
      </w:r>
    </w:p>
    <w:p w:rsidR="00F60EC0" w:rsidRPr="00CB1E36" w:rsidRDefault="00F60EC0" w:rsidP="00CB1E36">
      <w:pPr>
        <w:pStyle w:val="tekstost"/>
        <w:spacing w:before="40" w:line="360" w:lineRule="auto"/>
        <w:rPr>
          <w:szCs w:val="24"/>
        </w:rPr>
      </w:pPr>
      <w:r w:rsidRPr="00CB1E36">
        <w:rPr>
          <w:szCs w:val="24"/>
        </w:rPr>
        <w:t>Rury z tworzyw sztucznych winny być trwale oznaczone.</w:t>
      </w:r>
    </w:p>
    <w:p w:rsidR="00F60EC0" w:rsidRPr="00CB1E36" w:rsidRDefault="00F60EC0" w:rsidP="00CB1E36">
      <w:pPr>
        <w:pStyle w:val="tekstost"/>
        <w:spacing w:before="40" w:line="360" w:lineRule="auto"/>
        <w:rPr>
          <w:szCs w:val="24"/>
        </w:rPr>
      </w:pPr>
      <w:r w:rsidRPr="00CB1E36">
        <w:rPr>
          <w:szCs w:val="24"/>
        </w:rPr>
        <w:t xml:space="preserve">Rury powinny być proste, czyste od zewnątrz i wewnątrz, bez wżerów i widocznych uszkodzeń i ubytków. </w:t>
      </w:r>
    </w:p>
    <w:p w:rsidR="00F60EC0" w:rsidRPr="00CB1E36" w:rsidRDefault="00F60EC0" w:rsidP="00CB1E36">
      <w:pPr>
        <w:pStyle w:val="Nagwek3"/>
        <w:spacing w:line="360" w:lineRule="auto"/>
        <w:jc w:val="both"/>
        <w:rPr>
          <w:sz w:val="24"/>
          <w:szCs w:val="24"/>
          <w:u w:val="single"/>
          <w:lang w:val="en-US"/>
        </w:rPr>
      </w:pPr>
      <w:bookmarkStart w:id="395" w:name="_Toc473530537"/>
      <w:proofErr w:type="spellStart"/>
      <w:r w:rsidRPr="00CB1E36">
        <w:rPr>
          <w:sz w:val="24"/>
          <w:szCs w:val="24"/>
          <w:u w:val="single"/>
          <w:lang w:val="en-US"/>
        </w:rPr>
        <w:t>Parametry</w:t>
      </w:r>
      <w:proofErr w:type="spellEnd"/>
      <w:r w:rsidRPr="00CB1E36">
        <w:rPr>
          <w:sz w:val="24"/>
          <w:szCs w:val="24"/>
          <w:u w:val="single"/>
          <w:lang w:val="en-US"/>
        </w:rPr>
        <w:t xml:space="preserve"> </w:t>
      </w:r>
      <w:proofErr w:type="spellStart"/>
      <w:r w:rsidRPr="00CB1E36">
        <w:rPr>
          <w:sz w:val="24"/>
          <w:szCs w:val="24"/>
          <w:u w:val="single"/>
          <w:lang w:val="en-US"/>
        </w:rPr>
        <w:t>rur</w:t>
      </w:r>
      <w:proofErr w:type="spellEnd"/>
      <w:r w:rsidRPr="00CB1E36">
        <w:rPr>
          <w:sz w:val="24"/>
          <w:szCs w:val="24"/>
          <w:u w:val="single"/>
          <w:lang w:val="en-US"/>
        </w:rPr>
        <w:t xml:space="preserve"> PE </w:t>
      </w:r>
      <w:proofErr w:type="spellStart"/>
      <w:r w:rsidRPr="00CB1E36">
        <w:rPr>
          <w:sz w:val="24"/>
          <w:szCs w:val="24"/>
          <w:u w:val="single"/>
          <w:lang w:val="en-US"/>
        </w:rPr>
        <w:t>i</w:t>
      </w:r>
      <w:proofErr w:type="spellEnd"/>
      <w:r w:rsidRPr="00CB1E36">
        <w:rPr>
          <w:sz w:val="24"/>
          <w:szCs w:val="24"/>
          <w:u w:val="single"/>
          <w:lang w:val="en-US"/>
        </w:rPr>
        <w:t xml:space="preserve"> PVC.</w:t>
      </w:r>
      <w:bookmarkEnd w:id="395"/>
    </w:p>
    <w:p w:rsidR="00F60EC0" w:rsidRPr="00CB1E36" w:rsidRDefault="00F60EC0" w:rsidP="00CB1E36">
      <w:pPr>
        <w:pStyle w:val="Tekstpodstawowy"/>
        <w:spacing w:line="360" w:lineRule="auto"/>
        <w:rPr>
          <w:bCs/>
        </w:rPr>
      </w:pPr>
      <w:bookmarkStart w:id="396" w:name="_Toc100209764"/>
      <w:r w:rsidRPr="00CB1E36">
        <w:rPr>
          <w:bCs/>
        </w:rPr>
        <w:t>Minimalne wartości określające parametry fizyko-mechaniczne rur PE i PVC</w:t>
      </w:r>
      <w:bookmarkEnd w:id="396"/>
    </w:p>
    <w:p w:rsidR="00F60EC0" w:rsidRPr="00CB1E36" w:rsidRDefault="00F60EC0" w:rsidP="00CB1E36">
      <w:pPr>
        <w:pStyle w:val="Tekstpodstawowy"/>
        <w:spacing w:line="360" w:lineRule="auto"/>
        <w:rPr>
          <w:b/>
        </w:rPr>
      </w:pPr>
      <w:r w:rsidRPr="00CB1E36">
        <w:rPr>
          <w:b/>
        </w:rPr>
        <w:t>(1) Rury PE:</w:t>
      </w:r>
    </w:p>
    <w:p w:rsidR="00F60EC0" w:rsidRPr="00CB1E36" w:rsidRDefault="00F60EC0" w:rsidP="00CB1E36">
      <w:pPr>
        <w:numPr>
          <w:ilvl w:val="0"/>
          <w:numId w:val="33"/>
        </w:numPr>
        <w:spacing w:line="360" w:lineRule="auto"/>
        <w:jc w:val="both"/>
      </w:pPr>
      <w:r w:rsidRPr="00CB1E36">
        <w:t>Gęstość &gt; 930 kg/m</w:t>
      </w:r>
      <w:r w:rsidRPr="00CB1E36">
        <w:rPr>
          <w:vertAlign w:val="superscript"/>
        </w:rPr>
        <w:t>3</w:t>
      </w:r>
    </w:p>
    <w:p w:rsidR="00F60EC0" w:rsidRPr="00CB1E36" w:rsidRDefault="00F60EC0" w:rsidP="00CB1E36">
      <w:pPr>
        <w:numPr>
          <w:ilvl w:val="0"/>
          <w:numId w:val="33"/>
        </w:numPr>
        <w:spacing w:line="360" w:lineRule="auto"/>
        <w:jc w:val="both"/>
      </w:pPr>
      <w:r w:rsidRPr="00CB1E36">
        <w:t>Stabilność termiczna (200</w:t>
      </w:r>
      <w:r w:rsidRPr="00CB1E36">
        <w:rPr>
          <w:vertAlign w:val="superscript"/>
        </w:rPr>
        <w:t>O</w:t>
      </w:r>
      <w:r w:rsidRPr="00CB1E36">
        <w:t xml:space="preserve">C) </w:t>
      </w:r>
      <w:r w:rsidRPr="00CB1E36">
        <w:tab/>
      </w:r>
      <w:r w:rsidRPr="00CB1E36">
        <w:tab/>
      </w:r>
      <w:r w:rsidRPr="00CB1E36">
        <w:tab/>
      </w:r>
      <w:r w:rsidRPr="00CB1E36">
        <w:tab/>
      </w:r>
      <w:r w:rsidRPr="00CB1E36">
        <w:tab/>
        <w:t>&gt; 20 min</w:t>
      </w:r>
    </w:p>
    <w:p w:rsidR="00F60EC0" w:rsidRPr="00CB1E36" w:rsidRDefault="00F60EC0" w:rsidP="00CB1E36">
      <w:pPr>
        <w:numPr>
          <w:ilvl w:val="0"/>
          <w:numId w:val="33"/>
        </w:numPr>
        <w:spacing w:line="360" w:lineRule="auto"/>
        <w:jc w:val="both"/>
      </w:pPr>
      <w:r w:rsidRPr="00CB1E36">
        <w:t xml:space="preserve">Wskaźnik szybkości płynięcia MFI: </w:t>
      </w:r>
      <w:r w:rsidRPr="00CB1E36">
        <w:tab/>
      </w:r>
      <w:r w:rsidRPr="00CB1E36">
        <w:tab/>
      </w:r>
      <w:r w:rsidRPr="00CB1E36">
        <w:tab/>
      </w:r>
      <w:r w:rsidRPr="00CB1E36">
        <w:tab/>
      </w:r>
      <w:r w:rsidRPr="00CB1E36">
        <w:tab/>
        <w:t>0,4-1,3 g/10min</w:t>
      </w:r>
    </w:p>
    <w:p w:rsidR="00F60EC0" w:rsidRPr="00CB1E36" w:rsidRDefault="00F60EC0" w:rsidP="00CB1E36">
      <w:pPr>
        <w:numPr>
          <w:ilvl w:val="0"/>
          <w:numId w:val="33"/>
        </w:numPr>
        <w:spacing w:line="360" w:lineRule="auto"/>
        <w:jc w:val="both"/>
      </w:pPr>
      <w:r w:rsidRPr="00CB1E36">
        <w:t>Zmiana długości przy ogrzewaniu (110</w:t>
      </w:r>
      <w:r w:rsidRPr="00CB1E36">
        <w:rPr>
          <w:vertAlign w:val="superscript"/>
        </w:rPr>
        <w:t>O</w:t>
      </w:r>
      <w:r w:rsidRPr="00CB1E36">
        <w:t xml:space="preserve">C) </w:t>
      </w:r>
      <w:r w:rsidRPr="00CB1E36">
        <w:tab/>
      </w:r>
      <w:r w:rsidRPr="00CB1E36">
        <w:tab/>
      </w:r>
      <w:r w:rsidRPr="00CB1E36">
        <w:tab/>
      </w:r>
      <w:r w:rsidRPr="00CB1E36">
        <w:tab/>
        <w:t>&lt; 3%</w:t>
      </w:r>
    </w:p>
    <w:p w:rsidR="00F60EC0" w:rsidRPr="00CB1E36" w:rsidRDefault="00F60EC0" w:rsidP="00CB1E36">
      <w:pPr>
        <w:numPr>
          <w:ilvl w:val="0"/>
          <w:numId w:val="33"/>
        </w:numPr>
        <w:spacing w:line="360" w:lineRule="auto"/>
        <w:jc w:val="both"/>
      </w:pPr>
      <w:r w:rsidRPr="00CB1E36">
        <w:t xml:space="preserve">Wydłużenie względne przy zerwaniu </w:t>
      </w:r>
      <w:r w:rsidRPr="00CB1E36">
        <w:tab/>
      </w:r>
      <w:r w:rsidRPr="00CB1E36">
        <w:tab/>
      </w:r>
      <w:r w:rsidRPr="00CB1E36">
        <w:tab/>
      </w:r>
      <w:r w:rsidRPr="00CB1E36">
        <w:tab/>
        <w:t>&gt; 350%</w:t>
      </w:r>
    </w:p>
    <w:p w:rsidR="00F60EC0" w:rsidRPr="00CB1E36" w:rsidRDefault="00F60EC0" w:rsidP="00CB1E36">
      <w:pPr>
        <w:numPr>
          <w:ilvl w:val="0"/>
          <w:numId w:val="33"/>
        </w:numPr>
        <w:spacing w:line="360" w:lineRule="auto"/>
        <w:jc w:val="both"/>
      </w:pPr>
      <w:r w:rsidRPr="00CB1E36">
        <w:t>Wytrzymałość na ciśnienie wewnętrzne przy próbie  hydrostatycznej:</w:t>
      </w:r>
    </w:p>
    <w:p w:rsidR="00F60EC0" w:rsidRPr="00CB1E36" w:rsidRDefault="00F60EC0" w:rsidP="00CB1E36">
      <w:pPr>
        <w:numPr>
          <w:ilvl w:val="1"/>
          <w:numId w:val="33"/>
        </w:numPr>
        <w:spacing w:line="360" w:lineRule="auto"/>
        <w:jc w:val="both"/>
      </w:pPr>
      <w:r w:rsidRPr="00CB1E36">
        <w:t>20</w:t>
      </w:r>
      <w:r w:rsidRPr="00CB1E36">
        <w:rPr>
          <w:vertAlign w:val="superscript"/>
        </w:rPr>
        <w:t>O</w:t>
      </w:r>
      <w:r w:rsidRPr="00CB1E36">
        <w:t xml:space="preserve">C, PE80. d≥9,0 </w:t>
      </w:r>
      <w:proofErr w:type="spellStart"/>
      <w:r w:rsidRPr="00CB1E36">
        <w:t>MPa</w:t>
      </w:r>
      <w:proofErr w:type="spellEnd"/>
      <w:r w:rsidRPr="00CB1E36">
        <w:t xml:space="preserve">, PE100, d≥12,4 </w:t>
      </w:r>
      <w:proofErr w:type="spellStart"/>
      <w:r w:rsidRPr="00CB1E36">
        <w:t>MPa</w:t>
      </w:r>
      <w:proofErr w:type="spellEnd"/>
      <w:r w:rsidRPr="00CB1E36">
        <w:t xml:space="preserve"> </w:t>
      </w:r>
      <w:r w:rsidRPr="00CB1E36">
        <w:tab/>
      </w:r>
      <w:r w:rsidRPr="00CB1E36">
        <w:tab/>
        <w:t>&gt; 100 godzin</w:t>
      </w:r>
    </w:p>
    <w:p w:rsidR="00F60EC0" w:rsidRPr="00CB1E36" w:rsidRDefault="00F60EC0" w:rsidP="00CB1E36">
      <w:pPr>
        <w:numPr>
          <w:ilvl w:val="1"/>
          <w:numId w:val="33"/>
        </w:numPr>
        <w:spacing w:line="360" w:lineRule="auto"/>
        <w:jc w:val="both"/>
      </w:pPr>
      <w:r w:rsidRPr="00CB1E36">
        <w:t>80</w:t>
      </w:r>
      <w:r w:rsidRPr="00CB1E36">
        <w:rPr>
          <w:vertAlign w:val="superscript"/>
        </w:rPr>
        <w:t>O</w:t>
      </w:r>
      <w:r w:rsidRPr="00CB1E36">
        <w:t xml:space="preserve">C, PE80. d≥4,6 </w:t>
      </w:r>
      <w:proofErr w:type="spellStart"/>
      <w:r w:rsidRPr="00CB1E36">
        <w:t>MPa</w:t>
      </w:r>
      <w:proofErr w:type="spellEnd"/>
      <w:r w:rsidRPr="00CB1E36">
        <w:t xml:space="preserve">, PE100, d≥5,5 </w:t>
      </w:r>
      <w:proofErr w:type="spellStart"/>
      <w:r w:rsidRPr="00CB1E36">
        <w:t>MPa</w:t>
      </w:r>
      <w:proofErr w:type="spellEnd"/>
      <w:r w:rsidRPr="00CB1E36">
        <w:t xml:space="preserve"> </w:t>
      </w:r>
      <w:r w:rsidRPr="00CB1E36">
        <w:tab/>
      </w:r>
      <w:r w:rsidRPr="00CB1E36">
        <w:tab/>
        <w:t>&gt; 165 godzin</w:t>
      </w:r>
    </w:p>
    <w:p w:rsidR="00F60EC0" w:rsidRPr="00CB1E36" w:rsidRDefault="00F60EC0" w:rsidP="00CB1E36">
      <w:pPr>
        <w:numPr>
          <w:ilvl w:val="1"/>
          <w:numId w:val="33"/>
        </w:numPr>
        <w:spacing w:line="360" w:lineRule="auto"/>
        <w:jc w:val="both"/>
      </w:pPr>
      <w:r w:rsidRPr="00CB1E36">
        <w:t>80</w:t>
      </w:r>
      <w:r w:rsidRPr="00CB1E36">
        <w:rPr>
          <w:vertAlign w:val="superscript"/>
        </w:rPr>
        <w:t>O</w:t>
      </w:r>
      <w:r w:rsidRPr="00CB1E36">
        <w:t xml:space="preserve">C, PE80. d≥4,0 </w:t>
      </w:r>
      <w:proofErr w:type="spellStart"/>
      <w:r w:rsidRPr="00CB1E36">
        <w:t>MPa</w:t>
      </w:r>
      <w:proofErr w:type="spellEnd"/>
      <w:r w:rsidRPr="00CB1E36">
        <w:t xml:space="preserve">, PE100, d≥5,0 </w:t>
      </w:r>
      <w:proofErr w:type="spellStart"/>
      <w:r w:rsidRPr="00CB1E36">
        <w:t>MPa</w:t>
      </w:r>
      <w:proofErr w:type="spellEnd"/>
      <w:r w:rsidRPr="00CB1E36">
        <w:t xml:space="preserve"> </w:t>
      </w:r>
      <w:r w:rsidRPr="00CB1E36">
        <w:tab/>
      </w:r>
      <w:r w:rsidRPr="00CB1E36">
        <w:tab/>
        <w:t>&gt; 1000 godzin</w:t>
      </w:r>
    </w:p>
    <w:p w:rsidR="00F60EC0" w:rsidRPr="00CB1E36" w:rsidRDefault="00F60EC0" w:rsidP="00CB1E36">
      <w:pPr>
        <w:numPr>
          <w:ilvl w:val="0"/>
          <w:numId w:val="33"/>
        </w:numPr>
        <w:spacing w:line="360" w:lineRule="auto"/>
        <w:jc w:val="both"/>
      </w:pPr>
      <w:r w:rsidRPr="00CB1E36">
        <w:t>Minimalny promień gięcia:</w:t>
      </w:r>
    </w:p>
    <w:p w:rsidR="00F60EC0" w:rsidRPr="00CB1E36" w:rsidRDefault="00F60EC0" w:rsidP="00CB1E36">
      <w:pPr>
        <w:numPr>
          <w:ilvl w:val="1"/>
          <w:numId w:val="33"/>
        </w:numPr>
        <w:spacing w:line="360" w:lineRule="auto"/>
        <w:jc w:val="both"/>
      </w:pPr>
      <w:r w:rsidRPr="00CB1E36">
        <w:t>20</w:t>
      </w:r>
      <w:r w:rsidRPr="00CB1E36">
        <w:rPr>
          <w:vertAlign w:val="superscript"/>
        </w:rPr>
        <w:t>O</w:t>
      </w:r>
      <w:r w:rsidRPr="00CB1E36">
        <w:t xml:space="preserve">C </w:t>
      </w:r>
      <w:r w:rsidRPr="00CB1E36">
        <w:tab/>
      </w:r>
      <w:r w:rsidRPr="00CB1E36">
        <w:tab/>
      </w:r>
      <w:r w:rsidRPr="00CB1E36">
        <w:tab/>
      </w:r>
      <w:r w:rsidRPr="00CB1E36">
        <w:tab/>
      </w:r>
      <w:r w:rsidRPr="00CB1E36">
        <w:tab/>
      </w:r>
      <w:r w:rsidRPr="00CB1E36">
        <w:tab/>
      </w:r>
      <w:r w:rsidRPr="00CB1E36">
        <w:tab/>
      </w:r>
      <w:r w:rsidRPr="00CB1E36">
        <w:tab/>
        <w:t>&lt; 20xD</w:t>
      </w:r>
    </w:p>
    <w:p w:rsidR="00F60EC0" w:rsidRPr="00CB1E36" w:rsidRDefault="00F60EC0" w:rsidP="00CB1E36">
      <w:pPr>
        <w:numPr>
          <w:ilvl w:val="1"/>
          <w:numId w:val="33"/>
        </w:numPr>
        <w:spacing w:line="360" w:lineRule="auto"/>
        <w:jc w:val="both"/>
      </w:pPr>
      <w:r w:rsidRPr="00CB1E36">
        <w:t>10</w:t>
      </w:r>
      <w:r w:rsidRPr="00CB1E36">
        <w:rPr>
          <w:vertAlign w:val="superscript"/>
        </w:rPr>
        <w:t>O</w:t>
      </w:r>
      <w:r w:rsidRPr="00CB1E36">
        <w:t xml:space="preserve">C </w:t>
      </w:r>
      <w:r w:rsidRPr="00CB1E36">
        <w:tab/>
      </w:r>
      <w:r w:rsidRPr="00CB1E36">
        <w:tab/>
      </w:r>
      <w:r w:rsidRPr="00CB1E36">
        <w:tab/>
      </w:r>
      <w:r w:rsidRPr="00CB1E36">
        <w:tab/>
      </w:r>
      <w:r w:rsidRPr="00CB1E36">
        <w:tab/>
      </w:r>
      <w:r w:rsidRPr="00CB1E36">
        <w:tab/>
      </w:r>
      <w:r w:rsidRPr="00CB1E36">
        <w:tab/>
      </w:r>
      <w:r w:rsidRPr="00CB1E36">
        <w:tab/>
        <w:t>&lt; 35xD</w:t>
      </w:r>
    </w:p>
    <w:p w:rsidR="00F60EC0" w:rsidRPr="00CB1E36" w:rsidRDefault="00F60EC0" w:rsidP="00CB1E36">
      <w:pPr>
        <w:numPr>
          <w:ilvl w:val="1"/>
          <w:numId w:val="33"/>
        </w:numPr>
        <w:spacing w:line="360" w:lineRule="auto"/>
        <w:jc w:val="both"/>
      </w:pPr>
      <w:r w:rsidRPr="00CB1E36">
        <w:t>0</w:t>
      </w:r>
      <w:r w:rsidRPr="00CB1E36">
        <w:rPr>
          <w:vertAlign w:val="superscript"/>
        </w:rPr>
        <w:t>O</w:t>
      </w:r>
      <w:r w:rsidRPr="00CB1E36">
        <w:t xml:space="preserve">C </w:t>
      </w:r>
      <w:r w:rsidRPr="00CB1E36">
        <w:tab/>
      </w:r>
      <w:r w:rsidRPr="00CB1E36">
        <w:tab/>
      </w:r>
      <w:r w:rsidRPr="00CB1E36">
        <w:tab/>
      </w:r>
      <w:r w:rsidRPr="00CB1E36">
        <w:tab/>
      </w:r>
      <w:r w:rsidRPr="00CB1E36">
        <w:tab/>
      </w:r>
      <w:r w:rsidRPr="00CB1E36">
        <w:tab/>
      </w:r>
      <w:r w:rsidRPr="00CB1E36">
        <w:tab/>
      </w:r>
      <w:r w:rsidRPr="00CB1E36">
        <w:tab/>
        <w:t>&lt; 50xD</w:t>
      </w:r>
    </w:p>
    <w:p w:rsidR="00F60EC0" w:rsidRPr="00CB1E36" w:rsidRDefault="00F60EC0" w:rsidP="00CB1E36">
      <w:pPr>
        <w:spacing w:line="360" w:lineRule="auto"/>
        <w:jc w:val="both"/>
      </w:pPr>
    </w:p>
    <w:p w:rsidR="00F60EC0" w:rsidRPr="00CB1E36" w:rsidRDefault="00F60EC0" w:rsidP="00CB1E36">
      <w:pPr>
        <w:pStyle w:val="Tekstpodstawowy"/>
        <w:spacing w:line="360" w:lineRule="auto"/>
        <w:rPr>
          <w:b/>
        </w:rPr>
      </w:pPr>
      <w:r w:rsidRPr="00CB1E36">
        <w:rPr>
          <w:b/>
        </w:rPr>
        <w:t>(2) Rury PVC:</w:t>
      </w:r>
    </w:p>
    <w:p w:rsidR="00F60EC0" w:rsidRPr="00CB1E36" w:rsidRDefault="00F60EC0" w:rsidP="00CB1E36">
      <w:pPr>
        <w:numPr>
          <w:ilvl w:val="0"/>
          <w:numId w:val="33"/>
        </w:numPr>
        <w:spacing w:line="360" w:lineRule="auto"/>
        <w:jc w:val="both"/>
      </w:pPr>
      <w:r w:rsidRPr="00CB1E36">
        <w:t xml:space="preserve">Wytrzymałość na rozciąganie: </w:t>
      </w:r>
    </w:p>
    <w:p w:rsidR="00F60EC0" w:rsidRPr="00CB1E36" w:rsidRDefault="00F60EC0" w:rsidP="00CB1E36">
      <w:pPr>
        <w:numPr>
          <w:ilvl w:val="1"/>
          <w:numId w:val="33"/>
        </w:numPr>
        <w:spacing w:line="360" w:lineRule="auto"/>
        <w:jc w:val="both"/>
      </w:pPr>
      <w:r w:rsidRPr="00CB1E36">
        <w:lastRenderedPageBreak/>
        <w:t xml:space="preserve">Próba krótka do 3 minut:: 55 </w:t>
      </w:r>
      <w:proofErr w:type="spellStart"/>
      <w:r w:rsidRPr="00CB1E36">
        <w:t>MPa</w:t>
      </w:r>
      <w:proofErr w:type="spellEnd"/>
      <w:r w:rsidRPr="00CB1E36">
        <w:t xml:space="preserve"> </w:t>
      </w:r>
    </w:p>
    <w:p w:rsidR="00F60EC0" w:rsidRPr="00CB1E36" w:rsidRDefault="00F60EC0" w:rsidP="00CB1E36">
      <w:pPr>
        <w:numPr>
          <w:ilvl w:val="1"/>
          <w:numId w:val="33"/>
        </w:numPr>
        <w:spacing w:line="360" w:lineRule="auto"/>
        <w:jc w:val="both"/>
      </w:pPr>
      <w:r w:rsidRPr="00CB1E36">
        <w:t xml:space="preserve">Wartość obliczeniowa: 10 </w:t>
      </w:r>
      <w:proofErr w:type="spellStart"/>
      <w:r w:rsidRPr="00CB1E36">
        <w:t>MPa</w:t>
      </w:r>
      <w:proofErr w:type="spellEnd"/>
      <w:r w:rsidRPr="00CB1E36">
        <w:t xml:space="preserve"> </w:t>
      </w:r>
    </w:p>
    <w:p w:rsidR="00F60EC0" w:rsidRPr="00CB1E36" w:rsidRDefault="00F60EC0" w:rsidP="00CB1E36">
      <w:pPr>
        <w:numPr>
          <w:ilvl w:val="0"/>
          <w:numId w:val="33"/>
        </w:numPr>
        <w:spacing w:line="360" w:lineRule="auto"/>
        <w:jc w:val="both"/>
      </w:pPr>
      <w:r w:rsidRPr="00CB1E36">
        <w:t xml:space="preserve">Wydłużenie względne przy zerwaniu: 15% </w:t>
      </w:r>
    </w:p>
    <w:p w:rsidR="00F60EC0" w:rsidRPr="00CB1E36" w:rsidRDefault="00F60EC0" w:rsidP="00CB1E36">
      <w:pPr>
        <w:numPr>
          <w:ilvl w:val="0"/>
          <w:numId w:val="33"/>
        </w:numPr>
        <w:spacing w:line="360" w:lineRule="auto"/>
        <w:jc w:val="both"/>
      </w:pPr>
      <w:r w:rsidRPr="00CB1E36">
        <w:t>Współczynniki rozszerzalności linowej: 80x10-6 1/</w:t>
      </w:r>
      <w:r w:rsidRPr="00CB1E36">
        <w:rPr>
          <w:vertAlign w:val="superscript"/>
        </w:rPr>
        <w:t>O</w:t>
      </w:r>
      <w:r w:rsidRPr="00CB1E36">
        <w:t xml:space="preserve">C </w:t>
      </w:r>
    </w:p>
    <w:p w:rsidR="00F60EC0" w:rsidRPr="00CB1E36" w:rsidRDefault="00F60EC0" w:rsidP="00CB1E36">
      <w:pPr>
        <w:numPr>
          <w:ilvl w:val="0"/>
          <w:numId w:val="33"/>
        </w:numPr>
        <w:spacing w:line="360" w:lineRule="auto"/>
        <w:jc w:val="both"/>
      </w:pPr>
      <w:r w:rsidRPr="00CB1E36">
        <w:t xml:space="preserve">Moduł sprężystości Younga: </w:t>
      </w:r>
    </w:p>
    <w:p w:rsidR="00F60EC0" w:rsidRPr="00CB1E36" w:rsidRDefault="00F60EC0" w:rsidP="00CB1E36">
      <w:pPr>
        <w:numPr>
          <w:ilvl w:val="1"/>
          <w:numId w:val="33"/>
        </w:numPr>
        <w:spacing w:line="360" w:lineRule="auto"/>
        <w:jc w:val="both"/>
      </w:pPr>
      <w:r w:rsidRPr="00CB1E36">
        <w:t xml:space="preserve">Krótkotrwały, 1 minuta: 3200 </w:t>
      </w:r>
      <w:proofErr w:type="spellStart"/>
      <w:r w:rsidRPr="00CB1E36">
        <w:t>MPa</w:t>
      </w:r>
      <w:proofErr w:type="spellEnd"/>
      <w:r w:rsidRPr="00CB1E36">
        <w:t xml:space="preserve"> </w:t>
      </w:r>
    </w:p>
    <w:p w:rsidR="00F60EC0" w:rsidRPr="00CB1E36" w:rsidRDefault="00F60EC0" w:rsidP="00CB1E36">
      <w:pPr>
        <w:numPr>
          <w:ilvl w:val="1"/>
          <w:numId w:val="33"/>
        </w:numPr>
        <w:spacing w:line="360" w:lineRule="auto"/>
        <w:jc w:val="both"/>
      </w:pPr>
      <w:r w:rsidRPr="00CB1E36">
        <w:t xml:space="preserve">Długotrwały, 50 lat: 1400 </w:t>
      </w:r>
      <w:proofErr w:type="spellStart"/>
      <w:r w:rsidRPr="00CB1E36">
        <w:t>MPa</w:t>
      </w:r>
      <w:proofErr w:type="spellEnd"/>
      <w:r w:rsidRPr="00CB1E36">
        <w:t xml:space="preserve"> </w:t>
      </w:r>
    </w:p>
    <w:p w:rsidR="00F60EC0" w:rsidRPr="00CB1E36" w:rsidRDefault="00F60EC0" w:rsidP="00CB1E36">
      <w:pPr>
        <w:numPr>
          <w:ilvl w:val="0"/>
          <w:numId w:val="33"/>
        </w:numPr>
        <w:spacing w:line="360" w:lineRule="auto"/>
        <w:jc w:val="both"/>
        <w:rPr>
          <w:u w:val="single"/>
        </w:rPr>
      </w:pPr>
      <w:r w:rsidRPr="00CB1E36">
        <w:t xml:space="preserve">Temperatura mięknięcia metodą </w:t>
      </w:r>
      <w:proofErr w:type="spellStart"/>
      <w:r w:rsidRPr="00CB1E36">
        <w:t>Vicata</w:t>
      </w:r>
      <w:proofErr w:type="spellEnd"/>
      <w:r w:rsidRPr="00CB1E36">
        <w:t xml:space="preserve"> B: ≥ 75</w:t>
      </w:r>
      <w:r w:rsidRPr="00CB1E36">
        <w:rPr>
          <w:vertAlign w:val="superscript"/>
        </w:rPr>
        <w:t>O</w:t>
      </w:r>
      <w:r w:rsidRPr="00CB1E36">
        <w:t xml:space="preserve">C. </w:t>
      </w:r>
    </w:p>
    <w:p w:rsidR="00F60EC0" w:rsidRPr="00CB1E36" w:rsidRDefault="00F60EC0" w:rsidP="00CB1E36">
      <w:pPr>
        <w:pStyle w:val="Nagwek3"/>
        <w:spacing w:line="360" w:lineRule="auto"/>
        <w:jc w:val="both"/>
        <w:rPr>
          <w:sz w:val="24"/>
          <w:szCs w:val="24"/>
          <w:u w:val="single"/>
        </w:rPr>
      </w:pPr>
      <w:bookmarkStart w:id="397" w:name="_Toc473530538"/>
      <w:r w:rsidRPr="00CB1E36">
        <w:rPr>
          <w:sz w:val="24"/>
          <w:szCs w:val="24"/>
          <w:u w:val="single"/>
        </w:rPr>
        <w:t>Składowanie.</w:t>
      </w:r>
      <w:bookmarkEnd w:id="397"/>
    </w:p>
    <w:p w:rsidR="00F60EC0" w:rsidRPr="00CB1E36" w:rsidRDefault="00F60EC0" w:rsidP="00CB1E36">
      <w:pPr>
        <w:pStyle w:val="tekstost"/>
        <w:spacing w:before="40" w:line="360" w:lineRule="auto"/>
        <w:rPr>
          <w:szCs w:val="24"/>
        </w:rPr>
      </w:pPr>
      <w:r w:rsidRPr="00CB1E36">
        <w:rPr>
          <w:szCs w:val="24"/>
        </w:rPr>
        <w:t xml:space="preserve">Wyroby </w:t>
      </w:r>
      <w:r w:rsidR="00A51E43" w:rsidRPr="00CB1E36">
        <w:rPr>
          <w:szCs w:val="24"/>
        </w:rPr>
        <w:t>montowane w sieciach technologicznych</w:t>
      </w:r>
      <w:r w:rsidRPr="00CB1E36">
        <w:rPr>
          <w:szCs w:val="24"/>
        </w:rPr>
        <w:t xml:space="preserve"> w ramach Kontraktu podatne na uszkodzenia mechaniczne należy składować i chronić w następujący sposób:</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Wyroby należy chronić przed uszkodzeniami pochodzącymi od podłoża, na którym są składowane lub przewożone, zawiesi transportowych, stosowania niewłaściwych urządzeń i metod przeładunku.</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Rury w prostych odcinkach, składować w stosach na równym podłożu, na podkładach drewnianych o szerokości nie mniejszej niż 0,1 m i w odstępach 1 do 2 metrów. Nie przekraczać wysokości składowania ok. 1 m. </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Rury w kręgach składować na płasko na równym podłożu na podkładach drewnianych, pokrywających co najmniej 50% powierzchni składowania. Nie przekraczać wysokości składowania 2 m.</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Rury o różnych średnicach powinny być składowane oddzielnie, a gdy nie jest to możliwe, to rury o większych średnicach i grubszych ściankach powinny znajdować się na spodzie. To samo dotyczy układania rur na środkach transportowych.</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Szczególnie należy zwracać uwagę na zakończenia rur i zabezpieczać je ochronami (korki, wkładki itp.).</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Nie dopuszczać do składowania materiałów w sposób, przy którym mogłyby wystąpić odkształcenia (zagięcia, zgniecenia itp.) - w miarę możliwości przechowywać i transportować w opakowaniach fabrycznych.</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Nie dopuszczać do zrzucenia elementów.</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Niedopuszczalne jest „wleczenie" pojedynczych rur, wiązek lub kręgów po podłożu.</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lastRenderedPageBreak/>
        <w:t>Zachować szczególną ostrożność przy pracach w obniżonych temperaturach zewnętrznych ponieważ podatność na uszkodzenia mechaniczne w temperaturach ujemnych znacznie wzrasta.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Transport powinien być wykonywany pojazdami o odpowiedniej długości, tak by wolne końce wystające poza skrzynię ładunkową nie były dłuższe niż 1 metr; rury w kręgach powinny w całości leżeć na płasko na powierzchni ładunkowej.</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Kształtki, złączki i inne materiały powinny być składowane, w sposób uporządkowany, z zachowaniem wyżej omawianych środków ostrożności.</w:t>
      </w:r>
    </w:p>
    <w:p w:rsidR="00F60EC0" w:rsidRPr="00CB1E36" w:rsidRDefault="00F60EC0" w:rsidP="00CB1E36">
      <w:pPr>
        <w:shd w:val="clear" w:color="auto" w:fill="FFFFFF"/>
        <w:spacing w:before="120" w:line="360" w:lineRule="auto"/>
        <w:jc w:val="both"/>
        <w:rPr>
          <w:spacing w:val="-7"/>
        </w:rPr>
      </w:pPr>
      <w:r w:rsidRPr="00CB1E36">
        <w:rPr>
          <w:spacing w:val="-7"/>
        </w:rPr>
        <w:t>Tworzywa sztuczne mają ograniczoną odporność na podwyższoną temperaturę i promieniowanie UV, w związku z czym należy chronić je przed:</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długotrwałą ekspozycją słoneczną,</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nadmiernym nagrzewaniem od źródeł ciepła.</w:t>
      </w:r>
    </w:p>
    <w:p w:rsidR="00F60EC0" w:rsidRPr="00843DD8" w:rsidRDefault="00F60EC0" w:rsidP="00CB1E36">
      <w:pPr>
        <w:pStyle w:val="tekstost"/>
        <w:spacing w:before="40" w:line="360" w:lineRule="auto"/>
        <w:rPr>
          <w:szCs w:val="24"/>
        </w:rPr>
      </w:pPr>
      <w:r w:rsidRPr="00CB1E36">
        <w:rPr>
          <w:szCs w:val="24"/>
        </w:rPr>
        <w:t>Składowanie wszystkich elementów instalacji oraz elementów prefabrykowanych zgodnie z zaleceniem producenta.</w:t>
      </w:r>
    </w:p>
    <w:p w:rsidR="00F60EC0" w:rsidRPr="00CB1E36" w:rsidRDefault="00F60EC0" w:rsidP="00CB1E36">
      <w:pPr>
        <w:pStyle w:val="Nagwek3"/>
        <w:spacing w:line="360" w:lineRule="auto"/>
        <w:jc w:val="both"/>
        <w:rPr>
          <w:sz w:val="24"/>
          <w:szCs w:val="24"/>
          <w:u w:val="single"/>
        </w:rPr>
      </w:pPr>
      <w:bookmarkStart w:id="398" w:name="_Toc473530539"/>
      <w:r w:rsidRPr="00CB1E36">
        <w:rPr>
          <w:sz w:val="24"/>
          <w:szCs w:val="24"/>
          <w:u w:val="single"/>
        </w:rPr>
        <w:t>C.III.2.3   Materiał  dla instalacji elektrycznych: układanie kabli zasilających</w:t>
      </w:r>
      <w:bookmarkEnd w:id="398"/>
    </w:p>
    <w:p w:rsidR="00F60EC0" w:rsidRPr="00CB1E36" w:rsidRDefault="00F60EC0" w:rsidP="00CB1E36">
      <w:pPr>
        <w:pStyle w:val="tekstost"/>
        <w:spacing w:before="40" w:line="360" w:lineRule="auto"/>
        <w:rPr>
          <w:szCs w:val="24"/>
        </w:rPr>
      </w:pPr>
      <w:r w:rsidRPr="00CB1E36">
        <w:rPr>
          <w:szCs w:val="24"/>
        </w:rPr>
        <w:t>Podstawowymi materiałami i urządzeniami stosowanymi do wykonania robót będących tematem niniejszej specyfikacji są:</w:t>
      </w:r>
    </w:p>
    <w:p w:rsidR="00F60EC0" w:rsidRPr="00CB1E36" w:rsidRDefault="00F60EC0" w:rsidP="00CB1E36">
      <w:pPr>
        <w:pStyle w:val="tekstost"/>
        <w:numPr>
          <w:ilvl w:val="0"/>
          <w:numId w:val="36"/>
        </w:numPr>
        <w:spacing w:before="40" w:line="360" w:lineRule="auto"/>
        <w:rPr>
          <w:szCs w:val="24"/>
        </w:rPr>
      </w:pPr>
      <w:r w:rsidRPr="00CB1E36">
        <w:rPr>
          <w:szCs w:val="24"/>
        </w:rPr>
        <w:t>bednarka ocynkowana 25x4mm,</w:t>
      </w:r>
    </w:p>
    <w:p w:rsidR="00F60EC0" w:rsidRPr="00CB1E36" w:rsidRDefault="00F60EC0" w:rsidP="00CB1E36">
      <w:pPr>
        <w:pStyle w:val="tekstost"/>
        <w:numPr>
          <w:ilvl w:val="0"/>
          <w:numId w:val="36"/>
        </w:numPr>
        <w:spacing w:before="40" w:line="360" w:lineRule="auto"/>
        <w:rPr>
          <w:szCs w:val="24"/>
        </w:rPr>
      </w:pPr>
      <w:r w:rsidRPr="00CB1E36">
        <w:rPr>
          <w:szCs w:val="24"/>
        </w:rPr>
        <w:t>betonowe oznaczniki trasy kabla,</w:t>
      </w:r>
    </w:p>
    <w:p w:rsidR="00F60EC0" w:rsidRPr="00CB1E36" w:rsidRDefault="00F60EC0" w:rsidP="00CB1E36">
      <w:pPr>
        <w:pStyle w:val="tekstost"/>
        <w:numPr>
          <w:ilvl w:val="0"/>
          <w:numId w:val="36"/>
        </w:numPr>
        <w:spacing w:before="40" w:line="360" w:lineRule="auto"/>
        <w:rPr>
          <w:szCs w:val="24"/>
        </w:rPr>
      </w:pPr>
      <w:r w:rsidRPr="00CB1E36">
        <w:rPr>
          <w:szCs w:val="24"/>
        </w:rPr>
        <w:t>drobne materiały ( zaciski, haki, śruby, itp.),</w:t>
      </w:r>
    </w:p>
    <w:p w:rsidR="00F60EC0" w:rsidRPr="00CB1E36" w:rsidRDefault="00F60EC0" w:rsidP="00CB1E36">
      <w:pPr>
        <w:pStyle w:val="tekstost"/>
        <w:numPr>
          <w:ilvl w:val="0"/>
          <w:numId w:val="36"/>
        </w:numPr>
        <w:spacing w:before="40" w:line="360" w:lineRule="auto"/>
        <w:rPr>
          <w:szCs w:val="24"/>
        </w:rPr>
      </w:pPr>
      <w:r w:rsidRPr="00CB1E36">
        <w:rPr>
          <w:szCs w:val="24"/>
        </w:rPr>
        <w:t>kable i przewody (wg zatwierdzonej dokumentacji projektowej),</w:t>
      </w:r>
    </w:p>
    <w:p w:rsidR="00F60EC0" w:rsidRPr="00CB1E36" w:rsidRDefault="00F60EC0" w:rsidP="00CB1E36">
      <w:pPr>
        <w:pStyle w:val="tekstost"/>
        <w:numPr>
          <w:ilvl w:val="0"/>
          <w:numId w:val="36"/>
        </w:numPr>
        <w:spacing w:before="40" w:line="360" w:lineRule="auto"/>
        <w:rPr>
          <w:szCs w:val="24"/>
        </w:rPr>
      </w:pPr>
      <w:r w:rsidRPr="00CB1E36">
        <w:rPr>
          <w:szCs w:val="24"/>
        </w:rPr>
        <w:t>końcówka kablowa rurkowa K do zaprasowania na żyłach Al,</w:t>
      </w:r>
    </w:p>
    <w:p w:rsidR="00F60EC0" w:rsidRPr="00CB1E36" w:rsidRDefault="00F60EC0" w:rsidP="00CB1E36">
      <w:pPr>
        <w:pStyle w:val="tekstost"/>
        <w:numPr>
          <w:ilvl w:val="0"/>
          <w:numId w:val="36"/>
        </w:numPr>
        <w:spacing w:before="40" w:line="360" w:lineRule="auto"/>
        <w:rPr>
          <w:szCs w:val="24"/>
        </w:rPr>
      </w:pPr>
      <w:r w:rsidRPr="00CB1E36">
        <w:rPr>
          <w:szCs w:val="24"/>
        </w:rPr>
        <w:t>końcówka kablowa rurkowa K do zaprasowania na żyłach Cu,</w:t>
      </w:r>
    </w:p>
    <w:p w:rsidR="00F60EC0" w:rsidRPr="00CB1E36" w:rsidRDefault="00F60EC0" w:rsidP="00CB1E36">
      <w:pPr>
        <w:pStyle w:val="tekstost"/>
        <w:numPr>
          <w:ilvl w:val="0"/>
          <w:numId w:val="36"/>
        </w:numPr>
        <w:spacing w:before="40" w:line="360" w:lineRule="auto"/>
        <w:rPr>
          <w:szCs w:val="24"/>
        </w:rPr>
      </w:pPr>
      <w:r w:rsidRPr="00CB1E36">
        <w:rPr>
          <w:szCs w:val="24"/>
        </w:rPr>
        <w:t>opaski zaciskowe z tworzywa sztucznego,</w:t>
      </w:r>
    </w:p>
    <w:p w:rsidR="00F60EC0" w:rsidRPr="00CB1E36" w:rsidRDefault="00F60EC0" w:rsidP="00CB1E36">
      <w:pPr>
        <w:pStyle w:val="tekstost"/>
        <w:numPr>
          <w:ilvl w:val="0"/>
          <w:numId w:val="36"/>
        </w:numPr>
        <w:spacing w:before="40" w:line="360" w:lineRule="auto"/>
        <w:rPr>
          <w:szCs w:val="24"/>
        </w:rPr>
      </w:pPr>
      <w:r w:rsidRPr="00CB1E36">
        <w:rPr>
          <w:szCs w:val="24"/>
        </w:rPr>
        <w:t>oznacznik laminowany folią,</w:t>
      </w:r>
    </w:p>
    <w:p w:rsidR="00F60EC0" w:rsidRPr="00CB1E36" w:rsidRDefault="00F60EC0" w:rsidP="00CB1E36">
      <w:pPr>
        <w:pStyle w:val="tekstost"/>
        <w:numPr>
          <w:ilvl w:val="0"/>
          <w:numId w:val="36"/>
        </w:numPr>
        <w:spacing w:before="40" w:line="360" w:lineRule="auto"/>
        <w:rPr>
          <w:szCs w:val="24"/>
        </w:rPr>
      </w:pPr>
      <w:r w:rsidRPr="00CB1E36">
        <w:rPr>
          <w:szCs w:val="24"/>
        </w:rPr>
        <w:t>piasek na podsypkę,</w:t>
      </w:r>
    </w:p>
    <w:p w:rsidR="00F60EC0" w:rsidRPr="00CB1E36" w:rsidRDefault="00F60EC0" w:rsidP="00CB1E36">
      <w:pPr>
        <w:pStyle w:val="tekstost"/>
        <w:numPr>
          <w:ilvl w:val="0"/>
          <w:numId w:val="36"/>
        </w:numPr>
        <w:spacing w:before="40" w:line="360" w:lineRule="auto"/>
        <w:rPr>
          <w:szCs w:val="24"/>
        </w:rPr>
      </w:pPr>
      <w:r w:rsidRPr="00CB1E36">
        <w:rPr>
          <w:szCs w:val="24"/>
        </w:rPr>
        <w:t>rozłącznik bezpiecznikowy napowietrzny,</w:t>
      </w:r>
    </w:p>
    <w:p w:rsidR="00F60EC0" w:rsidRPr="00CB1E36" w:rsidRDefault="00F60EC0" w:rsidP="00CB1E36">
      <w:pPr>
        <w:pStyle w:val="tekstost"/>
        <w:numPr>
          <w:ilvl w:val="0"/>
          <w:numId w:val="36"/>
        </w:numPr>
        <w:spacing w:before="40" w:line="360" w:lineRule="auto"/>
        <w:rPr>
          <w:szCs w:val="24"/>
        </w:rPr>
      </w:pPr>
      <w:r w:rsidRPr="00CB1E36">
        <w:rPr>
          <w:szCs w:val="24"/>
        </w:rPr>
        <w:t>rura ochronna z tworzywa twardego o średnicy 50mm,</w:t>
      </w:r>
    </w:p>
    <w:p w:rsidR="00F60EC0" w:rsidRPr="00CB1E36" w:rsidRDefault="00F60EC0" w:rsidP="00CB1E36">
      <w:pPr>
        <w:pStyle w:val="tekstost"/>
        <w:numPr>
          <w:ilvl w:val="0"/>
          <w:numId w:val="36"/>
        </w:numPr>
        <w:spacing w:before="40" w:line="360" w:lineRule="auto"/>
        <w:rPr>
          <w:szCs w:val="24"/>
        </w:rPr>
      </w:pPr>
      <w:r w:rsidRPr="00CB1E36">
        <w:rPr>
          <w:szCs w:val="24"/>
        </w:rPr>
        <w:t>rura ochronna z tworzywa twardego o średnicy 75mm,</w:t>
      </w:r>
    </w:p>
    <w:p w:rsidR="00F60EC0" w:rsidRPr="00E05821" w:rsidRDefault="00F60EC0" w:rsidP="00E05821">
      <w:pPr>
        <w:pStyle w:val="tekstost"/>
        <w:numPr>
          <w:ilvl w:val="0"/>
          <w:numId w:val="36"/>
        </w:numPr>
        <w:spacing w:before="40" w:line="360" w:lineRule="auto"/>
        <w:rPr>
          <w:i/>
          <w:iCs/>
          <w:szCs w:val="24"/>
        </w:rPr>
      </w:pPr>
      <w:r w:rsidRPr="00CB1E36">
        <w:rPr>
          <w:szCs w:val="24"/>
        </w:rPr>
        <w:t>uchwyty do mocowania rur ochronnych.</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399" w:name="_Toc421522817"/>
      <w:bookmarkStart w:id="400" w:name="_Toc473530540"/>
      <w:r w:rsidRPr="00CB1E36">
        <w:rPr>
          <w:rFonts w:ascii="Times New Roman" w:hAnsi="Times New Roman" w:cs="Times New Roman"/>
          <w:i w:val="0"/>
          <w:iCs/>
          <w:sz w:val="24"/>
          <w:szCs w:val="24"/>
        </w:rPr>
        <w:lastRenderedPageBreak/>
        <w:t>C.III.3. Sprzęt.</w:t>
      </w:r>
      <w:bookmarkEnd w:id="399"/>
      <w:bookmarkEnd w:id="400"/>
    </w:p>
    <w:p w:rsidR="00F60EC0" w:rsidRPr="00CB1E36" w:rsidRDefault="00F60EC0" w:rsidP="00843DD8">
      <w:pPr>
        <w:autoSpaceDN w:val="0"/>
        <w:adjustRightInd w:val="0"/>
        <w:spacing w:before="120" w:line="360" w:lineRule="auto"/>
        <w:ind w:firstLine="708"/>
        <w:jc w:val="both"/>
        <w:rPr>
          <w:spacing w:val="-7"/>
        </w:rPr>
      </w:pPr>
      <w:r w:rsidRPr="00CB1E36">
        <w:rPr>
          <w:spacing w:val="-7"/>
        </w:rPr>
        <w:t>Ogólne wymagania dotyczące robót, materiału i maszyn  podano w punktach C.I. i C.II.</w:t>
      </w:r>
    </w:p>
    <w:p w:rsidR="00F60EC0" w:rsidRPr="00CB1E36" w:rsidRDefault="00F60EC0" w:rsidP="00CB1E36">
      <w:pPr>
        <w:pStyle w:val="tekstost"/>
        <w:spacing w:before="40" w:line="360" w:lineRule="auto"/>
        <w:rPr>
          <w:szCs w:val="24"/>
        </w:rPr>
      </w:pPr>
      <w:r w:rsidRPr="00CB1E36">
        <w:rPr>
          <w:szCs w:val="24"/>
        </w:rPr>
        <w:t>Wykonawca jest zobowiązany do używania jedynie takiego sprzętu, który nie spowoduje niekorzystnego wpływu na jakość i środowisko wykonywanych robót.</w:t>
      </w:r>
    </w:p>
    <w:p w:rsidR="00F60EC0" w:rsidRPr="00CB1E36" w:rsidRDefault="00F60EC0" w:rsidP="00CB1E36">
      <w:pPr>
        <w:pStyle w:val="tekstost"/>
        <w:spacing w:before="40" w:line="360" w:lineRule="auto"/>
        <w:rPr>
          <w:szCs w:val="24"/>
        </w:rPr>
      </w:pPr>
      <w:r w:rsidRPr="00CB1E36">
        <w:rPr>
          <w:szCs w:val="24"/>
        </w:rPr>
        <w:t>Sprzęt używany do realizacji robót powinien być zgodny z ustaleniami ST i uzyskać akceptację I</w:t>
      </w:r>
      <w:r w:rsidR="00AA6A7D">
        <w:rPr>
          <w:szCs w:val="24"/>
        </w:rPr>
        <w:t>nspektora.</w:t>
      </w:r>
      <w:r w:rsidRPr="00CB1E36">
        <w:rPr>
          <w:szCs w:val="24"/>
        </w:rPr>
        <w:t>.</w:t>
      </w:r>
    </w:p>
    <w:p w:rsidR="00F60EC0" w:rsidRPr="00CB1E36" w:rsidRDefault="00B10F7B" w:rsidP="00CB1E36">
      <w:pPr>
        <w:pStyle w:val="Nagwek3"/>
        <w:spacing w:line="360" w:lineRule="auto"/>
        <w:jc w:val="both"/>
        <w:rPr>
          <w:sz w:val="24"/>
          <w:szCs w:val="24"/>
          <w:u w:val="single"/>
        </w:rPr>
      </w:pPr>
      <w:bookmarkStart w:id="401" w:name="_Toc473530541"/>
      <w:r>
        <w:rPr>
          <w:sz w:val="24"/>
          <w:szCs w:val="24"/>
          <w:u w:val="single"/>
        </w:rPr>
        <w:t>C.III.3.1</w:t>
      </w:r>
      <w:r w:rsidR="00F60EC0" w:rsidRPr="00CB1E36">
        <w:rPr>
          <w:sz w:val="24"/>
          <w:szCs w:val="24"/>
          <w:u w:val="single"/>
        </w:rPr>
        <w:t>.   R</w:t>
      </w:r>
      <w:r w:rsidR="00A51E43" w:rsidRPr="00CB1E36">
        <w:rPr>
          <w:sz w:val="24"/>
          <w:szCs w:val="24"/>
          <w:u w:val="single"/>
        </w:rPr>
        <w:t>oboty instalacyjne rurociągów technologicznych</w:t>
      </w:r>
      <w:r w:rsidR="00F60EC0" w:rsidRPr="00CB1E36">
        <w:rPr>
          <w:sz w:val="24"/>
          <w:szCs w:val="24"/>
          <w:u w:val="single"/>
        </w:rPr>
        <w:t>.</w:t>
      </w:r>
      <w:bookmarkEnd w:id="401"/>
    </w:p>
    <w:p w:rsidR="00F60EC0" w:rsidRPr="00CB1E36" w:rsidRDefault="00843DD8" w:rsidP="00843DD8">
      <w:pPr>
        <w:pStyle w:val="tekstost"/>
        <w:spacing w:before="40" w:line="360" w:lineRule="auto"/>
        <w:ind w:firstLine="566"/>
        <w:rPr>
          <w:szCs w:val="24"/>
        </w:rPr>
      </w:pPr>
      <w:r>
        <w:rPr>
          <w:szCs w:val="24"/>
        </w:rPr>
        <w:t xml:space="preserve">  </w:t>
      </w:r>
      <w:r w:rsidR="00F60EC0" w:rsidRPr="00CB1E36">
        <w:rPr>
          <w:szCs w:val="24"/>
        </w:rPr>
        <w:t>Do wykonania sieci sanitarnych i technologicznych  należy stosować następujący, sprawny technicznie i za</w:t>
      </w:r>
      <w:r w:rsidR="009F1631">
        <w:rPr>
          <w:szCs w:val="24"/>
        </w:rPr>
        <w:t>akceptowany przez Inspektora</w:t>
      </w:r>
      <w:r w:rsidR="00F60EC0" w:rsidRPr="00CB1E36">
        <w:rPr>
          <w:szCs w:val="24"/>
        </w:rPr>
        <w:t>, sprzęt:</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podstawowe narzędzia ręczne do obcinania i obróbki rur,</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komplet elektronarzędzi,</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komplet narzędzi ślusarskich,</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aparat spawalniczy,</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zgrzewarki do rur PE zgrzewanych doczołowo, </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zgrzewarki do muf elektrooporowych,</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płyty zagęszczające i stopy zagęszczające,</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pompy do miejscowego odwodnienia wykopów,</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żuraw samochodowy,</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koparka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ubijak spalinowy 200kg</w:t>
      </w:r>
    </w:p>
    <w:p w:rsidR="00F60EC0" w:rsidRPr="00843DD8" w:rsidRDefault="00F60EC0" w:rsidP="00843DD8">
      <w:pPr>
        <w:numPr>
          <w:ilvl w:val="0"/>
          <w:numId w:val="13"/>
        </w:numPr>
        <w:autoSpaceDN w:val="0"/>
        <w:adjustRightInd w:val="0"/>
        <w:spacing w:before="120" w:line="360" w:lineRule="auto"/>
        <w:jc w:val="both"/>
        <w:rPr>
          <w:spacing w:val="-7"/>
        </w:rPr>
      </w:pPr>
      <w:r w:rsidRPr="00CB1E36">
        <w:rPr>
          <w:spacing w:val="-7"/>
        </w:rPr>
        <w:t>ręczne narzędzia do prac ziemnych.</w:t>
      </w:r>
    </w:p>
    <w:p w:rsidR="00F60EC0" w:rsidRPr="00CB1E36" w:rsidRDefault="00B10F7B" w:rsidP="00CB1E36">
      <w:pPr>
        <w:pStyle w:val="Nagwek3"/>
        <w:spacing w:line="360" w:lineRule="auto"/>
        <w:jc w:val="both"/>
        <w:rPr>
          <w:sz w:val="24"/>
          <w:szCs w:val="24"/>
          <w:u w:val="single"/>
        </w:rPr>
      </w:pPr>
      <w:bookmarkStart w:id="402" w:name="_Toc473530542"/>
      <w:r>
        <w:rPr>
          <w:sz w:val="24"/>
          <w:szCs w:val="24"/>
          <w:u w:val="single"/>
        </w:rPr>
        <w:t>C.III.3.2</w:t>
      </w:r>
      <w:r w:rsidR="00F60EC0" w:rsidRPr="00CB1E36">
        <w:rPr>
          <w:sz w:val="24"/>
          <w:szCs w:val="24"/>
          <w:u w:val="single"/>
        </w:rPr>
        <w:t xml:space="preserve">   Roboty instalacyjne elektryczne.</w:t>
      </w:r>
      <w:bookmarkEnd w:id="402"/>
    </w:p>
    <w:p w:rsidR="00F60EC0" w:rsidRPr="00CB1E36" w:rsidRDefault="00F60EC0" w:rsidP="00CB1E36">
      <w:pPr>
        <w:pStyle w:val="tekstost"/>
        <w:spacing w:before="40" w:line="360" w:lineRule="auto"/>
        <w:rPr>
          <w:szCs w:val="24"/>
        </w:rPr>
      </w:pPr>
      <w:r w:rsidRPr="00CB1E36">
        <w:rPr>
          <w:szCs w:val="24"/>
        </w:rPr>
        <w:t>Wykonawca przystępujący do wykonania zewnętrznych linii kablowych niskiego napięcia i instalacji ochronnych powinien wykazać się możliwością korzystania z następującego sprzętu:</w:t>
      </w:r>
    </w:p>
    <w:p w:rsidR="00F60EC0" w:rsidRPr="00CB1E36" w:rsidRDefault="00F60EC0" w:rsidP="00CB1E36">
      <w:pPr>
        <w:pStyle w:val="tekstost"/>
        <w:numPr>
          <w:ilvl w:val="0"/>
          <w:numId w:val="37"/>
        </w:numPr>
        <w:spacing w:before="40" w:line="360" w:lineRule="auto"/>
        <w:rPr>
          <w:szCs w:val="24"/>
        </w:rPr>
      </w:pPr>
      <w:r w:rsidRPr="00CB1E36">
        <w:rPr>
          <w:szCs w:val="24"/>
        </w:rPr>
        <w:t>betoniarka przeciwbieżna,</w:t>
      </w:r>
    </w:p>
    <w:p w:rsidR="00F60EC0" w:rsidRPr="00CB1E36" w:rsidRDefault="00F60EC0" w:rsidP="00CB1E36">
      <w:pPr>
        <w:pStyle w:val="tekstost"/>
        <w:numPr>
          <w:ilvl w:val="0"/>
          <w:numId w:val="37"/>
        </w:numPr>
        <w:spacing w:before="40" w:line="360" w:lineRule="auto"/>
        <w:rPr>
          <w:szCs w:val="24"/>
        </w:rPr>
      </w:pPr>
      <w:r w:rsidRPr="00CB1E36">
        <w:rPr>
          <w:szCs w:val="24"/>
        </w:rPr>
        <w:t>koparko-spycharka na podwoziu ciągnika kołowego 0,15m</w:t>
      </w:r>
      <w:r w:rsidRPr="00CB1E36">
        <w:rPr>
          <w:szCs w:val="24"/>
          <w:vertAlign w:val="superscript"/>
        </w:rPr>
        <w:t>3</w:t>
      </w:r>
      <w:r w:rsidRPr="00CB1E36">
        <w:rPr>
          <w:szCs w:val="24"/>
        </w:rPr>
        <w:t xml:space="preserve"> ,</w:t>
      </w:r>
    </w:p>
    <w:p w:rsidR="00F60EC0" w:rsidRPr="00CB1E36" w:rsidRDefault="00F60EC0" w:rsidP="00CB1E36">
      <w:pPr>
        <w:pStyle w:val="tekstost"/>
        <w:numPr>
          <w:ilvl w:val="0"/>
          <w:numId w:val="37"/>
        </w:numPr>
        <w:spacing w:before="40" w:line="360" w:lineRule="auto"/>
        <w:rPr>
          <w:szCs w:val="24"/>
        </w:rPr>
      </w:pPr>
      <w:r w:rsidRPr="00CB1E36">
        <w:rPr>
          <w:szCs w:val="24"/>
        </w:rPr>
        <w:t>spawarka transformatorowa do 500A,</w:t>
      </w:r>
    </w:p>
    <w:p w:rsidR="00F60EC0" w:rsidRPr="00CB1E36" w:rsidRDefault="00F60EC0" w:rsidP="00CB1E36">
      <w:pPr>
        <w:pStyle w:val="tekstost"/>
        <w:numPr>
          <w:ilvl w:val="0"/>
          <w:numId w:val="37"/>
        </w:numPr>
        <w:spacing w:before="40" w:line="360" w:lineRule="auto"/>
        <w:rPr>
          <w:szCs w:val="24"/>
        </w:rPr>
      </w:pPr>
      <w:r w:rsidRPr="00CB1E36">
        <w:rPr>
          <w:szCs w:val="24"/>
        </w:rPr>
        <w:t>zagęszczarka wibracyjna spalinowa 70m</w:t>
      </w:r>
      <w:r w:rsidRPr="00CB1E36">
        <w:rPr>
          <w:szCs w:val="24"/>
          <w:vertAlign w:val="superscript"/>
        </w:rPr>
        <w:t>3</w:t>
      </w:r>
      <w:r w:rsidRPr="00CB1E36">
        <w:rPr>
          <w:szCs w:val="24"/>
        </w:rPr>
        <w:t>/h,</w:t>
      </w:r>
    </w:p>
    <w:p w:rsidR="00F60EC0" w:rsidRPr="00CB1E36" w:rsidRDefault="00F60EC0" w:rsidP="00CB1E36">
      <w:pPr>
        <w:pStyle w:val="tekstost"/>
        <w:numPr>
          <w:ilvl w:val="0"/>
          <w:numId w:val="37"/>
        </w:numPr>
        <w:spacing w:before="40" w:line="360" w:lineRule="auto"/>
        <w:rPr>
          <w:szCs w:val="24"/>
        </w:rPr>
      </w:pPr>
      <w:r w:rsidRPr="00CB1E36">
        <w:rPr>
          <w:szCs w:val="24"/>
        </w:rPr>
        <w:lastRenderedPageBreak/>
        <w:t xml:space="preserve">urządzenie </w:t>
      </w:r>
      <w:proofErr w:type="spellStart"/>
      <w:r w:rsidRPr="00CB1E36">
        <w:rPr>
          <w:szCs w:val="24"/>
        </w:rPr>
        <w:t>przeciskowe</w:t>
      </w:r>
      <w:proofErr w:type="spellEnd"/>
      <w:r w:rsidRPr="00CB1E36">
        <w:rPr>
          <w:szCs w:val="24"/>
        </w:rPr>
        <w:t xml:space="preserve"> do przeciskania rur ochronnych pod istniejącymi drogami,</w:t>
      </w:r>
    </w:p>
    <w:p w:rsidR="00F60EC0" w:rsidRPr="00CB1E36" w:rsidRDefault="00F60EC0" w:rsidP="00CB1E36">
      <w:pPr>
        <w:pStyle w:val="tekstost"/>
        <w:numPr>
          <w:ilvl w:val="0"/>
          <w:numId w:val="37"/>
        </w:numPr>
        <w:spacing w:before="40" w:line="360" w:lineRule="auto"/>
        <w:rPr>
          <w:szCs w:val="24"/>
        </w:rPr>
      </w:pPr>
      <w:r w:rsidRPr="00CB1E36">
        <w:rPr>
          <w:szCs w:val="24"/>
        </w:rPr>
        <w:t>wibromłot elektryczny 3,0kW,</w:t>
      </w:r>
    </w:p>
    <w:p w:rsidR="00F60EC0" w:rsidRPr="00CB1E36" w:rsidRDefault="00F60EC0" w:rsidP="00CB1E36">
      <w:pPr>
        <w:pStyle w:val="tekstost"/>
        <w:numPr>
          <w:ilvl w:val="0"/>
          <w:numId w:val="37"/>
        </w:numPr>
        <w:spacing w:before="40" w:line="360" w:lineRule="auto"/>
        <w:rPr>
          <w:szCs w:val="24"/>
        </w:rPr>
      </w:pPr>
      <w:r w:rsidRPr="00CB1E36">
        <w:rPr>
          <w:szCs w:val="24"/>
        </w:rPr>
        <w:t>ubijak spalinowy 50kg,</w:t>
      </w:r>
    </w:p>
    <w:p w:rsidR="00F60EC0" w:rsidRPr="00843DD8" w:rsidRDefault="00F60EC0" w:rsidP="00CB1E36">
      <w:pPr>
        <w:pStyle w:val="tekstost"/>
        <w:numPr>
          <w:ilvl w:val="0"/>
          <w:numId w:val="37"/>
        </w:numPr>
        <w:spacing w:before="40" w:line="360" w:lineRule="auto"/>
        <w:rPr>
          <w:szCs w:val="24"/>
        </w:rPr>
      </w:pPr>
      <w:r w:rsidRPr="00CB1E36">
        <w:rPr>
          <w:szCs w:val="24"/>
        </w:rPr>
        <w:t>drobny sprzęt mechaniczny i elektronarzędzia podręczne,</w:t>
      </w:r>
    </w:p>
    <w:p w:rsidR="00F60EC0" w:rsidRPr="00CB1E36" w:rsidRDefault="00B10F7B" w:rsidP="00CB1E36">
      <w:pPr>
        <w:pStyle w:val="Nagwek2"/>
        <w:spacing w:line="360" w:lineRule="auto"/>
        <w:ind w:firstLine="360"/>
        <w:jc w:val="both"/>
        <w:rPr>
          <w:rFonts w:ascii="Times New Roman" w:hAnsi="Times New Roman" w:cs="Times New Roman"/>
          <w:i w:val="0"/>
          <w:iCs/>
          <w:sz w:val="24"/>
          <w:szCs w:val="24"/>
        </w:rPr>
      </w:pPr>
      <w:bookmarkStart w:id="403" w:name="_Toc421522819"/>
      <w:bookmarkStart w:id="404" w:name="_Toc473530543"/>
      <w:r>
        <w:rPr>
          <w:rFonts w:ascii="Times New Roman" w:hAnsi="Times New Roman" w:cs="Times New Roman"/>
          <w:i w:val="0"/>
          <w:iCs/>
          <w:sz w:val="24"/>
          <w:szCs w:val="24"/>
        </w:rPr>
        <w:t>C.III.4</w:t>
      </w:r>
      <w:r w:rsidR="00F60EC0" w:rsidRPr="00CB1E36">
        <w:rPr>
          <w:rFonts w:ascii="Times New Roman" w:hAnsi="Times New Roman" w:cs="Times New Roman"/>
          <w:i w:val="0"/>
          <w:iCs/>
          <w:sz w:val="24"/>
          <w:szCs w:val="24"/>
        </w:rPr>
        <w:t>. Wykonanie robót.</w:t>
      </w:r>
      <w:bookmarkEnd w:id="403"/>
      <w:bookmarkEnd w:id="404"/>
    </w:p>
    <w:p w:rsidR="00F60EC0" w:rsidRPr="00CB1E36" w:rsidRDefault="00B10F7B" w:rsidP="00CB1E36">
      <w:pPr>
        <w:pStyle w:val="Nagwek3"/>
        <w:spacing w:line="360" w:lineRule="auto"/>
        <w:jc w:val="both"/>
        <w:rPr>
          <w:sz w:val="24"/>
          <w:szCs w:val="24"/>
          <w:u w:val="single"/>
        </w:rPr>
      </w:pPr>
      <w:bookmarkStart w:id="405" w:name="_Toc473530544"/>
      <w:r>
        <w:rPr>
          <w:sz w:val="24"/>
          <w:szCs w:val="24"/>
          <w:u w:val="single"/>
        </w:rPr>
        <w:t>C.III.4</w:t>
      </w:r>
      <w:r w:rsidR="00F60EC0" w:rsidRPr="00CB1E36">
        <w:rPr>
          <w:sz w:val="24"/>
          <w:szCs w:val="24"/>
          <w:u w:val="single"/>
        </w:rPr>
        <w:t>.1   Wymagania ogólne.</w:t>
      </w:r>
      <w:bookmarkEnd w:id="405"/>
    </w:p>
    <w:p w:rsidR="00F60EC0" w:rsidRPr="00CB1E36" w:rsidRDefault="00F60EC0" w:rsidP="00843DD8">
      <w:pPr>
        <w:autoSpaceDN w:val="0"/>
        <w:adjustRightInd w:val="0"/>
        <w:spacing w:before="120" w:line="360" w:lineRule="auto"/>
        <w:ind w:firstLine="708"/>
        <w:jc w:val="both"/>
        <w:rPr>
          <w:spacing w:val="-7"/>
        </w:rPr>
      </w:pPr>
      <w:r w:rsidRPr="00CB1E36">
        <w:rPr>
          <w:spacing w:val="-7"/>
        </w:rPr>
        <w:t>Ogólne wymagania dotyczące robót, materiału, sprzętu  i maszyn  podano w punktach C.I. i C.II.</w:t>
      </w:r>
    </w:p>
    <w:p w:rsidR="00F60EC0" w:rsidRPr="00CB1E36" w:rsidRDefault="00F60EC0" w:rsidP="00CB1E36">
      <w:pPr>
        <w:autoSpaceDN w:val="0"/>
        <w:adjustRightInd w:val="0"/>
        <w:spacing w:before="120" w:line="360" w:lineRule="auto"/>
        <w:jc w:val="both"/>
        <w:rPr>
          <w:spacing w:val="-7"/>
        </w:rPr>
      </w:pPr>
      <w:r w:rsidRPr="00CB1E36">
        <w:rPr>
          <w:spacing w:val="-7"/>
        </w:rPr>
        <w:t>Wykonawca jest odpowiedzialny za prowadzenie robót zgodnie z wymaganiami obowiązujących PN i EN-PN, WTWOR i postanowieniami Kontraktu.</w:t>
      </w:r>
    </w:p>
    <w:p w:rsidR="00F60EC0" w:rsidRPr="00CB1E36" w:rsidRDefault="00F60EC0" w:rsidP="00CB1E36">
      <w:pPr>
        <w:autoSpaceDN w:val="0"/>
        <w:adjustRightInd w:val="0"/>
        <w:spacing w:before="120" w:line="360" w:lineRule="auto"/>
        <w:jc w:val="both"/>
        <w:rPr>
          <w:spacing w:val="-7"/>
        </w:rPr>
      </w:pPr>
      <w:r w:rsidRPr="00CB1E36">
        <w:rPr>
          <w:spacing w:val="-7"/>
        </w:rPr>
        <w:t xml:space="preserve">Do robót przygotowawczych należą roboty geodezyjne związane z tyczeniem nowych obiektów oraz wykonanie dokumentacji geodezyjnej powykonawczej. Należy korzystać  z zatwierdzonego projektu oraz aktualnych map. </w:t>
      </w:r>
    </w:p>
    <w:p w:rsidR="00F60EC0" w:rsidRPr="00CB1E36" w:rsidRDefault="00F60EC0" w:rsidP="00843DD8">
      <w:pPr>
        <w:pStyle w:val="tekstost"/>
        <w:spacing w:before="40" w:line="360" w:lineRule="auto"/>
        <w:ind w:firstLine="708"/>
        <w:rPr>
          <w:szCs w:val="24"/>
        </w:rPr>
      </w:pPr>
      <w:r w:rsidRPr="00CB1E36">
        <w:rPr>
          <w:szCs w:val="24"/>
        </w:rPr>
        <w:t xml:space="preserve">Jeżeli na trasie wykopów, lub w ich bliskim sąsiedztwie, znajdują się przedmioty lub przeszkody </w:t>
      </w:r>
      <w:proofErr w:type="spellStart"/>
      <w:r w:rsidRPr="00CB1E36">
        <w:rPr>
          <w:szCs w:val="24"/>
        </w:rPr>
        <w:t>demontowalne</w:t>
      </w:r>
      <w:proofErr w:type="spellEnd"/>
      <w:r w:rsidRPr="00CB1E36">
        <w:rPr>
          <w:szCs w:val="24"/>
        </w:rPr>
        <w:t xml:space="preserve">, utrudniające wykopy, należy je zdemontować na czas robót ziemnych. Należy zachować szczególną ostrożność przy pracach ziemnych prowadzonych za pomocą sprzętu zmechanizowanego szczególnie w miejscach nieoznaczonych jako skrzyżowania lub zbliżenia, w których istnieje przypuszczenie obecności ewentualnej instalacji podziemnej. </w:t>
      </w:r>
    </w:p>
    <w:p w:rsidR="00F60EC0" w:rsidRPr="00CB1E36" w:rsidRDefault="00F60EC0" w:rsidP="00CB1E36">
      <w:pPr>
        <w:pStyle w:val="tekstost"/>
        <w:spacing w:before="40" w:line="360" w:lineRule="auto"/>
        <w:rPr>
          <w:szCs w:val="24"/>
        </w:rPr>
      </w:pPr>
      <w:r w:rsidRPr="00CB1E36">
        <w:rPr>
          <w:szCs w:val="24"/>
        </w:rPr>
        <w:t xml:space="preserve">Przed przystąpieniem do prac należy ściśle określić strefy </w:t>
      </w:r>
      <w:proofErr w:type="spellStart"/>
      <w:r w:rsidRPr="00CB1E36">
        <w:rPr>
          <w:szCs w:val="24"/>
        </w:rPr>
        <w:t>odkładcze</w:t>
      </w:r>
      <w:proofErr w:type="spellEnd"/>
      <w:r w:rsidRPr="00CB1E36">
        <w:rPr>
          <w:szCs w:val="24"/>
        </w:rPr>
        <w:t xml:space="preserve"> dla odkrywki wykopów  oraz dla składowania materiałów związanych z pracami ziemnymi, zwłaszcza dla grubego osprzętu, rur i bębnów kablowych. </w:t>
      </w:r>
    </w:p>
    <w:p w:rsidR="00F60EC0" w:rsidRPr="00CB1E36" w:rsidRDefault="00F60EC0" w:rsidP="00CB1E36">
      <w:pPr>
        <w:pStyle w:val="tekstost"/>
        <w:spacing w:before="40" w:line="360" w:lineRule="auto"/>
        <w:rPr>
          <w:szCs w:val="24"/>
        </w:rPr>
      </w:pPr>
      <w:r w:rsidRPr="00CB1E36">
        <w:rPr>
          <w:szCs w:val="24"/>
        </w:rPr>
        <w:t>Wszystkie napotkane przewody podziemne na trasie wykonywanego wykopu, krzyżujące się lub biegnące równolegle z wykopem powinny być zabezpieczone przed uszkodzeniem, a w razie potrzeby podwieszone w sposób zapewniający ich eksploatację.</w:t>
      </w:r>
    </w:p>
    <w:p w:rsidR="00F60EC0" w:rsidRPr="00CB1E36" w:rsidRDefault="00F60EC0" w:rsidP="00CB1E36">
      <w:pPr>
        <w:pStyle w:val="tekstost"/>
        <w:spacing w:before="40" w:line="360" w:lineRule="auto"/>
        <w:rPr>
          <w:szCs w:val="24"/>
        </w:rPr>
      </w:pPr>
      <w:r w:rsidRPr="00CB1E36">
        <w:rPr>
          <w:szCs w:val="24"/>
        </w:rPr>
        <w:t>Odchylenie odległości krawędzi wykopu w dnie od ustalonej w planie osi wykopu nie powinno przekraczać +/</w:t>
      </w:r>
      <w:r w:rsidRPr="00CB1E36">
        <w:rPr>
          <w:szCs w:val="24"/>
        </w:rPr>
        <w:sym w:font="Arial" w:char="2013"/>
      </w:r>
      <w:r w:rsidRPr="00CB1E36">
        <w:rPr>
          <w:szCs w:val="24"/>
        </w:rPr>
        <w:t>5cm.</w:t>
      </w:r>
    </w:p>
    <w:p w:rsidR="00F60EC0" w:rsidRPr="00CB1E36" w:rsidRDefault="00A47C22" w:rsidP="00CB1E36">
      <w:pPr>
        <w:pStyle w:val="Nagwek3"/>
        <w:spacing w:line="360" w:lineRule="auto"/>
        <w:jc w:val="both"/>
        <w:rPr>
          <w:sz w:val="24"/>
          <w:szCs w:val="24"/>
          <w:u w:val="single"/>
        </w:rPr>
      </w:pPr>
      <w:bookmarkStart w:id="406" w:name="_Toc473530545"/>
      <w:r w:rsidRPr="00CB1E36">
        <w:rPr>
          <w:sz w:val="24"/>
          <w:szCs w:val="24"/>
          <w:u w:val="single"/>
        </w:rPr>
        <w:t>C.III.4</w:t>
      </w:r>
      <w:r w:rsidR="008355DC">
        <w:rPr>
          <w:sz w:val="24"/>
          <w:szCs w:val="24"/>
          <w:u w:val="single"/>
        </w:rPr>
        <w:t>.2</w:t>
      </w:r>
      <w:r w:rsidR="00A51E43" w:rsidRPr="00CB1E36">
        <w:rPr>
          <w:sz w:val="24"/>
          <w:szCs w:val="24"/>
          <w:u w:val="single"/>
        </w:rPr>
        <w:t xml:space="preserve">   Roboty instalacji rurociągów technologicznych</w:t>
      </w:r>
      <w:bookmarkEnd w:id="406"/>
    </w:p>
    <w:p w:rsidR="00F60EC0" w:rsidRPr="00CB1E36" w:rsidRDefault="00F60EC0" w:rsidP="00CB1E36">
      <w:pPr>
        <w:pStyle w:val="Nagwek3"/>
        <w:spacing w:line="360" w:lineRule="auto"/>
        <w:jc w:val="both"/>
        <w:rPr>
          <w:sz w:val="24"/>
          <w:szCs w:val="24"/>
          <w:u w:val="single"/>
        </w:rPr>
      </w:pPr>
      <w:bookmarkStart w:id="407" w:name="_Toc63011365"/>
      <w:bookmarkStart w:id="408" w:name="_Toc100209771"/>
      <w:bookmarkStart w:id="409" w:name="_Toc122628142"/>
      <w:bookmarkStart w:id="410" w:name="_Toc473530546"/>
      <w:r w:rsidRPr="00CB1E36">
        <w:rPr>
          <w:sz w:val="24"/>
          <w:szCs w:val="24"/>
          <w:u w:val="single"/>
        </w:rPr>
        <w:t>Warunki montażu kanałów z PVC</w:t>
      </w:r>
      <w:bookmarkEnd w:id="407"/>
      <w:bookmarkEnd w:id="408"/>
      <w:bookmarkEnd w:id="409"/>
      <w:bookmarkEnd w:id="410"/>
    </w:p>
    <w:p w:rsidR="00F60EC0" w:rsidRPr="00CB1E36" w:rsidRDefault="00F60EC0" w:rsidP="00CB1E36">
      <w:pPr>
        <w:pStyle w:val="Nagwek3"/>
        <w:spacing w:line="360" w:lineRule="auto"/>
        <w:ind w:firstLine="708"/>
        <w:jc w:val="both"/>
        <w:rPr>
          <w:sz w:val="24"/>
          <w:szCs w:val="24"/>
        </w:rPr>
      </w:pPr>
      <w:bookmarkStart w:id="411" w:name="_Toc473530547"/>
      <w:r w:rsidRPr="00CB1E36">
        <w:rPr>
          <w:sz w:val="24"/>
          <w:szCs w:val="24"/>
        </w:rPr>
        <w:t>a) Ogólne warunki  montażu kanałów z PVC</w:t>
      </w:r>
      <w:bookmarkEnd w:id="411"/>
    </w:p>
    <w:p w:rsidR="00F60EC0" w:rsidRPr="00CB1E36" w:rsidRDefault="00F60EC0" w:rsidP="00CB1E36">
      <w:pPr>
        <w:pStyle w:val="tekstost"/>
        <w:spacing w:before="40" w:line="360" w:lineRule="auto"/>
        <w:rPr>
          <w:szCs w:val="24"/>
        </w:rPr>
      </w:pPr>
      <w:r w:rsidRPr="00CB1E36">
        <w:rPr>
          <w:szCs w:val="24"/>
        </w:rPr>
        <w:t xml:space="preserve">Zaleca się montaż  przewodów z PVC w zakresie temperatur otoczenia od 0° do 30°C. Układanie </w:t>
      </w:r>
      <w:r w:rsidRPr="00CB1E36">
        <w:rPr>
          <w:szCs w:val="24"/>
        </w:rPr>
        <w:lastRenderedPageBreak/>
        <w:t>rur poza tym zakresem temperatur wymaga uzgodnienia technologii montażu z producentem. W niskich temperaturach należy zachować szczególną ostrożność przy transportowaniu rur z uwagi na zmniejszoną ciągliwość materiału (zwiększona podatność na pękanie).</w:t>
      </w:r>
    </w:p>
    <w:p w:rsidR="00F60EC0" w:rsidRPr="00CB1E36" w:rsidRDefault="00F60EC0" w:rsidP="00CB1E36">
      <w:pPr>
        <w:pStyle w:val="tekstost"/>
        <w:spacing w:before="40" w:line="360" w:lineRule="auto"/>
        <w:rPr>
          <w:szCs w:val="24"/>
        </w:rPr>
      </w:pPr>
      <w:r w:rsidRPr="00CB1E36">
        <w:rPr>
          <w:szCs w:val="24"/>
        </w:rPr>
        <w:t>Sposób montażu przewodów powinien zapewniać utrzymanie kierunku i spadków zgodnie z  zatwierdzonym Projektem.</w:t>
      </w:r>
    </w:p>
    <w:p w:rsidR="00F60EC0" w:rsidRPr="00CB1E36" w:rsidRDefault="00F60EC0" w:rsidP="00CB1E36">
      <w:pPr>
        <w:pStyle w:val="tekstost"/>
        <w:spacing w:before="40" w:line="360" w:lineRule="auto"/>
        <w:rPr>
          <w:szCs w:val="24"/>
        </w:rPr>
      </w:pPr>
      <w:r w:rsidRPr="00CB1E36">
        <w:rPr>
          <w:szCs w:val="24"/>
        </w:rPr>
        <w:t>Opuszczanie i układanie przewodu na dnie wykopu może odbywać się dopiero po przygotowaniu podłoża.</w:t>
      </w:r>
    </w:p>
    <w:p w:rsidR="00F60EC0" w:rsidRPr="00CB1E36" w:rsidRDefault="00F60EC0" w:rsidP="00CB1E36">
      <w:pPr>
        <w:pStyle w:val="tekstost"/>
        <w:spacing w:before="40" w:line="360" w:lineRule="auto"/>
        <w:rPr>
          <w:szCs w:val="24"/>
        </w:rPr>
      </w:pPr>
      <w:r w:rsidRPr="00CB1E36">
        <w:rPr>
          <w:szCs w:val="24"/>
        </w:rPr>
        <w:t>Przed opuszczeniem rur do wykopu należy sprawdzić ich stan techniczny (nie mogą mieć uszkodzeń) oraz zabezpieczyć je przed zniszczeniem poprzez wprowadzenie do rur tymczasowych zamknięć w postaci zaślepek, korków itp.</w:t>
      </w:r>
    </w:p>
    <w:p w:rsidR="00F60EC0" w:rsidRPr="00CB1E36" w:rsidRDefault="00F60EC0" w:rsidP="00CB1E36">
      <w:pPr>
        <w:pStyle w:val="Nagwek3"/>
        <w:spacing w:line="360" w:lineRule="auto"/>
        <w:ind w:left="360"/>
        <w:jc w:val="both"/>
        <w:rPr>
          <w:sz w:val="24"/>
          <w:szCs w:val="24"/>
        </w:rPr>
      </w:pPr>
      <w:bookmarkStart w:id="412" w:name="_Toc63011366"/>
      <w:bookmarkStart w:id="413" w:name="_Toc100209772"/>
      <w:bookmarkStart w:id="414" w:name="_Toc122628143"/>
      <w:bookmarkStart w:id="415" w:name="_Toc473530548"/>
      <w:r w:rsidRPr="00CB1E36">
        <w:rPr>
          <w:sz w:val="24"/>
          <w:szCs w:val="24"/>
        </w:rPr>
        <w:t>b) Łączenie rur</w:t>
      </w:r>
      <w:bookmarkEnd w:id="412"/>
      <w:bookmarkEnd w:id="413"/>
      <w:bookmarkEnd w:id="414"/>
      <w:bookmarkEnd w:id="415"/>
    </w:p>
    <w:p w:rsidR="00F60EC0" w:rsidRPr="00CB1E36" w:rsidRDefault="00F60EC0" w:rsidP="00CB1E36">
      <w:pPr>
        <w:spacing w:line="360" w:lineRule="auto"/>
        <w:ind w:right="51"/>
        <w:jc w:val="both"/>
      </w:pPr>
      <w:r w:rsidRPr="00CB1E36">
        <w:rPr>
          <w:b/>
        </w:rPr>
        <w:t>- Metoda łączenia</w:t>
      </w:r>
    </w:p>
    <w:p w:rsidR="00F60EC0" w:rsidRPr="00CB1E36" w:rsidRDefault="00F60EC0" w:rsidP="00CB1E36">
      <w:pPr>
        <w:pStyle w:val="tekstost"/>
        <w:spacing w:before="40" w:line="360" w:lineRule="auto"/>
        <w:rPr>
          <w:szCs w:val="24"/>
        </w:rPr>
      </w:pPr>
      <w:r w:rsidRPr="00CB1E36">
        <w:rPr>
          <w:szCs w:val="24"/>
        </w:rPr>
        <w:t>Rury z PVC są przy</w:t>
      </w:r>
      <w:r w:rsidRPr="00CB1E36">
        <w:rPr>
          <w:szCs w:val="24"/>
        </w:rPr>
        <w:softHyphen/>
        <w:t>gotowane do łączenia kielichowego z wykorzystaniem uszczelki gumowej, wargowej.</w:t>
      </w:r>
    </w:p>
    <w:p w:rsidR="00F60EC0" w:rsidRPr="00CB1E36" w:rsidRDefault="00F60EC0" w:rsidP="00CB1E36">
      <w:pPr>
        <w:autoSpaceDN w:val="0"/>
        <w:adjustRightInd w:val="0"/>
        <w:spacing w:before="40" w:line="360" w:lineRule="auto"/>
        <w:jc w:val="both"/>
        <w:rPr>
          <w:b/>
          <w:bCs/>
          <w:spacing w:val="-7"/>
        </w:rPr>
      </w:pPr>
      <w:r w:rsidRPr="00CB1E36">
        <w:rPr>
          <w:b/>
          <w:bCs/>
          <w:spacing w:val="-7"/>
        </w:rPr>
        <w:t>- Łączenie kielichowe</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Usunąć zaślepkę zabezpieczającą z kielicha ułożonej rury i bosego końca kolejnej rury.</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Nasmarować uszczelkę i bosy koniec wsuwanej rury smarem silikonowym, poślizgowym.</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Łączone elementy ułożyć współosiowo. </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Włożyć koniec bosy do kielicha.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Wcisnąć koniec bosy do kielicha aż do osiągnięcia oznaczenia.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Dla mniejszych średnic łączenie wykonuje się ręcznie, dla większych średnic można użyć stalowego pręta jako dźwigni, zabezpieczając koniec rury drewnianym klockiem lub użyć specjalnego oprzyrządowania. </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Nigdy nie wolno używać łyżki koparki do bezpośredniego wciskania rury w kielich, a jedynie jako punktu oparcia dla podnośnika śrubowego.</w:t>
      </w:r>
    </w:p>
    <w:p w:rsidR="00F60EC0" w:rsidRPr="00CB1E36" w:rsidRDefault="00F60EC0" w:rsidP="00CB1E36">
      <w:pPr>
        <w:autoSpaceDN w:val="0"/>
        <w:adjustRightInd w:val="0"/>
        <w:spacing w:before="40" w:line="360" w:lineRule="auto"/>
        <w:jc w:val="both"/>
        <w:rPr>
          <w:b/>
          <w:bCs/>
          <w:spacing w:val="-7"/>
        </w:rPr>
      </w:pPr>
      <w:r w:rsidRPr="00CB1E36">
        <w:rPr>
          <w:b/>
          <w:bCs/>
          <w:spacing w:val="-7"/>
        </w:rPr>
        <w:t>- Połączenia kołnierzowe</w:t>
      </w:r>
    </w:p>
    <w:p w:rsidR="00F60EC0" w:rsidRPr="00CB1E36" w:rsidRDefault="00F60EC0" w:rsidP="00CB1E36">
      <w:pPr>
        <w:spacing w:line="360" w:lineRule="auto"/>
        <w:ind w:right="51"/>
        <w:jc w:val="both"/>
      </w:pPr>
      <w:r w:rsidRPr="00CB1E36">
        <w:rPr>
          <w:spacing w:val="-8"/>
        </w:rPr>
        <w:t>Połączenia z armaturą żeliwną kołnierzami dla PN10 poprzez kształtki przejściowe PVC/żeliwo</w:t>
      </w:r>
    </w:p>
    <w:p w:rsidR="00F60EC0" w:rsidRPr="00CB1E36" w:rsidRDefault="00F60EC0" w:rsidP="00CB1E36">
      <w:pPr>
        <w:spacing w:line="360" w:lineRule="auto"/>
        <w:ind w:right="51"/>
        <w:jc w:val="both"/>
        <w:rPr>
          <w:spacing w:val="-8"/>
        </w:rPr>
      </w:pPr>
    </w:p>
    <w:p w:rsidR="00F60EC0" w:rsidRPr="00CB1E36" w:rsidRDefault="00F60EC0" w:rsidP="00CB1E36">
      <w:pPr>
        <w:autoSpaceDN w:val="0"/>
        <w:adjustRightInd w:val="0"/>
        <w:spacing w:before="40" w:line="360" w:lineRule="auto"/>
        <w:jc w:val="both"/>
        <w:rPr>
          <w:b/>
          <w:bCs/>
          <w:spacing w:val="-7"/>
        </w:rPr>
      </w:pPr>
      <w:r w:rsidRPr="00CB1E36">
        <w:rPr>
          <w:b/>
          <w:bCs/>
          <w:spacing w:val="-7"/>
        </w:rPr>
        <w:t xml:space="preserve">UWAGA! </w:t>
      </w:r>
    </w:p>
    <w:p w:rsidR="00F60EC0" w:rsidRPr="00CB1E36" w:rsidRDefault="00F60EC0" w:rsidP="00CB1E36">
      <w:pPr>
        <w:spacing w:line="360" w:lineRule="auto"/>
        <w:ind w:right="51"/>
        <w:jc w:val="both"/>
        <w:rPr>
          <w:spacing w:val="-8"/>
        </w:rPr>
      </w:pPr>
      <w:r w:rsidRPr="00CB1E36">
        <w:rPr>
          <w:spacing w:val="-8"/>
        </w:rPr>
        <w:t>Jeżeli zachodzi konieczność, można rurę przyciąć na budowie. Cięcie należy wykonać prostopadle do osi rury, a następnie usunąć wióry i zukosować koniec rury pod kątem 30°.</w:t>
      </w:r>
    </w:p>
    <w:p w:rsidR="00F60EC0" w:rsidRPr="00CB1E36" w:rsidRDefault="00F60EC0" w:rsidP="00CB1E36">
      <w:pPr>
        <w:pStyle w:val="Nagwek3"/>
        <w:spacing w:line="360" w:lineRule="auto"/>
        <w:ind w:left="360"/>
        <w:jc w:val="both"/>
        <w:rPr>
          <w:sz w:val="24"/>
          <w:szCs w:val="24"/>
        </w:rPr>
      </w:pPr>
      <w:r w:rsidRPr="00CB1E36">
        <w:rPr>
          <w:sz w:val="24"/>
          <w:szCs w:val="24"/>
        </w:rPr>
        <w:lastRenderedPageBreak/>
        <w:t>c)</w:t>
      </w:r>
      <w:bookmarkStart w:id="416" w:name="_Toc63011367"/>
      <w:bookmarkStart w:id="417" w:name="_Toc100209773"/>
      <w:bookmarkStart w:id="418" w:name="_Toc122628144"/>
      <w:bookmarkStart w:id="419" w:name="_Toc473530549"/>
      <w:r w:rsidR="00843DD8">
        <w:rPr>
          <w:sz w:val="24"/>
          <w:szCs w:val="24"/>
        </w:rPr>
        <w:t xml:space="preserve"> </w:t>
      </w:r>
      <w:r w:rsidRPr="00CB1E36">
        <w:rPr>
          <w:sz w:val="24"/>
          <w:szCs w:val="24"/>
        </w:rPr>
        <w:t>Podsypka</w:t>
      </w:r>
      <w:bookmarkEnd w:id="416"/>
      <w:bookmarkEnd w:id="417"/>
      <w:bookmarkEnd w:id="418"/>
      <w:bookmarkEnd w:id="419"/>
    </w:p>
    <w:p w:rsidR="00F60EC0" w:rsidRPr="00CB1E36" w:rsidRDefault="00F60EC0" w:rsidP="00CB1E36">
      <w:pPr>
        <w:spacing w:line="360" w:lineRule="auto"/>
        <w:ind w:right="51"/>
        <w:jc w:val="both"/>
        <w:rPr>
          <w:spacing w:val="-8"/>
        </w:rPr>
      </w:pPr>
      <w:r w:rsidRPr="00CB1E36">
        <w:rPr>
          <w:spacing w:val="-8"/>
        </w:rPr>
        <w:t>Materiał do podsypki powinien spełniać następujące wymagania: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nie powinny występować cząstki o wymiarach powyżej 20 mm,</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materiał nie może być zmrożony,</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nie może zawierać ostrych kamieni lub innego łamanego materiału.</w:t>
      </w:r>
    </w:p>
    <w:p w:rsidR="00F60EC0" w:rsidRPr="00CB1E36" w:rsidRDefault="00F60EC0" w:rsidP="00CB1E36">
      <w:pPr>
        <w:spacing w:line="360" w:lineRule="auto"/>
        <w:ind w:right="51"/>
        <w:jc w:val="both"/>
        <w:rPr>
          <w:spacing w:val="-8"/>
        </w:rPr>
      </w:pPr>
      <w:r w:rsidRPr="00CB1E36">
        <w:rPr>
          <w:spacing w:val="-8"/>
        </w:rPr>
        <w:t>Jeżeli grunty lokalne spełniają powyższe wymagania, nie musi być wykonywany wykop do poziomu podsypki.</w:t>
      </w:r>
    </w:p>
    <w:p w:rsidR="00F60EC0" w:rsidRPr="00CB1E36" w:rsidRDefault="00F60EC0" w:rsidP="00CB1E36">
      <w:pPr>
        <w:spacing w:line="360" w:lineRule="auto"/>
        <w:ind w:right="51"/>
        <w:jc w:val="both"/>
        <w:rPr>
          <w:spacing w:val="-8"/>
        </w:rPr>
      </w:pPr>
      <w:r w:rsidRPr="00CB1E36">
        <w:rPr>
          <w:spacing w:val="-8"/>
        </w:rPr>
        <w:t xml:space="preserve">W przypadku występowania piasków i żwirów niedopuszczalne jest naruszenie gruntu rodzimego na rzędnej posadowienia kanału </w:t>
      </w:r>
    </w:p>
    <w:p w:rsidR="00F60EC0" w:rsidRPr="00CB1E36" w:rsidRDefault="00F60EC0" w:rsidP="00CB1E36">
      <w:pPr>
        <w:spacing w:line="360" w:lineRule="auto"/>
        <w:ind w:right="51"/>
        <w:jc w:val="both"/>
        <w:rPr>
          <w:spacing w:val="-8"/>
        </w:rPr>
      </w:pPr>
      <w:r w:rsidRPr="00CB1E36">
        <w:rPr>
          <w:spacing w:val="-8"/>
        </w:rPr>
        <w:t xml:space="preserve">Wysokość podsypki powinna wynosić 10 cm. Jeżeli w dnie wykopu występują kamienie o wielkości powyżej 60 mm lub podłoże jest skalne, wysokość </w:t>
      </w:r>
      <w:proofErr w:type="spellStart"/>
      <w:r w:rsidRPr="00CB1E36">
        <w:rPr>
          <w:spacing w:val="-8"/>
        </w:rPr>
        <w:t>obsypki</w:t>
      </w:r>
      <w:proofErr w:type="spellEnd"/>
      <w:r w:rsidRPr="00CB1E36">
        <w:rPr>
          <w:spacing w:val="-8"/>
        </w:rPr>
        <w:t xml:space="preserve"> powinna wzrosnąć o 5 cm. </w:t>
      </w:r>
    </w:p>
    <w:p w:rsidR="00F60EC0" w:rsidRPr="00CB1E36" w:rsidRDefault="00F60EC0" w:rsidP="00CB1E36">
      <w:pPr>
        <w:spacing w:line="360" w:lineRule="auto"/>
        <w:ind w:right="51"/>
        <w:jc w:val="both"/>
        <w:rPr>
          <w:spacing w:val="-8"/>
        </w:rPr>
      </w:pPr>
      <w:r w:rsidRPr="00CB1E36">
        <w:rPr>
          <w:spacing w:val="-8"/>
        </w:rPr>
        <w:t>Poziom podłoża musi być tak wykonany, by rurociągi mogły być układane bezpośrednio na nim.</w:t>
      </w:r>
    </w:p>
    <w:p w:rsidR="00F60EC0" w:rsidRPr="00CB1E36" w:rsidRDefault="00F60EC0" w:rsidP="00CB1E36">
      <w:pPr>
        <w:pStyle w:val="Nagwek3"/>
        <w:spacing w:line="360" w:lineRule="auto"/>
        <w:ind w:left="360"/>
        <w:jc w:val="both"/>
        <w:rPr>
          <w:sz w:val="24"/>
          <w:szCs w:val="24"/>
        </w:rPr>
      </w:pPr>
      <w:r w:rsidRPr="00CB1E36">
        <w:rPr>
          <w:sz w:val="24"/>
          <w:szCs w:val="24"/>
        </w:rPr>
        <w:t>d)</w:t>
      </w:r>
      <w:r w:rsidR="00843DD8">
        <w:rPr>
          <w:sz w:val="24"/>
          <w:szCs w:val="24"/>
        </w:rPr>
        <w:t xml:space="preserve"> </w:t>
      </w:r>
      <w:bookmarkStart w:id="420" w:name="_Toc63011368"/>
      <w:bookmarkStart w:id="421" w:name="_Toc100209774"/>
      <w:bookmarkStart w:id="422" w:name="_Toc122628145"/>
      <w:bookmarkStart w:id="423" w:name="_Toc473530550"/>
      <w:r w:rsidRPr="00CB1E36">
        <w:rPr>
          <w:sz w:val="24"/>
          <w:szCs w:val="24"/>
        </w:rPr>
        <w:t>Układanie przewodu na dnie wykopu.</w:t>
      </w:r>
      <w:bookmarkEnd w:id="420"/>
      <w:bookmarkEnd w:id="421"/>
      <w:bookmarkEnd w:id="422"/>
      <w:bookmarkEnd w:id="423"/>
    </w:p>
    <w:p w:rsidR="00F60EC0" w:rsidRPr="00CB1E36" w:rsidRDefault="00F60EC0" w:rsidP="00CB1E36">
      <w:pPr>
        <w:spacing w:line="360" w:lineRule="auto"/>
        <w:ind w:right="51"/>
        <w:jc w:val="both"/>
        <w:rPr>
          <w:spacing w:val="-8"/>
        </w:rPr>
      </w:pPr>
      <w:r w:rsidRPr="00CB1E36">
        <w:rPr>
          <w:spacing w:val="-8"/>
        </w:rPr>
        <w:t>Rury można opuszczać do wykopu ręcznie lub przy użyciu sprzętu mechanicznego.</w:t>
      </w:r>
    </w:p>
    <w:p w:rsidR="00F60EC0" w:rsidRPr="00CB1E36" w:rsidRDefault="00F60EC0" w:rsidP="00CB1E36">
      <w:pPr>
        <w:spacing w:line="360" w:lineRule="auto"/>
        <w:ind w:right="51"/>
        <w:jc w:val="both"/>
        <w:rPr>
          <w:spacing w:val="-8"/>
        </w:rPr>
      </w:pPr>
      <w:r w:rsidRPr="00CB1E36">
        <w:rPr>
          <w:spacing w:val="-8"/>
        </w:rPr>
        <w:t>Układanie odcinka przewodu odbywa się na przygotowanym podłożu. Podłoże profiluje się w miarę układania przewodu. Należy przy tym zwrócić uwagę na to, aby osie łączonych odcinków przewodu pokrywały się. Przewód po ułożeniu powinien ściśle przylegać do podłoża na całej swej długości.</w:t>
      </w:r>
    </w:p>
    <w:p w:rsidR="00F60EC0" w:rsidRPr="00CB1E36" w:rsidRDefault="00F60EC0" w:rsidP="00CB1E36">
      <w:pPr>
        <w:spacing w:line="360" w:lineRule="auto"/>
        <w:ind w:right="51"/>
        <w:jc w:val="both"/>
        <w:rPr>
          <w:spacing w:val="-8"/>
        </w:rPr>
      </w:pPr>
      <w:r w:rsidRPr="00CB1E36">
        <w:rPr>
          <w:spacing w:val="-8"/>
        </w:rPr>
        <w:t>Nie wolno wyrównywać spadku i kierunku ułożenia przewodu przez podkładanie pod niego twardych elementów, takich jak np. kawałki drewna, kamieni itp.</w:t>
      </w:r>
    </w:p>
    <w:p w:rsidR="00F60EC0" w:rsidRPr="00CB1E36" w:rsidRDefault="00F60EC0" w:rsidP="00CB1E36">
      <w:pPr>
        <w:spacing w:line="360" w:lineRule="auto"/>
        <w:ind w:right="51"/>
        <w:jc w:val="both"/>
        <w:rPr>
          <w:spacing w:val="-8"/>
        </w:rPr>
      </w:pPr>
      <w:r w:rsidRPr="00CB1E36">
        <w:rPr>
          <w:spacing w:val="-8"/>
        </w:rPr>
        <w:t>Montaż należy prowadzić ze spadkami zgodnymi z dokumentacją. Odchylenia osi ułożonego przewodu od ustalonego w dokumentacji kierunku nie powinno przekraczać wartości dopuszczonych w PN-92/B-10735</w:t>
      </w:r>
    </w:p>
    <w:p w:rsidR="00F60EC0" w:rsidRPr="00CB1E36" w:rsidRDefault="00F60EC0" w:rsidP="00CB1E36">
      <w:pPr>
        <w:spacing w:line="360" w:lineRule="auto"/>
        <w:ind w:right="51"/>
        <w:jc w:val="both"/>
        <w:rPr>
          <w:spacing w:val="-8"/>
        </w:rPr>
      </w:pPr>
      <w:r w:rsidRPr="00CB1E36">
        <w:rPr>
          <w:spacing w:val="-8"/>
        </w:rPr>
        <w:t xml:space="preserve">Przed  połączeniem rur „bose” końce należy smarować środkami umożliwiającymi poślizg, przewidzianymi przez dostawce systemu kanalizacyjnego. „Bose” końce wciskać do miejsca zaznaczonego na rurze. Przed przystąpieniem do montażu każdego kolejnego złącza, każda ostatnia rura, do kielicha której przyłączamy nowy odcinek, powinna być </w:t>
      </w:r>
      <w:proofErr w:type="spellStart"/>
      <w:r w:rsidRPr="00CB1E36">
        <w:rPr>
          <w:spacing w:val="-8"/>
        </w:rPr>
        <w:t>zastabilizowana</w:t>
      </w:r>
      <w:proofErr w:type="spellEnd"/>
      <w:r w:rsidRPr="00CB1E36">
        <w:rPr>
          <w:spacing w:val="-8"/>
        </w:rPr>
        <w:t xml:space="preserve"> przez wykonanie </w:t>
      </w:r>
      <w:proofErr w:type="spellStart"/>
      <w:r w:rsidRPr="00CB1E36">
        <w:rPr>
          <w:spacing w:val="-8"/>
        </w:rPr>
        <w:t>obsypki</w:t>
      </w:r>
      <w:proofErr w:type="spellEnd"/>
      <w:r w:rsidRPr="00CB1E36">
        <w:rPr>
          <w:spacing w:val="-8"/>
        </w:rPr>
        <w:t xml:space="preserve"> wg zasad podanych poniżej.</w:t>
      </w:r>
    </w:p>
    <w:p w:rsidR="00F60EC0" w:rsidRPr="00CB1E36" w:rsidRDefault="00F60EC0" w:rsidP="00CB1E36">
      <w:pPr>
        <w:pStyle w:val="Nagwek3"/>
        <w:spacing w:line="360" w:lineRule="auto"/>
        <w:ind w:left="360"/>
        <w:jc w:val="both"/>
        <w:rPr>
          <w:sz w:val="24"/>
          <w:szCs w:val="24"/>
        </w:rPr>
      </w:pPr>
      <w:bookmarkStart w:id="424" w:name="_Toc63011369"/>
      <w:bookmarkStart w:id="425" w:name="_Toc100209775"/>
      <w:bookmarkStart w:id="426" w:name="_Toc122628146"/>
      <w:bookmarkStart w:id="427" w:name="_Toc473530551"/>
      <w:r w:rsidRPr="00CB1E36">
        <w:rPr>
          <w:sz w:val="24"/>
          <w:szCs w:val="24"/>
        </w:rPr>
        <w:t>e) Bloki oporowe.</w:t>
      </w:r>
      <w:bookmarkEnd w:id="424"/>
      <w:bookmarkEnd w:id="425"/>
      <w:bookmarkEnd w:id="426"/>
      <w:bookmarkEnd w:id="427"/>
    </w:p>
    <w:p w:rsidR="00F60EC0" w:rsidRPr="00CB1E36" w:rsidRDefault="00F60EC0" w:rsidP="00CB1E36">
      <w:pPr>
        <w:spacing w:line="360" w:lineRule="auto"/>
        <w:ind w:right="51"/>
        <w:jc w:val="both"/>
        <w:rPr>
          <w:spacing w:val="-8"/>
        </w:rPr>
      </w:pPr>
      <w:r w:rsidRPr="00CB1E36">
        <w:rPr>
          <w:spacing w:val="-8"/>
        </w:rPr>
        <w:t xml:space="preserve">Na łukach, kolanach, korkach i odgałęzieniach należy </w:t>
      </w:r>
      <w:r w:rsidR="00367B8D" w:rsidRPr="00CB1E36">
        <w:rPr>
          <w:spacing w:val="-8"/>
        </w:rPr>
        <w:t xml:space="preserve">w miarę potrzeb </w:t>
      </w:r>
      <w:r w:rsidRPr="00CB1E36">
        <w:rPr>
          <w:spacing w:val="-8"/>
        </w:rPr>
        <w:t>wykonać zabezpieczenia w postaci bloków oporowych zgodnie z Polską Normą BN-81/9192-04.</w:t>
      </w:r>
    </w:p>
    <w:p w:rsidR="00F60EC0" w:rsidRPr="00CB1E36" w:rsidRDefault="00F60EC0" w:rsidP="00CB1E36">
      <w:pPr>
        <w:pStyle w:val="Nagwek3"/>
        <w:spacing w:line="360" w:lineRule="auto"/>
        <w:ind w:left="360"/>
        <w:jc w:val="both"/>
        <w:rPr>
          <w:sz w:val="24"/>
          <w:szCs w:val="24"/>
        </w:rPr>
      </w:pPr>
      <w:bookmarkStart w:id="428" w:name="_Toc63011370"/>
      <w:bookmarkStart w:id="429" w:name="_Toc100209776"/>
      <w:bookmarkStart w:id="430" w:name="_Toc122628147"/>
      <w:bookmarkStart w:id="431" w:name="_Toc473530552"/>
      <w:r w:rsidRPr="00CB1E36">
        <w:rPr>
          <w:sz w:val="24"/>
          <w:szCs w:val="24"/>
        </w:rPr>
        <w:lastRenderedPageBreak/>
        <w:t xml:space="preserve">f) </w:t>
      </w:r>
      <w:proofErr w:type="spellStart"/>
      <w:r w:rsidRPr="00CB1E36">
        <w:rPr>
          <w:sz w:val="24"/>
          <w:szCs w:val="24"/>
        </w:rPr>
        <w:t>Obsypka</w:t>
      </w:r>
      <w:proofErr w:type="spellEnd"/>
      <w:r w:rsidRPr="00CB1E36">
        <w:rPr>
          <w:sz w:val="24"/>
          <w:szCs w:val="24"/>
        </w:rPr>
        <w:t xml:space="preserve"> rurociągu</w:t>
      </w:r>
      <w:bookmarkEnd w:id="428"/>
      <w:bookmarkEnd w:id="429"/>
      <w:bookmarkEnd w:id="430"/>
      <w:bookmarkEnd w:id="431"/>
    </w:p>
    <w:p w:rsidR="00F60EC0" w:rsidRPr="00CB1E36" w:rsidRDefault="00F60EC0" w:rsidP="00CB1E36">
      <w:pPr>
        <w:spacing w:line="360" w:lineRule="auto"/>
        <w:ind w:right="51"/>
        <w:jc w:val="both"/>
        <w:rPr>
          <w:spacing w:val="-8"/>
        </w:rPr>
      </w:pPr>
      <w:proofErr w:type="spellStart"/>
      <w:r w:rsidRPr="00CB1E36">
        <w:rPr>
          <w:spacing w:val="-8"/>
        </w:rPr>
        <w:t>Obsypka</w:t>
      </w:r>
      <w:proofErr w:type="spellEnd"/>
      <w:r w:rsidRPr="00CB1E36">
        <w:rPr>
          <w:spacing w:val="-8"/>
        </w:rPr>
        <w:t xml:space="preserve"> rurociągu jest po to, żeby zagwarantować rurze dostateczne podparcie ze wszystkich stron, obciążenia mogły być przekazywane i nie występowały szkodliwe obciążenia miejscowe. </w:t>
      </w:r>
      <w:proofErr w:type="spellStart"/>
      <w:r w:rsidRPr="00CB1E36">
        <w:rPr>
          <w:spacing w:val="-8"/>
        </w:rPr>
        <w:t>Obsypka</w:t>
      </w:r>
      <w:proofErr w:type="spellEnd"/>
      <w:r w:rsidRPr="00CB1E36">
        <w:rPr>
          <w:spacing w:val="-8"/>
        </w:rPr>
        <w:t xml:space="preserve"> rury musi być wykonana natychmiast po inspekcji i zatwierdzeniu zakończonego posadowienia. </w:t>
      </w:r>
      <w:proofErr w:type="spellStart"/>
      <w:r w:rsidRPr="00CB1E36">
        <w:rPr>
          <w:spacing w:val="-8"/>
        </w:rPr>
        <w:t>Obsypka</w:t>
      </w:r>
      <w:proofErr w:type="spellEnd"/>
      <w:r w:rsidRPr="00CB1E36">
        <w:rPr>
          <w:spacing w:val="-8"/>
        </w:rPr>
        <w:t xml:space="preserve"> przewodu musi być prowadzona, aż do uzyskania grubości warstwy przynajmniej 30 cm (po zagęszczeniu) powyżej wierzchu rury. Materiał służący do wykonania wypełnienia musi spełniać te same warunki co materiał do wykonania podłoża. </w:t>
      </w:r>
    </w:p>
    <w:p w:rsidR="00F60EC0" w:rsidRPr="00CB1E36" w:rsidRDefault="00F60EC0" w:rsidP="00CB1E36">
      <w:pPr>
        <w:spacing w:line="360" w:lineRule="auto"/>
        <w:ind w:right="51"/>
        <w:jc w:val="both"/>
        <w:rPr>
          <w:spacing w:val="-8"/>
        </w:rPr>
      </w:pPr>
      <w:proofErr w:type="spellStart"/>
      <w:r w:rsidRPr="00CB1E36">
        <w:rPr>
          <w:spacing w:val="-8"/>
        </w:rPr>
        <w:t>Obsypka</w:t>
      </w:r>
      <w:proofErr w:type="spellEnd"/>
      <w:r w:rsidRPr="00CB1E36">
        <w:rPr>
          <w:spacing w:val="-8"/>
        </w:rPr>
        <w:t xml:space="preserve"> rurociągu musi być tak wykonana, żeby rurociąg nie uległ zniszczeniu lub nie został przemieszczony. </w:t>
      </w:r>
    </w:p>
    <w:p w:rsidR="00F60EC0" w:rsidRPr="00CB1E36" w:rsidRDefault="00F60EC0" w:rsidP="00CB1E36">
      <w:pPr>
        <w:spacing w:line="360" w:lineRule="auto"/>
        <w:ind w:right="51"/>
        <w:jc w:val="both"/>
        <w:rPr>
          <w:spacing w:val="-8"/>
        </w:rPr>
      </w:pPr>
      <w:r w:rsidRPr="00CB1E36">
        <w:rPr>
          <w:spacing w:val="-8"/>
        </w:rPr>
        <w:t xml:space="preserve">Zagęszczenie może być wykonane mechanicznie dzięki własnemu ciężarowi sprzętu i sile uderzeniowej, która jest stosowana w większości przypadków. Wskazany jest sprzęt zagęszczający, który może pracować w tym samym czasie po obu stronach przewodu. Zagęszczenie jest łatwiejsze, jeśli zawartość wody w materiale wypełniającym jest bliska optimum. </w:t>
      </w:r>
    </w:p>
    <w:p w:rsidR="00F60EC0" w:rsidRPr="00CB1E36" w:rsidRDefault="00F60EC0" w:rsidP="00CB1E36">
      <w:pPr>
        <w:spacing w:line="360" w:lineRule="auto"/>
        <w:ind w:right="51"/>
        <w:jc w:val="both"/>
        <w:rPr>
          <w:spacing w:val="-8"/>
        </w:rPr>
      </w:pPr>
      <w:r w:rsidRPr="00CB1E36">
        <w:rPr>
          <w:spacing w:val="-8"/>
        </w:rPr>
        <w:t xml:space="preserve">Zagęszczanie żwiru może być wykonane z wodą, jeśli podłoże może przewodzić wodę lub jeśli jest możliwe w jakiś inny sposób np. przez drenaż zapewniający efektywne odwodnienie </w:t>
      </w:r>
      <w:proofErr w:type="spellStart"/>
      <w:r w:rsidRPr="00CB1E36">
        <w:rPr>
          <w:spacing w:val="-8"/>
        </w:rPr>
        <w:t>obsypki</w:t>
      </w:r>
      <w:proofErr w:type="spellEnd"/>
      <w:r w:rsidRPr="00CB1E36">
        <w:rPr>
          <w:spacing w:val="-8"/>
        </w:rPr>
        <w:t>.</w:t>
      </w:r>
    </w:p>
    <w:p w:rsidR="00F60EC0" w:rsidRPr="00CB1E36" w:rsidRDefault="00F60EC0" w:rsidP="00CB1E36">
      <w:pPr>
        <w:spacing w:line="360" w:lineRule="auto"/>
        <w:ind w:right="51"/>
        <w:jc w:val="both"/>
        <w:rPr>
          <w:spacing w:val="-8"/>
        </w:rPr>
      </w:pPr>
      <w:r w:rsidRPr="00CB1E36">
        <w:rPr>
          <w:spacing w:val="-8"/>
        </w:rPr>
        <w:t xml:space="preserve">Dla spoistego materiału metoda zagęszczania powinna być wybrana według rzeczywistych własności zasypki. We wszystkich przypadkach ważne jest unikanie pustych przestrzeni pod rurą. Pierwsza warstwa aż do osi rury powinna być zagęszczona ostrożnie, ażeby uniknąć uniesienia się rury. </w:t>
      </w:r>
    </w:p>
    <w:p w:rsidR="00F60EC0" w:rsidRPr="00CB1E36" w:rsidRDefault="00F60EC0" w:rsidP="00CB1E36">
      <w:pPr>
        <w:pStyle w:val="Nagwek3"/>
        <w:spacing w:line="360" w:lineRule="auto"/>
        <w:ind w:left="360"/>
        <w:jc w:val="both"/>
        <w:rPr>
          <w:sz w:val="24"/>
          <w:szCs w:val="24"/>
        </w:rPr>
      </w:pPr>
      <w:bookmarkStart w:id="432" w:name="_Toc63011371"/>
      <w:bookmarkStart w:id="433" w:name="_Toc100209777"/>
      <w:bookmarkStart w:id="434" w:name="_Toc122628148"/>
      <w:bookmarkStart w:id="435" w:name="_Toc473530553"/>
      <w:r w:rsidRPr="00CB1E36">
        <w:rPr>
          <w:sz w:val="24"/>
          <w:szCs w:val="24"/>
        </w:rPr>
        <w:t>g) Oznaczenie trasy. Oznaczenie rurociągu.</w:t>
      </w:r>
      <w:bookmarkEnd w:id="432"/>
      <w:bookmarkEnd w:id="433"/>
      <w:bookmarkEnd w:id="434"/>
      <w:bookmarkEnd w:id="435"/>
    </w:p>
    <w:p w:rsidR="00F60EC0" w:rsidRPr="00CB1E36" w:rsidRDefault="00F60EC0" w:rsidP="00CB1E36">
      <w:pPr>
        <w:spacing w:line="360" w:lineRule="auto"/>
        <w:ind w:right="51"/>
        <w:jc w:val="both"/>
        <w:rPr>
          <w:spacing w:val="-8"/>
        </w:rPr>
      </w:pPr>
      <w:r w:rsidRPr="00CB1E36">
        <w:rPr>
          <w:spacing w:val="-8"/>
        </w:rPr>
        <w:t xml:space="preserve">Po przeprowadzeniu próby szczelności p=1,0 </w:t>
      </w:r>
      <w:proofErr w:type="spellStart"/>
      <w:r w:rsidRPr="00CB1E36">
        <w:rPr>
          <w:spacing w:val="-8"/>
        </w:rPr>
        <w:t>MPa</w:t>
      </w:r>
      <w:proofErr w:type="spellEnd"/>
      <w:r w:rsidRPr="00CB1E36">
        <w:rPr>
          <w:spacing w:val="-8"/>
        </w:rPr>
        <w:t>, należy obsypać rurociąg warstwą gruntu 30 cm, zagęścić grunt i ułożyć nad rurociągiem (30 – 40 cm powyżej grzbietu rury) taśmę ostrzegawczą z wkładką metalową.</w:t>
      </w:r>
    </w:p>
    <w:p w:rsidR="00F60EC0" w:rsidRPr="00CB1E36" w:rsidRDefault="00F60EC0" w:rsidP="00CB1E36">
      <w:pPr>
        <w:pStyle w:val="Nagwek3"/>
        <w:spacing w:line="360" w:lineRule="auto"/>
        <w:ind w:left="360"/>
        <w:jc w:val="both"/>
        <w:rPr>
          <w:sz w:val="24"/>
          <w:szCs w:val="24"/>
        </w:rPr>
      </w:pPr>
      <w:bookmarkStart w:id="436" w:name="_Toc63011372"/>
      <w:bookmarkStart w:id="437" w:name="_Toc100209778"/>
      <w:bookmarkStart w:id="438" w:name="_Toc122628149"/>
      <w:bookmarkStart w:id="439" w:name="_Toc473530554"/>
      <w:r w:rsidRPr="00CB1E36">
        <w:rPr>
          <w:sz w:val="24"/>
          <w:szCs w:val="24"/>
        </w:rPr>
        <w:t>h) Zasypka wykopu.</w:t>
      </w:r>
      <w:bookmarkEnd w:id="436"/>
      <w:bookmarkEnd w:id="437"/>
      <w:bookmarkEnd w:id="438"/>
      <w:bookmarkEnd w:id="439"/>
    </w:p>
    <w:p w:rsidR="00F60EC0" w:rsidRPr="00CB1E36" w:rsidRDefault="00F60EC0" w:rsidP="00CB1E36">
      <w:pPr>
        <w:spacing w:line="360" w:lineRule="auto"/>
        <w:ind w:right="51"/>
        <w:jc w:val="both"/>
        <w:rPr>
          <w:spacing w:val="-8"/>
        </w:rPr>
      </w:pPr>
      <w:r w:rsidRPr="00CB1E36">
        <w:rPr>
          <w:spacing w:val="-8"/>
        </w:rPr>
        <w:t xml:space="preserve">Zasypka musi być wykonana z materiałów i w taki sposób by spełniała wymagania struktury nad rurociągiem (odpowiednio dla drogi, chodnika czy terenów zielonych). Pozostała część wypełnienia może być wykonana za pomocą gruntu rodzimego zgodnie z </w:t>
      </w:r>
      <w:r w:rsidRPr="00CB1E36">
        <w:rPr>
          <w:spacing w:val="-7"/>
        </w:rPr>
        <w:t>zatwierdzoną</w:t>
      </w:r>
      <w:r w:rsidRPr="00CB1E36">
        <w:rPr>
          <w:spacing w:val="-8"/>
        </w:rPr>
        <w:t xml:space="preserve"> Dokumentacją Projektową i jeśli maksymalna wielkości cząstek nie przekracza 30 mm. </w:t>
      </w:r>
    </w:p>
    <w:p w:rsidR="00F60EC0" w:rsidRPr="00CB1E36" w:rsidRDefault="00F60EC0" w:rsidP="00CB1E36">
      <w:pPr>
        <w:spacing w:line="360" w:lineRule="auto"/>
        <w:ind w:right="51"/>
        <w:jc w:val="both"/>
        <w:rPr>
          <w:spacing w:val="-8"/>
        </w:rPr>
      </w:pPr>
      <w:r w:rsidRPr="00CB1E36">
        <w:rPr>
          <w:spacing w:val="-8"/>
        </w:rPr>
        <w:t>Przydatność gruntu rodzimego do zasypywania wykopów potwierdzi Inżynier.</w:t>
      </w:r>
    </w:p>
    <w:p w:rsidR="00F60EC0" w:rsidRPr="00CB1E36" w:rsidRDefault="00F60EC0" w:rsidP="00CB1E36">
      <w:pPr>
        <w:pStyle w:val="Nagwek3"/>
        <w:spacing w:line="360" w:lineRule="auto"/>
        <w:ind w:left="360"/>
        <w:jc w:val="both"/>
        <w:rPr>
          <w:sz w:val="24"/>
          <w:szCs w:val="24"/>
        </w:rPr>
      </w:pPr>
      <w:bookmarkStart w:id="440" w:name="_Toc63011373"/>
      <w:bookmarkStart w:id="441" w:name="_Toc100209779"/>
      <w:bookmarkStart w:id="442" w:name="_Toc122628150"/>
      <w:bookmarkStart w:id="443" w:name="_Toc473530555"/>
      <w:r w:rsidRPr="00CB1E36">
        <w:rPr>
          <w:sz w:val="24"/>
          <w:szCs w:val="24"/>
        </w:rPr>
        <w:t>i) Skrzyżowania z istniejącym uzbrojeniem.</w:t>
      </w:r>
      <w:bookmarkEnd w:id="440"/>
      <w:bookmarkEnd w:id="441"/>
      <w:bookmarkEnd w:id="442"/>
      <w:bookmarkEnd w:id="443"/>
    </w:p>
    <w:p w:rsidR="00F60EC0" w:rsidRPr="00CB1E36" w:rsidRDefault="00F60EC0" w:rsidP="00CB1E36">
      <w:pPr>
        <w:spacing w:line="360" w:lineRule="auto"/>
        <w:ind w:right="51"/>
        <w:jc w:val="both"/>
        <w:rPr>
          <w:spacing w:val="-8"/>
        </w:rPr>
      </w:pPr>
      <w:r w:rsidRPr="00CB1E36">
        <w:rPr>
          <w:spacing w:val="-8"/>
        </w:rPr>
        <w:t>Prace w pobliżu miejsc kolizji należy wykonywać ręcznie bez użycia sprzętu mechanicznego. Na istniejące podziemne sieci energetyczne, telekomunikacyjne i gazowe w miejscach skrzyżowań nałożyć rury ochronne.</w:t>
      </w:r>
    </w:p>
    <w:p w:rsidR="00F60EC0" w:rsidRPr="00CB1E36" w:rsidRDefault="00F60EC0" w:rsidP="00CB1E36">
      <w:pPr>
        <w:spacing w:line="360" w:lineRule="auto"/>
        <w:ind w:right="51"/>
        <w:jc w:val="both"/>
        <w:rPr>
          <w:spacing w:val="-8"/>
        </w:rPr>
      </w:pPr>
      <w:r w:rsidRPr="00CB1E36">
        <w:rPr>
          <w:spacing w:val="-8"/>
        </w:rPr>
        <w:lastRenderedPageBreak/>
        <w:t>W przypadku, gdy kolektor sanitarny przebiega w bliskiej odległości od istniejących drzew, należy wykonać wykop otwarty w odległości 2.50m od osi drzewa, a pod systemem korzeniowym przecisnąć rurę osłonową stalową lub z PVC, o długości l=5,0m.</w:t>
      </w:r>
    </w:p>
    <w:p w:rsidR="00F60EC0" w:rsidRPr="00CB1E36" w:rsidRDefault="00F60EC0" w:rsidP="00CB1E36">
      <w:pPr>
        <w:pStyle w:val="Nagwek3"/>
        <w:spacing w:line="360" w:lineRule="auto"/>
        <w:ind w:left="360"/>
        <w:jc w:val="both"/>
        <w:rPr>
          <w:sz w:val="24"/>
          <w:szCs w:val="24"/>
        </w:rPr>
      </w:pPr>
      <w:bookmarkStart w:id="444" w:name="_Toc63011374"/>
      <w:bookmarkStart w:id="445" w:name="_Toc100209780"/>
      <w:bookmarkStart w:id="446" w:name="_Toc122628151"/>
      <w:bookmarkStart w:id="447" w:name="_Toc473530556"/>
      <w:r w:rsidRPr="00CB1E36">
        <w:rPr>
          <w:sz w:val="24"/>
          <w:szCs w:val="24"/>
        </w:rPr>
        <w:t>j) Głębokość ułożenia, umieszczenie względem uzbrojenia podziemnego</w:t>
      </w:r>
      <w:bookmarkEnd w:id="444"/>
      <w:bookmarkEnd w:id="445"/>
      <w:bookmarkEnd w:id="446"/>
      <w:bookmarkEnd w:id="447"/>
    </w:p>
    <w:p w:rsidR="00F60EC0" w:rsidRPr="00CB1E36" w:rsidRDefault="00F60EC0" w:rsidP="00CB1E36">
      <w:pPr>
        <w:spacing w:line="360" w:lineRule="auto"/>
        <w:ind w:right="51"/>
        <w:jc w:val="both"/>
        <w:rPr>
          <w:spacing w:val="-8"/>
        </w:rPr>
      </w:pPr>
      <w:r w:rsidRPr="00CB1E36">
        <w:rPr>
          <w:spacing w:val="-8"/>
        </w:rPr>
        <w:t>Przewody powinny być ułożone w gruncie w sposób uniemożliwiający:</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zamarzanie w nich wody w okresie zimowym,</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uszkodzenia pod wpływem obciążeń zewnętrznych,</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niekorzystny wpływ uzbrojenia podziemnego (obciążenie fundamentami itp.). </w:t>
      </w:r>
    </w:p>
    <w:p w:rsidR="00F60EC0" w:rsidRPr="00CB1E36" w:rsidRDefault="00F60EC0" w:rsidP="00CB1E36">
      <w:pPr>
        <w:spacing w:line="360" w:lineRule="auto"/>
        <w:ind w:right="51"/>
        <w:jc w:val="both"/>
        <w:rPr>
          <w:spacing w:val="-8"/>
        </w:rPr>
      </w:pPr>
      <w:r w:rsidRPr="00CB1E36">
        <w:rPr>
          <w:spacing w:val="-8"/>
        </w:rPr>
        <w:t xml:space="preserve">Głębokość ułożenia przewodów bezpośrednio w gruncie i bez dodatkowych środków zabezpieczających ustala Polska Norma PN-92-B-10735. Wg tej normy głębokość ułożenia przewodów powinna być taka, aby przykrycie h mierzone od wierzchu rury do rzędnej terenu było większe niż umowna głębokość przemarzania gruntu o h = 0,2 m. </w:t>
      </w:r>
    </w:p>
    <w:p w:rsidR="00F60EC0" w:rsidRPr="00CB1E36" w:rsidRDefault="00F60EC0" w:rsidP="00CB1E36">
      <w:pPr>
        <w:spacing w:line="360" w:lineRule="auto"/>
        <w:ind w:right="51"/>
        <w:jc w:val="both"/>
        <w:rPr>
          <w:spacing w:val="-8"/>
        </w:rPr>
      </w:pPr>
      <w:r w:rsidRPr="00CB1E36">
        <w:rPr>
          <w:spacing w:val="-8"/>
        </w:rPr>
        <w:t xml:space="preserve">W przypadku konieczności ułożenia przewodów na mniejszych głębokościach, w celu zabezpieczenia przez zamarzaniem wody, przewody powinny być ocieplone, np. warstwą keramzytu. W takim przypadku przewód należy otoczyć 30cm warstwą keramzytu (zamiast podsypki i </w:t>
      </w:r>
      <w:proofErr w:type="spellStart"/>
      <w:r w:rsidRPr="00CB1E36">
        <w:rPr>
          <w:spacing w:val="-8"/>
        </w:rPr>
        <w:t>obsypki</w:t>
      </w:r>
      <w:proofErr w:type="spellEnd"/>
      <w:r w:rsidRPr="00CB1E36">
        <w:rPr>
          <w:spacing w:val="-8"/>
        </w:rPr>
        <w:t>) zabezpieczonego folią PEHD gr. 1,5mm</w:t>
      </w:r>
    </w:p>
    <w:p w:rsidR="00F60EC0" w:rsidRPr="00CB1E36" w:rsidRDefault="00F60EC0" w:rsidP="00CB1E36">
      <w:pPr>
        <w:spacing w:line="360" w:lineRule="auto"/>
        <w:ind w:right="51"/>
        <w:jc w:val="both"/>
        <w:rPr>
          <w:spacing w:val="-8"/>
        </w:rPr>
      </w:pPr>
      <w:r w:rsidRPr="00CB1E36">
        <w:rPr>
          <w:spacing w:val="-8"/>
        </w:rPr>
        <w:t xml:space="preserve">Dopuszcza się zastosowanie innych materiałów dających podobne wyniki izolacji cieplnej. </w:t>
      </w:r>
    </w:p>
    <w:p w:rsidR="00F60EC0" w:rsidRPr="00CB1E36" w:rsidRDefault="00F60EC0" w:rsidP="00CB1E36">
      <w:pPr>
        <w:spacing w:line="360" w:lineRule="auto"/>
        <w:ind w:right="51"/>
        <w:jc w:val="both"/>
        <w:rPr>
          <w:spacing w:val="-8"/>
        </w:rPr>
      </w:pPr>
      <w:r w:rsidRPr="00CB1E36">
        <w:rPr>
          <w:spacing w:val="-8"/>
        </w:rPr>
        <w:t xml:space="preserve">Przewody powinny być rozmieszczone w stosunku do pozostałych elementów uzbrojenia podziemnego zgodnie z </w:t>
      </w:r>
      <w:r w:rsidRPr="00CB1E36">
        <w:rPr>
          <w:spacing w:val="-7"/>
        </w:rPr>
        <w:t>zatwierdzoną</w:t>
      </w:r>
      <w:r w:rsidRPr="00CB1E36">
        <w:rPr>
          <w:spacing w:val="-8"/>
        </w:rPr>
        <w:t xml:space="preserve"> dokumentacją projektową.</w:t>
      </w:r>
    </w:p>
    <w:p w:rsidR="00F60EC0" w:rsidRPr="00CB1E36" w:rsidRDefault="008355DC" w:rsidP="00CB1E36">
      <w:pPr>
        <w:pStyle w:val="Nagwek3"/>
        <w:spacing w:line="360" w:lineRule="auto"/>
        <w:jc w:val="both"/>
        <w:rPr>
          <w:sz w:val="24"/>
          <w:szCs w:val="24"/>
          <w:u w:val="single"/>
        </w:rPr>
      </w:pPr>
      <w:bookmarkStart w:id="448" w:name="_Toc473530557"/>
      <w:bookmarkStart w:id="449" w:name="_Toc54690548"/>
      <w:bookmarkStart w:id="450" w:name="_Toc63011388"/>
      <w:bookmarkStart w:id="451" w:name="_Toc100209792"/>
      <w:bookmarkStart w:id="452" w:name="_Toc122628163"/>
      <w:r>
        <w:rPr>
          <w:sz w:val="24"/>
          <w:szCs w:val="24"/>
          <w:u w:val="single"/>
        </w:rPr>
        <w:t>C.III.4</w:t>
      </w:r>
      <w:r w:rsidR="00A51E43" w:rsidRPr="00CB1E36">
        <w:rPr>
          <w:sz w:val="24"/>
          <w:szCs w:val="24"/>
          <w:u w:val="single"/>
        </w:rPr>
        <w:t>.</w:t>
      </w:r>
      <w:r>
        <w:rPr>
          <w:sz w:val="24"/>
          <w:szCs w:val="24"/>
          <w:u w:val="single"/>
        </w:rPr>
        <w:t>3</w:t>
      </w:r>
      <w:r w:rsidR="00367B8D" w:rsidRPr="00CB1E36">
        <w:rPr>
          <w:sz w:val="24"/>
          <w:szCs w:val="24"/>
          <w:u w:val="single"/>
        </w:rPr>
        <w:t xml:space="preserve">. </w:t>
      </w:r>
      <w:r w:rsidR="00F60EC0" w:rsidRPr="00CB1E36">
        <w:rPr>
          <w:sz w:val="24"/>
          <w:szCs w:val="24"/>
          <w:u w:val="single"/>
        </w:rPr>
        <w:t>Montaż  rurociągów ciśnieniowych z HDPE.</w:t>
      </w:r>
      <w:bookmarkEnd w:id="448"/>
    </w:p>
    <w:p w:rsidR="00F60EC0" w:rsidRPr="00CB1E36" w:rsidRDefault="00F60EC0" w:rsidP="00CB1E36">
      <w:pPr>
        <w:pStyle w:val="Nagwek3"/>
        <w:spacing w:line="360" w:lineRule="auto"/>
        <w:ind w:firstLine="708"/>
        <w:jc w:val="both"/>
        <w:rPr>
          <w:sz w:val="24"/>
          <w:szCs w:val="24"/>
        </w:rPr>
      </w:pPr>
      <w:bookmarkStart w:id="453" w:name="_Toc473530558"/>
      <w:r w:rsidRPr="00CB1E36">
        <w:rPr>
          <w:sz w:val="24"/>
          <w:szCs w:val="24"/>
        </w:rPr>
        <w:t>a) Ogólne warunki  montażu przewodów HDPE</w:t>
      </w:r>
      <w:bookmarkEnd w:id="449"/>
      <w:bookmarkEnd w:id="450"/>
      <w:bookmarkEnd w:id="451"/>
      <w:bookmarkEnd w:id="452"/>
      <w:bookmarkEnd w:id="453"/>
    </w:p>
    <w:p w:rsidR="00F60EC0" w:rsidRPr="00CB1E36" w:rsidRDefault="00F60EC0" w:rsidP="00CB1E36">
      <w:pPr>
        <w:spacing w:line="360" w:lineRule="auto"/>
        <w:ind w:right="51"/>
        <w:jc w:val="both"/>
        <w:rPr>
          <w:spacing w:val="-8"/>
        </w:rPr>
      </w:pPr>
      <w:r w:rsidRPr="00CB1E36">
        <w:rPr>
          <w:spacing w:val="-8"/>
        </w:rPr>
        <w:t xml:space="preserve">Montaż przewodów z HDPE w temperaturze otoczenia niższej od 0°C jest możliwy. Jednakże z uwagi na zmniejszoną elastyczność tego materiału w niskich temperaturach, zaleca się wykonywać połączenia w temperaturze nie niższej niż 0°C. </w:t>
      </w:r>
    </w:p>
    <w:p w:rsidR="00F60EC0" w:rsidRPr="00CB1E36" w:rsidRDefault="00F60EC0" w:rsidP="00CB1E36">
      <w:pPr>
        <w:spacing w:line="360" w:lineRule="auto"/>
        <w:ind w:right="51"/>
        <w:jc w:val="both"/>
        <w:rPr>
          <w:spacing w:val="-8"/>
        </w:rPr>
      </w:pPr>
      <w:r w:rsidRPr="00CB1E36">
        <w:rPr>
          <w:spacing w:val="-8"/>
        </w:rPr>
        <w:t>W przypadku konieczności zgrzewania PE w niskich temperaturach należy okryć stanowisko do zgrzewania namiotem.</w:t>
      </w:r>
    </w:p>
    <w:p w:rsidR="00F60EC0" w:rsidRPr="00CB1E36" w:rsidRDefault="00F60EC0" w:rsidP="00CB1E36">
      <w:pPr>
        <w:spacing w:line="360" w:lineRule="auto"/>
        <w:ind w:right="51"/>
        <w:jc w:val="both"/>
        <w:rPr>
          <w:spacing w:val="-8"/>
        </w:rPr>
      </w:pPr>
      <w:r w:rsidRPr="00CB1E36">
        <w:rPr>
          <w:spacing w:val="-8"/>
        </w:rPr>
        <w:t xml:space="preserve">Sposób montażu przewodów powinien zapewniać utrzymanie trasy zgodnie z </w:t>
      </w:r>
      <w:r w:rsidRPr="00CB1E36">
        <w:rPr>
          <w:spacing w:val="-7"/>
        </w:rPr>
        <w:t>zatwierdzonym</w:t>
      </w:r>
      <w:r w:rsidRPr="00CB1E36">
        <w:rPr>
          <w:spacing w:val="-8"/>
        </w:rPr>
        <w:t xml:space="preserve"> Projektem.</w:t>
      </w:r>
    </w:p>
    <w:p w:rsidR="00F60EC0" w:rsidRPr="00CB1E36" w:rsidRDefault="00F60EC0" w:rsidP="00CB1E36">
      <w:pPr>
        <w:spacing w:line="360" w:lineRule="auto"/>
        <w:ind w:right="51"/>
        <w:jc w:val="both"/>
        <w:rPr>
          <w:spacing w:val="-8"/>
        </w:rPr>
      </w:pPr>
      <w:r w:rsidRPr="00CB1E36">
        <w:rPr>
          <w:spacing w:val="-8"/>
        </w:rPr>
        <w:t>Opuszczanie i układanie przewodu na dnie wykopu może odbywać się dopiero po przygotowaniu podłoża.</w:t>
      </w:r>
    </w:p>
    <w:p w:rsidR="00F60EC0" w:rsidRPr="00CB1E36" w:rsidRDefault="00F60EC0" w:rsidP="00CB1E36">
      <w:pPr>
        <w:spacing w:line="360" w:lineRule="auto"/>
        <w:ind w:right="51"/>
        <w:jc w:val="both"/>
        <w:rPr>
          <w:spacing w:val="-8"/>
        </w:rPr>
      </w:pPr>
      <w:r w:rsidRPr="00CB1E36">
        <w:rPr>
          <w:spacing w:val="-8"/>
        </w:rPr>
        <w:lastRenderedPageBreak/>
        <w:t>Przed opuszczeniem rur do wykopu należy sprawdzić ich stan techniczny - nie mogą mieć uszkodzeń oraz zabezpieczyć je przed zniszczeniem poprzez wprowadzenie do rur tymczasowych zamknięć w postaci zaślepek, korków itp.</w:t>
      </w:r>
    </w:p>
    <w:p w:rsidR="00F60EC0" w:rsidRPr="00CB1E36" w:rsidRDefault="00F60EC0" w:rsidP="00CB1E36">
      <w:pPr>
        <w:pStyle w:val="Nagwek3"/>
        <w:spacing w:line="360" w:lineRule="auto"/>
        <w:ind w:left="360"/>
        <w:jc w:val="both"/>
        <w:rPr>
          <w:sz w:val="24"/>
          <w:szCs w:val="24"/>
        </w:rPr>
      </w:pPr>
      <w:bookmarkStart w:id="454" w:name="_Toc54690555"/>
      <w:bookmarkStart w:id="455" w:name="_Toc63011389"/>
      <w:bookmarkStart w:id="456" w:name="_Toc100209793"/>
      <w:bookmarkStart w:id="457" w:name="_Toc122628164"/>
      <w:r w:rsidRPr="00CB1E36">
        <w:rPr>
          <w:sz w:val="24"/>
          <w:szCs w:val="24"/>
        </w:rPr>
        <w:t xml:space="preserve"> </w:t>
      </w:r>
      <w:r w:rsidRPr="00CB1E36">
        <w:rPr>
          <w:sz w:val="24"/>
          <w:szCs w:val="24"/>
        </w:rPr>
        <w:tab/>
      </w:r>
      <w:bookmarkStart w:id="458" w:name="_Toc473530559"/>
      <w:r w:rsidRPr="00CB1E36">
        <w:rPr>
          <w:sz w:val="24"/>
          <w:szCs w:val="24"/>
        </w:rPr>
        <w:t>b)</w:t>
      </w:r>
      <w:r w:rsidR="00843DD8">
        <w:rPr>
          <w:sz w:val="24"/>
          <w:szCs w:val="24"/>
        </w:rPr>
        <w:t xml:space="preserve"> </w:t>
      </w:r>
      <w:r w:rsidRPr="00CB1E36">
        <w:rPr>
          <w:sz w:val="24"/>
          <w:szCs w:val="24"/>
        </w:rPr>
        <w:t>Metody łączenia rur, kształtek i armatury</w:t>
      </w:r>
      <w:bookmarkEnd w:id="454"/>
      <w:bookmarkEnd w:id="455"/>
      <w:bookmarkEnd w:id="456"/>
      <w:bookmarkEnd w:id="457"/>
      <w:bookmarkEnd w:id="458"/>
    </w:p>
    <w:p w:rsidR="00F60EC0" w:rsidRPr="00CB1E36" w:rsidRDefault="00F60EC0" w:rsidP="00CB1E36">
      <w:pPr>
        <w:spacing w:line="360" w:lineRule="auto"/>
        <w:ind w:right="51"/>
        <w:jc w:val="both"/>
        <w:rPr>
          <w:spacing w:val="-8"/>
        </w:rPr>
      </w:pPr>
      <w:r w:rsidRPr="00CB1E36">
        <w:rPr>
          <w:spacing w:val="-8"/>
        </w:rPr>
        <w:t>Należy stosować generalną zasadę, że przy zgrzewaniu rur i kształtek PE obowiązują procedury podane przez ich producentów.</w:t>
      </w:r>
    </w:p>
    <w:p w:rsidR="00F60EC0" w:rsidRPr="00CB1E36" w:rsidRDefault="00F60EC0" w:rsidP="00CB1E36">
      <w:pPr>
        <w:spacing w:line="360" w:lineRule="auto"/>
        <w:ind w:right="51"/>
        <w:jc w:val="both"/>
        <w:rPr>
          <w:b/>
        </w:rPr>
      </w:pPr>
      <w:r w:rsidRPr="00CB1E36">
        <w:rPr>
          <w:b/>
        </w:rPr>
        <w:t>- Zgrzewanie doczołowe rur z PE</w:t>
      </w:r>
    </w:p>
    <w:p w:rsidR="00F60EC0" w:rsidRPr="00CB1E36" w:rsidRDefault="00F60EC0" w:rsidP="00CB1E36">
      <w:pPr>
        <w:spacing w:line="360" w:lineRule="auto"/>
        <w:ind w:right="51"/>
        <w:jc w:val="both"/>
        <w:rPr>
          <w:spacing w:val="-8"/>
        </w:rPr>
      </w:pPr>
      <w:r w:rsidRPr="00CB1E36">
        <w:rPr>
          <w:spacing w:val="-8"/>
        </w:rPr>
        <w:t>Zgrzewanie rur doczołowe jest możliwe tylko dla rur zakwalifikowanej do tej samej grupy płynięcia, o tej samej średnicy i grubości ścianki.</w:t>
      </w:r>
    </w:p>
    <w:p w:rsidR="00F60EC0" w:rsidRPr="00CB1E36" w:rsidRDefault="00F60EC0" w:rsidP="00CB1E36">
      <w:pPr>
        <w:spacing w:line="360" w:lineRule="auto"/>
        <w:ind w:right="51"/>
        <w:jc w:val="both"/>
        <w:rPr>
          <w:spacing w:val="-8"/>
        </w:rPr>
      </w:pPr>
      <w:r w:rsidRPr="00CB1E36">
        <w:rPr>
          <w:spacing w:val="-8"/>
        </w:rPr>
        <w:t xml:space="preserve">Zgrzewanie czołowe </w:t>
      </w:r>
      <w:proofErr w:type="spellStart"/>
      <w:r w:rsidRPr="00CB1E36">
        <w:rPr>
          <w:spacing w:val="-8"/>
        </w:rPr>
        <w:t>polifuzyjne</w:t>
      </w:r>
      <w:proofErr w:type="spellEnd"/>
      <w:r w:rsidRPr="00CB1E36">
        <w:rPr>
          <w:spacing w:val="-8"/>
        </w:rPr>
        <w:t xml:space="preserve"> należy przeprowadzić dla rur i kształtek o średnicach większych od 63 mm. Kształtki elektrooporowe stosować w sytuacjach uniemożliwiających wykonanie </w:t>
      </w:r>
      <w:proofErr w:type="spellStart"/>
      <w:r w:rsidRPr="00CB1E36">
        <w:rPr>
          <w:spacing w:val="-8"/>
        </w:rPr>
        <w:t>zgrzewów</w:t>
      </w:r>
      <w:proofErr w:type="spellEnd"/>
      <w:r w:rsidRPr="00CB1E36">
        <w:rPr>
          <w:spacing w:val="-8"/>
        </w:rPr>
        <w:t xml:space="preserve"> doczołowych. Wszystkie parametry zgrzewania rur polietylenowych muszą być podane przez producenta rur w instrukcji montażu.</w:t>
      </w:r>
    </w:p>
    <w:p w:rsidR="00F60EC0" w:rsidRDefault="00F60EC0" w:rsidP="00CB1E36">
      <w:pPr>
        <w:spacing w:line="360" w:lineRule="auto"/>
        <w:ind w:right="51"/>
        <w:jc w:val="both"/>
        <w:rPr>
          <w:spacing w:val="-8"/>
        </w:rPr>
      </w:pPr>
      <w:r w:rsidRPr="00CB1E36">
        <w:rPr>
          <w:spacing w:val="-8"/>
        </w:rPr>
        <w:t>Po zakończeniu zgrzewania czołowego i zdemontowaniu urządzenia zgrzewającego należy skontrolować miejsce zgrzewania.  Kontrola polega na pomierzeniu wymiarów wypływki (szerokości i grubości) i oszacowaniu ich zgodności z zaleceniami producenta. Wartości odchyleń nie powinny przekraczać dopuszczalnych, podanych przez producenta.</w:t>
      </w:r>
    </w:p>
    <w:p w:rsidR="00843DD8" w:rsidRDefault="00843DD8" w:rsidP="00CB1E36">
      <w:pPr>
        <w:spacing w:line="360" w:lineRule="auto"/>
        <w:ind w:right="51"/>
        <w:jc w:val="both"/>
        <w:rPr>
          <w:spacing w:val="-8"/>
        </w:rPr>
      </w:pPr>
    </w:p>
    <w:p w:rsidR="00843DD8" w:rsidRPr="00CB1E36" w:rsidRDefault="00843DD8" w:rsidP="00CB1E36">
      <w:pPr>
        <w:spacing w:line="360" w:lineRule="auto"/>
        <w:ind w:right="51"/>
        <w:jc w:val="both"/>
        <w:rPr>
          <w:spacing w:val="-8"/>
        </w:rPr>
      </w:pPr>
    </w:p>
    <w:p w:rsidR="00F60EC0" w:rsidRPr="00CB1E36" w:rsidRDefault="00F60EC0" w:rsidP="00CB1E36">
      <w:pPr>
        <w:spacing w:line="360" w:lineRule="auto"/>
        <w:ind w:right="51"/>
        <w:jc w:val="both"/>
        <w:rPr>
          <w:b/>
        </w:rPr>
      </w:pPr>
      <w:r w:rsidRPr="00CB1E36">
        <w:rPr>
          <w:b/>
        </w:rPr>
        <w:t>- Zgrzewanie rur z PE  przy pomocy złączy  elektrooporowych</w:t>
      </w:r>
    </w:p>
    <w:p w:rsidR="00F60EC0" w:rsidRPr="00CB1E36" w:rsidRDefault="00F60EC0" w:rsidP="00CB1E36">
      <w:pPr>
        <w:spacing w:line="360" w:lineRule="auto"/>
        <w:ind w:right="51"/>
        <w:jc w:val="both"/>
        <w:rPr>
          <w:spacing w:val="-8"/>
        </w:rPr>
      </w:pPr>
      <w:r w:rsidRPr="00CB1E36">
        <w:rPr>
          <w:spacing w:val="-8"/>
        </w:rPr>
        <w:t xml:space="preserve">Odbywa się ono przy użyciu kształtek z wtopionym drutem elektrooporowym. W złącza wsuwa się przycięte prostopadle i oczyszczone końcówki rur z PE (oczyszczone także przez usunięcie warstwy utlenionego polietylenu, a następnie „przepuszcza "się przez drut oporowy, prąd w określonym czasie i o odpowiednich parametrach zgodnie z instrukcją producenta złącz. Operacja </w:t>
      </w:r>
      <w:proofErr w:type="spellStart"/>
      <w:r w:rsidRPr="00CB1E36">
        <w:rPr>
          <w:spacing w:val="-8"/>
        </w:rPr>
        <w:t>elektrozgrzewania</w:t>
      </w:r>
      <w:proofErr w:type="spellEnd"/>
      <w:r w:rsidRPr="00CB1E36">
        <w:rPr>
          <w:spacing w:val="-8"/>
        </w:rPr>
        <w:t xml:space="preserve"> powinna być przeprowadzona przy unieruchomionych końcówkach rur.</w:t>
      </w:r>
    </w:p>
    <w:p w:rsidR="00F60EC0" w:rsidRPr="00CB1E36" w:rsidRDefault="00F60EC0" w:rsidP="00CB1E36">
      <w:pPr>
        <w:spacing w:line="360" w:lineRule="auto"/>
        <w:ind w:right="51"/>
        <w:jc w:val="both"/>
        <w:rPr>
          <w:spacing w:val="-8"/>
        </w:rPr>
      </w:pPr>
      <w:r w:rsidRPr="00CB1E36">
        <w:rPr>
          <w:spacing w:val="-8"/>
        </w:rPr>
        <w:t xml:space="preserve">Każde złącze elektrooporowe ma indywidualne parametry zgrzewania. Są one zapisane; na złączu w postaci nadruku, w postaci kodu kreskowego, na karcie magnetycznej, bądź zakodowane w relacji: drut elektrooporowy w złączu - </w:t>
      </w:r>
      <w:proofErr w:type="spellStart"/>
      <w:r w:rsidRPr="00CB1E36">
        <w:rPr>
          <w:spacing w:val="-8"/>
        </w:rPr>
        <w:t>elektrozgrzewarka</w:t>
      </w:r>
      <w:proofErr w:type="spellEnd"/>
      <w:r w:rsidRPr="00CB1E36">
        <w:rPr>
          <w:spacing w:val="-8"/>
        </w:rPr>
        <w:t>.</w:t>
      </w:r>
    </w:p>
    <w:p w:rsidR="00F60EC0" w:rsidRPr="00CB1E36" w:rsidRDefault="00F60EC0" w:rsidP="00CB1E36">
      <w:pPr>
        <w:spacing w:line="360" w:lineRule="auto"/>
        <w:ind w:right="51"/>
        <w:jc w:val="both"/>
        <w:rPr>
          <w:spacing w:val="-8"/>
        </w:rPr>
      </w:pPr>
      <w:r w:rsidRPr="00CB1E36">
        <w:rPr>
          <w:spacing w:val="-8"/>
        </w:rPr>
        <w:t>Zakres temperatur i warunki pogodowe w jakich można dokonywać zgrzewania określają producenci złącz elektrooporowych. Ogólnie można przyjąć, że zgrzewanie to jest dopuszczalne w zakresie temperatur otoczenia od -5°C do +45°C.</w:t>
      </w:r>
    </w:p>
    <w:p w:rsidR="00F60EC0" w:rsidRPr="00CB1E36" w:rsidRDefault="00F60EC0" w:rsidP="00CB1E36">
      <w:pPr>
        <w:spacing w:line="360" w:lineRule="auto"/>
        <w:ind w:right="51"/>
        <w:jc w:val="both"/>
        <w:rPr>
          <w:b/>
        </w:rPr>
      </w:pPr>
      <w:r w:rsidRPr="00CB1E36">
        <w:rPr>
          <w:b/>
        </w:rPr>
        <w:t>- Połączenia kołnierzowe</w:t>
      </w:r>
    </w:p>
    <w:p w:rsidR="00F60EC0" w:rsidRPr="00CB1E36" w:rsidRDefault="00F60EC0" w:rsidP="00CB1E36">
      <w:pPr>
        <w:spacing w:line="360" w:lineRule="auto"/>
        <w:ind w:right="51"/>
        <w:jc w:val="both"/>
        <w:rPr>
          <w:spacing w:val="-8"/>
        </w:rPr>
      </w:pPr>
      <w:r w:rsidRPr="00CB1E36">
        <w:rPr>
          <w:spacing w:val="-8"/>
        </w:rPr>
        <w:t xml:space="preserve">Połączenia z użyciem tulei kołnierzowej PE i luźnego kołnierza stosowane są głównie przy połączeniach tworzywo sztuczne/stal. Stosowane mogą być również przy połączeniach rur PE z armaturą </w:t>
      </w:r>
      <w:r w:rsidRPr="00CB1E36">
        <w:rPr>
          <w:spacing w:val="-8"/>
        </w:rPr>
        <w:lastRenderedPageBreak/>
        <w:t xml:space="preserve">stalową. Należy stosować połączenia kołnierzowe uszczelniając je płaskimi uszczelkami z kauczuku butylowego lub kauczuku </w:t>
      </w:r>
      <w:proofErr w:type="spellStart"/>
      <w:r w:rsidRPr="00CB1E36">
        <w:rPr>
          <w:spacing w:val="-8"/>
        </w:rPr>
        <w:t>polichloroprenowego</w:t>
      </w:r>
      <w:proofErr w:type="spellEnd"/>
      <w:r w:rsidRPr="00CB1E36">
        <w:rPr>
          <w:spacing w:val="-8"/>
        </w:rPr>
        <w:t>.</w:t>
      </w:r>
    </w:p>
    <w:p w:rsidR="00F60EC0" w:rsidRPr="00CB1E36" w:rsidRDefault="00F60EC0" w:rsidP="00CB1E36">
      <w:pPr>
        <w:pStyle w:val="Nagwek3"/>
        <w:spacing w:line="360" w:lineRule="auto"/>
        <w:ind w:left="720" w:hanging="12"/>
        <w:jc w:val="both"/>
        <w:rPr>
          <w:sz w:val="24"/>
          <w:szCs w:val="24"/>
        </w:rPr>
      </w:pPr>
      <w:bookmarkStart w:id="459" w:name="_Toc50912320"/>
      <w:bookmarkStart w:id="460" w:name="_Toc54690549"/>
      <w:bookmarkStart w:id="461" w:name="_Toc63011390"/>
      <w:bookmarkStart w:id="462" w:name="_Toc100209794"/>
      <w:bookmarkStart w:id="463" w:name="_Toc122628165"/>
      <w:bookmarkStart w:id="464" w:name="_Toc473530560"/>
      <w:r w:rsidRPr="00CB1E36">
        <w:rPr>
          <w:sz w:val="24"/>
          <w:szCs w:val="24"/>
        </w:rPr>
        <w:t>c) Podsypka</w:t>
      </w:r>
      <w:bookmarkEnd w:id="459"/>
      <w:bookmarkEnd w:id="460"/>
      <w:bookmarkEnd w:id="461"/>
      <w:bookmarkEnd w:id="462"/>
      <w:bookmarkEnd w:id="463"/>
      <w:bookmarkEnd w:id="464"/>
    </w:p>
    <w:p w:rsidR="00F60EC0" w:rsidRPr="00CB1E36" w:rsidRDefault="00F60EC0" w:rsidP="00CB1E36">
      <w:pPr>
        <w:spacing w:line="360" w:lineRule="auto"/>
        <w:ind w:right="51"/>
        <w:jc w:val="both"/>
        <w:rPr>
          <w:spacing w:val="-8"/>
        </w:rPr>
      </w:pPr>
      <w:r w:rsidRPr="00CB1E36">
        <w:rPr>
          <w:spacing w:val="-8"/>
        </w:rPr>
        <w:t>Materiał do podsypki powinien spełniać następujące wymagania: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nie powinny występować cząstki o wymiarach powyżej 20 mm,</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materiał nie może być zmrożony,</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nie może zawierać ostrych kamieni lub innego łamanego materiału.</w:t>
      </w:r>
    </w:p>
    <w:p w:rsidR="00F60EC0" w:rsidRPr="00CB1E36" w:rsidRDefault="00F60EC0" w:rsidP="00CB1E36">
      <w:pPr>
        <w:spacing w:line="360" w:lineRule="auto"/>
        <w:ind w:right="51"/>
        <w:jc w:val="both"/>
        <w:rPr>
          <w:spacing w:val="-8"/>
        </w:rPr>
      </w:pPr>
      <w:r w:rsidRPr="00CB1E36">
        <w:rPr>
          <w:spacing w:val="-8"/>
        </w:rPr>
        <w:t>Jeżeli grunty lokalne spełniają powyższe wymagania, nie musi być wykonywany wykop do poziomu podsypki.</w:t>
      </w:r>
    </w:p>
    <w:p w:rsidR="00F60EC0" w:rsidRPr="00CB1E36" w:rsidRDefault="00F60EC0" w:rsidP="00CB1E36">
      <w:pPr>
        <w:spacing w:line="360" w:lineRule="auto"/>
        <w:ind w:right="51"/>
        <w:jc w:val="both"/>
        <w:rPr>
          <w:spacing w:val="-8"/>
        </w:rPr>
      </w:pPr>
      <w:r w:rsidRPr="00CB1E36">
        <w:rPr>
          <w:spacing w:val="-8"/>
        </w:rPr>
        <w:t xml:space="preserve">W przypadku występowania piasków i żwirów niedopuszczalne jest naruszenie gruntu rodzimego na rzędnej posadowienia kanału. </w:t>
      </w:r>
    </w:p>
    <w:p w:rsidR="00F60EC0" w:rsidRPr="00CB1E36" w:rsidRDefault="00F60EC0" w:rsidP="00CB1E36">
      <w:pPr>
        <w:spacing w:line="360" w:lineRule="auto"/>
        <w:ind w:right="51"/>
        <w:jc w:val="both"/>
        <w:rPr>
          <w:spacing w:val="-8"/>
        </w:rPr>
      </w:pPr>
      <w:r w:rsidRPr="00CB1E36">
        <w:rPr>
          <w:spacing w:val="-8"/>
        </w:rPr>
        <w:t xml:space="preserve">W przypadku występowania gruntów organicznych należy zastosować podsypkę piaskową o grubości 15 cm (po zagęszczeniu). Jeżeli w dnie wykopu występują kamienie o wielkości powyżej 60 mm lub podłoże jest skalne, wysokość </w:t>
      </w:r>
      <w:proofErr w:type="spellStart"/>
      <w:r w:rsidRPr="00CB1E36">
        <w:rPr>
          <w:spacing w:val="-8"/>
        </w:rPr>
        <w:t>obsypki</w:t>
      </w:r>
      <w:proofErr w:type="spellEnd"/>
      <w:r w:rsidRPr="00CB1E36">
        <w:rPr>
          <w:spacing w:val="-8"/>
        </w:rPr>
        <w:t xml:space="preserve"> powinna wzrosnąć o 5 cm. </w:t>
      </w:r>
    </w:p>
    <w:p w:rsidR="00F60EC0" w:rsidRPr="00CB1E36" w:rsidRDefault="00F60EC0" w:rsidP="00CB1E36">
      <w:pPr>
        <w:spacing w:line="360" w:lineRule="auto"/>
        <w:ind w:right="51"/>
        <w:jc w:val="both"/>
        <w:rPr>
          <w:spacing w:val="-8"/>
        </w:rPr>
      </w:pPr>
      <w:r w:rsidRPr="00CB1E36">
        <w:rPr>
          <w:spacing w:val="-8"/>
        </w:rPr>
        <w:t>Poziom podłoża musi być tak wykonany, by rurociągi mogły być układane bezpośrednio na nim.</w:t>
      </w:r>
    </w:p>
    <w:p w:rsidR="00F60EC0" w:rsidRPr="00CB1E36" w:rsidRDefault="00F60EC0" w:rsidP="00CB1E36">
      <w:pPr>
        <w:pStyle w:val="Nagwek3"/>
        <w:spacing w:line="360" w:lineRule="auto"/>
        <w:ind w:left="360" w:firstLine="348"/>
        <w:jc w:val="both"/>
        <w:rPr>
          <w:sz w:val="24"/>
          <w:szCs w:val="24"/>
        </w:rPr>
      </w:pPr>
      <w:bookmarkStart w:id="465" w:name="_Toc54690550"/>
      <w:bookmarkStart w:id="466" w:name="_Toc63011391"/>
      <w:bookmarkStart w:id="467" w:name="_Toc100209795"/>
      <w:bookmarkStart w:id="468" w:name="_Toc122628166"/>
      <w:bookmarkStart w:id="469" w:name="_Toc473530561"/>
      <w:r w:rsidRPr="00CB1E36">
        <w:rPr>
          <w:sz w:val="24"/>
          <w:szCs w:val="24"/>
        </w:rPr>
        <w:t>d) Układanie przewodu na dnie wykopu.</w:t>
      </w:r>
      <w:bookmarkEnd w:id="465"/>
      <w:bookmarkEnd w:id="466"/>
      <w:bookmarkEnd w:id="467"/>
      <w:bookmarkEnd w:id="468"/>
      <w:bookmarkEnd w:id="469"/>
    </w:p>
    <w:p w:rsidR="00F60EC0" w:rsidRPr="00CB1E36" w:rsidRDefault="00F60EC0" w:rsidP="00CB1E36">
      <w:pPr>
        <w:spacing w:line="360" w:lineRule="auto"/>
        <w:ind w:right="51"/>
        <w:jc w:val="both"/>
        <w:rPr>
          <w:spacing w:val="-8"/>
        </w:rPr>
      </w:pPr>
      <w:r w:rsidRPr="00CB1E36">
        <w:rPr>
          <w:spacing w:val="-8"/>
        </w:rPr>
        <w:t>Rury można opuszczać do wykopu ręcznie lub przy użyciu sprzętu mechanicznego.</w:t>
      </w:r>
    </w:p>
    <w:p w:rsidR="00F60EC0" w:rsidRPr="00CB1E36" w:rsidRDefault="00F60EC0" w:rsidP="00CB1E36">
      <w:pPr>
        <w:spacing w:line="360" w:lineRule="auto"/>
        <w:ind w:right="51"/>
        <w:jc w:val="both"/>
        <w:rPr>
          <w:spacing w:val="-8"/>
        </w:rPr>
      </w:pPr>
      <w:r w:rsidRPr="00CB1E36">
        <w:rPr>
          <w:spacing w:val="-8"/>
        </w:rPr>
        <w:t>Układanie odcinka przewodu odbywa się na przygotowanym podłożu. Podłoże profiluje się w miarę układania przewodu, a grunt z podłoża wykorzystuje się do stabilizacji ułożonej już części przewodu poprzez zagęszczenie po jego obu stronach. Należy przy tym zwrócić uwagę na to, aby osie łączonych odcinków przewodu pokrywały się. Przewód po ułożeniu powinien ściśle przylegać do podłoża na całej swej długości.</w:t>
      </w:r>
    </w:p>
    <w:p w:rsidR="00F60EC0" w:rsidRPr="00CB1E36" w:rsidRDefault="00F60EC0" w:rsidP="00CB1E36">
      <w:pPr>
        <w:spacing w:line="360" w:lineRule="auto"/>
        <w:ind w:right="51"/>
        <w:jc w:val="both"/>
        <w:rPr>
          <w:spacing w:val="-8"/>
        </w:rPr>
      </w:pPr>
      <w:r w:rsidRPr="00CB1E36">
        <w:rPr>
          <w:spacing w:val="-8"/>
        </w:rPr>
        <w:t>Nie wolno wyrównywać kierunku i spadku ułożenia przewodu przez podkładanie pod niego twardych elementów, takich jak np. kawałki drewna, kamieni itp.</w:t>
      </w:r>
    </w:p>
    <w:p w:rsidR="00F60EC0" w:rsidRPr="00CB1E36" w:rsidRDefault="00F60EC0" w:rsidP="00CB1E36">
      <w:pPr>
        <w:spacing w:line="360" w:lineRule="auto"/>
        <w:ind w:right="51"/>
        <w:jc w:val="both"/>
        <w:rPr>
          <w:spacing w:val="-8"/>
        </w:rPr>
      </w:pPr>
      <w:r w:rsidRPr="00CB1E36">
        <w:rPr>
          <w:spacing w:val="-8"/>
        </w:rPr>
        <w:t>Przyjęcie odpowiedniego sposobu układania przewodu na dnie wykopu zależy od technologii wykonania złączy i innych węzłów oraz rodzaju wykopu.</w:t>
      </w:r>
    </w:p>
    <w:p w:rsidR="00F60EC0" w:rsidRPr="00CB1E36" w:rsidRDefault="00F60EC0" w:rsidP="00CB1E36">
      <w:pPr>
        <w:spacing w:line="360" w:lineRule="auto"/>
        <w:ind w:right="51"/>
        <w:jc w:val="both"/>
        <w:rPr>
          <w:spacing w:val="-8"/>
        </w:rPr>
      </w:pPr>
      <w:r w:rsidRPr="00CB1E36">
        <w:rPr>
          <w:spacing w:val="-8"/>
        </w:rPr>
        <w:t>Układanie opuszczonego na dno wykopu zmontowanego odcinka przewodu powinno odbywać się na przygotowanym podłożu.</w:t>
      </w:r>
    </w:p>
    <w:p w:rsidR="00F60EC0" w:rsidRPr="00CB1E36" w:rsidRDefault="00F60EC0" w:rsidP="00CB1E36">
      <w:pPr>
        <w:spacing w:line="360" w:lineRule="auto"/>
        <w:ind w:right="51"/>
        <w:jc w:val="both"/>
        <w:rPr>
          <w:spacing w:val="-8"/>
        </w:rPr>
      </w:pPr>
      <w:r w:rsidRPr="00CB1E36">
        <w:rPr>
          <w:spacing w:val="-8"/>
        </w:rPr>
        <w:t xml:space="preserve">Połączenie nowego odcinka przewodu z odcinkiem już ułożonym można wykonywać na poboczu wykopu lub też w wykopie po odpowiednim przygotowaniu miejsca i sprzętu do łączenia. </w:t>
      </w:r>
    </w:p>
    <w:p w:rsidR="00F60EC0" w:rsidRPr="00CB1E36" w:rsidRDefault="00F60EC0" w:rsidP="00CB1E36">
      <w:pPr>
        <w:spacing w:line="360" w:lineRule="auto"/>
        <w:ind w:right="51"/>
        <w:jc w:val="both"/>
        <w:rPr>
          <w:spacing w:val="-8"/>
        </w:rPr>
      </w:pPr>
      <w:r w:rsidRPr="00CB1E36">
        <w:rPr>
          <w:spacing w:val="-8"/>
        </w:rPr>
        <w:t>Złącza powinny pozostać odsłonięte do czasu przeprowadzenia próby na szczelność przewodu. Połączone odcinki rur są przenoszone z miejsca łączenia do miejsca ułożenia.</w:t>
      </w:r>
    </w:p>
    <w:p w:rsidR="00F60EC0" w:rsidRPr="00CB1E36" w:rsidRDefault="00F60EC0" w:rsidP="00CB1E36">
      <w:pPr>
        <w:spacing w:line="360" w:lineRule="auto"/>
        <w:ind w:right="51"/>
        <w:jc w:val="both"/>
        <w:rPr>
          <w:spacing w:val="-8"/>
        </w:rPr>
      </w:pPr>
      <w:r w:rsidRPr="00CB1E36">
        <w:rPr>
          <w:spacing w:val="-8"/>
        </w:rPr>
        <w:lastRenderedPageBreak/>
        <w:t>Przy opuszczaniu przewodu z PE na dno wykopu, jak również przy zmianie kierunku rur leżących, należy zwrócić uwagę na to, aby nie przekroczyć dopuszczalnego minimalnego promienia załamania, który dla rur PEHD może wynosić 50 x D (D - średnica zewnętrzna). Dopuszczalna wartość promienia wygięcia rur zależy między innymi od temperatury. Przykładowo można przyjąć następujące wartości promienia wygięcia rur:</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20 x D (przy temp. + 20°C),</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35 x D (przy temp. + 10°C),</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50 x D (przy temp. 0°C).</w:t>
      </w:r>
    </w:p>
    <w:p w:rsidR="00F60EC0" w:rsidRPr="00CB1E36" w:rsidRDefault="00F60EC0" w:rsidP="00CB1E36">
      <w:pPr>
        <w:spacing w:line="360" w:lineRule="auto"/>
        <w:ind w:right="51"/>
        <w:jc w:val="both"/>
        <w:rPr>
          <w:spacing w:val="-8"/>
        </w:rPr>
      </w:pPr>
      <w:r w:rsidRPr="00CB1E36">
        <w:rPr>
          <w:spacing w:val="-8"/>
        </w:rPr>
        <w:t>Jeśli rury z PE mają być wyginane w temperaturze niższej niż 0°C, należy przestrzegać specjalnych instrukcji wydanych przez producenta.</w:t>
      </w:r>
    </w:p>
    <w:p w:rsidR="00F60EC0" w:rsidRPr="00CB1E36" w:rsidRDefault="00F60EC0" w:rsidP="00CB1E36">
      <w:pPr>
        <w:spacing w:line="360" w:lineRule="auto"/>
        <w:ind w:right="51"/>
        <w:jc w:val="both"/>
        <w:rPr>
          <w:spacing w:val="-8"/>
        </w:rPr>
      </w:pPr>
      <w:r w:rsidRPr="00CB1E36">
        <w:rPr>
          <w:spacing w:val="-8"/>
        </w:rPr>
        <w:t>Stanowisko do zgrzewania rur z PEHD powinno się znajdować w pobliżu wykopu, w miejscu osłoniętym przed bezpośrednim nasłonecznieniem i opadami atmosferycznymi.</w:t>
      </w:r>
    </w:p>
    <w:p w:rsidR="00F60EC0" w:rsidRPr="00CB1E36" w:rsidRDefault="00F60EC0" w:rsidP="00CB1E36">
      <w:pPr>
        <w:pStyle w:val="Nagwek3"/>
        <w:spacing w:line="360" w:lineRule="auto"/>
        <w:ind w:left="720" w:hanging="12"/>
        <w:jc w:val="both"/>
        <w:rPr>
          <w:sz w:val="24"/>
          <w:szCs w:val="24"/>
        </w:rPr>
      </w:pPr>
      <w:bookmarkStart w:id="470" w:name="_Toc63011392"/>
      <w:bookmarkStart w:id="471" w:name="_Toc100209796"/>
      <w:bookmarkStart w:id="472" w:name="_Toc122628167"/>
      <w:bookmarkStart w:id="473" w:name="_Toc473530562"/>
      <w:r w:rsidRPr="00CB1E36">
        <w:rPr>
          <w:sz w:val="24"/>
          <w:szCs w:val="24"/>
        </w:rPr>
        <w:t>e) Bloki oporowe.</w:t>
      </w:r>
      <w:bookmarkEnd w:id="470"/>
      <w:bookmarkEnd w:id="471"/>
      <w:bookmarkEnd w:id="472"/>
      <w:bookmarkEnd w:id="473"/>
    </w:p>
    <w:p w:rsidR="00F60EC0" w:rsidRPr="00CB1E36" w:rsidRDefault="00F60EC0" w:rsidP="00CB1E36">
      <w:pPr>
        <w:spacing w:line="360" w:lineRule="auto"/>
        <w:ind w:right="51"/>
        <w:jc w:val="both"/>
        <w:rPr>
          <w:spacing w:val="-8"/>
        </w:rPr>
      </w:pPr>
      <w:r w:rsidRPr="00CB1E36">
        <w:rPr>
          <w:spacing w:val="-8"/>
        </w:rPr>
        <w:t>Na załamaniach trasy zbliżonych do 90</w:t>
      </w:r>
      <w:r w:rsidRPr="00CB1E36">
        <w:rPr>
          <w:spacing w:val="-8"/>
          <w:vertAlign w:val="superscript"/>
        </w:rPr>
        <w:t>o</w:t>
      </w:r>
      <w:r w:rsidRPr="00CB1E36">
        <w:rPr>
          <w:spacing w:val="-8"/>
        </w:rPr>
        <w:t xml:space="preserve"> należy stosować bloki oporowe zgodnie z Polską Normą BN-81/9192-05</w:t>
      </w:r>
    </w:p>
    <w:p w:rsidR="00F60EC0" w:rsidRPr="00CB1E36" w:rsidRDefault="00F60EC0" w:rsidP="00CB1E36">
      <w:pPr>
        <w:pStyle w:val="Nagwek3"/>
        <w:spacing w:line="360" w:lineRule="auto"/>
        <w:ind w:left="720" w:hanging="12"/>
        <w:jc w:val="both"/>
        <w:rPr>
          <w:sz w:val="24"/>
          <w:szCs w:val="24"/>
        </w:rPr>
      </w:pPr>
      <w:bookmarkStart w:id="474" w:name="_Toc50912324"/>
      <w:bookmarkStart w:id="475" w:name="_Toc54690553"/>
      <w:bookmarkStart w:id="476" w:name="_Toc63011393"/>
      <w:bookmarkStart w:id="477" w:name="_Toc100209797"/>
      <w:bookmarkStart w:id="478" w:name="_Toc122628168"/>
      <w:bookmarkStart w:id="479" w:name="_Toc473530563"/>
      <w:r w:rsidRPr="00CB1E36">
        <w:rPr>
          <w:sz w:val="24"/>
          <w:szCs w:val="24"/>
        </w:rPr>
        <w:t xml:space="preserve">f) </w:t>
      </w:r>
      <w:proofErr w:type="spellStart"/>
      <w:r w:rsidRPr="00CB1E36">
        <w:rPr>
          <w:sz w:val="24"/>
          <w:szCs w:val="24"/>
        </w:rPr>
        <w:t>Obsypka</w:t>
      </w:r>
      <w:proofErr w:type="spellEnd"/>
      <w:r w:rsidRPr="00CB1E36">
        <w:rPr>
          <w:sz w:val="24"/>
          <w:szCs w:val="24"/>
        </w:rPr>
        <w:t xml:space="preserve"> rurociągu</w:t>
      </w:r>
      <w:bookmarkEnd w:id="474"/>
      <w:bookmarkEnd w:id="475"/>
      <w:bookmarkEnd w:id="476"/>
      <w:bookmarkEnd w:id="477"/>
      <w:bookmarkEnd w:id="478"/>
      <w:bookmarkEnd w:id="479"/>
    </w:p>
    <w:p w:rsidR="00F60EC0" w:rsidRPr="00CB1E36" w:rsidRDefault="00F60EC0" w:rsidP="00CB1E36">
      <w:pPr>
        <w:spacing w:line="360" w:lineRule="auto"/>
        <w:ind w:right="51"/>
        <w:jc w:val="both"/>
        <w:rPr>
          <w:spacing w:val="-8"/>
        </w:rPr>
      </w:pPr>
      <w:proofErr w:type="spellStart"/>
      <w:r w:rsidRPr="00CB1E36">
        <w:rPr>
          <w:spacing w:val="-8"/>
        </w:rPr>
        <w:t>Obsypka</w:t>
      </w:r>
      <w:proofErr w:type="spellEnd"/>
      <w:r w:rsidRPr="00CB1E36">
        <w:rPr>
          <w:spacing w:val="-8"/>
        </w:rPr>
        <w:t xml:space="preserve"> rurociągu jest po to, żeby zagwarantować rurze dostateczne podparcie ze wszystkich stron, obciążenia mogły być przekazywane i nie występowały szkodliwe obciążenia miejscowe. </w:t>
      </w:r>
      <w:proofErr w:type="spellStart"/>
      <w:r w:rsidRPr="00CB1E36">
        <w:rPr>
          <w:spacing w:val="-8"/>
        </w:rPr>
        <w:t>Obsypka</w:t>
      </w:r>
      <w:proofErr w:type="spellEnd"/>
      <w:r w:rsidRPr="00CB1E36">
        <w:rPr>
          <w:spacing w:val="-8"/>
        </w:rPr>
        <w:t xml:space="preserve"> rury musi być wykonana natychmiast po inspekcji i zatwierdzeniu zakończonego posadowienia. </w:t>
      </w:r>
      <w:proofErr w:type="spellStart"/>
      <w:r w:rsidRPr="00CB1E36">
        <w:rPr>
          <w:spacing w:val="-8"/>
        </w:rPr>
        <w:t>Obsypka</w:t>
      </w:r>
      <w:proofErr w:type="spellEnd"/>
      <w:r w:rsidRPr="00CB1E36">
        <w:rPr>
          <w:spacing w:val="-8"/>
        </w:rPr>
        <w:t xml:space="preserve"> przewodu musi być prowadzona aż do uzyskania grubości warstwy przynajmniej 30 cm (po zagęszczeniu) powyżej wierzchu rury. Materiał służący do wykonania wypełnienia musi spełniać te same warunki co materiał do wykonania podłoża. </w:t>
      </w:r>
    </w:p>
    <w:p w:rsidR="00F60EC0" w:rsidRPr="00CB1E36" w:rsidRDefault="00F60EC0" w:rsidP="00CB1E36">
      <w:pPr>
        <w:spacing w:line="360" w:lineRule="auto"/>
        <w:ind w:right="51"/>
        <w:jc w:val="both"/>
        <w:rPr>
          <w:spacing w:val="-8"/>
        </w:rPr>
      </w:pPr>
      <w:proofErr w:type="spellStart"/>
      <w:r w:rsidRPr="00CB1E36">
        <w:rPr>
          <w:spacing w:val="-8"/>
        </w:rPr>
        <w:t>Obsypka</w:t>
      </w:r>
      <w:proofErr w:type="spellEnd"/>
      <w:r w:rsidRPr="00CB1E36">
        <w:rPr>
          <w:spacing w:val="-8"/>
        </w:rPr>
        <w:t xml:space="preserve"> rurociągu musi być tak wykonana, żeby rurociąg nie uległ zniszczeniu lub nie został przemieszczony. </w:t>
      </w:r>
    </w:p>
    <w:p w:rsidR="00F60EC0" w:rsidRPr="00CB1E36" w:rsidRDefault="00F60EC0" w:rsidP="00CB1E36">
      <w:pPr>
        <w:spacing w:line="360" w:lineRule="auto"/>
        <w:ind w:right="51"/>
        <w:jc w:val="both"/>
        <w:rPr>
          <w:spacing w:val="-8"/>
        </w:rPr>
      </w:pPr>
      <w:r w:rsidRPr="00CB1E36">
        <w:rPr>
          <w:spacing w:val="-8"/>
        </w:rPr>
        <w:t xml:space="preserve">Zagęszczenie może być wykonane mechanicznie dzięki własnemu ciężarowi sprzętu i sile uderzeniowej, która jest stosowana w większości przypadków. Wskazany jest sprzęt zagęszczający, który może pracować w tym samym czasie po obu stronach przewodu. Zagęszczenie jest łatwiejsze, jeśli zawartość wody w materiale wypełniającym jest bliska optimum. </w:t>
      </w:r>
    </w:p>
    <w:p w:rsidR="00F60EC0" w:rsidRPr="00CB1E36" w:rsidRDefault="00F60EC0" w:rsidP="00CB1E36">
      <w:pPr>
        <w:spacing w:line="360" w:lineRule="auto"/>
        <w:ind w:right="51"/>
        <w:jc w:val="both"/>
        <w:rPr>
          <w:spacing w:val="-8"/>
        </w:rPr>
      </w:pPr>
      <w:r w:rsidRPr="00CB1E36">
        <w:rPr>
          <w:spacing w:val="-8"/>
        </w:rPr>
        <w:t xml:space="preserve">Zagęszczanie żwiru może być wykonane z wodą, jeśli podłoże może przewodzić wodę lub jeśli jest możliwe w jakiś inny sposób np. przez drenaż zapewniający efektywne odwodnienie </w:t>
      </w:r>
      <w:proofErr w:type="spellStart"/>
      <w:r w:rsidRPr="00CB1E36">
        <w:rPr>
          <w:spacing w:val="-8"/>
        </w:rPr>
        <w:t>obsypki</w:t>
      </w:r>
      <w:proofErr w:type="spellEnd"/>
      <w:r w:rsidRPr="00CB1E36">
        <w:rPr>
          <w:spacing w:val="-8"/>
        </w:rPr>
        <w:t>.</w:t>
      </w:r>
    </w:p>
    <w:p w:rsidR="00F60EC0" w:rsidRPr="00CB1E36" w:rsidRDefault="00F60EC0" w:rsidP="00CB1E36">
      <w:pPr>
        <w:spacing w:line="360" w:lineRule="auto"/>
        <w:ind w:right="51"/>
        <w:jc w:val="both"/>
        <w:rPr>
          <w:spacing w:val="-8"/>
        </w:rPr>
      </w:pPr>
      <w:r w:rsidRPr="00CB1E36">
        <w:rPr>
          <w:spacing w:val="-8"/>
        </w:rPr>
        <w:lastRenderedPageBreak/>
        <w:t xml:space="preserve">Dla spoistego materiału metoda zagęszczania powinna być wybrana według rzeczywistych własności zasypki. We wszystkich przypadkach ważne jest unikanie pustych przestrzeni pod rurą. Pierwsza warstwa aż do osi rury powinna być zagęszczona ostrożnie, ażeby uniknąć uniesienia się rury. </w:t>
      </w:r>
    </w:p>
    <w:p w:rsidR="00F60EC0" w:rsidRPr="00CB1E36" w:rsidRDefault="00F60EC0" w:rsidP="00CB1E36">
      <w:pPr>
        <w:pStyle w:val="Nagwek3"/>
        <w:spacing w:line="360" w:lineRule="auto"/>
        <w:ind w:left="720" w:hanging="12"/>
        <w:jc w:val="both"/>
        <w:rPr>
          <w:sz w:val="24"/>
          <w:szCs w:val="24"/>
        </w:rPr>
      </w:pPr>
      <w:bookmarkStart w:id="480" w:name="_Toc63011394"/>
      <w:bookmarkStart w:id="481" w:name="_Toc100209798"/>
      <w:bookmarkStart w:id="482" w:name="_Toc122628169"/>
      <w:bookmarkStart w:id="483" w:name="_Toc473530564"/>
      <w:r w:rsidRPr="00CB1E36">
        <w:rPr>
          <w:sz w:val="24"/>
          <w:szCs w:val="24"/>
        </w:rPr>
        <w:t>g) Oznaczenie trasy. Oznaczenie rurociągu.</w:t>
      </w:r>
      <w:bookmarkEnd w:id="480"/>
      <w:bookmarkEnd w:id="481"/>
      <w:bookmarkEnd w:id="482"/>
      <w:bookmarkEnd w:id="483"/>
    </w:p>
    <w:p w:rsidR="00F60EC0" w:rsidRPr="00CB1E36" w:rsidRDefault="00F60EC0" w:rsidP="00CB1E36">
      <w:pPr>
        <w:spacing w:line="360" w:lineRule="auto"/>
        <w:ind w:right="51"/>
        <w:jc w:val="both"/>
        <w:rPr>
          <w:spacing w:val="-8"/>
        </w:rPr>
      </w:pPr>
      <w:r w:rsidRPr="00CB1E36">
        <w:rPr>
          <w:spacing w:val="-8"/>
        </w:rPr>
        <w:t xml:space="preserve">Po przeprowadzeniu próby szczelności p=1,0 </w:t>
      </w:r>
      <w:proofErr w:type="spellStart"/>
      <w:r w:rsidRPr="00CB1E36">
        <w:rPr>
          <w:spacing w:val="-8"/>
        </w:rPr>
        <w:t>MPa</w:t>
      </w:r>
      <w:proofErr w:type="spellEnd"/>
      <w:r w:rsidRPr="00CB1E36">
        <w:rPr>
          <w:spacing w:val="-8"/>
        </w:rPr>
        <w:t>, należy obsypać rurociąg warstwą gruntu 30 cm, zagęścić grunt i ułożyć nad rurociągiem (30 – 40 cm powyżej grzbietu rury) taśmę ostrzegawczą z wkładką metalową.</w:t>
      </w:r>
    </w:p>
    <w:p w:rsidR="00F60EC0" w:rsidRPr="00CB1E36" w:rsidRDefault="00F60EC0" w:rsidP="00CB1E36">
      <w:pPr>
        <w:pStyle w:val="Nagwek3"/>
        <w:spacing w:line="360" w:lineRule="auto"/>
        <w:ind w:left="720" w:hanging="12"/>
        <w:jc w:val="both"/>
        <w:rPr>
          <w:sz w:val="24"/>
          <w:szCs w:val="24"/>
        </w:rPr>
      </w:pPr>
      <w:bookmarkStart w:id="484" w:name="_Toc50912325"/>
      <w:bookmarkStart w:id="485" w:name="_Toc54690554"/>
      <w:bookmarkStart w:id="486" w:name="_Toc63011395"/>
      <w:bookmarkStart w:id="487" w:name="_Toc100209799"/>
      <w:bookmarkStart w:id="488" w:name="_Toc122628170"/>
      <w:bookmarkStart w:id="489" w:name="_Toc473530565"/>
      <w:r w:rsidRPr="00CB1E36">
        <w:rPr>
          <w:sz w:val="24"/>
          <w:szCs w:val="24"/>
        </w:rPr>
        <w:t>h) Zasypka wykopu.</w:t>
      </w:r>
      <w:bookmarkEnd w:id="484"/>
      <w:bookmarkEnd w:id="485"/>
      <w:bookmarkEnd w:id="486"/>
      <w:bookmarkEnd w:id="487"/>
      <w:bookmarkEnd w:id="488"/>
      <w:bookmarkEnd w:id="489"/>
    </w:p>
    <w:p w:rsidR="00F60EC0" w:rsidRPr="00CB1E36" w:rsidRDefault="00F60EC0" w:rsidP="00CB1E36">
      <w:pPr>
        <w:spacing w:line="360" w:lineRule="auto"/>
        <w:ind w:right="51"/>
        <w:jc w:val="both"/>
        <w:rPr>
          <w:spacing w:val="-8"/>
        </w:rPr>
      </w:pPr>
      <w:r w:rsidRPr="00CB1E36">
        <w:rPr>
          <w:spacing w:val="-8"/>
        </w:rPr>
        <w:t xml:space="preserve">Zasypka musi być wykonana z materiałów i w taki sposób by spełniała wymagania struktury nad rurociągiem (odpowiednio dla drogi, chodnika czy terenów zielonych). Pozostała część wypełnienia może być wykonana za pomocą gruntu rodzimego zgodnie z </w:t>
      </w:r>
      <w:r w:rsidRPr="00CB1E36">
        <w:rPr>
          <w:spacing w:val="-7"/>
        </w:rPr>
        <w:t>zatwierdzoną</w:t>
      </w:r>
      <w:r w:rsidRPr="00CB1E36">
        <w:rPr>
          <w:spacing w:val="-8"/>
        </w:rPr>
        <w:t xml:space="preserve"> Dokumentacją Projektową i jeśli maksymalna wielkości cząstek nie przekracza 30 mm. </w:t>
      </w:r>
    </w:p>
    <w:p w:rsidR="00F60EC0" w:rsidRPr="00CB1E36" w:rsidRDefault="00F60EC0" w:rsidP="00CB1E36">
      <w:pPr>
        <w:spacing w:line="360" w:lineRule="auto"/>
        <w:ind w:right="51"/>
        <w:jc w:val="both"/>
        <w:rPr>
          <w:spacing w:val="-8"/>
        </w:rPr>
      </w:pPr>
      <w:r w:rsidRPr="00CB1E36">
        <w:rPr>
          <w:spacing w:val="-8"/>
        </w:rPr>
        <w:t>Przydatność gruntu rodzimego do zasypywania wy</w:t>
      </w:r>
      <w:r w:rsidR="00D63773">
        <w:rPr>
          <w:spacing w:val="-8"/>
        </w:rPr>
        <w:t>kopów potwierdzi Inspektor.</w:t>
      </w:r>
    </w:p>
    <w:p w:rsidR="00F60EC0" w:rsidRPr="00CB1E36" w:rsidRDefault="00F60EC0" w:rsidP="00CB1E36">
      <w:pPr>
        <w:pStyle w:val="Nagwek3"/>
        <w:spacing w:line="360" w:lineRule="auto"/>
        <w:ind w:left="720" w:hanging="12"/>
        <w:jc w:val="both"/>
        <w:rPr>
          <w:sz w:val="24"/>
          <w:szCs w:val="24"/>
        </w:rPr>
      </w:pPr>
      <w:bookmarkStart w:id="490" w:name="_Toc50912327"/>
      <w:bookmarkStart w:id="491" w:name="_Toc54690556"/>
      <w:bookmarkStart w:id="492" w:name="_Toc63011396"/>
      <w:bookmarkStart w:id="493" w:name="_Toc100209800"/>
      <w:bookmarkStart w:id="494" w:name="_Toc122628171"/>
      <w:bookmarkStart w:id="495" w:name="_Toc473530566"/>
      <w:r w:rsidRPr="00CB1E36">
        <w:rPr>
          <w:sz w:val="24"/>
          <w:szCs w:val="24"/>
        </w:rPr>
        <w:t>i) Skrzyżowania z istniejącym uzbrojeniem.</w:t>
      </w:r>
      <w:bookmarkEnd w:id="490"/>
      <w:bookmarkEnd w:id="491"/>
      <w:bookmarkEnd w:id="492"/>
      <w:bookmarkEnd w:id="493"/>
      <w:bookmarkEnd w:id="494"/>
      <w:bookmarkEnd w:id="495"/>
    </w:p>
    <w:p w:rsidR="00F60EC0" w:rsidRPr="00CB1E36" w:rsidRDefault="00F60EC0" w:rsidP="00CB1E36">
      <w:pPr>
        <w:spacing w:line="360" w:lineRule="auto"/>
        <w:ind w:right="51"/>
        <w:jc w:val="both"/>
        <w:rPr>
          <w:spacing w:val="-8"/>
        </w:rPr>
      </w:pPr>
      <w:r w:rsidRPr="00CB1E36">
        <w:rPr>
          <w:spacing w:val="-8"/>
        </w:rPr>
        <w:t>Prace w pobliżu miejsc kolizji należy wykonywać ręcznie bez użycia sprzętu mechanicznego. Na istniejące podziemne sieci energetyczne, telekomunikacyjne i gazowe w miejscach skrzyżowań nałożyć rury ochronne.</w:t>
      </w:r>
    </w:p>
    <w:p w:rsidR="00F60EC0" w:rsidRPr="00CB1E36" w:rsidRDefault="00F60EC0" w:rsidP="00CB1E36">
      <w:pPr>
        <w:spacing w:line="360" w:lineRule="auto"/>
        <w:ind w:right="51"/>
        <w:jc w:val="both"/>
        <w:rPr>
          <w:spacing w:val="-8"/>
        </w:rPr>
      </w:pPr>
      <w:r w:rsidRPr="00CB1E36">
        <w:rPr>
          <w:spacing w:val="-8"/>
        </w:rPr>
        <w:t>W przypadku, gdy kolektor sanitarny przebiega w bliskiej odległości od istniejących drzew, należy wykonać wykop otwarty w odległości 2.50m od osi drzewa, a pod systemem korzeniowym przecisnąć rurę osłonową stalow</w:t>
      </w:r>
      <w:bookmarkStart w:id="496" w:name="_Toc50912329"/>
      <w:r w:rsidRPr="00CB1E36">
        <w:rPr>
          <w:spacing w:val="-8"/>
        </w:rPr>
        <w:t>ą lub z PVC, o długości l=5,0m.</w:t>
      </w:r>
    </w:p>
    <w:p w:rsidR="00F60EC0" w:rsidRPr="00CB1E36" w:rsidRDefault="00F60EC0" w:rsidP="00CB1E36">
      <w:pPr>
        <w:pStyle w:val="Nagwek3"/>
        <w:spacing w:line="360" w:lineRule="auto"/>
        <w:ind w:left="720" w:hanging="12"/>
        <w:jc w:val="both"/>
        <w:rPr>
          <w:sz w:val="24"/>
          <w:szCs w:val="24"/>
        </w:rPr>
      </w:pPr>
      <w:bookmarkStart w:id="497" w:name="_Toc63011397"/>
      <w:bookmarkStart w:id="498" w:name="_Toc100209801"/>
      <w:bookmarkStart w:id="499" w:name="_Toc122628172"/>
      <w:bookmarkStart w:id="500" w:name="_Toc473530567"/>
      <w:bookmarkEnd w:id="496"/>
      <w:r w:rsidRPr="00CB1E36">
        <w:rPr>
          <w:sz w:val="24"/>
          <w:szCs w:val="24"/>
        </w:rPr>
        <w:t>j) Głębokość ułożenia, umieszczenie względem uzbrojenia podziemnego</w:t>
      </w:r>
      <w:bookmarkEnd w:id="497"/>
      <w:bookmarkEnd w:id="498"/>
      <w:bookmarkEnd w:id="499"/>
      <w:bookmarkEnd w:id="500"/>
    </w:p>
    <w:p w:rsidR="00F60EC0" w:rsidRPr="00CB1E36" w:rsidRDefault="00F60EC0" w:rsidP="00CB1E36">
      <w:pPr>
        <w:spacing w:line="360" w:lineRule="auto"/>
        <w:ind w:right="51"/>
        <w:jc w:val="both"/>
        <w:rPr>
          <w:spacing w:val="-8"/>
        </w:rPr>
      </w:pPr>
      <w:r w:rsidRPr="00CB1E36">
        <w:rPr>
          <w:spacing w:val="-8"/>
        </w:rPr>
        <w:t>Przewody powinny być ułożone w gruncie w sposób uniemożliwiający:</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zamarzanie w nich ścieków w okresie zimowym,</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uszkodzenia pod wpływem obciążeń zewnętrznych,</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niekorzystny wpływ uzbrojenia podziemnego (obciążenie fundamentami itp.). </w:t>
      </w:r>
    </w:p>
    <w:p w:rsidR="00F60EC0" w:rsidRPr="00CB1E36" w:rsidRDefault="00F60EC0" w:rsidP="00CB1E36">
      <w:pPr>
        <w:spacing w:line="360" w:lineRule="auto"/>
        <w:ind w:right="51"/>
        <w:jc w:val="both"/>
        <w:rPr>
          <w:spacing w:val="-8"/>
        </w:rPr>
      </w:pPr>
      <w:r w:rsidRPr="00CB1E36">
        <w:rPr>
          <w:spacing w:val="-8"/>
        </w:rPr>
        <w:t xml:space="preserve">Głębokość ułożenia przewodów bezpośrednio w gruncie i bez dodatkowych środków zabezpieczających ustala Polska Norma PN-92-B-10735. Wg tej normy głębokość ułożenia przewodów powinna być taka, aby przykrycie h mierzone od wierzchu rury do rzędnej terenu było większe niż umowna głębokość przemarzania gruntu o h = 0,2 m. </w:t>
      </w:r>
    </w:p>
    <w:p w:rsidR="00F60EC0" w:rsidRPr="00CB1E36" w:rsidRDefault="00F60EC0" w:rsidP="00CB1E36">
      <w:pPr>
        <w:spacing w:line="360" w:lineRule="auto"/>
        <w:ind w:right="51"/>
        <w:jc w:val="both"/>
        <w:rPr>
          <w:spacing w:val="-8"/>
        </w:rPr>
      </w:pPr>
      <w:r w:rsidRPr="00CB1E36">
        <w:rPr>
          <w:spacing w:val="-8"/>
        </w:rPr>
        <w:t>W przypadku konieczności ułożenia przewodów na mniejszych głębokościach, w celu zabezpieczenia przez zamarzaniem ścieków, przewody powinny być ocieplone, np. warstwą keramzytu. W ta</w:t>
      </w:r>
      <w:r w:rsidRPr="00CB1E36">
        <w:rPr>
          <w:spacing w:val="-8"/>
        </w:rPr>
        <w:lastRenderedPageBreak/>
        <w:t xml:space="preserve">kim przypadku przewód należy otoczyć 30cm warstwą keramzytu (zamiast podsypki i </w:t>
      </w:r>
      <w:proofErr w:type="spellStart"/>
      <w:r w:rsidRPr="00CB1E36">
        <w:rPr>
          <w:spacing w:val="-8"/>
        </w:rPr>
        <w:t>obsypki</w:t>
      </w:r>
      <w:proofErr w:type="spellEnd"/>
      <w:r w:rsidRPr="00CB1E36">
        <w:rPr>
          <w:spacing w:val="-8"/>
        </w:rPr>
        <w:t>) zabezpieczonego folią PEHD gr. 1,5mm</w:t>
      </w:r>
    </w:p>
    <w:p w:rsidR="00F60EC0" w:rsidRPr="00CB1E36" w:rsidRDefault="00F60EC0" w:rsidP="00CB1E36">
      <w:pPr>
        <w:spacing w:line="360" w:lineRule="auto"/>
        <w:ind w:right="51"/>
        <w:jc w:val="both"/>
        <w:rPr>
          <w:spacing w:val="-8"/>
        </w:rPr>
      </w:pPr>
      <w:r w:rsidRPr="00CB1E36">
        <w:rPr>
          <w:spacing w:val="-8"/>
        </w:rPr>
        <w:t xml:space="preserve">Dopuszcza się zastosowanie innych materiałów dających podobne wyniki izolacji cieplnej. </w:t>
      </w:r>
    </w:p>
    <w:p w:rsidR="00F60EC0" w:rsidRPr="00CB1E36" w:rsidRDefault="00F60EC0" w:rsidP="00CB1E36">
      <w:pPr>
        <w:spacing w:line="360" w:lineRule="auto"/>
        <w:ind w:right="51"/>
        <w:jc w:val="both"/>
        <w:rPr>
          <w:spacing w:val="-8"/>
        </w:rPr>
      </w:pPr>
      <w:r w:rsidRPr="00CB1E36">
        <w:rPr>
          <w:spacing w:val="-8"/>
        </w:rPr>
        <w:t xml:space="preserve">Przewody powinny być rozmieszczone w stosunku do pozostałych elementów uzbrojenia podziemnego zgodnie z </w:t>
      </w:r>
      <w:r w:rsidRPr="00CB1E36">
        <w:rPr>
          <w:spacing w:val="-7"/>
        </w:rPr>
        <w:t>zatwierdzoną</w:t>
      </w:r>
      <w:r w:rsidRPr="00CB1E36">
        <w:rPr>
          <w:spacing w:val="-8"/>
        </w:rPr>
        <w:t xml:space="preserve"> dokumentacją projektową.</w:t>
      </w:r>
    </w:p>
    <w:p w:rsidR="00F60EC0" w:rsidRPr="00CB1E36" w:rsidRDefault="008355DC" w:rsidP="00CB1E36">
      <w:pPr>
        <w:pStyle w:val="Nagwek3"/>
        <w:spacing w:line="360" w:lineRule="auto"/>
        <w:jc w:val="both"/>
        <w:rPr>
          <w:sz w:val="24"/>
          <w:szCs w:val="24"/>
          <w:u w:val="single"/>
        </w:rPr>
      </w:pPr>
      <w:bookmarkStart w:id="501" w:name="_Toc473530568"/>
      <w:r>
        <w:rPr>
          <w:sz w:val="24"/>
          <w:szCs w:val="24"/>
          <w:u w:val="single"/>
        </w:rPr>
        <w:t>C.III.4.4</w:t>
      </w:r>
      <w:r w:rsidR="00367B8D" w:rsidRPr="00CB1E36">
        <w:rPr>
          <w:sz w:val="24"/>
          <w:szCs w:val="24"/>
          <w:u w:val="single"/>
        </w:rPr>
        <w:t>.</w:t>
      </w:r>
      <w:r w:rsidR="00F60EC0" w:rsidRPr="00CB1E36">
        <w:rPr>
          <w:sz w:val="24"/>
          <w:szCs w:val="24"/>
          <w:u w:val="single"/>
        </w:rPr>
        <w:t>Montaż  rurociągów ze stali nierdzewnej.</w:t>
      </w:r>
      <w:bookmarkEnd w:id="501"/>
      <w:r w:rsidR="00F60EC0" w:rsidRPr="00CB1E36">
        <w:rPr>
          <w:sz w:val="24"/>
          <w:szCs w:val="24"/>
          <w:u w:val="single"/>
        </w:rPr>
        <w:t xml:space="preserve"> </w:t>
      </w:r>
    </w:p>
    <w:p w:rsidR="00F60EC0" w:rsidRPr="00CB1E36" w:rsidRDefault="00F60EC0" w:rsidP="00CB1E36">
      <w:pPr>
        <w:pStyle w:val="Tekstpodstawowy"/>
        <w:spacing w:line="360" w:lineRule="auto"/>
      </w:pPr>
      <w:r w:rsidRPr="00CB1E36">
        <w:t xml:space="preserve">Rurociągi sprężonego powietrza należy wykonać ze stali nierdzewnej. </w:t>
      </w:r>
    </w:p>
    <w:p w:rsidR="00F60EC0" w:rsidRPr="00CB1E36" w:rsidRDefault="00F60EC0" w:rsidP="00CB1E36">
      <w:pPr>
        <w:spacing w:line="360" w:lineRule="auto"/>
        <w:jc w:val="both"/>
      </w:pPr>
      <w:r w:rsidRPr="00CB1E36">
        <w:t xml:space="preserve">Sposób montażu przewodów powinien zapewniać utrzymanie kierunku zgodnie </w:t>
      </w:r>
      <w:r w:rsidRPr="00CB1E36">
        <w:rPr>
          <w:spacing w:val="-13"/>
        </w:rPr>
        <w:t>z dokumentacją techniczną.</w:t>
      </w:r>
    </w:p>
    <w:p w:rsidR="00F60EC0" w:rsidRPr="00CB1E36" w:rsidRDefault="00F60EC0" w:rsidP="00CB1E36">
      <w:pPr>
        <w:spacing w:line="360" w:lineRule="auto"/>
        <w:jc w:val="both"/>
      </w:pPr>
      <w:r w:rsidRPr="00CB1E36">
        <w:rPr>
          <w:spacing w:val="-5"/>
        </w:rPr>
        <w:t xml:space="preserve">Opuszczanie i układanie przewodu na dnie wykopu może odbywać się dopiero po </w:t>
      </w:r>
      <w:r w:rsidRPr="00CB1E36">
        <w:rPr>
          <w:spacing w:val="-13"/>
        </w:rPr>
        <w:t>przygotowaniu podłoża.</w:t>
      </w:r>
    </w:p>
    <w:p w:rsidR="00F60EC0" w:rsidRPr="00CB1E36" w:rsidRDefault="00F60EC0" w:rsidP="00CB1E36">
      <w:pPr>
        <w:spacing w:line="360" w:lineRule="auto"/>
        <w:jc w:val="both"/>
        <w:rPr>
          <w:spacing w:val="-12"/>
        </w:rPr>
      </w:pPr>
      <w:r w:rsidRPr="00CB1E36">
        <w:rPr>
          <w:spacing w:val="-6"/>
        </w:rPr>
        <w:t xml:space="preserve">Przed opuszczeniem rur do wykopu należy sprawdzić ich stan techniczny - nie mogą mieć </w:t>
      </w:r>
      <w:r w:rsidRPr="00CB1E36">
        <w:rPr>
          <w:spacing w:val="-1"/>
        </w:rPr>
        <w:t xml:space="preserve">uszkodzeń oraz zabezpieczyć je poprzez zastosowanie </w:t>
      </w:r>
      <w:r w:rsidRPr="00CB1E36">
        <w:rPr>
          <w:spacing w:val="-12"/>
        </w:rPr>
        <w:t>tymczasowych zamknięć w postaci zaślepek, korków itp.</w:t>
      </w:r>
    </w:p>
    <w:p w:rsidR="00F60EC0" w:rsidRPr="00CB1E36" w:rsidRDefault="00F60EC0" w:rsidP="00CB1E36">
      <w:pPr>
        <w:pStyle w:val="Nagwek3"/>
        <w:spacing w:line="360" w:lineRule="auto"/>
        <w:ind w:firstLine="360"/>
        <w:jc w:val="both"/>
        <w:rPr>
          <w:sz w:val="24"/>
          <w:szCs w:val="24"/>
        </w:rPr>
      </w:pPr>
      <w:bookmarkStart w:id="502" w:name="_Toc45799679"/>
      <w:bookmarkStart w:id="503" w:name="_Toc473530569"/>
      <w:r w:rsidRPr="00CB1E36">
        <w:rPr>
          <w:sz w:val="24"/>
          <w:szCs w:val="24"/>
        </w:rPr>
        <w:t>a) Układanie przewodów w wykopach ich zasypywanie</w:t>
      </w:r>
      <w:bookmarkEnd w:id="502"/>
      <w:bookmarkEnd w:id="503"/>
    </w:p>
    <w:p w:rsidR="00F60EC0" w:rsidRPr="00CB1E36" w:rsidRDefault="00F60EC0" w:rsidP="00CB1E36">
      <w:pPr>
        <w:pStyle w:val="Tekstpodstawowy"/>
        <w:spacing w:line="360" w:lineRule="auto"/>
        <w:ind w:firstLine="360"/>
      </w:pPr>
      <w:r w:rsidRPr="00CB1E36">
        <w:t xml:space="preserve">W przypadku układania w ziemi  rurociągów stalowych nie jest wymagane stosowanie podsypki i </w:t>
      </w:r>
      <w:proofErr w:type="spellStart"/>
      <w:r w:rsidRPr="00CB1E36">
        <w:t>obsypki</w:t>
      </w:r>
      <w:proofErr w:type="spellEnd"/>
      <w:r w:rsidRPr="00CB1E36">
        <w:t xml:space="preserve"> piaskowej. Do tego celu można używać gruntu rodzimego pozbawionego kamieni, cegieł itp. Do wys. 0,3 m powyżej rurociągu – zagęszczać ręcznie. </w:t>
      </w:r>
    </w:p>
    <w:p w:rsidR="00F60EC0" w:rsidRPr="00CB1E36" w:rsidRDefault="00F60EC0" w:rsidP="00CB1E36">
      <w:pPr>
        <w:pStyle w:val="Nagwek3"/>
        <w:spacing w:line="360" w:lineRule="auto"/>
        <w:ind w:firstLine="360"/>
        <w:jc w:val="both"/>
        <w:rPr>
          <w:sz w:val="24"/>
          <w:szCs w:val="24"/>
        </w:rPr>
      </w:pPr>
      <w:bookmarkStart w:id="504" w:name="_Toc45799680"/>
      <w:bookmarkStart w:id="505" w:name="_Toc473530570"/>
      <w:r w:rsidRPr="00CB1E36">
        <w:rPr>
          <w:sz w:val="24"/>
          <w:szCs w:val="24"/>
        </w:rPr>
        <w:t>b) Połączenia spawane</w:t>
      </w:r>
      <w:bookmarkEnd w:id="504"/>
      <w:bookmarkEnd w:id="505"/>
    </w:p>
    <w:p w:rsidR="00F60EC0" w:rsidRPr="00CB1E36" w:rsidRDefault="00F60EC0" w:rsidP="00CB1E36">
      <w:pPr>
        <w:spacing w:line="360" w:lineRule="auto"/>
        <w:ind w:firstLine="360"/>
        <w:jc w:val="both"/>
      </w:pPr>
      <w:r w:rsidRPr="00CB1E36">
        <w:t xml:space="preserve">Połączenia spawane należy wykonywać przy użyciu atestowanych materiałów. Przy spawaniu rur ze stali kwasoodpornej usuwać przebarwienia na złączach zalecanymi do tego przez producenta środkami chemicznymi. </w:t>
      </w:r>
    </w:p>
    <w:p w:rsidR="00F60EC0" w:rsidRPr="00CB1E36" w:rsidRDefault="00F60EC0" w:rsidP="00CB1E36">
      <w:pPr>
        <w:spacing w:line="360" w:lineRule="auto"/>
        <w:ind w:firstLine="360"/>
        <w:jc w:val="both"/>
      </w:pPr>
      <w:r w:rsidRPr="00CB1E36">
        <w:t>Brzegi do spawania  przygotować zgodnie z normą PN-75/M-69014 oraz z normą PN-73/M-69015.</w:t>
      </w:r>
    </w:p>
    <w:p w:rsidR="00F60EC0" w:rsidRPr="00CB1E36" w:rsidRDefault="00F60EC0" w:rsidP="00CB1E36">
      <w:pPr>
        <w:spacing w:line="360" w:lineRule="auto"/>
        <w:ind w:firstLine="360"/>
        <w:jc w:val="both"/>
      </w:pPr>
      <w:r w:rsidRPr="00CB1E36">
        <w:t xml:space="preserve">Materiały spawalnicze  dobrać na podstawie normy ZN-80/1232-20601. </w:t>
      </w:r>
    </w:p>
    <w:p w:rsidR="00F60EC0" w:rsidRPr="00CB1E36" w:rsidRDefault="00F60EC0" w:rsidP="00CB1E36">
      <w:pPr>
        <w:pStyle w:val="Nagwek3"/>
        <w:spacing w:line="360" w:lineRule="auto"/>
        <w:ind w:firstLine="360"/>
        <w:jc w:val="both"/>
        <w:rPr>
          <w:sz w:val="24"/>
          <w:szCs w:val="24"/>
        </w:rPr>
      </w:pPr>
      <w:bookmarkStart w:id="506" w:name="_Toc45799681"/>
      <w:bookmarkStart w:id="507" w:name="_Toc473530571"/>
      <w:r w:rsidRPr="00CB1E36">
        <w:rPr>
          <w:sz w:val="24"/>
          <w:szCs w:val="24"/>
        </w:rPr>
        <w:t>c) Połączenia kołnierzowe</w:t>
      </w:r>
      <w:bookmarkEnd w:id="506"/>
      <w:bookmarkEnd w:id="507"/>
    </w:p>
    <w:p w:rsidR="00F60EC0" w:rsidRPr="00CB1E36" w:rsidRDefault="00F60EC0" w:rsidP="00CB1E36">
      <w:pPr>
        <w:spacing w:line="360" w:lineRule="auto"/>
        <w:ind w:firstLine="360"/>
        <w:jc w:val="both"/>
        <w:rPr>
          <w:spacing w:val="-7"/>
        </w:rPr>
      </w:pPr>
      <w:r w:rsidRPr="00CB1E36">
        <w:rPr>
          <w:spacing w:val="-12"/>
        </w:rPr>
        <w:t>Segmenty rurociągów stalowych są łączone na połączenia kołnierzowe. Połączenia n</w:t>
      </w:r>
      <w:r w:rsidRPr="00CB1E36">
        <w:t>ależy uszczelniać płaskimi uszczelka</w:t>
      </w:r>
      <w:r w:rsidR="00940084">
        <w:t>mi z gwarantowaną</w:t>
      </w:r>
      <w:r w:rsidRPr="00CB1E36">
        <w:t xml:space="preserve"> wytrzymałością na temperaturę do co najmniej 100 </w:t>
      </w:r>
      <w:r w:rsidRPr="00CB1E36">
        <w:sym w:font="Symbol" w:char="F0B0"/>
      </w:r>
      <w:r w:rsidRPr="00CB1E36">
        <w:t xml:space="preserve"> C  (gorące powietrze).  </w:t>
      </w:r>
    </w:p>
    <w:p w:rsidR="00F60EC0" w:rsidRPr="00CB1E36" w:rsidRDefault="008355DC" w:rsidP="00CB1E36">
      <w:pPr>
        <w:pStyle w:val="Nagwek3"/>
        <w:spacing w:line="360" w:lineRule="auto"/>
        <w:jc w:val="both"/>
        <w:rPr>
          <w:sz w:val="24"/>
          <w:szCs w:val="24"/>
          <w:u w:val="single"/>
        </w:rPr>
      </w:pPr>
      <w:bookmarkStart w:id="508" w:name="_Toc473530572"/>
      <w:r>
        <w:rPr>
          <w:sz w:val="24"/>
          <w:szCs w:val="24"/>
          <w:u w:val="single"/>
        </w:rPr>
        <w:lastRenderedPageBreak/>
        <w:t>C.III.5</w:t>
      </w:r>
      <w:r w:rsidR="00367B8D" w:rsidRPr="00CB1E36">
        <w:rPr>
          <w:sz w:val="24"/>
          <w:szCs w:val="24"/>
          <w:u w:val="single"/>
        </w:rPr>
        <w:t>.</w:t>
      </w:r>
      <w:r w:rsidR="00F60EC0" w:rsidRPr="00CB1E36">
        <w:rPr>
          <w:sz w:val="24"/>
          <w:szCs w:val="24"/>
          <w:u w:val="single"/>
        </w:rPr>
        <w:t xml:space="preserve">  Roboty dla instalacji elektrycznych: układanie kabli zasilających.</w:t>
      </w:r>
      <w:bookmarkEnd w:id="508"/>
    </w:p>
    <w:p w:rsidR="00F60EC0" w:rsidRPr="00CB1E36" w:rsidRDefault="008355DC" w:rsidP="00CB1E36">
      <w:pPr>
        <w:pStyle w:val="Nagwek3"/>
        <w:spacing w:line="360" w:lineRule="auto"/>
        <w:jc w:val="both"/>
        <w:rPr>
          <w:sz w:val="24"/>
          <w:szCs w:val="24"/>
          <w:u w:val="single"/>
        </w:rPr>
      </w:pPr>
      <w:bookmarkStart w:id="509" w:name="_Toc473530573"/>
      <w:r>
        <w:rPr>
          <w:sz w:val="24"/>
          <w:szCs w:val="24"/>
          <w:u w:val="single"/>
        </w:rPr>
        <w:t>C.III.5</w:t>
      </w:r>
      <w:r w:rsidR="00367B8D" w:rsidRPr="00CB1E36">
        <w:rPr>
          <w:sz w:val="24"/>
          <w:szCs w:val="24"/>
          <w:u w:val="single"/>
        </w:rPr>
        <w:t>.1.</w:t>
      </w:r>
      <w:r w:rsidR="00F60EC0" w:rsidRPr="00CB1E36">
        <w:rPr>
          <w:sz w:val="24"/>
          <w:szCs w:val="24"/>
          <w:u w:val="single"/>
        </w:rPr>
        <w:t>Układanie linii kablowych niskiego napięcia i specjalnych w ziemi.</w:t>
      </w:r>
      <w:bookmarkEnd w:id="509"/>
    </w:p>
    <w:p w:rsidR="00F60EC0" w:rsidRPr="00CB1E36" w:rsidRDefault="00F60EC0" w:rsidP="0076275B">
      <w:pPr>
        <w:pStyle w:val="tekstost"/>
        <w:spacing w:before="40" w:line="360" w:lineRule="auto"/>
        <w:ind w:firstLine="708"/>
        <w:rPr>
          <w:szCs w:val="24"/>
        </w:rPr>
      </w:pPr>
      <w:bookmarkStart w:id="510" w:name="_Toc122303848"/>
      <w:r w:rsidRPr="00CB1E36">
        <w:rPr>
          <w:szCs w:val="24"/>
        </w:rPr>
        <w:t>Wszystkie kable należy układać w rowach wykonanych za pomocą sprzętu mechanicznego lub ręcznie w zależności od warunków terenowych i podziemnego uzbrojenia terenu, po uprzednim wytyczeniu ich tras przez służby geodezyjne.</w:t>
      </w:r>
    </w:p>
    <w:p w:rsidR="00F60EC0" w:rsidRPr="00CB1E36" w:rsidRDefault="00F60EC0" w:rsidP="00CB1E36">
      <w:pPr>
        <w:pStyle w:val="tekstost"/>
        <w:spacing w:before="40" w:line="360" w:lineRule="auto"/>
        <w:rPr>
          <w:szCs w:val="24"/>
        </w:rPr>
      </w:pPr>
      <w:r w:rsidRPr="00CB1E36">
        <w:rPr>
          <w:szCs w:val="24"/>
        </w:rPr>
        <w:t>Układanie kabli powinno być wykonane w sposób wykluczający ich uszkodzenie przez zginanie, skręcanie, rozciąganie itp. Ponadto przy układaniu powinny być zachowane środki ostrożności zapobiegające uszkodzeniu innych kabli lub urządzeń znajdujących się na trasie budowanej linii.</w:t>
      </w:r>
    </w:p>
    <w:p w:rsidR="00F60EC0" w:rsidRPr="00CB1E36" w:rsidRDefault="00F60EC0" w:rsidP="00CB1E36">
      <w:pPr>
        <w:pStyle w:val="tekstost"/>
        <w:spacing w:before="40" w:line="360" w:lineRule="auto"/>
        <w:rPr>
          <w:szCs w:val="24"/>
        </w:rPr>
      </w:pPr>
      <w:r w:rsidRPr="00CB1E36">
        <w:rPr>
          <w:szCs w:val="24"/>
        </w:rPr>
        <w:t>Podczas przechowywania, układania i montażu, końce kabla należy zabezpieczyć przed wilgocią oraz wpływami chemicznymi i atmosferycznymi. Temperatura otoczenia i kabla przy układaniu nie powinna być niższa niż 0</w:t>
      </w:r>
      <w:r w:rsidRPr="00CB1E36">
        <w:rPr>
          <w:szCs w:val="24"/>
          <w:vertAlign w:val="superscript"/>
        </w:rPr>
        <w:t>o</w:t>
      </w:r>
      <w:r w:rsidRPr="00CB1E36">
        <w:rPr>
          <w:szCs w:val="24"/>
        </w:rPr>
        <w:t>C. Zabrania się podgrzewania kabli ogniem.</w:t>
      </w:r>
    </w:p>
    <w:p w:rsidR="00F60EC0" w:rsidRPr="00CB1E36" w:rsidRDefault="00F60EC0" w:rsidP="00CB1E36">
      <w:pPr>
        <w:pStyle w:val="tekstost"/>
        <w:spacing w:before="40" w:line="360" w:lineRule="auto"/>
        <w:rPr>
          <w:szCs w:val="24"/>
        </w:rPr>
      </w:pPr>
      <w:r w:rsidRPr="00CB1E36">
        <w:rPr>
          <w:szCs w:val="24"/>
        </w:rPr>
        <w:t>Przy układaniu kabli można zginać kabel tylko w przypadkach koniecznych, przy czym promień gięcia powinien być możliwie duży.</w:t>
      </w:r>
    </w:p>
    <w:p w:rsidR="00F60EC0" w:rsidRPr="00CB1E36" w:rsidRDefault="00F60EC0" w:rsidP="00CB1E36">
      <w:pPr>
        <w:pStyle w:val="tekstost"/>
        <w:spacing w:before="40" w:line="360" w:lineRule="auto"/>
        <w:rPr>
          <w:szCs w:val="24"/>
        </w:rPr>
      </w:pPr>
      <w:r w:rsidRPr="00CB1E36">
        <w:rPr>
          <w:szCs w:val="24"/>
        </w:rPr>
        <w:t>Linię kablową należy układać w rowie kablowym w sposób falisty bez naprężania, na głębokości 0,8m na 10cm podsypce z piasku z przykryciem nasypką grubości 10cm piasku, następnie należy nasypać minimum 15cm gruntu rodzimego i przykryć folią z tworzywa sztucznego koloru niebieskiego, o grubości min. 0,5mm i szerokości min. 30cm. Następnie rów kablowy zasypać zagęszczanym gruntem rodzimym.</w:t>
      </w:r>
    </w:p>
    <w:p w:rsidR="00F60EC0" w:rsidRPr="00CB1E36" w:rsidRDefault="00F60EC0" w:rsidP="00CB1E36">
      <w:pPr>
        <w:pStyle w:val="tekstost"/>
        <w:spacing w:before="40" w:line="360" w:lineRule="auto"/>
        <w:rPr>
          <w:szCs w:val="24"/>
        </w:rPr>
      </w:pPr>
      <w:r w:rsidRPr="00CB1E36">
        <w:rPr>
          <w:szCs w:val="24"/>
        </w:rPr>
        <w:t>Prace ziemne przy układaniu kabli w rejonie zbliżeń, skrzyżowań i kolizji należy prowadzić ręcznie, pod nadzorem i w uzgodnieniu z właścicielami uzbrojenia istniejącego. Skrzyżowanie kabla z uzbrojeniem podziemnym istniejącym i projektowanym oraz drogami należy wykonać w rurze ochronnej dwudzielnej o średnicy 75mm. Przepusty pod drogami wykonać metodą wykopu odkrytego lub metodą przewiertu (</w:t>
      </w:r>
      <w:proofErr w:type="spellStart"/>
      <w:r w:rsidRPr="00CB1E36">
        <w:rPr>
          <w:szCs w:val="24"/>
        </w:rPr>
        <w:t>przecisku</w:t>
      </w:r>
      <w:proofErr w:type="spellEnd"/>
      <w:r w:rsidRPr="00CB1E36">
        <w:rPr>
          <w:szCs w:val="24"/>
        </w:rPr>
        <w:t xml:space="preserve">) w zależności od wskazania w projekcie danego obiektu. Na słupie kabel należy zabezpieczyć przed uszkodzeniami mechanicznych twardą rurą ochronną o średnicy 50mm i długości 2,5m mocowaną za pomocą uchwytów do słupów. Na początku i końcu linii kablowej, w wykopie należy pozostawić 3% zapasy kablowe, jednak nie mniej niż po 1m. Cała trasa linii kablowej powinna być oznaczona betonowymi oznacznikami z literą „K" rozmieszczonymi na trasie kabla. Ponadto kabel powinien być zaopatrzony na całej długości w trwałe, zamocowane na nim oznaczniki. Powinny one być rozmieszczone w odstępach nie większych niż 10m oraz w miejscach skrzyżowań i przy wejściach i wyjściach rur ochronnych. Na oznacznikach należy umieścić trwałe napisy identyfikujące kabel zawierające następujące informacje: </w:t>
      </w:r>
    </w:p>
    <w:p w:rsidR="00F60EC0" w:rsidRPr="00CB1E36" w:rsidRDefault="00F60EC0" w:rsidP="00CB1E36">
      <w:pPr>
        <w:pStyle w:val="tekstost"/>
        <w:numPr>
          <w:ilvl w:val="0"/>
          <w:numId w:val="38"/>
        </w:numPr>
        <w:spacing w:before="40" w:line="360" w:lineRule="auto"/>
        <w:rPr>
          <w:szCs w:val="24"/>
        </w:rPr>
      </w:pPr>
      <w:r w:rsidRPr="00CB1E36">
        <w:rPr>
          <w:szCs w:val="24"/>
        </w:rPr>
        <w:t>Nazwę użytkownika,</w:t>
      </w:r>
    </w:p>
    <w:p w:rsidR="00F60EC0" w:rsidRPr="00CB1E36" w:rsidRDefault="00F60EC0" w:rsidP="00CB1E36">
      <w:pPr>
        <w:pStyle w:val="tekstost"/>
        <w:numPr>
          <w:ilvl w:val="0"/>
          <w:numId w:val="38"/>
        </w:numPr>
        <w:spacing w:before="40" w:line="360" w:lineRule="auto"/>
        <w:rPr>
          <w:szCs w:val="24"/>
        </w:rPr>
      </w:pPr>
      <w:r w:rsidRPr="00CB1E36">
        <w:rPr>
          <w:szCs w:val="24"/>
        </w:rPr>
        <w:t>Symbol i nr ewidencyjny kabla,</w:t>
      </w:r>
    </w:p>
    <w:p w:rsidR="00F60EC0" w:rsidRPr="00CB1E36" w:rsidRDefault="00F60EC0" w:rsidP="00CB1E36">
      <w:pPr>
        <w:pStyle w:val="tekstost"/>
        <w:numPr>
          <w:ilvl w:val="0"/>
          <w:numId w:val="38"/>
        </w:numPr>
        <w:spacing w:before="40" w:line="360" w:lineRule="auto"/>
        <w:rPr>
          <w:szCs w:val="24"/>
        </w:rPr>
      </w:pPr>
      <w:r w:rsidRPr="00CB1E36">
        <w:rPr>
          <w:szCs w:val="24"/>
        </w:rPr>
        <w:lastRenderedPageBreak/>
        <w:t>Typ, przekrój i ilość żył,</w:t>
      </w:r>
    </w:p>
    <w:p w:rsidR="00F60EC0" w:rsidRPr="00CB1E36" w:rsidRDefault="00F60EC0" w:rsidP="00CB1E36">
      <w:pPr>
        <w:pStyle w:val="tekstost"/>
        <w:numPr>
          <w:ilvl w:val="0"/>
          <w:numId w:val="38"/>
        </w:numPr>
        <w:spacing w:before="40" w:line="360" w:lineRule="auto"/>
        <w:rPr>
          <w:szCs w:val="24"/>
        </w:rPr>
      </w:pPr>
      <w:r w:rsidRPr="00CB1E36">
        <w:rPr>
          <w:szCs w:val="24"/>
        </w:rPr>
        <w:t>Napięcie znamionowe kabla,</w:t>
      </w:r>
    </w:p>
    <w:p w:rsidR="00F60EC0" w:rsidRPr="00CB1E36" w:rsidRDefault="00F60EC0" w:rsidP="00CB1E36">
      <w:pPr>
        <w:pStyle w:val="tekstost"/>
        <w:numPr>
          <w:ilvl w:val="0"/>
          <w:numId w:val="38"/>
        </w:numPr>
        <w:spacing w:before="40" w:line="360" w:lineRule="auto"/>
        <w:rPr>
          <w:szCs w:val="24"/>
        </w:rPr>
      </w:pPr>
      <w:r w:rsidRPr="00CB1E36">
        <w:rPr>
          <w:szCs w:val="24"/>
        </w:rPr>
        <w:t>Rok ułożenia.</w:t>
      </w:r>
    </w:p>
    <w:p w:rsidR="00F60EC0" w:rsidRPr="00CB1E36" w:rsidRDefault="00F60EC0" w:rsidP="00CB1E36">
      <w:pPr>
        <w:pStyle w:val="tekstost"/>
        <w:spacing w:before="40" w:line="360" w:lineRule="auto"/>
        <w:rPr>
          <w:szCs w:val="24"/>
        </w:rPr>
      </w:pPr>
      <w:r w:rsidRPr="00CB1E36">
        <w:rPr>
          <w:szCs w:val="24"/>
        </w:rPr>
        <w:t>Zaleca się stosowanie oznaczników laminowanych folią przeźroczystą z tworzywa sztucznego. Oznaczniki mocować na kablu za pomocą opasek zaciskowych z tworzywa sztucznego nie ulegającego szybkiemu rozkładowi w ziemi.</w:t>
      </w:r>
    </w:p>
    <w:p w:rsidR="00F60EC0" w:rsidRPr="00CB1E36" w:rsidRDefault="008355DC" w:rsidP="00CB1E36">
      <w:pPr>
        <w:pStyle w:val="Nagwek3"/>
        <w:spacing w:line="360" w:lineRule="auto"/>
        <w:jc w:val="both"/>
        <w:rPr>
          <w:sz w:val="24"/>
          <w:szCs w:val="24"/>
          <w:u w:val="single"/>
        </w:rPr>
      </w:pPr>
      <w:bookmarkStart w:id="511" w:name="_Toc473530574"/>
      <w:bookmarkStart w:id="512" w:name="_Toc122303844"/>
      <w:bookmarkStart w:id="513" w:name="_Toc124452103"/>
      <w:bookmarkStart w:id="514" w:name="_Toc124455162"/>
      <w:bookmarkStart w:id="515" w:name="_Toc126031577"/>
      <w:r>
        <w:rPr>
          <w:sz w:val="24"/>
          <w:szCs w:val="24"/>
          <w:u w:val="single"/>
        </w:rPr>
        <w:t>C.III.5</w:t>
      </w:r>
      <w:r w:rsidR="00367B8D" w:rsidRPr="00CB1E36">
        <w:rPr>
          <w:sz w:val="24"/>
          <w:szCs w:val="24"/>
          <w:u w:val="single"/>
        </w:rPr>
        <w:t xml:space="preserve">.2. </w:t>
      </w:r>
      <w:r w:rsidR="00F60EC0" w:rsidRPr="00CB1E36">
        <w:rPr>
          <w:sz w:val="24"/>
          <w:szCs w:val="24"/>
          <w:u w:val="single"/>
        </w:rPr>
        <w:t>Układanie instalacji wyrównawczej.</w:t>
      </w:r>
      <w:bookmarkEnd w:id="511"/>
    </w:p>
    <w:bookmarkEnd w:id="512"/>
    <w:bookmarkEnd w:id="513"/>
    <w:bookmarkEnd w:id="514"/>
    <w:bookmarkEnd w:id="515"/>
    <w:p w:rsidR="00F60EC0" w:rsidRPr="00CB1E36" w:rsidRDefault="00F60EC0" w:rsidP="00D63773">
      <w:pPr>
        <w:pStyle w:val="tekstost"/>
        <w:spacing w:before="40" w:line="360" w:lineRule="auto"/>
        <w:ind w:firstLine="708"/>
        <w:rPr>
          <w:szCs w:val="24"/>
        </w:rPr>
      </w:pPr>
      <w:r w:rsidRPr="00CB1E36">
        <w:rPr>
          <w:szCs w:val="24"/>
        </w:rPr>
        <w:t xml:space="preserve">Jako podstawową ochronę przeciwporażeniową przed dotykiem stanowi izolacja własna kabli, przewodów i urządzeń. Jako ochronę dodatkową przed porażeniem zastosować szybkie, samoczynne wyłączenie. Celem wyeliminowania możliwości powstawania niebezpiecznego napięcia dotyku między poszczególnymi urządzeniami wyposażenia technologicznego, rurociągami technologicznymi i sanitarnymi należy wykonać między nimi połączenia wyrównawcze. </w:t>
      </w:r>
    </w:p>
    <w:p w:rsidR="00F60EC0" w:rsidRPr="00CB1E36" w:rsidRDefault="008355DC" w:rsidP="00CB1E36">
      <w:pPr>
        <w:pStyle w:val="Nagwek3"/>
        <w:spacing w:line="360" w:lineRule="auto"/>
        <w:jc w:val="both"/>
        <w:rPr>
          <w:sz w:val="24"/>
          <w:szCs w:val="24"/>
          <w:u w:val="single"/>
        </w:rPr>
      </w:pPr>
      <w:bookmarkStart w:id="516" w:name="_Toc473530575"/>
      <w:bookmarkStart w:id="517" w:name="_Toc122303845"/>
      <w:bookmarkStart w:id="518" w:name="_Toc124452104"/>
      <w:bookmarkStart w:id="519" w:name="_Toc124455163"/>
      <w:bookmarkStart w:id="520" w:name="_Toc126031578"/>
      <w:r>
        <w:rPr>
          <w:sz w:val="24"/>
          <w:szCs w:val="24"/>
          <w:u w:val="single"/>
        </w:rPr>
        <w:t>C.III.5</w:t>
      </w:r>
      <w:r w:rsidR="00367B8D" w:rsidRPr="00CB1E36">
        <w:rPr>
          <w:sz w:val="24"/>
          <w:szCs w:val="24"/>
          <w:u w:val="single"/>
        </w:rPr>
        <w:t>.3.</w:t>
      </w:r>
      <w:r w:rsidR="00F60EC0" w:rsidRPr="00CB1E36">
        <w:rPr>
          <w:sz w:val="24"/>
          <w:szCs w:val="24"/>
          <w:u w:val="single"/>
        </w:rPr>
        <w:t>Układanie instalacji uziemiającej.</w:t>
      </w:r>
      <w:bookmarkEnd w:id="516"/>
    </w:p>
    <w:bookmarkEnd w:id="517"/>
    <w:bookmarkEnd w:id="518"/>
    <w:bookmarkEnd w:id="519"/>
    <w:bookmarkEnd w:id="520"/>
    <w:p w:rsidR="00F60EC0" w:rsidRPr="00BF3FE6" w:rsidRDefault="00F60EC0" w:rsidP="0076275B">
      <w:pPr>
        <w:pStyle w:val="tekstost"/>
        <w:spacing w:before="40" w:line="360" w:lineRule="auto"/>
        <w:ind w:firstLine="708"/>
        <w:rPr>
          <w:szCs w:val="24"/>
        </w:rPr>
      </w:pPr>
      <w:r w:rsidRPr="00CB1E36">
        <w:rPr>
          <w:szCs w:val="24"/>
        </w:rPr>
        <w:t>Szyny PE oraz N złącza ZK-P oraz szafki sterującej powinny być połączone ze wspólnym uziomem poprzez złącza kontrolne. Uziom należy wykonać bednarką stalową ocynkowaną o wymiarach 25x4mm w ziemi na głębokości 0,8m. Wartość rezystancji uziemienia powinna być nie mniejsza niż 5Ω, chyba że zatwierdzona dokumentacja projektowa podaje inną wartość. W razie nie spełnienia tego warunku należy dołożyć dodatkowe uziomy wykonując je poprzez pogrążanie pionowych uziomów prętowych, ocynkowanych techniką udarową.</w:t>
      </w:r>
      <w:bookmarkEnd w:id="510"/>
    </w:p>
    <w:p w:rsidR="00F60EC0" w:rsidRPr="00CB1E36" w:rsidRDefault="008355DC" w:rsidP="00CB1E36">
      <w:pPr>
        <w:pStyle w:val="Nagwek2"/>
        <w:spacing w:line="360" w:lineRule="auto"/>
        <w:jc w:val="both"/>
        <w:rPr>
          <w:rFonts w:ascii="Times New Roman" w:hAnsi="Times New Roman" w:cs="Times New Roman"/>
          <w:i w:val="0"/>
          <w:iCs/>
          <w:sz w:val="24"/>
          <w:szCs w:val="24"/>
        </w:rPr>
      </w:pPr>
      <w:bookmarkStart w:id="521" w:name="_Toc421522820"/>
      <w:bookmarkStart w:id="522" w:name="_Toc473530576"/>
      <w:r>
        <w:rPr>
          <w:rFonts w:ascii="Times New Roman" w:hAnsi="Times New Roman" w:cs="Times New Roman"/>
          <w:i w:val="0"/>
          <w:iCs/>
          <w:sz w:val="24"/>
          <w:szCs w:val="24"/>
        </w:rPr>
        <w:t>C.III.6</w:t>
      </w:r>
      <w:r w:rsidR="00F60EC0" w:rsidRPr="00CB1E36">
        <w:rPr>
          <w:rFonts w:ascii="Times New Roman" w:hAnsi="Times New Roman" w:cs="Times New Roman"/>
          <w:i w:val="0"/>
          <w:iCs/>
          <w:sz w:val="24"/>
          <w:szCs w:val="24"/>
        </w:rPr>
        <w:t>. Kontrola jakości.</w:t>
      </w:r>
      <w:bookmarkEnd w:id="521"/>
      <w:bookmarkEnd w:id="522"/>
    </w:p>
    <w:p w:rsidR="00F60EC0" w:rsidRPr="00CB1E36" w:rsidRDefault="00F60EC0" w:rsidP="0076275B">
      <w:pPr>
        <w:autoSpaceDN w:val="0"/>
        <w:adjustRightInd w:val="0"/>
        <w:spacing w:before="120" w:line="360" w:lineRule="auto"/>
        <w:ind w:firstLine="708"/>
        <w:jc w:val="both"/>
        <w:rPr>
          <w:spacing w:val="-7"/>
        </w:rPr>
      </w:pPr>
      <w:r w:rsidRPr="00CB1E36">
        <w:rPr>
          <w:spacing w:val="-7"/>
        </w:rPr>
        <w:t>Wykonawca jest odpowiedzialny za prowadzenie robót zgodnie z wymaganiami obowiązujących PN i EN-PN, WTWOR i postanowieniami Kontraktu.</w:t>
      </w:r>
    </w:p>
    <w:p w:rsidR="00F60EC0" w:rsidRPr="00CB1E36" w:rsidRDefault="00F60EC0" w:rsidP="00CB1E36">
      <w:pPr>
        <w:pStyle w:val="Tekstpodstawowy"/>
        <w:autoSpaceDN w:val="0"/>
        <w:adjustRightInd w:val="0"/>
        <w:spacing w:before="120" w:line="360" w:lineRule="auto"/>
        <w:rPr>
          <w:spacing w:val="-7"/>
        </w:rPr>
      </w:pPr>
      <w:r w:rsidRPr="00CB1E36">
        <w:rPr>
          <w:spacing w:val="-7"/>
        </w:rPr>
        <w:t>Ogólne wymagania dotyczące robót, materiału, sprzętu  i maszyn  podano w punktach  A, C.I. i C.II.</w:t>
      </w:r>
    </w:p>
    <w:p w:rsidR="00F60EC0" w:rsidRPr="00CB1E36" w:rsidRDefault="00F60EC0" w:rsidP="00CB1E36">
      <w:pPr>
        <w:autoSpaceDN w:val="0"/>
        <w:adjustRightInd w:val="0"/>
        <w:spacing w:before="40" w:line="360" w:lineRule="auto"/>
        <w:jc w:val="both"/>
        <w:rPr>
          <w:spacing w:val="-7"/>
        </w:rPr>
      </w:pPr>
      <w:r w:rsidRPr="00CB1E36">
        <w:rPr>
          <w:spacing w:val="-7"/>
        </w:rPr>
        <w:t xml:space="preserve">Wykonawca jest odpowiedzialny za pełną kontrolę jakości robót i materiałów. </w:t>
      </w:r>
    </w:p>
    <w:p w:rsidR="00F60EC0" w:rsidRPr="00CB1E36" w:rsidRDefault="008355DC" w:rsidP="00CB1E36">
      <w:pPr>
        <w:pStyle w:val="Nagwek3"/>
        <w:spacing w:line="360" w:lineRule="auto"/>
        <w:jc w:val="both"/>
        <w:rPr>
          <w:sz w:val="24"/>
          <w:szCs w:val="24"/>
          <w:u w:val="single"/>
        </w:rPr>
      </w:pPr>
      <w:bookmarkStart w:id="523" w:name="_Toc54690575"/>
      <w:bookmarkStart w:id="524" w:name="_Toc473530577"/>
      <w:bookmarkStart w:id="525" w:name="_Toc63011406"/>
      <w:bookmarkStart w:id="526" w:name="_Toc100209813"/>
      <w:bookmarkStart w:id="527" w:name="_Toc122628184"/>
      <w:r>
        <w:rPr>
          <w:sz w:val="24"/>
          <w:szCs w:val="24"/>
          <w:u w:val="single"/>
        </w:rPr>
        <w:t>C.III.6</w:t>
      </w:r>
      <w:r w:rsidR="00834B9F" w:rsidRPr="00CB1E36">
        <w:rPr>
          <w:sz w:val="24"/>
          <w:szCs w:val="24"/>
          <w:u w:val="single"/>
        </w:rPr>
        <w:t xml:space="preserve">.1. </w:t>
      </w:r>
      <w:r w:rsidR="00F60EC0" w:rsidRPr="00CB1E36">
        <w:rPr>
          <w:sz w:val="24"/>
          <w:szCs w:val="24"/>
          <w:u w:val="single"/>
        </w:rPr>
        <w:t>Próby szczelności kanału kanalizacji sanitarnej tłoczne</w:t>
      </w:r>
      <w:bookmarkEnd w:id="523"/>
      <w:r w:rsidR="00F60EC0" w:rsidRPr="00CB1E36">
        <w:rPr>
          <w:sz w:val="24"/>
          <w:szCs w:val="24"/>
          <w:u w:val="single"/>
        </w:rPr>
        <w:t>j</w:t>
      </w:r>
      <w:bookmarkEnd w:id="524"/>
      <w:r w:rsidR="00F60EC0" w:rsidRPr="00CB1E36">
        <w:rPr>
          <w:sz w:val="24"/>
          <w:szCs w:val="24"/>
          <w:u w:val="single"/>
        </w:rPr>
        <w:t xml:space="preserve"> </w:t>
      </w:r>
      <w:bookmarkEnd w:id="525"/>
      <w:bookmarkEnd w:id="526"/>
      <w:bookmarkEnd w:id="527"/>
    </w:p>
    <w:p w:rsidR="00F60EC0" w:rsidRPr="00CB1E36" w:rsidRDefault="00F60EC0" w:rsidP="0076275B">
      <w:pPr>
        <w:autoSpaceDN w:val="0"/>
        <w:adjustRightInd w:val="0"/>
        <w:spacing w:before="40" w:line="360" w:lineRule="auto"/>
        <w:ind w:firstLine="708"/>
        <w:jc w:val="both"/>
        <w:rPr>
          <w:spacing w:val="-7"/>
        </w:rPr>
      </w:pPr>
      <w:r w:rsidRPr="00CB1E36">
        <w:rPr>
          <w:spacing w:val="-7"/>
        </w:rPr>
        <w:t xml:space="preserve">W celu sprawdzenia szczelności i wytrzymałości połączeń przewodu należy przeprowadzić próby szczelności. </w:t>
      </w:r>
    </w:p>
    <w:p w:rsidR="00834B9F" w:rsidRPr="00CB1E36" w:rsidRDefault="00F60EC0" w:rsidP="00CB1E36">
      <w:pPr>
        <w:autoSpaceDN w:val="0"/>
        <w:adjustRightInd w:val="0"/>
        <w:spacing w:before="40" w:line="360" w:lineRule="auto"/>
        <w:jc w:val="both"/>
        <w:rPr>
          <w:spacing w:val="-7"/>
        </w:rPr>
      </w:pPr>
      <w:r w:rsidRPr="00CB1E36">
        <w:rPr>
          <w:spacing w:val="-7"/>
        </w:rPr>
        <w:t xml:space="preserve">Próby szczelności należy wykonać dla kolejnych odbieranych odcinków przewodu. </w:t>
      </w:r>
    </w:p>
    <w:p w:rsidR="00F60EC0" w:rsidRPr="00CB1E36" w:rsidRDefault="00F60EC0" w:rsidP="00CB1E36">
      <w:pPr>
        <w:autoSpaceDN w:val="0"/>
        <w:adjustRightInd w:val="0"/>
        <w:spacing w:before="40" w:line="360" w:lineRule="auto"/>
        <w:jc w:val="both"/>
        <w:rPr>
          <w:spacing w:val="-7"/>
        </w:rPr>
      </w:pPr>
      <w:r w:rsidRPr="00CB1E36">
        <w:rPr>
          <w:spacing w:val="-7"/>
        </w:rPr>
        <w:lastRenderedPageBreak/>
        <w:t>Sposób przeprowadzania i pełny zakres wymagań związanych z próbami szczelności są podane w Po</w:t>
      </w:r>
      <w:r w:rsidR="00834B9F" w:rsidRPr="00CB1E36">
        <w:rPr>
          <w:spacing w:val="-7"/>
        </w:rPr>
        <w:t xml:space="preserve">lskich Normach (PN-81/B-10725). </w:t>
      </w:r>
      <w:r w:rsidRPr="00CB1E36">
        <w:rPr>
          <w:spacing w:val="-7"/>
        </w:rPr>
        <w:t>Niezależnie od wymagań określonych w normie należy zachować następujące warunki przed przystąpieniem do przeprowadzenia próby szczelności:</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zastosowane do budowy przewodu materiały powinny być zgodne z obowiązującymi przepisami,</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odcinki poddawane próbie szczelności mogą mieć długość ok. 300 m w przypadku wykopów o ścianach umocnionych lub ok. 500 m przy wykopach nie umocnionych ze skarpami - wszystkie złącza powinny być odkryte oraz w pełni widoczne i dostępne, </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odcinek przewodu powinien być na całej swojej długości stabilnie zabezpieczony przed wszelkimi przemieszczeniami - wykonana dokładnie </w:t>
      </w:r>
      <w:proofErr w:type="spellStart"/>
      <w:r w:rsidRPr="00CB1E36">
        <w:rPr>
          <w:spacing w:val="-7"/>
        </w:rPr>
        <w:t>obsypka</w:t>
      </w:r>
      <w:proofErr w:type="spellEnd"/>
      <w:r w:rsidRPr="00CB1E36">
        <w:rPr>
          <w:spacing w:val="-7"/>
        </w:rPr>
        <w:t>,</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wszelkie odgałęzienia od przewodu powinny być zamknięte,</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profil przewodu powinien umożliwiać jego odpowietrzenie w najwyższych punktach badanego odcinka,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należy sprawdzać wizualnie wszystkie badane połączenia.</w:t>
      </w:r>
    </w:p>
    <w:p w:rsidR="00F60EC0" w:rsidRPr="00CB1E36" w:rsidRDefault="00F60EC0" w:rsidP="00CB1E36">
      <w:pPr>
        <w:autoSpaceDN w:val="0"/>
        <w:adjustRightInd w:val="0"/>
        <w:spacing w:before="40" w:line="360" w:lineRule="auto"/>
        <w:jc w:val="both"/>
        <w:rPr>
          <w:spacing w:val="-7"/>
        </w:rPr>
      </w:pPr>
      <w:r w:rsidRPr="00CB1E36">
        <w:rPr>
          <w:spacing w:val="-7"/>
        </w:rPr>
        <w:t>W czasie prowadzenia próby szczelności należy w szczególności przestrzegać następujących warunków:</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przewód nie może być nasłoneczniony, a zimą temperatura jego powierzchni zewnętrznej nie może być niższa niż 1°C,</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napełnianie przewodu powinno odbywać się powoli od najniższego punktu,</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temperatura wody wykorzystywanej przy próbie ciśnienia nie powinna przekraczać 20°C,</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 całkowitym napełnieniu wodą i odpowietrzeniu przewodu należy pozostawić go na 12 godzin w celu ustabilizowania,</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 ustabilizowaniu się próbnego ciśnienia wody w przewodzie należy przez okres 30 minut sprawdzać jego poziom,</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 uzyskaniu ciśnienia próbnego należy przewód pozostawić przez okres do 24 godzin dla wyrównania temperatury powietrza wewnątrz przewodu z temperaturą otoczenia i po tym czasie należy przystąpić do kontrolowania ciśnienia (właściwa próba szczelności trwająca nie dłużej niż 24 godziny) w odstępach co 30 minut,</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lastRenderedPageBreak/>
        <w:t>cały przewód może być poddany próbie szczelności dopiero po uzyskaniu pozytywnych wyników prób szczelności poszczególnych jego odcinków oraz po jego zasypaniu, z wyjątkiem miejsc łączenia odcinków.</w:t>
      </w:r>
    </w:p>
    <w:p w:rsidR="00F60EC0" w:rsidRPr="00CB1E36" w:rsidRDefault="00F60EC0" w:rsidP="00CB1E36">
      <w:pPr>
        <w:autoSpaceDN w:val="0"/>
        <w:adjustRightInd w:val="0"/>
        <w:spacing w:before="40" w:line="360" w:lineRule="auto"/>
        <w:jc w:val="both"/>
        <w:rPr>
          <w:spacing w:val="-7"/>
        </w:rPr>
      </w:pPr>
      <w:r w:rsidRPr="00CB1E36">
        <w:rPr>
          <w:spacing w:val="-7"/>
        </w:rPr>
        <w:t xml:space="preserve">Ciśnienie próbne </w:t>
      </w:r>
      <w:proofErr w:type="spellStart"/>
      <w:r w:rsidRPr="00CB1E36">
        <w:rPr>
          <w:spacing w:val="-7"/>
        </w:rPr>
        <w:t>P</w:t>
      </w:r>
      <w:r w:rsidRPr="00CB1E36">
        <w:rPr>
          <w:spacing w:val="-7"/>
          <w:vertAlign w:val="subscript"/>
        </w:rPr>
        <w:t>p</w:t>
      </w:r>
      <w:proofErr w:type="spellEnd"/>
      <w:r w:rsidRPr="00CB1E36">
        <w:rPr>
          <w:spacing w:val="-7"/>
        </w:rPr>
        <w:t xml:space="preserve"> powinno wynosić 1 </w:t>
      </w:r>
      <w:proofErr w:type="spellStart"/>
      <w:r w:rsidRPr="00CB1E36">
        <w:rPr>
          <w:spacing w:val="-7"/>
        </w:rPr>
        <w:t>MPa</w:t>
      </w:r>
      <w:proofErr w:type="spellEnd"/>
      <w:r w:rsidRPr="00CB1E36">
        <w:rPr>
          <w:spacing w:val="-7"/>
        </w:rPr>
        <w:t>.</w:t>
      </w:r>
    </w:p>
    <w:p w:rsidR="00F60EC0" w:rsidRPr="00CB1E36" w:rsidRDefault="00F60EC0" w:rsidP="00CB1E36">
      <w:pPr>
        <w:autoSpaceDN w:val="0"/>
        <w:adjustRightInd w:val="0"/>
        <w:spacing w:before="40" w:line="360" w:lineRule="auto"/>
        <w:jc w:val="both"/>
        <w:rPr>
          <w:spacing w:val="-7"/>
        </w:rPr>
      </w:pPr>
      <w:r w:rsidRPr="00CB1E36">
        <w:rPr>
          <w:spacing w:val="-7"/>
        </w:rPr>
        <w:t>Szczelność odcinka i całego przewodu powinna być sprawdzona zgodnie z obowiązującą normą. Po zakończeniu próby szczelności należy zmniejszyć ciśnienie powoli w sposób kontrolowany a przewód powinien być opróżniony z wody.</w:t>
      </w:r>
    </w:p>
    <w:p w:rsidR="00F60EC0" w:rsidRPr="00CB1E36" w:rsidRDefault="00F60EC0" w:rsidP="00CB1E36">
      <w:pPr>
        <w:autoSpaceDN w:val="0"/>
        <w:adjustRightInd w:val="0"/>
        <w:spacing w:before="40" w:line="360" w:lineRule="auto"/>
        <w:jc w:val="both"/>
        <w:rPr>
          <w:spacing w:val="-7"/>
        </w:rPr>
      </w:pPr>
      <w:r w:rsidRPr="00CB1E36">
        <w:rPr>
          <w:spacing w:val="-7"/>
        </w:rPr>
        <w:t>Wyniki prób szczelności powinny być ujęte w protokołach, podpisanych przez przedstawicieli Wy</w:t>
      </w:r>
      <w:r w:rsidR="00940084">
        <w:rPr>
          <w:spacing w:val="-7"/>
        </w:rPr>
        <w:t>konawcy, In</w:t>
      </w:r>
      <w:r w:rsidR="008501F8">
        <w:rPr>
          <w:spacing w:val="-7"/>
        </w:rPr>
        <w:t>spektora</w:t>
      </w:r>
      <w:r w:rsidRPr="00CB1E36">
        <w:rPr>
          <w:spacing w:val="-7"/>
        </w:rPr>
        <w:t xml:space="preserve"> i Użytkownika.</w:t>
      </w:r>
    </w:p>
    <w:p w:rsidR="00F60EC0" w:rsidRPr="00CB1E36" w:rsidRDefault="008355DC" w:rsidP="00CB1E36">
      <w:pPr>
        <w:pStyle w:val="Nagwek3"/>
        <w:spacing w:line="360" w:lineRule="auto"/>
        <w:jc w:val="both"/>
        <w:rPr>
          <w:sz w:val="24"/>
          <w:szCs w:val="24"/>
          <w:u w:val="single"/>
        </w:rPr>
      </w:pPr>
      <w:bookmarkStart w:id="528" w:name="_Toc54690989"/>
      <w:bookmarkStart w:id="529" w:name="_Toc63011407"/>
      <w:bookmarkStart w:id="530" w:name="_Toc100209814"/>
      <w:bookmarkStart w:id="531" w:name="_Toc122628185"/>
      <w:bookmarkStart w:id="532" w:name="_Toc473530578"/>
      <w:r>
        <w:rPr>
          <w:sz w:val="24"/>
          <w:szCs w:val="24"/>
          <w:u w:val="single"/>
        </w:rPr>
        <w:t>C.III.6</w:t>
      </w:r>
      <w:r w:rsidR="00834B9F" w:rsidRPr="00CB1E36">
        <w:rPr>
          <w:sz w:val="24"/>
          <w:szCs w:val="24"/>
          <w:u w:val="single"/>
        </w:rPr>
        <w:t xml:space="preserve">.2 </w:t>
      </w:r>
      <w:r w:rsidR="00F60EC0" w:rsidRPr="00CB1E36">
        <w:rPr>
          <w:sz w:val="24"/>
          <w:szCs w:val="24"/>
          <w:u w:val="single"/>
        </w:rPr>
        <w:t>Próby szczelności</w:t>
      </w:r>
      <w:bookmarkEnd w:id="528"/>
      <w:r w:rsidR="00A51E43" w:rsidRPr="00CB1E36">
        <w:rPr>
          <w:sz w:val="24"/>
          <w:szCs w:val="24"/>
          <w:u w:val="single"/>
        </w:rPr>
        <w:t xml:space="preserve"> kanałów</w:t>
      </w:r>
      <w:r w:rsidR="00F60EC0" w:rsidRPr="00CB1E36">
        <w:rPr>
          <w:sz w:val="24"/>
          <w:szCs w:val="24"/>
          <w:u w:val="single"/>
        </w:rPr>
        <w:t xml:space="preserve"> grawitacyjn</w:t>
      </w:r>
      <w:bookmarkEnd w:id="529"/>
      <w:bookmarkEnd w:id="530"/>
      <w:bookmarkEnd w:id="531"/>
      <w:r w:rsidR="00A51E43" w:rsidRPr="00CB1E36">
        <w:rPr>
          <w:sz w:val="24"/>
          <w:szCs w:val="24"/>
          <w:u w:val="single"/>
        </w:rPr>
        <w:t>ych</w:t>
      </w:r>
      <w:bookmarkEnd w:id="532"/>
    </w:p>
    <w:p w:rsidR="00F60EC0" w:rsidRPr="00CB1E36" w:rsidRDefault="00F60EC0" w:rsidP="0076275B">
      <w:pPr>
        <w:autoSpaceDN w:val="0"/>
        <w:adjustRightInd w:val="0"/>
        <w:spacing w:before="40" w:line="360" w:lineRule="auto"/>
        <w:ind w:firstLine="708"/>
        <w:jc w:val="both"/>
        <w:rPr>
          <w:spacing w:val="-7"/>
        </w:rPr>
      </w:pPr>
      <w:r w:rsidRPr="00CB1E36">
        <w:rPr>
          <w:spacing w:val="-7"/>
        </w:rPr>
        <w:t>W celu sprawdzenia szczelności i wytrzymałości połączeń przewodu należy przeprowadzić próby szczelności kanału grawitacyjnego.</w:t>
      </w:r>
    </w:p>
    <w:p w:rsidR="00F60EC0" w:rsidRPr="00CB1E36" w:rsidRDefault="00F60EC0" w:rsidP="00CB1E36">
      <w:pPr>
        <w:autoSpaceDN w:val="0"/>
        <w:adjustRightInd w:val="0"/>
        <w:spacing w:before="40" w:line="360" w:lineRule="auto"/>
        <w:jc w:val="both"/>
        <w:rPr>
          <w:spacing w:val="-7"/>
        </w:rPr>
      </w:pPr>
      <w:r w:rsidRPr="00CB1E36">
        <w:rPr>
          <w:spacing w:val="-7"/>
        </w:rPr>
        <w:t xml:space="preserve">Kanał powinien być poddany badaniom w zakresie szczelności na </w:t>
      </w:r>
      <w:proofErr w:type="spellStart"/>
      <w:r w:rsidRPr="00CB1E36">
        <w:rPr>
          <w:spacing w:val="-7"/>
        </w:rPr>
        <w:t>eksfiltrację</w:t>
      </w:r>
      <w:proofErr w:type="spellEnd"/>
      <w:r w:rsidRPr="00CB1E36">
        <w:rPr>
          <w:spacing w:val="-7"/>
        </w:rPr>
        <w:t xml:space="preserve"> ścieków do gruntu i infiltrację wód gruntowych do kanału.</w:t>
      </w:r>
    </w:p>
    <w:p w:rsidR="00F60EC0" w:rsidRPr="00CB1E36" w:rsidRDefault="00F60EC0" w:rsidP="00CB1E36">
      <w:pPr>
        <w:autoSpaceDN w:val="0"/>
        <w:adjustRightInd w:val="0"/>
        <w:spacing w:before="40" w:line="360" w:lineRule="auto"/>
        <w:jc w:val="both"/>
        <w:rPr>
          <w:spacing w:val="-7"/>
        </w:rPr>
      </w:pPr>
      <w:r w:rsidRPr="00CB1E36">
        <w:rPr>
          <w:spacing w:val="-7"/>
        </w:rPr>
        <w:t>Próby szczelności należy przeprowadzić zgodnie ze szczegółowymi wyma</w:t>
      </w:r>
      <w:r w:rsidRPr="00CB1E36">
        <w:rPr>
          <w:spacing w:val="-7"/>
        </w:rPr>
        <w:softHyphen/>
        <w:t xml:space="preserve">ganiami </w:t>
      </w:r>
      <w:r w:rsidR="00834B9F" w:rsidRPr="00CB1E36">
        <w:rPr>
          <w:spacing w:val="-7"/>
        </w:rPr>
        <w:t>podanymi w normie PN-92/B-10735</w:t>
      </w:r>
      <w:r w:rsidRPr="00CB1E36">
        <w:rPr>
          <w:spacing w:val="-7"/>
        </w:rPr>
        <w:t xml:space="preserve">. </w:t>
      </w:r>
    </w:p>
    <w:p w:rsidR="00F60EC0" w:rsidRPr="00CB1E36" w:rsidRDefault="00F60EC0" w:rsidP="00CB1E36">
      <w:pPr>
        <w:autoSpaceDN w:val="0"/>
        <w:adjustRightInd w:val="0"/>
        <w:spacing w:before="40" w:line="360" w:lineRule="auto"/>
        <w:jc w:val="both"/>
        <w:rPr>
          <w:spacing w:val="-7"/>
        </w:rPr>
      </w:pPr>
      <w:r w:rsidRPr="00CB1E36">
        <w:rPr>
          <w:spacing w:val="-7"/>
        </w:rPr>
        <w:t>Przed przystąpieniem do prób szczelności należy zapewnić:</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zastosowane do budowy przewodu materiały powinny być zgodne z obowiązującymi przepisami,</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odcinek przewodu powinien być na całej swojej długości stabilnie zabezpieczony przed wszelkimi przemieszczeniami - wykonana dokładnie </w:t>
      </w:r>
      <w:proofErr w:type="spellStart"/>
      <w:r w:rsidRPr="00CB1E36">
        <w:rPr>
          <w:spacing w:val="-7"/>
        </w:rPr>
        <w:t>obsypka</w:t>
      </w:r>
      <w:proofErr w:type="spellEnd"/>
      <w:r w:rsidRPr="00CB1E36">
        <w:rPr>
          <w:spacing w:val="-7"/>
        </w:rPr>
        <w:t>,</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wszelkie odgałęzienia od przewodu powinny być zamknięte,</w:t>
      </w:r>
    </w:p>
    <w:p w:rsidR="00F60EC0" w:rsidRPr="00CB1E36" w:rsidRDefault="00F60EC0" w:rsidP="00CB1E36">
      <w:pPr>
        <w:numPr>
          <w:ilvl w:val="0"/>
          <w:numId w:val="13"/>
        </w:numPr>
        <w:autoSpaceDN w:val="0"/>
        <w:adjustRightInd w:val="0"/>
        <w:spacing w:before="120" w:line="360" w:lineRule="auto"/>
        <w:jc w:val="both"/>
        <w:rPr>
          <w:b/>
          <w:bCs/>
          <w:spacing w:val="-7"/>
        </w:rPr>
      </w:pPr>
      <w:r w:rsidRPr="00CB1E36">
        <w:rPr>
          <w:spacing w:val="-7"/>
        </w:rPr>
        <w:t>należy sprawdzać wizualnie wszystkie badane połączenia.</w:t>
      </w:r>
    </w:p>
    <w:p w:rsidR="00F60EC0" w:rsidRPr="00CB1E36" w:rsidRDefault="00F60EC0" w:rsidP="00CB1E36">
      <w:pPr>
        <w:pStyle w:val="Nagwek3"/>
        <w:spacing w:line="360" w:lineRule="auto"/>
        <w:ind w:firstLine="283"/>
        <w:jc w:val="both"/>
        <w:rPr>
          <w:sz w:val="24"/>
          <w:szCs w:val="24"/>
        </w:rPr>
      </w:pPr>
      <w:bookmarkStart w:id="533" w:name="_Toc473530579"/>
      <w:r w:rsidRPr="00CB1E36">
        <w:rPr>
          <w:sz w:val="24"/>
          <w:szCs w:val="24"/>
        </w:rPr>
        <w:t xml:space="preserve">d) badanie na </w:t>
      </w:r>
      <w:proofErr w:type="spellStart"/>
      <w:r w:rsidRPr="00CB1E36">
        <w:rPr>
          <w:sz w:val="24"/>
          <w:szCs w:val="24"/>
        </w:rPr>
        <w:t>eksfiltrację</w:t>
      </w:r>
      <w:proofErr w:type="spellEnd"/>
      <w:r w:rsidRPr="00CB1E36">
        <w:rPr>
          <w:sz w:val="24"/>
          <w:szCs w:val="24"/>
        </w:rPr>
        <w:t>:</w:t>
      </w:r>
      <w:bookmarkEnd w:id="533"/>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zwierciadło wody gruntowej powinno być obniżone o co najmniej 0,5 m poniżej dna wykopu </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poziom zwierciadła wody w studzien</w:t>
      </w:r>
      <w:r w:rsidRPr="00CB1E36">
        <w:rPr>
          <w:spacing w:val="-7"/>
        </w:rPr>
        <w:softHyphen/>
        <w:t>ce wyżej położonej, powinien mieć rzędną niższą co najmniej o 0,5 m w stosunku do rzędnej terenu w miejscu studzienki niższej</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 ustabilizowaniu się zwierciadła wody w studzienkach - nie powinno być ubytku wody w studzience po</w:t>
      </w:r>
      <w:r w:rsidRPr="00CB1E36">
        <w:rPr>
          <w:spacing w:val="-7"/>
        </w:rPr>
        <w:softHyphen/>
        <w:t>łożonej wyżej, w czasie:</w:t>
      </w:r>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 xml:space="preserve">30 min. na odcinku o długości do 50 m </w:t>
      </w:r>
    </w:p>
    <w:p w:rsidR="00F60EC0" w:rsidRPr="00CB1E36" w:rsidRDefault="00F60EC0" w:rsidP="00CB1E36">
      <w:pPr>
        <w:numPr>
          <w:ilvl w:val="0"/>
          <w:numId w:val="13"/>
        </w:numPr>
        <w:autoSpaceDN w:val="0"/>
        <w:adjustRightInd w:val="0"/>
        <w:spacing w:before="120" w:line="360" w:lineRule="auto"/>
        <w:jc w:val="both"/>
        <w:rPr>
          <w:b/>
          <w:bCs/>
          <w:spacing w:val="-7"/>
        </w:rPr>
      </w:pPr>
      <w:r w:rsidRPr="00CB1E36">
        <w:rPr>
          <w:spacing w:val="-7"/>
        </w:rPr>
        <w:lastRenderedPageBreak/>
        <w:t>60 min. na odcinku o długości ponad 50 m</w:t>
      </w:r>
    </w:p>
    <w:p w:rsidR="00F60EC0" w:rsidRPr="00CB1E36" w:rsidRDefault="00F60EC0" w:rsidP="00CB1E36">
      <w:pPr>
        <w:pStyle w:val="Nagwek3"/>
        <w:spacing w:line="360" w:lineRule="auto"/>
        <w:ind w:firstLine="283"/>
        <w:jc w:val="both"/>
        <w:rPr>
          <w:sz w:val="24"/>
          <w:szCs w:val="24"/>
        </w:rPr>
      </w:pPr>
      <w:bookmarkStart w:id="534" w:name="_Toc473530580"/>
      <w:r w:rsidRPr="00CB1E36">
        <w:rPr>
          <w:sz w:val="24"/>
          <w:szCs w:val="24"/>
        </w:rPr>
        <w:t>e) badanie na infiltrację:</w:t>
      </w:r>
      <w:bookmarkEnd w:id="534"/>
    </w:p>
    <w:p w:rsidR="00F60EC0" w:rsidRPr="00CB1E36" w:rsidRDefault="00F60EC0" w:rsidP="00CB1E36">
      <w:pPr>
        <w:numPr>
          <w:ilvl w:val="0"/>
          <w:numId w:val="13"/>
        </w:numPr>
        <w:autoSpaceDN w:val="0"/>
        <w:adjustRightInd w:val="0"/>
        <w:spacing w:before="120" w:line="360" w:lineRule="auto"/>
        <w:jc w:val="both"/>
        <w:rPr>
          <w:spacing w:val="-7"/>
        </w:rPr>
      </w:pPr>
      <w:r w:rsidRPr="00CB1E36">
        <w:rPr>
          <w:spacing w:val="-7"/>
        </w:rPr>
        <w:t>podczas badania na infiltrację nie powinno być napływu wody do kana</w:t>
      </w:r>
      <w:r w:rsidRPr="00CB1E36">
        <w:rPr>
          <w:spacing w:val="-7"/>
        </w:rPr>
        <w:softHyphen/>
        <w:t xml:space="preserve">łu w czasie trwania obserwacji, jak przy badaniu na </w:t>
      </w:r>
      <w:proofErr w:type="spellStart"/>
      <w:r w:rsidRPr="00CB1E36">
        <w:rPr>
          <w:spacing w:val="-7"/>
        </w:rPr>
        <w:t>eksfiltrację</w:t>
      </w:r>
      <w:proofErr w:type="spellEnd"/>
      <w:r w:rsidRPr="00CB1E36">
        <w:rPr>
          <w:spacing w:val="-7"/>
        </w:rPr>
        <w:t xml:space="preserve">. </w:t>
      </w:r>
    </w:p>
    <w:p w:rsidR="00F60EC0" w:rsidRPr="008355DC" w:rsidRDefault="00F60EC0" w:rsidP="008355DC">
      <w:pPr>
        <w:autoSpaceDN w:val="0"/>
        <w:adjustRightInd w:val="0"/>
        <w:spacing w:before="40" w:line="360" w:lineRule="auto"/>
        <w:jc w:val="both"/>
        <w:rPr>
          <w:spacing w:val="-7"/>
        </w:rPr>
      </w:pPr>
      <w:r w:rsidRPr="00CB1E36">
        <w:rPr>
          <w:spacing w:val="-7"/>
        </w:rPr>
        <w:t>Wyniki prób szczelności powinny być ujęte w protokołach, podpisanych przez przedstawicieli Wykonawcy, Inżyniera i Użytkownika.</w:t>
      </w:r>
    </w:p>
    <w:p w:rsidR="00F60EC0" w:rsidRPr="00CB1E36" w:rsidRDefault="008355DC" w:rsidP="00CB1E36">
      <w:pPr>
        <w:pStyle w:val="Nagwek3"/>
        <w:spacing w:line="360" w:lineRule="auto"/>
        <w:jc w:val="both"/>
        <w:rPr>
          <w:sz w:val="24"/>
          <w:szCs w:val="24"/>
          <w:u w:val="single"/>
        </w:rPr>
      </w:pPr>
      <w:bookmarkStart w:id="535" w:name="_Toc473530581"/>
      <w:r>
        <w:rPr>
          <w:sz w:val="24"/>
          <w:szCs w:val="24"/>
          <w:u w:val="single"/>
        </w:rPr>
        <w:t>C.III.6</w:t>
      </w:r>
      <w:r w:rsidR="00834B9F" w:rsidRPr="00CB1E36">
        <w:rPr>
          <w:sz w:val="24"/>
          <w:szCs w:val="24"/>
          <w:u w:val="single"/>
        </w:rPr>
        <w:t xml:space="preserve">.3. </w:t>
      </w:r>
      <w:r w:rsidR="00F60EC0" w:rsidRPr="00CB1E36">
        <w:rPr>
          <w:sz w:val="24"/>
          <w:szCs w:val="24"/>
          <w:u w:val="single"/>
        </w:rPr>
        <w:t>Szczegółowe warunki kontroli  linii kablowych niskiego napięcia.</w:t>
      </w:r>
      <w:bookmarkEnd w:id="535"/>
      <w:r w:rsidR="00F60EC0" w:rsidRPr="00CB1E36">
        <w:rPr>
          <w:sz w:val="24"/>
          <w:szCs w:val="24"/>
          <w:u w:val="single"/>
        </w:rPr>
        <w:t xml:space="preserve"> </w:t>
      </w:r>
    </w:p>
    <w:p w:rsidR="00F60EC0" w:rsidRPr="00CB1E36" w:rsidRDefault="00F60EC0" w:rsidP="0076275B">
      <w:pPr>
        <w:autoSpaceDN w:val="0"/>
        <w:adjustRightInd w:val="0"/>
        <w:spacing w:before="40" w:line="360" w:lineRule="auto"/>
        <w:ind w:firstLine="708"/>
        <w:jc w:val="both"/>
        <w:rPr>
          <w:spacing w:val="-7"/>
        </w:rPr>
      </w:pPr>
      <w:r w:rsidRPr="00CB1E36">
        <w:rPr>
          <w:spacing w:val="-7"/>
        </w:rPr>
        <w:t>Przed zasypaniem wszelkich ziemnych linii kablowych należy sprawdzić oznaczenia kabla, głębokość jego ułożenia, oraz grubości poszczególnych warstw i ułożenie folii w wykopie. Szczególną uwagę należy zwrócić przed zasypaniem na jakość wykonania przepustów i odległości przy zbliżeniach.</w:t>
      </w:r>
    </w:p>
    <w:p w:rsidR="00F60EC0" w:rsidRPr="00CB1E36" w:rsidRDefault="00F60EC0" w:rsidP="00CB1E36">
      <w:pPr>
        <w:autoSpaceDN w:val="0"/>
        <w:adjustRightInd w:val="0"/>
        <w:spacing w:before="40" w:line="360" w:lineRule="auto"/>
        <w:jc w:val="both"/>
        <w:rPr>
          <w:spacing w:val="-7"/>
        </w:rPr>
      </w:pPr>
      <w:r w:rsidRPr="00CB1E36">
        <w:rPr>
          <w:spacing w:val="-7"/>
        </w:rPr>
        <w:t>Po wykonaniu Robót należy sprawdzić:</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prawidłowość ułożenia instalacji kablowych i przewodowych w ziemi w rurach osłonowych oraz w uchwytach na tynku,</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zachowanie odległości i jakość osłon w miejscach zbliżeń i skrzyżowań kabli i przewodów,</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sposób wyprowadzenia kabli do przepustów oraz podejścia do urządzeń i osprzętu,</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jakość połączeń końcówek kablowych i przewodowych,</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oznakowanie tras kablowych i samego kabla,</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zgodność faz linii kablowej z oznaczeniami,</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rezystancję izolacji,</w:t>
      </w:r>
    </w:p>
    <w:p w:rsidR="00F60EC0" w:rsidRPr="00CB1E36" w:rsidRDefault="00F60EC0" w:rsidP="00CB1E36">
      <w:pPr>
        <w:numPr>
          <w:ilvl w:val="0"/>
          <w:numId w:val="39"/>
        </w:numPr>
        <w:autoSpaceDN w:val="0"/>
        <w:adjustRightInd w:val="0"/>
        <w:spacing w:before="40" w:line="360" w:lineRule="auto"/>
        <w:jc w:val="both"/>
        <w:rPr>
          <w:spacing w:val="-7"/>
        </w:rPr>
      </w:pPr>
      <w:r w:rsidRPr="00CB1E36">
        <w:rPr>
          <w:spacing w:val="-7"/>
        </w:rPr>
        <w:t>wytrzymałość napięciową izolacji,</w:t>
      </w:r>
    </w:p>
    <w:p w:rsidR="00F60EC0" w:rsidRPr="008355DC" w:rsidRDefault="00F60EC0" w:rsidP="00CB1E36">
      <w:pPr>
        <w:numPr>
          <w:ilvl w:val="0"/>
          <w:numId w:val="39"/>
        </w:numPr>
        <w:autoSpaceDN w:val="0"/>
        <w:adjustRightInd w:val="0"/>
        <w:spacing w:before="40" w:line="360" w:lineRule="auto"/>
        <w:jc w:val="both"/>
        <w:rPr>
          <w:spacing w:val="-7"/>
        </w:rPr>
      </w:pPr>
      <w:r w:rsidRPr="00CB1E36">
        <w:rPr>
          <w:spacing w:val="-7"/>
        </w:rPr>
        <w:t>ciągłość żył linii kablowej.</w:t>
      </w:r>
    </w:p>
    <w:p w:rsidR="00F60EC0" w:rsidRPr="00CB1E36" w:rsidRDefault="008355DC" w:rsidP="00CB1E36">
      <w:pPr>
        <w:pStyle w:val="Nagwek2"/>
        <w:spacing w:line="360" w:lineRule="auto"/>
        <w:jc w:val="both"/>
        <w:rPr>
          <w:rFonts w:ascii="Times New Roman" w:hAnsi="Times New Roman" w:cs="Times New Roman"/>
          <w:i w:val="0"/>
          <w:iCs/>
          <w:sz w:val="24"/>
          <w:szCs w:val="24"/>
        </w:rPr>
      </w:pPr>
      <w:bookmarkStart w:id="536" w:name="_Toc421522821"/>
      <w:bookmarkStart w:id="537" w:name="_Toc473530582"/>
      <w:r>
        <w:rPr>
          <w:rFonts w:ascii="Times New Roman" w:hAnsi="Times New Roman" w:cs="Times New Roman"/>
          <w:i w:val="0"/>
          <w:iCs/>
          <w:sz w:val="24"/>
          <w:szCs w:val="24"/>
        </w:rPr>
        <w:t>C.III.7</w:t>
      </w:r>
      <w:r w:rsidR="00F60EC0" w:rsidRPr="00CB1E36">
        <w:rPr>
          <w:rFonts w:ascii="Times New Roman" w:hAnsi="Times New Roman" w:cs="Times New Roman"/>
          <w:i w:val="0"/>
          <w:iCs/>
          <w:sz w:val="24"/>
          <w:szCs w:val="24"/>
        </w:rPr>
        <w:t>. Obmiar.</w:t>
      </w:r>
      <w:bookmarkEnd w:id="536"/>
      <w:bookmarkEnd w:id="537"/>
    </w:p>
    <w:p w:rsidR="00F60EC0" w:rsidRPr="00CB1E36" w:rsidRDefault="00F60EC0" w:rsidP="0076275B">
      <w:pPr>
        <w:autoSpaceDN w:val="0"/>
        <w:adjustRightInd w:val="0"/>
        <w:spacing w:before="40" w:line="360" w:lineRule="auto"/>
        <w:ind w:firstLine="708"/>
        <w:jc w:val="both"/>
        <w:rPr>
          <w:spacing w:val="-7"/>
        </w:rPr>
      </w:pPr>
      <w:r w:rsidRPr="00CB1E36">
        <w:rPr>
          <w:spacing w:val="-7"/>
        </w:rPr>
        <w:t xml:space="preserve">Roboty realizowane w ramach niniejszego Kontraktu nie są rozliczane na podstawie obmiaru. Żadna z części tych robót nie będzie płatna stosownie do ilości wykonanej pracy, lecz na zasadach ryczałtu. </w:t>
      </w:r>
    </w:p>
    <w:p w:rsidR="00F60EC0" w:rsidRPr="00CB1E36" w:rsidRDefault="00F60EC0" w:rsidP="0076275B">
      <w:pPr>
        <w:autoSpaceDN w:val="0"/>
        <w:adjustRightInd w:val="0"/>
        <w:spacing w:before="40" w:line="360" w:lineRule="auto"/>
        <w:ind w:firstLine="708"/>
        <w:jc w:val="both"/>
        <w:rPr>
          <w:spacing w:val="-7"/>
        </w:rPr>
      </w:pPr>
      <w:r w:rsidRPr="00CB1E36">
        <w:rPr>
          <w:spacing w:val="-7"/>
        </w:rPr>
        <w:t xml:space="preserve">W tym świetle cena wykonania robót związanych z </w:t>
      </w:r>
      <w:r w:rsidRPr="00CB1E36">
        <w:t>wykonaniem i montażem instalacji, obiektów oraz urządzeń technologicznych</w:t>
      </w:r>
      <w:r w:rsidRPr="00CB1E36">
        <w:rPr>
          <w:spacing w:val="-7"/>
        </w:rPr>
        <w:t xml:space="preserve"> będzie zawarta w scalonych cenach ryczałtowych wg Wykazu Cen i będzie  podlegała korektom zgodnie z Kontraktem.</w:t>
      </w:r>
    </w:p>
    <w:p w:rsidR="00F60EC0" w:rsidRPr="00CB1E36" w:rsidRDefault="008355DC" w:rsidP="00CB1E36">
      <w:pPr>
        <w:pStyle w:val="Nagwek2"/>
        <w:spacing w:line="360" w:lineRule="auto"/>
        <w:jc w:val="both"/>
        <w:rPr>
          <w:rFonts w:ascii="Times New Roman" w:hAnsi="Times New Roman" w:cs="Times New Roman"/>
          <w:i w:val="0"/>
          <w:iCs/>
          <w:sz w:val="24"/>
          <w:szCs w:val="24"/>
        </w:rPr>
      </w:pPr>
      <w:bookmarkStart w:id="538" w:name="_Toc421522822"/>
      <w:bookmarkStart w:id="539" w:name="_Toc473530583"/>
      <w:r>
        <w:rPr>
          <w:rFonts w:ascii="Times New Roman" w:hAnsi="Times New Roman" w:cs="Times New Roman"/>
          <w:i w:val="0"/>
          <w:iCs/>
          <w:sz w:val="24"/>
          <w:szCs w:val="24"/>
        </w:rPr>
        <w:lastRenderedPageBreak/>
        <w:t>C.III.8</w:t>
      </w:r>
      <w:r w:rsidR="00F60EC0" w:rsidRPr="00CB1E36">
        <w:rPr>
          <w:rFonts w:ascii="Times New Roman" w:hAnsi="Times New Roman" w:cs="Times New Roman"/>
          <w:i w:val="0"/>
          <w:iCs/>
          <w:sz w:val="24"/>
          <w:szCs w:val="24"/>
        </w:rPr>
        <w:t>. Odbiór.</w:t>
      </w:r>
      <w:bookmarkEnd w:id="538"/>
      <w:bookmarkEnd w:id="539"/>
      <w:r w:rsidR="00F60EC0" w:rsidRPr="00CB1E36">
        <w:rPr>
          <w:rFonts w:ascii="Times New Roman" w:hAnsi="Times New Roman" w:cs="Times New Roman"/>
          <w:i w:val="0"/>
          <w:iCs/>
          <w:sz w:val="24"/>
          <w:szCs w:val="24"/>
        </w:rPr>
        <w:t xml:space="preserve"> </w:t>
      </w:r>
    </w:p>
    <w:p w:rsidR="00F60EC0" w:rsidRPr="00CB1E36" w:rsidRDefault="00F60EC0" w:rsidP="0076275B">
      <w:pPr>
        <w:autoSpaceDN w:val="0"/>
        <w:adjustRightInd w:val="0"/>
        <w:spacing w:before="120" w:line="360" w:lineRule="auto"/>
        <w:ind w:firstLine="708"/>
        <w:jc w:val="both"/>
        <w:rPr>
          <w:spacing w:val="-7"/>
        </w:rPr>
      </w:pPr>
      <w:r w:rsidRPr="00CB1E36">
        <w:rPr>
          <w:spacing w:val="-7"/>
        </w:rPr>
        <w:t>Celem odbioru jest protokolarne dokonanie finalnej oceny rzeczywistego wykonania robót w odniesieniu do ich jakości i kompletności oraz zgodności z dokumentami kontraktowymi, w tym zgodności z warunkami wykonania i odbioru robót (WW, PFU)</w:t>
      </w:r>
    </w:p>
    <w:p w:rsidR="00F60EC0" w:rsidRPr="00CB1E36" w:rsidRDefault="00F60EC0" w:rsidP="0076275B">
      <w:pPr>
        <w:autoSpaceDN w:val="0"/>
        <w:adjustRightInd w:val="0"/>
        <w:spacing w:before="120" w:line="360" w:lineRule="auto"/>
        <w:ind w:firstLine="708"/>
        <w:jc w:val="both"/>
        <w:rPr>
          <w:spacing w:val="-7"/>
        </w:rPr>
      </w:pPr>
      <w:r w:rsidRPr="00CB1E36">
        <w:rPr>
          <w:spacing w:val="-7"/>
        </w:rPr>
        <w:t>Gotowość do odbioru zgłasza Wykonawca wpisem do dziennika budowy przedkładając Inżynierowi do oceny i zatwierdzenia dokumentację powykonawczą robót.</w:t>
      </w:r>
    </w:p>
    <w:p w:rsidR="00F60EC0" w:rsidRPr="00CB1E36" w:rsidRDefault="00F60EC0" w:rsidP="0076275B">
      <w:pPr>
        <w:autoSpaceDN w:val="0"/>
        <w:adjustRightInd w:val="0"/>
        <w:spacing w:before="120" w:line="360" w:lineRule="auto"/>
        <w:ind w:firstLine="708"/>
        <w:jc w:val="both"/>
        <w:rPr>
          <w:i/>
          <w:iCs/>
        </w:rPr>
      </w:pPr>
      <w:r w:rsidRPr="00CB1E36">
        <w:t>Odbiór jest potwierdzeniem wykonania robót zgodnie z postanowieniami Kontraktu oraz obowiązującymi Normami Technicznymi (PN, EN-PN).</w:t>
      </w:r>
    </w:p>
    <w:p w:rsidR="00F60EC0" w:rsidRPr="00CB1E36" w:rsidRDefault="008355DC" w:rsidP="00CB1E36">
      <w:pPr>
        <w:pStyle w:val="Nagwek2"/>
        <w:spacing w:line="360" w:lineRule="auto"/>
        <w:jc w:val="both"/>
        <w:rPr>
          <w:rFonts w:ascii="Times New Roman" w:hAnsi="Times New Roman" w:cs="Times New Roman"/>
          <w:i w:val="0"/>
          <w:iCs/>
          <w:sz w:val="24"/>
          <w:szCs w:val="24"/>
        </w:rPr>
      </w:pPr>
      <w:bookmarkStart w:id="540" w:name="_Toc421522823"/>
      <w:bookmarkStart w:id="541" w:name="_Toc473530584"/>
      <w:r>
        <w:rPr>
          <w:rFonts w:ascii="Times New Roman" w:hAnsi="Times New Roman" w:cs="Times New Roman"/>
          <w:i w:val="0"/>
          <w:iCs/>
          <w:sz w:val="24"/>
          <w:szCs w:val="24"/>
        </w:rPr>
        <w:t>C.III.9</w:t>
      </w:r>
      <w:r w:rsidR="00F60EC0" w:rsidRPr="00CB1E36">
        <w:rPr>
          <w:rFonts w:ascii="Times New Roman" w:hAnsi="Times New Roman" w:cs="Times New Roman"/>
          <w:i w:val="0"/>
          <w:iCs/>
          <w:sz w:val="24"/>
          <w:szCs w:val="24"/>
        </w:rPr>
        <w:t>. Podstawa płatności.</w:t>
      </w:r>
      <w:bookmarkEnd w:id="540"/>
      <w:bookmarkEnd w:id="541"/>
    </w:p>
    <w:p w:rsidR="00F60EC0" w:rsidRPr="00CB1E36" w:rsidRDefault="008355DC" w:rsidP="00CB1E36">
      <w:pPr>
        <w:pStyle w:val="Nagwek3"/>
        <w:spacing w:line="360" w:lineRule="auto"/>
        <w:jc w:val="both"/>
        <w:rPr>
          <w:sz w:val="24"/>
          <w:szCs w:val="24"/>
          <w:u w:val="single"/>
        </w:rPr>
      </w:pPr>
      <w:bookmarkStart w:id="542" w:name="_Toc473530585"/>
      <w:r>
        <w:rPr>
          <w:sz w:val="24"/>
          <w:szCs w:val="24"/>
          <w:u w:val="single"/>
        </w:rPr>
        <w:t>C.III.9</w:t>
      </w:r>
      <w:r w:rsidR="00F60EC0" w:rsidRPr="00CB1E36">
        <w:rPr>
          <w:sz w:val="24"/>
          <w:szCs w:val="24"/>
          <w:u w:val="single"/>
        </w:rPr>
        <w:t>.1   Ustalenia ogólne.</w:t>
      </w:r>
      <w:bookmarkEnd w:id="542"/>
    </w:p>
    <w:p w:rsidR="00F60EC0" w:rsidRPr="00CB1E36" w:rsidRDefault="00F60EC0" w:rsidP="0076275B">
      <w:pPr>
        <w:autoSpaceDN w:val="0"/>
        <w:adjustRightInd w:val="0"/>
        <w:spacing w:before="120" w:line="360" w:lineRule="auto"/>
        <w:jc w:val="both"/>
        <w:rPr>
          <w:spacing w:val="-7"/>
        </w:rPr>
      </w:pPr>
      <w:r w:rsidRPr="00CB1E36">
        <w:rPr>
          <w:spacing w:val="-7"/>
        </w:rPr>
        <w:t>Ogólne wymagania dotyczące płatności podano w punkcie C.II.</w:t>
      </w:r>
    </w:p>
    <w:p w:rsidR="00F60EC0" w:rsidRPr="00CB1E36" w:rsidRDefault="00F60EC0" w:rsidP="00CB1E36">
      <w:pPr>
        <w:spacing w:line="360" w:lineRule="auto"/>
        <w:jc w:val="both"/>
      </w:pPr>
      <w:r w:rsidRPr="00CB1E36">
        <w:t xml:space="preserve">Nie będą realizowane odrębnie jakiekolwiek płatności za roboty </w:t>
      </w:r>
      <w:r w:rsidRPr="00CB1E36">
        <w:rPr>
          <w:spacing w:val="-7"/>
        </w:rPr>
        <w:t xml:space="preserve">związane z </w:t>
      </w:r>
      <w:r w:rsidRPr="00CB1E36">
        <w:t>wykonaniem i montażem instalacji, obiektów oraz urządzeń technologicznych. Cena wykonania tych robót ma być na zasadach ogólnych wliczona w scaloną pozycję rozliczeniową Wykazu Cen, której rozliczenie wymaga wykonania instalacji, obiektów oraz zamontowania urządzeń technologicznych</w:t>
      </w:r>
      <w:r w:rsidRPr="00CB1E36">
        <w:rPr>
          <w:spacing w:val="-7"/>
        </w:rPr>
        <w:t xml:space="preserve"> </w:t>
      </w:r>
      <w:r w:rsidRPr="00CB1E36">
        <w:t>oraz wykonania innych robót związanych z nimi.</w:t>
      </w:r>
    </w:p>
    <w:p w:rsidR="00F60EC0" w:rsidRPr="00CB1E36" w:rsidRDefault="00F60EC0" w:rsidP="00CB1E36">
      <w:pPr>
        <w:spacing w:line="360" w:lineRule="auto"/>
        <w:jc w:val="both"/>
      </w:pPr>
      <w:r w:rsidRPr="00CB1E36">
        <w:t>Płatność za pozycję rozliczeniową Wykazu Cen należy przyjmować zgodnie z postanowieniami Kontraktu, Zatwierdzonymi Dokumentami Wykonawcy, oceną jakości użytych materiałów i jakości wykonania robót, na podstawie wyników pomiarów i badań.</w:t>
      </w:r>
    </w:p>
    <w:p w:rsidR="00F60EC0" w:rsidRPr="00CB1E36" w:rsidRDefault="008355DC" w:rsidP="00CB1E36">
      <w:pPr>
        <w:pStyle w:val="Nagwek3"/>
        <w:spacing w:line="360" w:lineRule="auto"/>
        <w:jc w:val="both"/>
        <w:rPr>
          <w:sz w:val="24"/>
          <w:szCs w:val="24"/>
          <w:u w:val="single"/>
        </w:rPr>
      </w:pPr>
      <w:bookmarkStart w:id="543" w:name="_Toc473530586"/>
      <w:r>
        <w:rPr>
          <w:sz w:val="24"/>
          <w:szCs w:val="24"/>
          <w:u w:val="single"/>
        </w:rPr>
        <w:t>C.III.9</w:t>
      </w:r>
      <w:r w:rsidR="00F60EC0" w:rsidRPr="00CB1E36">
        <w:rPr>
          <w:sz w:val="24"/>
          <w:szCs w:val="24"/>
          <w:u w:val="single"/>
        </w:rPr>
        <w:t>.2   Cena składowa wykonania robót.</w:t>
      </w:r>
      <w:bookmarkEnd w:id="543"/>
    </w:p>
    <w:p w:rsidR="00F60EC0" w:rsidRPr="00CB1E36" w:rsidRDefault="00F60EC0" w:rsidP="00CB1E36">
      <w:pPr>
        <w:autoSpaceDN w:val="0"/>
        <w:adjustRightInd w:val="0"/>
        <w:spacing w:before="40" w:line="360" w:lineRule="auto"/>
        <w:jc w:val="both"/>
        <w:rPr>
          <w:spacing w:val="-7"/>
        </w:rPr>
      </w:pPr>
      <w:r w:rsidRPr="00CB1E36">
        <w:rPr>
          <w:spacing w:val="-7"/>
        </w:rPr>
        <w:t xml:space="preserve">Cena składowa wykonania robót związanych z </w:t>
      </w:r>
      <w:r w:rsidR="00834B9F" w:rsidRPr="00CB1E36">
        <w:rPr>
          <w:spacing w:val="-6"/>
        </w:rPr>
        <w:t>robotami budowlano-instalacyjnymi w</w:t>
      </w:r>
      <w:r w:rsidRPr="00CB1E36">
        <w:rPr>
          <w:spacing w:val="-7"/>
        </w:rPr>
        <w:t xml:space="preserve"> Kontrakcie obejmuje:</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 xml:space="preserve">prace przygotowawcze, </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 xml:space="preserve">prace geotechniczne </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badania laboratoryjne materiałów, wraz  z opracowaniem dokumentacji</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zakup i dostarczenie materiałów,</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dostarczenie  sprzętu i urządzeń oraz ich składowanie,</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wykonanie rozbiórek i odtworzenie stanu pierwotnego terenu,</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 xml:space="preserve">wykonanie podsypki i </w:t>
      </w:r>
      <w:proofErr w:type="spellStart"/>
      <w:r w:rsidRPr="00CB1E36">
        <w:rPr>
          <w:spacing w:val="-7"/>
        </w:rPr>
        <w:t>obsypki</w:t>
      </w:r>
      <w:proofErr w:type="spellEnd"/>
      <w:r w:rsidRPr="00CB1E36">
        <w:rPr>
          <w:spacing w:val="-7"/>
        </w:rPr>
        <w:t xml:space="preserve"> rurociągu,</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lastRenderedPageBreak/>
        <w:t xml:space="preserve">montaż rur, kształtek, armatury, przejść szczelnych, </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wykonanie przewiertów z przeciągnięciem rur przewodowych i zamknięciem końcówek rur przewiertowych,</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układanie odcinków w rurach osłonowych z zamknięciem końcówek rur osłonowych,</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zabezpieczenie miejsc kolizji z innym uzbrojeniem,</w:t>
      </w:r>
    </w:p>
    <w:p w:rsidR="00F60EC0" w:rsidRPr="00CB1E36" w:rsidRDefault="00F60EC0" w:rsidP="00CB1E36">
      <w:pPr>
        <w:numPr>
          <w:ilvl w:val="0"/>
          <w:numId w:val="13"/>
        </w:numPr>
        <w:adjustRightInd w:val="0"/>
        <w:spacing w:before="120" w:line="360" w:lineRule="auto"/>
        <w:ind w:left="900" w:hanging="360"/>
        <w:jc w:val="both"/>
      </w:pPr>
      <w:r w:rsidRPr="00CB1E36">
        <w:t>układanie kabli niskiego napięcia w ziemi wraz ich podłączeniem</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t>układanie instalacji uziemiającej i wyrównawczej wraz z jej podłączeniem.</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przełożenie mediów,</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próby szczelności odcinków,</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oznakowanie trasy rurociągu,</w:t>
      </w:r>
    </w:p>
    <w:p w:rsidR="00F60EC0" w:rsidRPr="00CB1E36" w:rsidRDefault="00F60EC0" w:rsidP="00CB1E36">
      <w:pPr>
        <w:numPr>
          <w:ilvl w:val="0"/>
          <w:numId w:val="13"/>
        </w:numPr>
        <w:adjustRightInd w:val="0"/>
        <w:spacing w:before="120" w:line="360" w:lineRule="auto"/>
        <w:ind w:left="900" w:hanging="360"/>
        <w:jc w:val="both"/>
        <w:rPr>
          <w:spacing w:val="-7"/>
        </w:rPr>
      </w:pPr>
      <w:r w:rsidRPr="00CB1E36">
        <w:rPr>
          <w:spacing w:val="-7"/>
        </w:rPr>
        <w:t>oznakowanie zasuw,</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wywóz z terenu budowy materiałów zbędnych,</w:t>
      </w:r>
    </w:p>
    <w:p w:rsidR="00F60EC0" w:rsidRPr="00CB1E36" w:rsidRDefault="00F60EC0" w:rsidP="00CB1E36">
      <w:pPr>
        <w:numPr>
          <w:ilvl w:val="0"/>
          <w:numId w:val="13"/>
        </w:numPr>
        <w:adjustRightInd w:val="0"/>
        <w:spacing w:before="120" w:line="360" w:lineRule="auto"/>
        <w:ind w:left="851"/>
        <w:jc w:val="both"/>
        <w:rPr>
          <w:spacing w:val="-7"/>
        </w:rPr>
      </w:pPr>
      <w:r w:rsidRPr="00CB1E36">
        <w:rPr>
          <w:spacing w:val="-7"/>
        </w:rPr>
        <w:t>wykonanie określonych w postanowieniach Kontraktu badań, pomiarów, i sprawdzeń robót,</w:t>
      </w:r>
    </w:p>
    <w:p w:rsidR="00F60EC0" w:rsidRPr="008355DC" w:rsidRDefault="00F60EC0" w:rsidP="00CB1E36">
      <w:pPr>
        <w:numPr>
          <w:ilvl w:val="0"/>
          <w:numId w:val="13"/>
        </w:numPr>
        <w:adjustRightInd w:val="0"/>
        <w:spacing w:before="120" w:line="360" w:lineRule="auto"/>
        <w:ind w:left="851"/>
        <w:jc w:val="both"/>
        <w:rPr>
          <w:spacing w:val="-7"/>
        </w:rPr>
      </w:pPr>
      <w:r w:rsidRPr="00CB1E36">
        <w:rPr>
          <w:spacing w:val="-7"/>
        </w:rPr>
        <w:t>uporządkowanie Terenu budowy po robotach.</w:t>
      </w:r>
    </w:p>
    <w:p w:rsidR="00F60EC0" w:rsidRPr="00CB1E36" w:rsidRDefault="008355DC" w:rsidP="00CB1E36">
      <w:pPr>
        <w:pStyle w:val="Nagwek2"/>
        <w:spacing w:line="360" w:lineRule="auto"/>
        <w:jc w:val="both"/>
        <w:rPr>
          <w:rFonts w:ascii="Times New Roman" w:hAnsi="Times New Roman" w:cs="Times New Roman"/>
          <w:i w:val="0"/>
          <w:iCs/>
          <w:sz w:val="24"/>
          <w:szCs w:val="24"/>
        </w:rPr>
      </w:pPr>
      <w:bookmarkStart w:id="544" w:name="_Toc421522824"/>
      <w:bookmarkStart w:id="545" w:name="_Toc473530587"/>
      <w:r>
        <w:rPr>
          <w:rFonts w:ascii="Times New Roman" w:hAnsi="Times New Roman" w:cs="Times New Roman"/>
          <w:i w:val="0"/>
          <w:iCs/>
          <w:sz w:val="24"/>
          <w:szCs w:val="24"/>
        </w:rPr>
        <w:t>C.III.10</w:t>
      </w:r>
      <w:r w:rsidR="00F60EC0" w:rsidRPr="00CB1E36">
        <w:rPr>
          <w:rFonts w:ascii="Times New Roman" w:hAnsi="Times New Roman" w:cs="Times New Roman"/>
          <w:i w:val="0"/>
          <w:iCs/>
          <w:sz w:val="24"/>
          <w:szCs w:val="24"/>
        </w:rPr>
        <w:t>. Przepisy związane.</w:t>
      </w:r>
      <w:bookmarkEnd w:id="544"/>
      <w:bookmarkEnd w:id="545"/>
    </w:p>
    <w:p w:rsidR="00BF3FE6" w:rsidRDefault="00BF3FE6" w:rsidP="00CB1E36">
      <w:pPr>
        <w:pStyle w:val="StylIwony"/>
        <w:numPr>
          <w:ilvl w:val="0"/>
          <w:numId w:val="32"/>
        </w:numPr>
        <w:tabs>
          <w:tab w:val="left" w:pos="2520"/>
          <w:tab w:val="left" w:pos="7441"/>
        </w:tabs>
        <w:spacing w:before="0" w:after="0" w:line="360" w:lineRule="auto"/>
        <w:ind w:hanging="540"/>
        <w:rPr>
          <w:rFonts w:ascii="Times New Roman" w:hAnsi="Times New Roman"/>
          <w:szCs w:val="24"/>
        </w:rPr>
      </w:pPr>
      <w:r>
        <w:rPr>
          <w:rFonts w:ascii="Times New Roman" w:hAnsi="Times New Roman"/>
          <w:szCs w:val="24"/>
        </w:rPr>
        <w:t xml:space="preserve">PN-80/H-74219   </w:t>
      </w:r>
      <w:r w:rsidR="00326D54">
        <w:rPr>
          <w:rFonts w:ascii="Times New Roman" w:hAnsi="Times New Roman"/>
          <w:szCs w:val="24"/>
        </w:rPr>
        <w:t xml:space="preserve">     </w:t>
      </w:r>
      <w:r w:rsidR="00F60EC0" w:rsidRPr="00CB1E36">
        <w:rPr>
          <w:rFonts w:ascii="Times New Roman" w:hAnsi="Times New Roman"/>
          <w:szCs w:val="24"/>
        </w:rPr>
        <w:t xml:space="preserve">Rury stalowe bez szwu walcowane na gorąco, ogólnego </w:t>
      </w:r>
    </w:p>
    <w:p w:rsidR="00F60EC0" w:rsidRPr="00BF3FE6" w:rsidRDefault="00BF3FE6" w:rsidP="00BF3FE6">
      <w:pPr>
        <w:pStyle w:val="StylIwony"/>
        <w:tabs>
          <w:tab w:val="left" w:pos="2520"/>
          <w:tab w:val="left" w:pos="7441"/>
        </w:tabs>
        <w:spacing w:before="0" w:after="0" w:line="360" w:lineRule="auto"/>
        <w:ind w:left="720"/>
        <w:rPr>
          <w:rFonts w:ascii="Times New Roman" w:hAnsi="Times New Roman"/>
          <w:szCs w:val="24"/>
        </w:rPr>
      </w:pPr>
      <w:r>
        <w:rPr>
          <w:rFonts w:ascii="Times New Roman" w:hAnsi="Times New Roman"/>
          <w:szCs w:val="24"/>
        </w:rPr>
        <w:tab/>
      </w:r>
      <w:r w:rsidR="00326D54">
        <w:rPr>
          <w:rFonts w:ascii="Times New Roman" w:hAnsi="Times New Roman"/>
          <w:szCs w:val="24"/>
        </w:rPr>
        <w:t xml:space="preserve">     </w:t>
      </w:r>
      <w:r w:rsidR="00F60EC0" w:rsidRPr="00CB1E36">
        <w:rPr>
          <w:rFonts w:ascii="Times New Roman" w:hAnsi="Times New Roman"/>
          <w:szCs w:val="24"/>
        </w:rPr>
        <w:t>zastoso</w:t>
      </w:r>
      <w:r w:rsidR="00F60EC0" w:rsidRPr="00BF3FE6">
        <w:rPr>
          <w:rFonts w:ascii="Times New Roman" w:hAnsi="Times New Roman"/>
          <w:szCs w:val="24"/>
        </w:rPr>
        <w:t>wania.</w:t>
      </w:r>
    </w:p>
    <w:p w:rsidR="00F60EC0" w:rsidRPr="00CB1E36" w:rsidRDefault="00F60EC0" w:rsidP="00CB1E36">
      <w:pPr>
        <w:pStyle w:val="StylIwony"/>
        <w:numPr>
          <w:ilvl w:val="0"/>
          <w:numId w:val="32"/>
        </w:numPr>
        <w:tabs>
          <w:tab w:val="left" w:pos="2520"/>
          <w:tab w:val="left" w:pos="7441"/>
        </w:tabs>
        <w:spacing w:before="0" w:after="0" w:line="360" w:lineRule="auto"/>
        <w:ind w:hanging="540"/>
        <w:rPr>
          <w:rFonts w:ascii="Times New Roman" w:hAnsi="Times New Roman"/>
          <w:szCs w:val="24"/>
        </w:rPr>
      </w:pPr>
      <w:r w:rsidRPr="00CB1E36">
        <w:rPr>
          <w:rFonts w:ascii="Times New Roman" w:hAnsi="Times New Roman"/>
          <w:szCs w:val="24"/>
        </w:rPr>
        <w:t>PN-74/M-69016</w:t>
      </w:r>
      <w:r w:rsidRPr="00CB1E36">
        <w:rPr>
          <w:rFonts w:ascii="Times New Roman" w:hAnsi="Times New Roman"/>
          <w:szCs w:val="24"/>
        </w:rPr>
        <w:tab/>
      </w:r>
      <w:r w:rsidR="00326D54">
        <w:rPr>
          <w:rFonts w:ascii="Times New Roman" w:hAnsi="Times New Roman"/>
          <w:szCs w:val="24"/>
        </w:rPr>
        <w:t xml:space="preserve">     </w:t>
      </w:r>
      <w:r w:rsidRPr="00CB1E36">
        <w:rPr>
          <w:rFonts w:ascii="Times New Roman" w:hAnsi="Times New Roman"/>
          <w:szCs w:val="24"/>
        </w:rPr>
        <w:t>Spawanie w osłonie CO.</w:t>
      </w:r>
    </w:p>
    <w:p w:rsidR="00F60EC0" w:rsidRPr="00CB1E36" w:rsidRDefault="00F60EC0" w:rsidP="00CB1E36">
      <w:pPr>
        <w:pStyle w:val="StylIwony"/>
        <w:numPr>
          <w:ilvl w:val="0"/>
          <w:numId w:val="32"/>
        </w:numPr>
        <w:tabs>
          <w:tab w:val="left" w:pos="2520"/>
          <w:tab w:val="left" w:pos="7441"/>
        </w:tabs>
        <w:spacing w:before="0" w:after="0" w:line="360" w:lineRule="auto"/>
        <w:ind w:hanging="540"/>
        <w:rPr>
          <w:rFonts w:ascii="Times New Roman" w:hAnsi="Times New Roman"/>
          <w:szCs w:val="24"/>
        </w:rPr>
      </w:pPr>
      <w:r w:rsidRPr="00CB1E36">
        <w:rPr>
          <w:rFonts w:ascii="Times New Roman" w:hAnsi="Times New Roman"/>
          <w:szCs w:val="24"/>
        </w:rPr>
        <w:t>PN-65/M-69017</w:t>
      </w:r>
      <w:r w:rsidRPr="00CB1E36">
        <w:rPr>
          <w:rFonts w:ascii="Times New Roman" w:hAnsi="Times New Roman"/>
          <w:szCs w:val="24"/>
        </w:rPr>
        <w:tab/>
      </w:r>
      <w:r w:rsidR="00326D54">
        <w:rPr>
          <w:rFonts w:ascii="Times New Roman" w:hAnsi="Times New Roman"/>
          <w:szCs w:val="24"/>
        </w:rPr>
        <w:t xml:space="preserve">     </w:t>
      </w:r>
      <w:r w:rsidRPr="00CB1E36">
        <w:rPr>
          <w:rFonts w:ascii="Times New Roman" w:hAnsi="Times New Roman"/>
          <w:szCs w:val="24"/>
        </w:rPr>
        <w:t>Spawanie w osłonie argonu.</w:t>
      </w:r>
    </w:p>
    <w:p w:rsidR="00F60EC0" w:rsidRPr="00CB1E36" w:rsidRDefault="00F60EC0" w:rsidP="00CB1E36">
      <w:pPr>
        <w:pStyle w:val="StylIwony"/>
        <w:numPr>
          <w:ilvl w:val="0"/>
          <w:numId w:val="32"/>
        </w:numPr>
        <w:tabs>
          <w:tab w:val="left" w:pos="2520"/>
          <w:tab w:val="left" w:pos="7441"/>
        </w:tabs>
        <w:spacing w:before="0" w:after="0" w:line="360" w:lineRule="auto"/>
        <w:ind w:hanging="540"/>
        <w:rPr>
          <w:rFonts w:ascii="Times New Roman" w:hAnsi="Times New Roman"/>
          <w:szCs w:val="24"/>
        </w:rPr>
      </w:pPr>
      <w:r w:rsidRPr="00CB1E36">
        <w:rPr>
          <w:rFonts w:ascii="Times New Roman" w:hAnsi="Times New Roman"/>
          <w:szCs w:val="24"/>
        </w:rPr>
        <w:t>PN-65/M-69013</w:t>
      </w:r>
      <w:r w:rsidRPr="00CB1E36">
        <w:rPr>
          <w:rFonts w:ascii="Times New Roman" w:hAnsi="Times New Roman"/>
          <w:szCs w:val="24"/>
        </w:rPr>
        <w:tab/>
      </w:r>
      <w:r w:rsidR="00326D54">
        <w:rPr>
          <w:rFonts w:ascii="Times New Roman" w:hAnsi="Times New Roman"/>
          <w:szCs w:val="24"/>
        </w:rPr>
        <w:t xml:space="preserve">     </w:t>
      </w:r>
      <w:r w:rsidRPr="00CB1E36">
        <w:rPr>
          <w:rFonts w:ascii="Times New Roman" w:hAnsi="Times New Roman"/>
          <w:szCs w:val="24"/>
        </w:rPr>
        <w:t>Spawanie gazowe.</w:t>
      </w:r>
    </w:p>
    <w:p w:rsidR="00F60EC0" w:rsidRPr="00CB1E36" w:rsidRDefault="00F60EC0" w:rsidP="00CB1E36">
      <w:pPr>
        <w:pStyle w:val="StylIwony"/>
        <w:numPr>
          <w:ilvl w:val="0"/>
          <w:numId w:val="32"/>
        </w:numPr>
        <w:tabs>
          <w:tab w:val="left" w:pos="2520"/>
          <w:tab w:val="left" w:pos="7441"/>
        </w:tabs>
        <w:spacing w:before="0" w:after="0" w:line="360" w:lineRule="auto"/>
        <w:ind w:hanging="540"/>
        <w:rPr>
          <w:rFonts w:ascii="Times New Roman" w:hAnsi="Times New Roman"/>
          <w:szCs w:val="24"/>
        </w:rPr>
      </w:pPr>
      <w:r w:rsidRPr="00CB1E36">
        <w:rPr>
          <w:rFonts w:ascii="Times New Roman" w:hAnsi="Times New Roman"/>
          <w:szCs w:val="24"/>
        </w:rPr>
        <w:t>PN-85/M-69775</w:t>
      </w:r>
      <w:r w:rsidRPr="00CB1E36">
        <w:rPr>
          <w:rFonts w:ascii="Times New Roman" w:hAnsi="Times New Roman"/>
          <w:szCs w:val="24"/>
        </w:rPr>
        <w:tab/>
      </w:r>
      <w:r w:rsidR="00326D54">
        <w:rPr>
          <w:rFonts w:ascii="Times New Roman" w:hAnsi="Times New Roman"/>
          <w:szCs w:val="24"/>
        </w:rPr>
        <w:t xml:space="preserve">     </w:t>
      </w:r>
      <w:r w:rsidRPr="00CB1E36">
        <w:rPr>
          <w:rFonts w:ascii="Times New Roman" w:hAnsi="Times New Roman"/>
          <w:szCs w:val="24"/>
        </w:rPr>
        <w:t>Kontrola spawów.</w:t>
      </w:r>
    </w:p>
    <w:p w:rsidR="00F60EC0" w:rsidRPr="00CB1E36" w:rsidRDefault="00BF3FE6"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Pr>
          <w:rFonts w:ascii="Times New Roman" w:hAnsi="Times New Roman"/>
          <w:szCs w:val="24"/>
        </w:rPr>
        <w:t xml:space="preserve">PN-92/B-10729   </w:t>
      </w:r>
      <w:r w:rsidR="00326D54">
        <w:rPr>
          <w:rFonts w:ascii="Times New Roman" w:hAnsi="Times New Roman"/>
          <w:szCs w:val="24"/>
        </w:rPr>
        <w:t xml:space="preserve">      </w:t>
      </w:r>
      <w:r w:rsidR="00F60EC0" w:rsidRPr="00CB1E36">
        <w:rPr>
          <w:rFonts w:ascii="Times New Roman" w:hAnsi="Times New Roman"/>
          <w:szCs w:val="24"/>
        </w:rPr>
        <w:t>Kanalizacja. Studzienki kanalizacyjne</w:t>
      </w:r>
    </w:p>
    <w:p w:rsidR="00326D54" w:rsidRDefault="00BF3FE6" w:rsidP="00326D54">
      <w:pPr>
        <w:pStyle w:val="StylIwony"/>
        <w:numPr>
          <w:ilvl w:val="0"/>
          <w:numId w:val="32"/>
        </w:numPr>
        <w:tabs>
          <w:tab w:val="left" w:pos="2700"/>
          <w:tab w:val="left" w:pos="7441"/>
        </w:tabs>
        <w:spacing w:before="0" w:after="0" w:line="360" w:lineRule="auto"/>
        <w:ind w:hanging="540"/>
        <w:rPr>
          <w:rFonts w:ascii="Times New Roman" w:hAnsi="Times New Roman"/>
          <w:szCs w:val="24"/>
        </w:rPr>
      </w:pPr>
      <w:r>
        <w:rPr>
          <w:rFonts w:ascii="Times New Roman" w:hAnsi="Times New Roman"/>
          <w:szCs w:val="24"/>
        </w:rPr>
        <w:t xml:space="preserve">PN-92/B-10735    </w:t>
      </w:r>
      <w:r w:rsidR="00326D54">
        <w:rPr>
          <w:rFonts w:ascii="Times New Roman" w:hAnsi="Times New Roman"/>
          <w:szCs w:val="24"/>
        </w:rPr>
        <w:t xml:space="preserve">     </w:t>
      </w:r>
      <w:r w:rsidR="00F60EC0" w:rsidRPr="00CB1E36">
        <w:rPr>
          <w:rFonts w:ascii="Times New Roman" w:hAnsi="Times New Roman"/>
          <w:szCs w:val="24"/>
        </w:rPr>
        <w:t xml:space="preserve">Kanalizacja. Przewody kanalizacyjne. Wymagania i badania </w:t>
      </w:r>
      <w:r w:rsidR="00326D54">
        <w:rPr>
          <w:rFonts w:ascii="Times New Roman" w:hAnsi="Times New Roman"/>
          <w:szCs w:val="24"/>
        </w:rPr>
        <w:t xml:space="preserve">     </w:t>
      </w:r>
    </w:p>
    <w:p w:rsidR="00F60EC0" w:rsidRPr="00326D54"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F60EC0" w:rsidRPr="00326D54">
        <w:rPr>
          <w:rFonts w:ascii="Times New Roman" w:hAnsi="Times New Roman"/>
          <w:szCs w:val="24"/>
        </w:rPr>
        <w:t>przy odbiorze.</w:t>
      </w:r>
    </w:p>
    <w:p w:rsidR="00BF3FE6" w:rsidRDefault="00BF3FE6"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Pr>
          <w:rFonts w:ascii="Times New Roman" w:hAnsi="Times New Roman"/>
          <w:szCs w:val="24"/>
        </w:rPr>
        <w:t xml:space="preserve">PN-81/B-10725   </w:t>
      </w:r>
      <w:r w:rsidR="00326D54">
        <w:rPr>
          <w:rFonts w:ascii="Times New Roman" w:hAnsi="Times New Roman"/>
          <w:szCs w:val="24"/>
        </w:rPr>
        <w:t xml:space="preserve">       </w:t>
      </w:r>
      <w:r w:rsidR="00F60EC0" w:rsidRPr="00CB1E36">
        <w:rPr>
          <w:rFonts w:ascii="Times New Roman" w:hAnsi="Times New Roman"/>
          <w:szCs w:val="24"/>
        </w:rPr>
        <w:t xml:space="preserve">Wodociągi. Przewody zewnętrzne. Wymagania i badania przy </w:t>
      </w:r>
    </w:p>
    <w:p w:rsidR="00F60EC0" w:rsidRPr="00CB1E36" w:rsidRDefault="00BF3FE6" w:rsidP="00BF3FE6">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 xml:space="preserve">                         </w:t>
      </w:r>
      <w:r w:rsidR="00326D54">
        <w:rPr>
          <w:rFonts w:ascii="Times New Roman" w:hAnsi="Times New Roman"/>
          <w:szCs w:val="24"/>
        </w:rPr>
        <w:t xml:space="preserve">       </w:t>
      </w:r>
      <w:r w:rsidR="00F60EC0" w:rsidRPr="00CB1E36">
        <w:rPr>
          <w:rFonts w:ascii="Times New Roman" w:hAnsi="Times New Roman"/>
          <w:szCs w:val="24"/>
        </w:rPr>
        <w:t>odbiorze.</w:t>
      </w:r>
    </w:p>
    <w:p w:rsidR="00326D54" w:rsidRDefault="00BF3FE6"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Pr>
          <w:rFonts w:ascii="Times New Roman" w:hAnsi="Times New Roman"/>
          <w:szCs w:val="24"/>
        </w:rPr>
        <w:t>PN-74/B-10733</w:t>
      </w:r>
      <w:r w:rsidR="00326D54">
        <w:rPr>
          <w:rFonts w:ascii="Times New Roman" w:hAnsi="Times New Roman"/>
          <w:szCs w:val="24"/>
        </w:rPr>
        <w:t xml:space="preserve">         </w:t>
      </w:r>
      <w:r w:rsidR="00F60EC0" w:rsidRPr="00CB1E36">
        <w:rPr>
          <w:rFonts w:ascii="Times New Roman" w:hAnsi="Times New Roman"/>
          <w:szCs w:val="24"/>
        </w:rPr>
        <w:t xml:space="preserve">Wodociągi. Przewody ciśnieniowe z tworzyw sztucznych. </w:t>
      </w:r>
    </w:p>
    <w:p w:rsidR="00F60EC0" w:rsidRPr="00326D54"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 xml:space="preserve">                                </w:t>
      </w:r>
      <w:r w:rsidR="00F60EC0" w:rsidRPr="00326D54">
        <w:rPr>
          <w:rFonts w:ascii="Times New Roman" w:hAnsi="Times New Roman"/>
          <w:szCs w:val="24"/>
        </w:rPr>
        <w:t>Wymagania i badania przy odbiorze.</w:t>
      </w:r>
    </w:p>
    <w:p w:rsidR="00326D54" w:rsidRDefault="00BF3FE6"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Pr>
          <w:rFonts w:ascii="Times New Roman" w:hAnsi="Times New Roman"/>
          <w:szCs w:val="24"/>
        </w:rPr>
        <w:t>PN-86/B-09700</w:t>
      </w:r>
      <w:r w:rsidR="00326D54">
        <w:rPr>
          <w:rFonts w:ascii="Times New Roman" w:hAnsi="Times New Roman"/>
          <w:szCs w:val="24"/>
        </w:rPr>
        <w:t xml:space="preserve">         </w:t>
      </w:r>
      <w:r w:rsidR="00F60EC0" w:rsidRPr="00CB1E36">
        <w:rPr>
          <w:rFonts w:ascii="Times New Roman" w:hAnsi="Times New Roman"/>
          <w:szCs w:val="24"/>
        </w:rPr>
        <w:t xml:space="preserve">Tablice orientacyjne do oznaczania uzbrojenia przewodów </w:t>
      </w:r>
    </w:p>
    <w:p w:rsidR="00F60EC0" w:rsidRPr="00CB1E36"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lastRenderedPageBreak/>
        <w:t xml:space="preserve">                                </w:t>
      </w:r>
      <w:r w:rsidR="00F60EC0" w:rsidRPr="00CB1E36">
        <w:rPr>
          <w:rFonts w:ascii="Times New Roman" w:hAnsi="Times New Roman"/>
          <w:szCs w:val="24"/>
        </w:rPr>
        <w:t>wodociągowych.</w:t>
      </w:r>
    </w:p>
    <w:p w:rsidR="00326D54" w:rsidRDefault="00BF3FE6"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Pr>
          <w:rFonts w:ascii="Times New Roman" w:hAnsi="Times New Roman"/>
          <w:szCs w:val="24"/>
        </w:rPr>
        <w:t>BN-81/9192-05</w:t>
      </w:r>
      <w:r w:rsidR="00326D54">
        <w:rPr>
          <w:rFonts w:ascii="Times New Roman" w:hAnsi="Times New Roman"/>
          <w:szCs w:val="24"/>
        </w:rPr>
        <w:t xml:space="preserve">         </w:t>
      </w:r>
      <w:r w:rsidR="00F60EC0" w:rsidRPr="00CB1E36">
        <w:rPr>
          <w:rFonts w:ascii="Times New Roman" w:hAnsi="Times New Roman"/>
          <w:szCs w:val="24"/>
        </w:rPr>
        <w:t xml:space="preserve">Wodociągi miejskie. Belki oporowe. Wymiary i warunki </w:t>
      </w:r>
    </w:p>
    <w:p w:rsidR="00F60EC0" w:rsidRPr="00CB1E36"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stosowania.</w:t>
      </w:r>
    </w:p>
    <w:p w:rsidR="00F60EC0" w:rsidRPr="00CB1E36"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PN-78</w:t>
      </w:r>
      <w:r w:rsidR="00BF3FE6">
        <w:rPr>
          <w:rFonts w:ascii="Times New Roman" w:hAnsi="Times New Roman"/>
          <w:szCs w:val="24"/>
        </w:rPr>
        <w:t>/C-89067</w:t>
      </w:r>
      <w:r w:rsidR="00326D54">
        <w:rPr>
          <w:rFonts w:ascii="Times New Roman" w:hAnsi="Times New Roman"/>
          <w:szCs w:val="24"/>
        </w:rPr>
        <w:t xml:space="preserve">         </w:t>
      </w:r>
      <w:r w:rsidRPr="00CB1E36">
        <w:rPr>
          <w:rFonts w:ascii="Times New Roman" w:hAnsi="Times New Roman"/>
          <w:szCs w:val="24"/>
        </w:rPr>
        <w:t>Tworzywa sztuczne. Wymagania i badania przy odbiorze.</w:t>
      </w:r>
    </w:p>
    <w:p w:rsidR="00F60EC0" w:rsidRPr="00CB1E36" w:rsidRDefault="00BF3FE6"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Pr>
          <w:rFonts w:ascii="Times New Roman" w:hAnsi="Times New Roman"/>
          <w:szCs w:val="24"/>
        </w:rPr>
        <w:t>PN-92/M-74001</w:t>
      </w:r>
      <w:r w:rsidR="00326D54">
        <w:rPr>
          <w:rFonts w:ascii="Times New Roman" w:hAnsi="Times New Roman"/>
          <w:szCs w:val="24"/>
        </w:rPr>
        <w:t xml:space="preserve">        </w:t>
      </w:r>
      <w:r w:rsidR="00F60EC0" w:rsidRPr="00CB1E36">
        <w:rPr>
          <w:rFonts w:ascii="Times New Roman" w:hAnsi="Times New Roman"/>
          <w:szCs w:val="24"/>
        </w:rPr>
        <w:t>Armatura przemysłowa. Ogólne wymagania i badania.</w:t>
      </w:r>
    </w:p>
    <w:p w:rsidR="00F60EC0" w:rsidRPr="00CB1E36"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PN-ISO 7005-1:1996 Kołnierze metalowe - Kołnierze stalowe.</w:t>
      </w:r>
    </w:p>
    <w:p w:rsidR="00326D54"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 xml:space="preserve">PN-86/H-74374.01 </w:t>
      </w:r>
      <w:r w:rsidR="00326D54">
        <w:rPr>
          <w:rFonts w:ascii="Times New Roman" w:hAnsi="Times New Roman"/>
          <w:szCs w:val="24"/>
        </w:rPr>
        <w:t xml:space="preserve">    </w:t>
      </w:r>
      <w:r w:rsidRPr="00CB1E36">
        <w:rPr>
          <w:rFonts w:ascii="Times New Roman" w:hAnsi="Times New Roman"/>
          <w:szCs w:val="24"/>
        </w:rPr>
        <w:t xml:space="preserve">Armatura i rurociągi. Połączenia kołnierzowe. Uszczelki. </w:t>
      </w:r>
    </w:p>
    <w:p w:rsidR="00F60EC0" w:rsidRPr="00CB1E36"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F60EC0" w:rsidRPr="00CB1E36">
        <w:rPr>
          <w:rFonts w:ascii="Times New Roman" w:hAnsi="Times New Roman"/>
          <w:szCs w:val="24"/>
        </w:rPr>
        <w:t>Wymagania ogólne.</w:t>
      </w:r>
    </w:p>
    <w:p w:rsidR="00326D54"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ISO 4435</w:t>
      </w:r>
      <w:r w:rsidRPr="00CB1E36">
        <w:rPr>
          <w:rFonts w:ascii="Times New Roman" w:hAnsi="Times New Roman"/>
          <w:szCs w:val="24"/>
        </w:rPr>
        <w:tab/>
      </w:r>
      <w:r w:rsidR="00326D54">
        <w:rPr>
          <w:rFonts w:ascii="Times New Roman" w:hAnsi="Times New Roman"/>
          <w:szCs w:val="24"/>
        </w:rPr>
        <w:t xml:space="preserve">   </w:t>
      </w:r>
      <w:r w:rsidRPr="00CB1E36">
        <w:rPr>
          <w:rFonts w:ascii="Times New Roman" w:hAnsi="Times New Roman"/>
          <w:szCs w:val="24"/>
        </w:rPr>
        <w:t xml:space="preserve">Rury i kształtki do sieci drenarskich i kanalizacyjnych z </w:t>
      </w:r>
    </w:p>
    <w:p w:rsidR="00F60EC0" w:rsidRPr="00CB1E36"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proofErr w:type="spellStart"/>
      <w:r w:rsidR="00F60EC0" w:rsidRPr="00CB1E36">
        <w:rPr>
          <w:rFonts w:ascii="Times New Roman" w:hAnsi="Times New Roman"/>
          <w:szCs w:val="24"/>
        </w:rPr>
        <w:t>nieplastyfikowanego</w:t>
      </w:r>
      <w:proofErr w:type="spellEnd"/>
      <w:r w:rsidR="00F60EC0" w:rsidRPr="00CB1E36">
        <w:rPr>
          <w:rFonts w:ascii="Times New Roman" w:hAnsi="Times New Roman"/>
          <w:szCs w:val="24"/>
        </w:rPr>
        <w:t xml:space="preserve"> PVC (PVC-U)</w:t>
      </w:r>
    </w:p>
    <w:p w:rsidR="00326D54"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 xml:space="preserve">PN-EN 1401-1:1999 </w:t>
      </w:r>
      <w:r w:rsidR="00326D54">
        <w:rPr>
          <w:rFonts w:ascii="Times New Roman" w:hAnsi="Times New Roman"/>
          <w:szCs w:val="24"/>
        </w:rPr>
        <w:t xml:space="preserve"> </w:t>
      </w:r>
      <w:r w:rsidRPr="00CB1E36">
        <w:rPr>
          <w:rFonts w:ascii="Times New Roman" w:hAnsi="Times New Roman"/>
          <w:szCs w:val="24"/>
        </w:rPr>
        <w:t xml:space="preserve">Podziemne bezciśnieniowe systemy przewodowe z </w:t>
      </w:r>
    </w:p>
    <w:p w:rsidR="00326D54"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F60EC0" w:rsidRPr="00CB1E36">
        <w:rPr>
          <w:rFonts w:ascii="Times New Roman" w:hAnsi="Times New Roman"/>
          <w:szCs w:val="24"/>
        </w:rPr>
        <w:t xml:space="preserve">niezmiękczonego </w:t>
      </w:r>
      <w:proofErr w:type="spellStart"/>
      <w:r w:rsidR="00F60EC0" w:rsidRPr="00CB1E36">
        <w:rPr>
          <w:rFonts w:ascii="Times New Roman" w:hAnsi="Times New Roman"/>
          <w:szCs w:val="24"/>
        </w:rPr>
        <w:t>poli</w:t>
      </w:r>
      <w:proofErr w:type="spellEnd"/>
      <w:r w:rsidR="00F60EC0" w:rsidRPr="00CB1E36">
        <w:rPr>
          <w:rFonts w:ascii="Times New Roman" w:hAnsi="Times New Roman"/>
          <w:szCs w:val="24"/>
        </w:rPr>
        <w:t xml:space="preserve">(chloru winylu) (PVC-U) do </w:t>
      </w:r>
    </w:p>
    <w:p w:rsidR="00326D54"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F60EC0" w:rsidRPr="00CB1E36">
        <w:rPr>
          <w:rFonts w:ascii="Times New Roman" w:hAnsi="Times New Roman"/>
          <w:szCs w:val="24"/>
        </w:rPr>
        <w:t>odwadniania i kanalizacj</w:t>
      </w:r>
      <w:r>
        <w:rPr>
          <w:rFonts w:ascii="Times New Roman" w:hAnsi="Times New Roman"/>
          <w:szCs w:val="24"/>
        </w:rPr>
        <w:t xml:space="preserve">i. </w:t>
      </w:r>
      <w:r w:rsidR="00F60EC0" w:rsidRPr="00CB1E36">
        <w:rPr>
          <w:rFonts w:ascii="Times New Roman" w:hAnsi="Times New Roman"/>
          <w:szCs w:val="24"/>
        </w:rPr>
        <w:t xml:space="preserve">Wymagania dotyczące rur, </w:t>
      </w:r>
    </w:p>
    <w:p w:rsidR="00F60EC0" w:rsidRPr="00CB1E36"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F60EC0" w:rsidRPr="00CB1E36">
        <w:rPr>
          <w:rFonts w:ascii="Times New Roman" w:hAnsi="Times New Roman"/>
          <w:szCs w:val="24"/>
        </w:rPr>
        <w:t xml:space="preserve">kształtek i systemu </w:t>
      </w:r>
    </w:p>
    <w:p w:rsidR="00326D54"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PN-83/8836-02</w:t>
      </w:r>
      <w:r w:rsidRPr="00CB1E36">
        <w:rPr>
          <w:rFonts w:ascii="Times New Roman" w:hAnsi="Times New Roman"/>
          <w:szCs w:val="24"/>
        </w:rPr>
        <w:tab/>
      </w:r>
      <w:r w:rsidR="00326D54">
        <w:rPr>
          <w:rFonts w:ascii="Times New Roman" w:hAnsi="Times New Roman"/>
          <w:szCs w:val="24"/>
        </w:rPr>
        <w:t xml:space="preserve">   </w:t>
      </w:r>
      <w:r w:rsidRPr="00CB1E36">
        <w:rPr>
          <w:rFonts w:ascii="Times New Roman" w:hAnsi="Times New Roman"/>
          <w:szCs w:val="24"/>
        </w:rPr>
        <w:t xml:space="preserve">Przewody podziemne – roboty ziemne. Wymagania i badania </w:t>
      </w:r>
      <w:r w:rsidR="00326D54">
        <w:rPr>
          <w:rFonts w:ascii="Times New Roman" w:hAnsi="Times New Roman"/>
          <w:szCs w:val="24"/>
        </w:rPr>
        <w:t xml:space="preserve">    </w:t>
      </w:r>
    </w:p>
    <w:p w:rsidR="00F60EC0" w:rsidRPr="00326D54"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F60EC0" w:rsidRPr="00326D54">
        <w:rPr>
          <w:rFonts w:ascii="Times New Roman" w:hAnsi="Times New Roman"/>
          <w:szCs w:val="24"/>
        </w:rPr>
        <w:t>przy odbiorze.</w:t>
      </w:r>
    </w:p>
    <w:p w:rsidR="00326D54"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PN-B-10736:2000</w:t>
      </w:r>
      <w:r w:rsidRPr="00CB1E36">
        <w:rPr>
          <w:rFonts w:ascii="Times New Roman" w:hAnsi="Times New Roman"/>
          <w:szCs w:val="24"/>
        </w:rPr>
        <w:tab/>
      </w:r>
      <w:r w:rsidR="00326D54">
        <w:rPr>
          <w:rFonts w:ascii="Times New Roman" w:hAnsi="Times New Roman"/>
          <w:szCs w:val="24"/>
        </w:rPr>
        <w:t xml:space="preserve"> </w:t>
      </w:r>
      <w:r w:rsidRPr="00CB1E36">
        <w:rPr>
          <w:rFonts w:ascii="Times New Roman" w:hAnsi="Times New Roman"/>
          <w:szCs w:val="24"/>
        </w:rPr>
        <w:t xml:space="preserve">Wykopy otwarte dla przewodów wodociągowych </w:t>
      </w:r>
    </w:p>
    <w:p w:rsidR="00F60EC0" w:rsidRPr="00CB1E36"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F60EC0" w:rsidRPr="00CB1E36">
        <w:rPr>
          <w:rFonts w:ascii="Times New Roman" w:hAnsi="Times New Roman"/>
          <w:szCs w:val="24"/>
        </w:rPr>
        <w:t>i kanalizacyjnych</w:t>
      </w:r>
    </w:p>
    <w:p w:rsidR="00F60EC0" w:rsidRPr="00CB1E36"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PN-78/C-89067</w:t>
      </w:r>
      <w:r w:rsidRPr="00CB1E36">
        <w:rPr>
          <w:rFonts w:ascii="Times New Roman" w:hAnsi="Times New Roman"/>
          <w:szCs w:val="24"/>
        </w:rPr>
        <w:tab/>
      </w:r>
      <w:r w:rsidR="00326D54">
        <w:rPr>
          <w:rFonts w:ascii="Times New Roman" w:hAnsi="Times New Roman"/>
          <w:szCs w:val="24"/>
        </w:rPr>
        <w:t xml:space="preserve">   </w:t>
      </w:r>
      <w:r w:rsidR="006C5B82">
        <w:rPr>
          <w:rFonts w:ascii="Times New Roman" w:hAnsi="Times New Roman"/>
          <w:szCs w:val="24"/>
        </w:rPr>
        <w:t xml:space="preserve">  </w:t>
      </w:r>
      <w:r w:rsidRPr="00CB1E36">
        <w:rPr>
          <w:rFonts w:ascii="Times New Roman" w:hAnsi="Times New Roman"/>
          <w:szCs w:val="24"/>
        </w:rPr>
        <w:t>Tworzywa sztuczne. Wymagania i badania przy odbiorze.</w:t>
      </w:r>
    </w:p>
    <w:p w:rsidR="00F60EC0" w:rsidRPr="00CB1E36"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PN-92/M-74001</w:t>
      </w:r>
      <w:r w:rsidRPr="00CB1E36">
        <w:rPr>
          <w:rFonts w:ascii="Times New Roman" w:hAnsi="Times New Roman"/>
          <w:szCs w:val="24"/>
        </w:rPr>
        <w:tab/>
      </w:r>
      <w:r w:rsidR="00326D54">
        <w:rPr>
          <w:rFonts w:ascii="Times New Roman" w:hAnsi="Times New Roman"/>
          <w:szCs w:val="24"/>
        </w:rPr>
        <w:t xml:space="preserve">   </w:t>
      </w:r>
      <w:r w:rsidR="006C5B82">
        <w:rPr>
          <w:rFonts w:ascii="Times New Roman" w:hAnsi="Times New Roman"/>
          <w:szCs w:val="24"/>
        </w:rPr>
        <w:t xml:space="preserve">  </w:t>
      </w:r>
      <w:r w:rsidRPr="00CB1E36">
        <w:rPr>
          <w:rFonts w:ascii="Times New Roman" w:hAnsi="Times New Roman"/>
          <w:szCs w:val="24"/>
        </w:rPr>
        <w:t>Armatura przemysłowa. Ogólne wymagania i badania.</w:t>
      </w:r>
    </w:p>
    <w:p w:rsidR="00F60EC0" w:rsidRPr="00CB1E36"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 xml:space="preserve">PN-ISO 7005-1:1996 </w:t>
      </w:r>
      <w:r w:rsidR="006C5B82">
        <w:rPr>
          <w:rFonts w:ascii="Times New Roman" w:hAnsi="Times New Roman"/>
          <w:szCs w:val="24"/>
        </w:rPr>
        <w:t xml:space="preserve">  </w:t>
      </w:r>
      <w:r w:rsidRPr="00CB1E36">
        <w:rPr>
          <w:rFonts w:ascii="Times New Roman" w:hAnsi="Times New Roman"/>
          <w:szCs w:val="24"/>
        </w:rPr>
        <w:t>Kołnierze metalowe - Kołnierze stalowe.</w:t>
      </w:r>
    </w:p>
    <w:p w:rsidR="00326D54" w:rsidRDefault="00F60EC0" w:rsidP="00CB1E36">
      <w:pPr>
        <w:pStyle w:val="StylIwony"/>
        <w:numPr>
          <w:ilvl w:val="0"/>
          <w:numId w:val="32"/>
        </w:numPr>
        <w:tabs>
          <w:tab w:val="left" w:pos="2700"/>
          <w:tab w:val="left" w:pos="7441"/>
        </w:tabs>
        <w:spacing w:before="0" w:after="0" w:line="360" w:lineRule="auto"/>
        <w:ind w:hanging="540"/>
        <w:rPr>
          <w:rFonts w:ascii="Times New Roman" w:hAnsi="Times New Roman"/>
          <w:szCs w:val="24"/>
        </w:rPr>
      </w:pPr>
      <w:r w:rsidRPr="00CB1E36">
        <w:rPr>
          <w:rFonts w:ascii="Times New Roman" w:hAnsi="Times New Roman"/>
          <w:szCs w:val="24"/>
        </w:rPr>
        <w:t xml:space="preserve">PN-86/H-74374.01 </w:t>
      </w:r>
      <w:r w:rsidR="00326D54">
        <w:rPr>
          <w:rFonts w:ascii="Times New Roman" w:hAnsi="Times New Roman"/>
          <w:szCs w:val="24"/>
        </w:rPr>
        <w:t xml:space="preserve">   </w:t>
      </w:r>
      <w:r w:rsidR="006C5B82">
        <w:rPr>
          <w:rFonts w:ascii="Times New Roman" w:hAnsi="Times New Roman"/>
          <w:szCs w:val="24"/>
        </w:rPr>
        <w:t xml:space="preserve">  </w:t>
      </w:r>
      <w:r w:rsidRPr="00CB1E36">
        <w:rPr>
          <w:rFonts w:ascii="Times New Roman" w:hAnsi="Times New Roman"/>
          <w:szCs w:val="24"/>
        </w:rPr>
        <w:t xml:space="preserve">Armatura i rurociągi. Połączenia kołnierzowe. Uszczelki. </w:t>
      </w:r>
    </w:p>
    <w:p w:rsidR="00F60EC0" w:rsidRPr="00CB1E36" w:rsidRDefault="00326D54" w:rsidP="00326D54">
      <w:pPr>
        <w:pStyle w:val="StylIwony"/>
        <w:tabs>
          <w:tab w:val="left" w:pos="2700"/>
          <w:tab w:val="left" w:pos="7441"/>
        </w:tabs>
        <w:spacing w:before="0" w:after="0" w:line="360" w:lineRule="auto"/>
        <w:ind w:left="720"/>
        <w:rPr>
          <w:rFonts w:ascii="Times New Roman" w:hAnsi="Times New Roman"/>
          <w:szCs w:val="24"/>
        </w:rPr>
      </w:pPr>
      <w:r>
        <w:rPr>
          <w:rFonts w:ascii="Times New Roman" w:hAnsi="Times New Roman"/>
          <w:szCs w:val="24"/>
        </w:rPr>
        <w:tab/>
        <w:t xml:space="preserve">  </w:t>
      </w:r>
      <w:r w:rsidR="006C5B82">
        <w:rPr>
          <w:rFonts w:ascii="Times New Roman" w:hAnsi="Times New Roman"/>
          <w:szCs w:val="24"/>
        </w:rPr>
        <w:t xml:space="preserve">   </w:t>
      </w:r>
      <w:r w:rsidR="00F60EC0" w:rsidRPr="00CB1E36">
        <w:rPr>
          <w:rFonts w:ascii="Times New Roman" w:hAnsi="Times New Roman"/>
          <w:szCs w:val="24"/>
        </w:rPr>
        <w:t>Wymagania ogólne.</w:t>
      </w:r>
    </w:p>
    <w:p w:rsidR="006C5B82" w:rsidRDefault="00F60EC0" w:rsidP="00CB1E36">
      <w:pPr>
        <w:pStyle w:val="StylIwony"/>
        <w:numPr>
          <w:ilvl w:val="0"/>
          <w:numId w:val="32"/>
        </w:numPr>
        <w:tabs>
          <w:tab w:val="num" w:pos="1776"/>
        </w:tabs>
        <w:spacing w:line="360" w:lineRule="auto"/>
        <w:ind w:hanging="540"/>
        <w:rPr>
          <w:rFonts w:ascii="Times New Roman" w:hAnsi="Times New Roman"/>
          <w:szCs w:val="24"/>
        </w:rPr>
      </w:pPr>
      <w:r w:rsidRPr="00CB1E36">
        <w:rPr>
          <w:rFonts w:ascii="Times New Roman" w:hAnsi="Times New Roman"/>
          <w:szCs w:val="24"/>
        </w:rPr>
        <w:t xml:space="preserve">BN-68/6353-03 - </w:t>
      </w:r>
      <w:r w:rsidR="00326D54">
        <w:rPr>
          <w:rFonts w:ascii="Times New Roman" w:hAnsi="Times New Roman"/>
          <w:szCs w:val="24"/>
        </w:rPr>
        <w:tab/>
      </w:r>
      <w:r w:rsidR="006C5B82">
        <w:rPr>
          <w:rFonts w:ascii="Times New Roman" w:hAnsi="Times New Roman"/>
          <w:szCs w:val="24"/>
        </w:rPr>
        <w:t xml:space="preserve">    </w:t>
      </w:r>
      <w:r w:rsidRPr="00CB1E36">
        <w:rPr>
          <w:rFonts w:ascii="Times New Roman" w:hAnsi="Times New Roman"/>
          <w:szCs w:val="24"/>
        </w:rPr>
        <w:t xml:space="preserve">Folia kalandrowana techniczna z uplastycznionego </w:t>
      </w:r>
    </w:p>
    <w:p w:rsidR="00F60EC0" w:rsidRPr="00326D54" w:rsidRDefault="006C5B82" w:rsidP="006C5B82">
      <w:pPr>
        <w:pStyle w:val="StylIwony"/>
        <w:tabs>
          <w:tab w:val="num" w:pos="1776"/>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 xml:space="preserve">polichlorku </w:t>
      </w:r>
      <w:r w:rsidR="00F60EC0" w:rsidRPr="00326D54">
        <w:rPr>
          <w:rFonts w:ascii="Times New Roman" w:hAnsi="Times New Roman"/>
          <w:szCs w:val="24"/>
        </w:rPr>
        <w:t>winylu suspensyjnego</w:t>
      </w:r>
    </w:p>
    <w:p w:rsidR="00F60EC0" w:rsidRPr="00CB1E36" w:rsidRDefault="00F60EC0" w:rsidP="00CB1E36">
      <w:pPr>
        <w:pStyle w:val="StylIwony"/>
        <w:numPr>
          <w:ilvl w:val="0"/>
          <w:numId w:val="32"/>
        </w:numPr>
        <w:tabs>
          <w:tab w:val="num" w:pos="1776"/>
          <w:tab w:val="left" w:pos="7441"/>
        </w:tabs>
        <w:spacing w:line="360" w:lineRule="auto"/>
        <w:ind w:hanging="540"/>
        <w:rPr>
          <w:rFonts w:ascii="Times New Roman" w:hAnsi="Times New Roman"/>
          <w:szCs w:val="24"/>
        </w:rPr>
      </w:pPr>
      <w:r w:rsidRPr="00CB1E36">
        <w:rPr>
          <w:rFonts w:ascii="Times New Roman" w:hAnsi="Times New Roman"/>
          <w:szCs w:val="24"/>
        </w:rPr>
        <w:t xml:space="preserve">BN-73/3725-16  - </w:t>
      </w:r>
      <w:r w:rsidR="00326D54">
        <w:rPr>
          <w:rFonts w:ascii="Times New Roman" w:hAnsi="Times New Roman"/>
          <w:szCs w:val="24"/>
        </w:rPr>
        <w:t xml:space="preserve">    </w:t>
      </w:r>
      <w:r w:rsidR="006C5B82">
        <w:rPr>
          <w:rFonts w:ascii="Times New Roman" w:hAnsi="Times New Roman"/>
          <w:szCs w:val="24"/>
        </w:rPr>
        <w:t xml:space="preserve">    </w:t>
      </w:r>
      <w:r w:rsidRPr="00CB1E36">
        <w:rPr>
          <w:rFonts w:ascii="Times New Roman" w:hAnsi="Times New Roman"/>
          <w:szCs w:val="24"/>
        </w:rPr>
        <w:t xml:space="preserve">Znakowanie kabli, przewodów i żył (analogia). </w:t>
      </w:r>
    </w:p>
    <w:p w:rsidR="00F60EC0" w:rsidRPr="00CB1E36" w:rsidRDefault="00F60EC0" w:rsidP="00CB1E36">
      <w:pPr>
        <w:pStyle w:val="StylIwony"/>
        <w:numPr>
          <w:ilvl w:val="0"/>
          <w:numId w:val="32"/>
        </w:numPr>
        <w:tabs>
          <w:tab w:val="num" w:pos="1776"/>
          <w:tab w:val="left" w:pos="7441"/>
        </w:tabs>
        <w:spacing w:line="360" w:lineRule="auto"/>
        <w:ind w:hanging="540"/>
        <w:rPr>
          <w:rFonts w:ascii="Times New Roman" w:hAnsi="Times New Roman"/>
          <w:szCs w:val="24"/>
        </w:rPr>
      </w:pPr>
      <w:r w:rsidRPr="00CB1E36">
        <w:rPr>
          <w:rFonts w:ascii="Times New Roman" w:hAnsi="Times New Roman"/>
          <w:szCs w:val="24"/>
        </w:rPr>
        <w:t xml:space="preserve">BN-74/3233-17- </w:t>
      </w:r>
      <w:r w:rsidR="00326D54">
        <w:rPr>
          <w:rFonts w:ascii="Times New Roman" w:hAnsi="Times New Roman"/>
          <w:szCs w:val="24"/>
        </w:rPr>
        <w:t xml:space="preserve">      </w:t>
      </w:r>
      <w:r w:rsidR="006C5B82">
        <w:rPr>
          <w:rFonts w:ascii="Times New Roman" w:hAnsi="Times New Roman"/>
          <w:szCs w:val="24"/>
        </w:rPr>
        <w:t xml:space="preserve">    </w:t>
      </w:r>
      <w:r w:rsidRPr="00CB1E36">
        <w:rPr>
          <w:rFonts w:ascii="Times New Roman" w:hAnsi="Times New Roman"/>
          <w:szCs w:val="24"/>
        </w:rPr>
        <w:t xml:space="preserve">Słupki </w:t>
      </w:r>
      <w:proofErr w:type="spellStart"/>
      <w:r w:rsidRPr="00CB1E36">
        <w:rPr>
          <w:rFonts w:ascii="Times New Roman" w:hAnsi="Times New Roman"/>
          <w:szCs w:val="24"/>
        </w:rPr>
        <w:t>oznaczeniowe</w:t>
      </w:r>
      <w:proofErr w:type="spellEnd"/>
      <w:r w:rsidRPr="00CB1E36">
        <w:rPr>
          <w:rFonts w:ascii="Times New Roman" w:hAnsi="Times New Roman"/>
          <w:szCs w:val="24"/>
        </w:rPr>
        <w:t xml:space="preserve"> i </w:t>
      </w:r>
      <w:proofErr w:type="spellStart"/>
      <w:r w:rsidRPr="00CB1E36">
        <w:rPr>
          <w:rFonts w:ascii="Times New Roman" w:hAnsi="Times New Roman"/>
          <w:szCs w:val="24"/>
        </w:rPr>
        <w:t>oznaczeniowo</w:t>
      </w:r>
      <w:proofErr w:type="spellEnd"/>
      <w:r w:rsidRPr="00CB1E36">
        <w:rPr>
          <w:rFonts w:ascii="Times New Roman" w:hAnsi="Times New Roman"/>
          <w:szCs w:val="24"/>
        </w:rPr>
        <w:t>-pomiarowe.</w:t>
      </w:r>
    </w:p>
    <w:p w:rsidR="00326D54"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PN-55/E-05021 - </w:t>
      </w:r>
      <w:r w:rsidR="00326D54">
        <w:rPr>
          <w:rFonts w:ascii="Times New Roman" w:hAnsi="Times New Roman"/>
          <w:szCs w:val="24"/>
        </w:rPr>
        <w:t xml:space="preserve">         </w:t>
      </w:r>
      <w:r w:rsidRPr="00CB1E36">
        <w:rPr>
          <w:rFonts w:ascii="Times New Roman" w:hAnsi="Times New Roman"/>
          <w:szCs w:val="24"/>
        </w:rPr>
        <w:t xml:space="preserve">Urządzenia elektroenergetyczne. Wyznaczanie </w:t>
      </w:r>
    </w:p>
    <w:p w:rsidR="00326D54" w:rsidRDefault="00326D54" w:rsidP="00326D54">
      <w:pPr>
        <w:pStyle w:val="StylIwony"/>
        <w:tabs>
          <w:tab w:val="left" w:pos="7441"/>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 xml:space="preserve">obciążalności </w:t>
      </w:r>
      <w:r>
        <w:rPr>
          <w:rFonts w:ascii="Times New Roman" w:hAnsi="Times New Roman"/>
          <w:szCs w:val="24"/>
        </w:rPr>
        <w:t xml:space="preserve"> </w:t>
      </w:r>
    </w:p>
    <w:p w:rsidR="00F60EC0" w:rsidRPr="00326D54" w:rsidRDefault="00326D54" w:rsidP="00326D54">
      <w:pPr>
        <w:pStyle w:val="StylIwony"/>
        <w:tabs>
          <w:tab w:val="left" w:pos="7441"/>
        </w:tabs>
        <w:spacing w:line="360" w:lineRule="auto"/>
        <w:ind w:left="720"/>
        <w:rPr>
          <w:rFonts w:ascii="Times New Roman" w:hAnsi="Times New Roman"/>
          <w:szCs w:val="24"/>
        </w:rPr>
      </w:pPr>
      <w:r>
        <w:rPr>
          <w:rFonts w:ascii="Times New Roman" w:hAnsi="Times New Roman"/>
          <w:szCs w:val="24"/>
        </w:rPr>
        <w:t xml:space="preserve">                                    </w:t>
      </w:r>
      <w:r w:rsidR="00F60EC0" w:rsidRPr="00326D54">
        <w:rPr>
          <w:rFonts w:ascii="Times New Roman" w:hAnsi="Times New Roman"/>
          <w:szCs w:val="24"/>
        </w:rPr>
        <w:t>przewodów i kabli</w:t>
      </w:r>
    </w:p>
    <w:p w:rsidR="00326D54"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PN-60/H-74219 - </w:t>
      </w:r>
      <w:r w:rsidR="00326D54">
        <w:rPr>
          <w:rFonts w:ascii="Times New Roman" w:hAnsi="Times New Roman"/>
          <w:szCs w:val="24"/>
        </w:rPr>
        <w:t xml:space="preserve">         </w:t>
      </w:r>
      <w:r w:rsidRPr="00CB1E36">
        <w:rPr>
          <w:rFonts w:ascii="Times New Roman" w:hAnsi="Times New Roman"/>
          <w:szCs w:val="24"/>
        </w:rPr>
        <w:t xml:space="preserve">Rury stalowe bez szwu walcowane na gorąco ogólnego </w:t>
      </w:r>
    </w:p>
    <w:p w:rsidR="00F60EC0" w:rsidRPr="00CB1E36" w:rsidRDefault="00326D54" w:rsidP="00326D54">
      <w:pPr>
        <w:pStyle w:val="StylIwony"/>
        <w:tabs>
          <w:tab w:val="left" w:pos="7441"/>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zastosowania.</w:t>
      </w:r>
    </w:p>
    <w:p w:rsidR="00F60EC0" w:rsidRPr="00CB1E36"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lastRenderedPageBreak/>
        <w:t xml:space="preserve">PN-61/E-01002 - </w:t>
      </w:r>
      <w:r w:rsidR="00326D54">
        <w:rPr>
          <w:rFonts w:ascii="Times New Roman" w:hAnsi="Times New Roman"/>
          <w:szCs w:val="24"/>
        </w:rPr>
        <w:t xml:space="preserve">         </w:t>
      </w:r>
      <w:r w:rsidRPr="00CB1E36">
        <w:rPr>
          <w:rFonts w:ascii="Times New Roman" w:hAnsi="Times New Roman"/>
          <w:szCs w:val="24"/>
        </w:rPr>
        <w:t>Przewody elektryczne. Nazwy i określenia.”</w:t>
      </w:r>
    </w:p>
    <w:p w:rsidR="00F60EC0" w:rsidRPr="00CB1E36"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PN-72/E-06102 - </w:t>
      </w:r>
      <w:r w:rsidR="00326D54">
        <w:rPr>
          <w:rFonts w:ascii="Times New Roman" w:hAnsi="Times New Roman"/>
          <w:szCs w:val="24"/>
        </w:rPr>
        <w:t xml:space="preserve">         </w:t>
      </w:r>
      <w:r w:rsidRPr="00CB1E36">
        <w:rPr>
          <w:rFonts w:ascii="Times New Roman" w:hAnsi="Times New Roman"/>
          <w:szCs w:val="24"/>
        </w:rPr>
        <w:t>Odgromniki wydmuchowe prądu przemiennego.</w:t>
      </w:r>
    </w:p>
    <w:p w:rsidR="00326D54" w:rsidRDefault="00F60EC0" w:rsidP="00CB1E36">
      <w:pPr>
        <w:pStyle w:val="StylIwony"/>
        <w:numPr>
          <w:ilvl w:val="0"/>
          <w:numId w:val="32"/>
        </w:numPr>
        <w:spacing w:line="360" w:lineRule="auto"/>
        <w:ind w:hanging="540"/>
        <w:rPr>
          <w:rFonts w:ascii="Times New Roman" w:hAnsi="Times New Roman"/>
          <w:szCs w:val="24"/>
        </w:rPr>
      </w:pPr>
      <w:r w:rsidRPr="00CB1E36">
        <w:rPr>
          <w:rFonts w:ascii="Times New Roman" w:hAnsi="Times New Roman"/>
          <w:szCs w:val="24"/>
        </w:rPr>
        <w:t xml:space="preserve">PN-74/E-04500 - </w:t>
      </w:r>
      <w:r w:rsidR="00326D54">
        <w:rPr>
          <w:rFonts w:ascii="Times New Roman" w:hAnsi="Times New Roman"/>
          <w:szCs w:val="24"/>
        </w:rPr>
        <w:t xml:space="preserve">         </w:t>
      </w:r>
      <w:r w:rsidRPr="00CB1E36">
        <w:rPr>
          <w:rFonts w:ascii="Times New Roman" w:hAnsi="Times New Roman"/>
          <w:szCs w:val="24"/>
        </w:rPr>
        <w:t xml:space="preserve">Osprzęt linii elektroenergetycznych. Powłoki ochronne </w:t>
      </w:r>
    </w:p>
    <w:p w:rsidR="00326D54" w:rsidRDefault="00326D54" w:rsidP="00326D54">
      <w:pPr>
        <w:pStyle w:val="StylIwony"/>
        <w:spacing w:line="360" w:lineRule="auto"/>
        <w:ind w:left="2844"/>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 xml:space="preserve">cynkowe </w:t>
      </w:r>
    </w:p>
    <w:p w:rsidR="00F60EC0" w:rsidRPr="00CB1E36" w:rsidRDefault="00326D54" w:rsidP="00326D54">
      <w:pPr>
        <w:pStyle w:val="StylIwony"/>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zanurzeniowe chromianowane.</w:t>
      </w:r>
    </w:p>
    <w:p w:rsidR="006C5B82"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PN-75/E-05100 - </w:t>
      </w:r>
      <w:r w:rsidR="00326D54">
        <w:rPr>
          <w:rFonts w:ascii="Times New Roman" w:hAnsi="Times New Roman"/>
          <w:szCs w:val="24"/>
        </w:rPr>
        <w:t xml:space="preserve">         </w:t>
      </w:r>
      <w:r w:rsidRPr="00CB1E36">
        <w:rPr>
          <w:rFonts w:ascii="Times New Roman" w:hAnsi="Times New Roman"/>
          <w:szCs w:val="24"/>
        </w:rPr>
        <w:t xml:space="preserve">Elektroenergetyczne linie napowietrzne. </w:t>
      </w:r>
    </w:p>
    <w:p w:rsidR="00F60EC0" w:rsidRPr="00CB1E36" w:rsidRDefault="006C5B82" w:rsidP="006C5B82">
      <w:pPr>
        <w:pStyle w:val="StylIwony"/>
        <w:tabs>
          <w:tab w:val="left" w:pos="7441"/>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Projektowanie i budowa</w:t>
      </w:r>
    </w:p>
    <w:p w:rsidR="00F60EC0" w:rsidRPr="00CB1E36"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PN-76/D-79353 - </w:t>
      </w:r>
      <w:r w:rsidR="00326D54">
        <w:rPr>
          <w:rFonts w:ascii="Times New Roman" w:hAnsi="Times New Roman"/>
          <w:szCs w:val="24"/>
        </w:rPr>
        <w:t xml:space="preserve">        </w:t>
      </w:r>
      <w:r w:rsidRPr="00CB1E36">
        <w:rPr>
          <w:rFonts w:ascii="Times New Roman" w:hAnsi="Times New Roman"/>
          <w:szCs w:val="24"/>
        </w:rPr>
        <w:t>Bębny kablowe.</w:t>
      </w:r>
    </w:p>
    <w:p w:rsidR="00326D54"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PN-76/E-05125 - </w:t>
      </w:r>
      <w:r w:rsidR="00326D54">
        <w:rPr>
          <w:rFonts w:ascii="Times New Roman" w:hAnsi="Times New Roman"/>
          <w:szCs w:val="24"/>
        </w:rPr>
        <w:t xml:space="preserve">        </w:t>
      </w:r>
      <w:r w:rsidRPr="00CB1E36">
        <w:rPr>
          <w:rFonts w:ascii="Times New Roman" w:hAnsi="Times New Roman"/>
          <w:szCs w:val="24"/>
        </w:rPr>
        <w:t xml:space="preserve">Elektroenergetyczne i sygnalizacyjne linie kablowe. </w:t>
      </w:r>
    </w:p>
    <w:p w:rsidR="00F60EC0" w:rsidRPr="00CB1E36" w:rsidRDefault="00326D54" w:rsidP="00326D54">
      <w:pPr>
        <w:pStyle w:val="StylIwony"/>
        <w:tabs>
          <w:tab w:val="left" w:pos="7441"/>
        </w:tabs>
        <w:spacing w:line="360" w:lineRule="auto"/>
        <w:ind w:left="18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Projektowanie i budowa.</w:t>
      </w:r>
    </w:p>
    <w:p w:rsidR="00326D54" w:rsidRDefault="00F60EC0" w:rsidP="00CB1E36">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PN-76/E-90301 - </w:t>
      </w:r>
      <w:r w:rsidR="00326D54">
        <w:rPr>
          <w:rFonts w:ascii="Times New Roman" w:hAnsi="Times New Roman"/>
          <w:szCs w:val="24"/>
        </w:rPr>
        <w:t xml:space="preserve">        </w:t>
      </w:r>
      <w:r w:rsidRPr="00CB1E36">
        <w:rPr>
          <w:rFonts w:ascii="Times New Roman" w:hAnsi="Times New Roman"/>
          <w:szCs w:val="24"/>
        </w:rPr>
        <w:t xml:space="preserve">Kable elektroenergetyczne o izolacji z tworzyw </w:t>
      </w:r>
    </w:p>
    <w:p w:rsidR="00326D54" w:rsidRDefault="00326D54" w:rsidP="00326D54">
      <w:pPr>
        <w:pStyle w:val="StylIwony"/>
        <w:tabs>
          <w:tab w:val="left" w:pos="7441"/>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 xml:space="preserve">termoplastycznych i powłoce </w:t>
      </w:r>
      <w:proofErr w:type="spellStart"/>
      <w:r w:rsidR="00F60EC0" w:rsidRPr="00CB1E36">
        <w:rPr>
          <w:rFonts w:ascii="Times New Roman" w:hAnsi="Times New Roman"/>
          <w:szCs w:val="24"/>
        </w:rPr>
        <w:t>polwinitowej</w:t>
      </w:r>
      <w:proofErr w:type="spellEnd"/>
      <w:r w:rsidR="00F60EC0" w:rsidRPr="00CB1E36">
        <w:rPr>
          <w:rFonts w:ascii="Times New Roman" w:hAnsi="Times New Roman"/>
          <w:szCs w:val="24"/>
        </w:rPr>
        <w:t xml:space="preserve"> na napięcie </w:t>
      </w:r>
    </w:p>
    <w:p w:rsidR="00F60EC0" w:rsidRPr="00CB1E36" w:rsidRDefault="00326D54" w:rsidP="00326D54">
      <w:pPr>
        <w:pStyle w:val="StylIwony"/>
        <w:tabs>
          <w:tab w:val="left" w:pos="7441"/>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 xml:space="preserve">znamionowe 0,6/1 </w:t>
      </w:r>
      <w:proofErr w:type="spellStart"/>
      <w:r w:rsidR="00F60EC0" w:rsidRPr="00CB1E36">
        <w:rPr>
          <w:rFonts w:ascii="Times New Roman" w:hAnsi="Times New Roman"/>
          <w:szCs w:val="24"/>
        </w:rPr>
        <w:t>kV</w:t>
      </w:r>
      <w:proofErr w:type="spellEnd"/>
      <w:r w:rsidR="00F60EC0" w:rsidRPr="00CB1E36">
        <w:rPr>
          <w:rFonts w:ascii="Times New Roman" w:hAnsi="Times New Roman"/>
          <w:szCs w:val="24"/>
        </w:rPr>
        <w:t>.</w:t>
      </w:r>
    </w:p>
    <w:p w:rsidR="006C5B82" w:rsidRDefault="00F60EC0" w:rsidP="006C5B82">
      <w:pPr>
        <w:pStyle w:val="StylIwony"/>
        <w:numPr>
          <w:ilvl w:val="0"/>
          <w:numId w:val="32"/>
        </w:numPr>
        <w:tabs>
          <w:tab w:val="left" w:pos="7441"/>
        </w:tabs>
        <w:spacing w:line="360" w:lineRule="auto"/>
        <w:ind w:hanging="540"/>
        <w:rPr>
          <w:rFonts w:ascii="Times New Roman" w:hAnsi="Times New Roman"/>
          <w:szCs w:val="24"/>
        </w:rPr>
      </w:pPr>
      <w:r w:rsidRPr="00CB1E36">
        <w:rPr>
          <w:rFonts w:ascii="Times New Roman" w:hAnsi="Times New Roman"/>
          <w:szCs w:val="24"/>
        </w:rPr>
        <w:t xml:space="preserve">PN-77/E-05030/00 i 01 Ochrona przed korozją. Ochrona katodowa. Wspólne </w:t>
      </w:r>
    </w:p>
    <w:p w:rsidR="006C5B82" w:rsidRDefault="006C5B82" w:rsidP="006C5B82">
      <w:pPr>
        <w:pStyle w:val="StylIwony"/>
        <w:tabs>
          <w:tab w:val="left" w:pos="7441"/>
        </w:tabs>
        <w:spacing w:line="360" w:lineRule="auto"/>
        <w:ind w:left="18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wyma</w:t>
      </w:r>
      <w:r w:rsidR="00F60EC0" w:rsidRPr="006C5B82">
        <w:rPr>
          <w:rFonts w:ascii="Times New Roman" w:hAnsi="Times New Roman"/>
          <w:szCs w:val="24"/>
        </w:rPr>
        <w:t xml:space="preserve">gania i badania. Ochrona metalowych części </w:t>
      </w:r>
    </w:p>
    <w:p w:rsidR="00F60EC0" w:rsidRPr="006C5B82" w:rsidRDefault="006C5B82" w:rsidP="006C5B82">
      <w:pPr>
        <w:pStyle w:val="StylIwony"/>
        <w:tabs>
          <w:tab w:val="left" w:pos="7441"/>
        </w:tabs>
        <w:spacing w:line="360" w:lineRule="auto"/>
        <w:ind w:left="180"/>
        <w:rPr>
          <w:rFonts w:ascii="Times New Roman" w:hAnsi="Times New Roman"/>
          <w:szCs w:val="24"/>
        </w:rPr>
      </w:pPr>
      <w:r>
        <w:rPr>
          <w:rFonts w:ascii="Times New Roman" w:hAnsi="Times New Roman"/>
          <w:szCs w:val="24"/>
        </w:rPr>
        <w:t xml:space="preserve">                                                </w:t>
      </w:r>
      <w:r w:rsidR="00F60EC0" w:rsidRPr="006C5B82">
        <w:rPr>
          <w:rFonts w:ascii="Times New Roman" w:hAnsi="Times New Roman"/>
          <w:szCs w:val="24"/>
        </w:rPr>
        <w:t>podziemnych.</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PN-78/E-06400  - </w:t>
      </w:r>
      <w:r w:rsidR="006C5B82">
        <w:rPr>
          <w:rFonts w:ascii="Times New Roman" w:hAnsi="Times New Roman"/>
          <w:szCs w:val="24"/>
        </w:rPr>
        <w:t xml:space="preserve">               </w:t>
      </w:r>
      <w:r w:rsidRPr="00CB1E36">
        <w:rPr>
          <w:rFonts w:ascii="Times New Roman" w:hAnsi="Times New Roman"/>
          <w:szCs w:val="24"/>
        </w:rPr>
        <w:t xml:space="preserve">Osprzęt linii napowietrznych i stacji. Ogólne wymagania i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badania.</w:t>
      </w:r>
    </w:p>
    <w:p w:rsidR="00F60EC0" w:rsidRPr="00CB1E36"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PN-79/E-06314  - </w:t>
      </w:r>
      <w:r w:rsidR="006C5B82">
        <w:rPr>
          <w:rFonts w:ascii="Times New Roman" w:hAnsi="Times New Roman"/>
          <w:szCs w:val="24"/>
        </w:rPr>
        <w:tab/>
      </w:r>
      <w:r w:rsidR="006C5B82">
        <w:rPr>
          <w:rFonts w:ascii="Times New Roman" w:hAnsi="Times New Roman"/>
          <w:szCs w:val="24"/>
        </w:rPr>
        <w:tab/>
        <w:t xml:space="preserve">         </w:t>
      </w:r>
      <w:r w:rsidRPr="00CB1E36">
        <w:rPr>
          <w:rFonts w:ascii="Times New Roman" w:hAnsi="Times New Roman"/>
          <w:szCs w:val="24"/>
        </w:rPr>
        <w:t>Elektryczne oprawy oświetleniowe zewnętrzne</w:t>
      </w:r>
    </w:p>
    <w:p w:rsidR="00F60EC0" w:rsidRPr="00CB1E36"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PN-80/C-89205  - </w:t>
      </w:r>
      <w:r w:rsidR="006C5B82">
        <w:rPr>
          <w:rFonts w:ascii="Times New Roman" w:hAnsi="Times New Roman"/>
          <w:szCs w:val="24"/>
        </w:rPr>
        <w:tab/>
      </w:r>
      <w:r w:rsidR="006C5B82">
        <w:rPr>
          <w:rFonts w:ascii="Times New Roman" w:hAnsi="Times New Roman"/>
          <w:szCs w:val="24"/>
        </w:rPr>
        <w:tab/>
        <w:t xml:space="preserve">         </w:t>
      </w:r>
      <w:r w:rsidRPr="00CB1E36">
        <w:rPr>
          <w:rFonts w:ascii="Times New Roman" w:hAnsi="Times New Roman"/>
          <w:szCs w:val="24"/>
        </w:rPr>
        <w:t xml:space="preserve">Rury z </w:t>
      </w:r>
      <w:proofErr w:type="spellStart"/>
      <w:r w:rsidRPr="00CB1E36">
        <w:rPr>
          <w:rFonts w:ascii="Times New Roman" w:hAnsi="Times New Roman"/>
          <w:szCs w:val="24"/>
        </w:rPr>
        <w:t>nieplastyfikowanego</w:t>
      </w:r>
      <w:proofErr w:type="spellEnd"/>
      <w:r w:rsidRPr="00CB1E36">
        <w:rPr>
          <w:rFonts w:ascii="Times New Roman" w:hAnsi="Times New Roman"/>
          <w:szCs w:val="24"/>
        </w:rPr>
        <w:t xml:space="preserve"> polichlorku winylu</w:t>
      </w:r>
    </w:p>
    <w:p w:rsidR="00F60EC0" w:rsidRPr="00CB1E36"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PN-81/C-89203 - </w:t>
      </w:r>
      <w:r w:rsidR="006C5B82">
        <w:rPr>
          <w:rFonts w:ascii="Times New Roman" w:hAnsi="Times New Roman"/>
          <w:szCs w:val="24"/>
        </w:rPr>
        <w:t xml:space="preserve">              </w:t>
      </w:r>
      <w:r w:rsidRPr="00CB1E36">
        <w:rPr>
          <w:rFonts w:ascii="Times New Roman" w:hAnsi="Times New Roman"/>
          <w:szCs w:val="24"/>
        </w:rPr>
        <w:t xml:space="preserve">Kształtki z </w:t>
      </w:r>
      <w:proofErr w:type="spellStart"/>
      <w:r w:rsidRPr="00CB1E36">
        <w:rPr>
          <w:rFonts w:ascii="Times New Roman" w:hAnsi="Times New Roman"/>
          <w:szCs w:val="24"/>
        </w:rPr>
        <w:t>nieplastyfikowanego</w:t>
      </w:r>
      <w:proofErr w:type="spellEnd"/>
      <w:r w:rsidRPr="00CB1E36">
        <w:rPr>
          <w:rFonts w:ascii="Times New Roman" w:hAnsi="Times New Roman"/>
          <w:szCs w:val="24"/>
        </w:rPr>
        <w:t xml:space="preserve"> polichlorku winylu</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PN-81/E-06101 - </w:t>
      </w:r>
      <w:r w:rsidR="006C5B82">
        <w:rPr>
          <w:rFonts w:ascii="Times New Roman" w:hAnsi="Times New Roman"/>
          <w:szCs w:val="24"/>
        </w:rPr>
        <w:t xml:space="preserve">              </w:t>
      </w:r>
      <w:r w:rsidRPr="00CB1E36">
        <w:rPr>
          <w:rFonts w:ascii="Times New Roman" w:hAnsi="Times New Roman"/>
          <w:szCs w:val="24"/>
        </w:rPr>
        <w:t xml:space="preserve">Odgromniki zaworowe prądu przemiennego.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Ogólne wymagania i badania.</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PN-83/E-06305 - </w:t>
      </w:r>
      <w:r w:rsidR="006C5B82">
        <w:rPr>
          <w:rFonts w:ascii="Times New Roman" w:hAnsi="Times New Roman"/>
          <w:szCs w:val="24"/>
        </w:rPr>
        <w:tab/>
      </w:r>
      <w:r w:rsidR="006C5B82">
        <w:rPr>
          <w:rFonts w:ascii="Times New Roman" w:hAnsi="Times New Roman"/>
          <w:szCs w:val="24"/>
        </w:rPr>
        <w:tab/>
        <w:t xml:space="preserve">          </w:t>
      </w:r>
      <w:r w:rsidRPr="00CB1E36">
        <w:rPr>
          <w:rFonts w:ascii="Times New Roman" w:hAnsi="Times New Roman"/>
          <w:szCs w:val="24"/>
        </w:rPr>
        <w:t xml:space="preserve">Elektryczne oprawy oświetleniowe. Typowe wymagania i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badania</w:t>
      </w:r>
    </w:p>
    <w:p w:rsidR="00F60EC0" w:rsidRPr="00CB1E36"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PN-88/E-08501 - </w:t>
      </w:r>
      <w:r w:rsidR="006C5B82">
        <w:rPr>
          <w:rFonts w:ascii="Times New Roman" w:hAnsi="Times New Roman"/>
          <w:szCs w:val="24"/>
        </w:rPr>
        <w:tab/>
      </w:r>
      <w:r w:rsidR="006C5B82">
        <w:rPr>
          <w:rFonts w:ascii="Times New Roman" w:hAnsi="Times New Roman"/>
          <w:szCs w:val="24"/>
        </w:rPr>
        <w:tab/>
        <w:t xml:space="preserve">          </w:t>
      </w:r>
      <w:r w:rsidRPr="00CB1E36">
        <w:rPr>
          <w:rFonts w:ascii="Times New Roman" w:hAnsi="Times New Roman"/>
          <w:szCs w:val="24"/>
        </w:rPr>
        <w:t>Urządzenia elektryczne. Tablice i znaki bezpieczeństwa.</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PN-90/E-05023 - </w:t>
      </w:r>
      <w:r w:rsidR="006C5B82">
        <w:rPr>
          <w:rFonts w:ascii="Times New Roman" w:hAnsi="Times New Roman"/>
          <w:szCs w:val="24"/>
        </w:rPr>
        <w:tab/>
      </w:r>
      <w:r w:rsidR="006C5B82">
        <w:rPr>
          <w:rFonts w:ascii="Times New Roman" w:hAnsi="Times New Roman"/>
          <w:szCs w:val="24"/>
        </w:rPr>
        <w:tab/>
        <w:t xml:space="preserve">         </w:t>
      </w:r>
      <w:r w:rsidRPr="00CB1E36">
        <w:rPr>
          <w:rFonts w:ascii="Times New Roman" w:hAnsi="Times New Roman"/>
          <w:szCs w:val="24"/>
        </w:rPr>
        <w:t xml:space="preserve">Oznaczenia identyfikacyjne przewodów elektrycznych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lastRenderedPageBreak/>
        <w:tab/>
      </w:r>
      <w:r>
        <w:rPr>
          <w:rFonts w:ascii="Times New Roman" w:hAnsi="Times New Roman"/>
          <w:szCs w:val="24"/>
        </w:rPr>
        <w:tab/>
        <w:t xml:space="preserve">         </w:t>
      </w:r>
      <w:r w:rsidR="00F60EC0" w:rsidRPr="00CB1E36">
        <w:rPr>
          <w:rFonts w:ascii="Times New Roman" w:hAnsi="Times New Roman"/>
          <w:szCs w:val="24"/>
        </w:rPr>
        <w:t>barwami lub cyframi.</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PN-91/E-05009/01 - </w:t>
      </w:r>
      <w:r w:rsidR="006C5B82">
        <w:rPr>
          <w:rFonts w:ascii="Times New Roman" w:hAnsi="Times New Roman"/>
          <w:szCs w:val="24"/>
        </w:rPr>
        <w:tab/>
        <w:t xml:space="preserve">          </w:t>
      </w:r>
      <w:r w:rsidRPr="00CB1E36">
        <w:rPr>
          <w:rFonts w:ascii="Times New Roman" w:hAnsi="Times New Roman"/>
          <w:szCs w:val="24"/>
        </w:rPr>
        <w:t xml:space="preserve">Instalacje elektryczne w obiektach budowlanych zakres,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przedmiot i wymagania podstawowe.</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PN-91/E-05009/43 - </w:t>
      </w:r>
      <w:r w:rsidR="006C5B82">
        <w:rPr>
          <w:rFonts w:ascii="Times New Roman" w:hAnsi="Times New Roman"/>
          <w:szCs w:val="24"/>
        </w:rPr>
        <w:tab/>
        <w:t xml:space="preserve">         </w:t>
      </w:r>
      <w:r w:rsidRPr="00CB1E36">
        <w:rPr>
          <w:rFonts w:ascii="Times New Roman" w:hAnsi="Times New Roman"/>
          <w:szCs w:val="24"/>
        </w:rPr>
        <w:t xml:space="preserve">Instalacje elektryczne w obiektach budowlanych.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Ochrona przed prądem przetężeniowym.</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PN-92/E-05009/41 - </w:t>
      </w:r>
      <w:r w:rsidR="006C5B82">
        <w:rPr>
          <w:rFonts w:ascii="Times New Roman" w:hAnsi="Times New Roman"/>
          <w:szCs w:val="24"/>
        </w:rPr>
        <w:tab/>
        <w:t xml:space="preserve">         </w:t>
      </w:r>
      <w:r w:rsidRPr="00CB1E36">
        <w:rPr>
          <w:rFonts w:ascii="Times New Roman" w:hAnsi="Times New Roman"/>
          <w:szCs w:val="24"/>
        </w:rPr>
        <w:t xml:space="preserve">Instalacje elektryczne w obiektach budowlanych.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Ochrona przeciwporażeniowa.</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PN-92/E-05009/54 - </w:t>
      </w:r>
      <w:r w:rsidR="006C5B82">
        <w:rPr>
          <w:rFonts w:ascii="Times New Roman" w:hAnsi="Times New Roman"/>
          <w:szCs w:val="24"/>
        </w:rPr>
        <w:tab/>
        <w:t xml:space="preserve">         </w:t>
      </w:r>
      <w:r w:rsidRPr="00CB1E36">
        <w:rPr>
          <w:rFonts w:ascii="Times New Roman" w:hAnsi="Times New Roman"/>
          <w:szCs w:val="24"/>
        </w:rPr>
        <w:t xml:space="preserve">Instalacje elektryczne w obiektach budowlanych.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Uziemienia i przewody ochronne.</w:t>
      </w:r>
    </w:p>
    <w:p w:rsidR="00F60EC0" w:rsidRPr="00CB1E36"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PN-92/E-08106  - </w:t>
      </w:r>
      <w:r w:rsidR="006C5B82">
        <w:rPr>
          <w:rFonts w:ascii="Times New Roman" w:hAnsi="Times New Roman"/>
          <w:szCs w:val="24"/>
        </w:rPr>
        <w:tab/>
      </w:r>
      <w:r w:rsidR="006C5B82">
        <w:rPr>
          <w:rFonts w:ascii="Times New Roman" w:hAnsi="Times New Roman"/>
          <w:szCs w:val="24"/>
        </w:rPr>
        <w:tab/>
        <w:t xml:space="preserve">         </w:t>
      </w:r>
      <w:r w:rsidRPr="00CB1E36">
        <w:rPr>
          <w:rFonts w:ascii="Times New Roman" w:hAnsi="Times New Roman"/>
          <w:szCs w:val="24"/>
        </w:rPr>
        <w:t>Stopnie ochrony zapewniane przez obudowy (kod IP).</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PN-93/E-05009/443 - </w:t>
      </w:r>
      <w:r w:rsidR="006C5B82">
        <w:rPr>
          <w:rFonts w:ascii="Times New Roman" w:hAnsi="Times New Roman"/>
          <w:szCs w:val="24"/>
        </w:rPr>
        <w:t xml:space="preserve">        </w:t>
      </w:r>
      <w:r w:rsidRPr="00CB1E36">
        <w:rPr>
          <w:rFonts w:ascii="Times New Roman" w:hAnsi="Times New Roman"/>
          <w:szCs w:val="24"/>
        </w:rPr>
        <w:t xml:space="preserve">Instalacje elektryczne w obiektach budowlanych.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Ochrona przed przepięciami.</w:t>
      </w:r>
    </w:p>
    <w:p w:rsidR="006C5B82" w:rsidRDefault="00F60EC0" w:rsidP="00CB1E36">
      <w:pPr>
        <w:pStyle w:val="StylIwony"/>
        <w:numPr>
          <w:ilvl w:val="0"/>
          <w:numId w:val="32"/>
        </w:numPr>
        <w:tabs>
          <w:tab w:val="left" w:pos="2700"/>
        </w:tabs>
        <w:spacing w:line="360" w:lineRule="auto"/>
        <w:ind w:hanging="540"/>
        <w:rPr>
          <w:rFonts w:ascii="Times New Roman" w:hAnsi="Times New Roman"/>
          <w:szCs w:val="24"/>
        </w:rPr>
      </w:pPr>
      <w:r w:rsidRPr="00CB1E36">
        <w:rPr>
          <w:rFonts w:ascii="Times New Roman" w:hAnsi="Times New Roman"/>
          <w:szCs w:val="24"/>
        </w:rPr>
        <w:t xml:space="preserve">PN-93/E-05009/51 - </w:t>
      </w:r>
      <w:r w:rsidR="006C5B82">
        <w:rPr>
          <w:rFonts w:ascii="Times New Roman" w:hAnsi="Times New Roman"/>
          <w:szCs w:val="24"/>
        </w:rPr>
        <w:t xml:space="preserve">          </w:t>
      </w:r>
      <w:r w:rsidRPr="00CB1E36">
        <w:rPr>
          <w:rFonts w:ascii="Times New Roman" w:hAnsi="Times New Roman"/>
          <w:szCs w:val="24"/>
        </w:rPr>
        <w:t xml:space="preserve">Instalacje elektryczne w obiektach budowlanych. Dobór i </w:t>
      </w:r>
    </w:p>
    <w:p w:rsidR="00F60EC0" w:rsidRPr="00CB1E36" w:rsidRDefault="006C5B82" w:rsidP="006C5B82">
      <w:pPr>
        <w:pStyle w:val="StylIwony"/>
        <w:tabs>
          <w:tab w:val="left" w:pos="2700"/>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montaż wyposażenia elektrycznego.</w:t>
      </w:r>
    </w:p>
    <w:p w:rsidR="00F57FDE" w:rsidRDefault="00F60EC0" w:rsidP="00CB1E36">
      <w:pPr>
        <w:pStyle w:val="StylIwony"/>
        <w:numPr>
          <w:ilvl w:val="0"/>
          <w:numId w:val="32"/>
        </w:numPr>
        <w:tabs>
          <w:tab w:val="left" w:pos="900"/>
        </w:tabs>
        <w:spacing w:line="360" w:lineRule="auto"/>
        <w:ind w:hanging="540"/>
        <w:rPr>
          <w:rFonts w:ascii="Times New Roman" w:hAnsi="Times New Roman"/>
          <w:szCs w:val="24"/>
        </w:rPr>
      </w:pPr>
      <w:r w:rsidRPr="00CB1E36">
        <w:rPr>
          <w:rFonts w:ascii="Times New Roman" w:hAnsi="Times New Roman"/>
          <w:szCs w:val="24"/>
        </w:rPr>
        <w:t xml:space="preserve">PN-93/E-05009/61 - </w:t>
      </w:r>
      <w:r w:rsidR="00F57FDE">
        <w:rPr>
          <w:rFonts w:ascii="Times New Roman" w:hAnsi="Times New Roman"/>
          <w:szCs w:val="24"/>
        </w:rPr>
        <w:t xml:space="preserve">          </w:t>
      </w:r>
      <w:r w:rsidRPr="00CB1E36">
        <w:rPr>
          <w:rFonts w:ascii="Times New Roman" w:hAnsi="Times New Roman"/>
          <w:szCs w:val="24"/>
        </w:rPr>
        <w:t xml:space="preserve">Instalacje elektryczne w obiektach budowlanych. </w:t>
      </w:r>
    </w:p>
    <w:p w:rsidR="00F60EC0" w:rsidRPr="00CB1E36" w:rsidRDefault="00F57FDE" w:rsidP="00F57FDE">
      <w:pPr>
        <w:pStyle w:val="StylIwony"/>
        <w:tabs>
          <w:tab w:val="left" w:pos="9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Sprawdzenia odbiorcze.</w:t>
      </w:r>
    </w:p>
    <w:p w:rsidR="00F57FDE" w:rsidRDefault="00F60EC0" w:rsidP="00CB1E36">
      <w:pPr>
        <w:pStyle w:val="StylIwony"/>
        <w:numPr>
          <w:ilvl w:val="0"/>
          <w:numId w:val="32"/>
        </w:numPr>
        <w:tabs>
          <w:tab w:val="left" w:pos="540"/>
          <w:tab w:val="left" w:pos="900"/>
        </w:tabs>
        <w:spacing w:line="360" w:lineRule="auto"/>
        <w:ind w:hanging="540"/>
        <w:rPr>
          <w:rFonts w:ascii="Times New Roman" w:hAnsi="Times New Roman"/>
          <w:szCs w:val="24"/>
        </w:rPr>
      </w:pPr>
      <w:r w:rsidRPr="00CB1E36">
        <w:rPr>
          <w:rFonts w:ascii="Times New Roman" w:hAnsi="Times New Roman"/>
          <w:szCs w:val="24"/>
        </w:rPr>
        <w:t xml:space="preserve">PN93/E-90403 - </w:t>
      </w:r>
      <w:r w:rsidR="006C5B82">
        <w:rPr>
          <w:rFonts w:ascii="Times New Roman" w:hAnsi="Times New Roman"/>
          <w:szCs w:val="24"/>
        </w:rPr>
        <w:t xml:space="preserve">        </w:t>
      </w:r>
      <w:r w:rsidR="00F57FDE">
        <w:rPr>
          <w:rFonts w:ascii="Times New Roman" w:hAnsi="Times New Roman"/>
          <w:szCs w:val="24"/>
        </w:rPr>
        <w:t xml:space="preserve">          </w:t>
      </w:r>
      <w:r w:rsidRPr="00CB1E36">
        <w:rPr>
          <w:rFonts w:ascii="Times New Roman" w:hAnsi="Times New Roman"/>
          <w:szCs w:val="24"/>
        </w:rPr>
        <w:t xml:space="preserve">Kable elektroenergetyczne i sygnalizacyjne o izolacji i </w:t>
      </w:r>
    </w:p>
    <w:p w:rsidR="00F57FDE" w:rsidRDefault="00F57FDE" w:rsidP="00F57FDE">
      <w:pPr>
        <w:pStyle w:val="StylIwony"/>
        <w:tabs>
          <w:tab w:val="left" w:pos="540"/>
          <w:tab w:val="left" w:pos="900"/>
        </w:tabs>
        <w:spacing w:line="360" w:lineRule="auto"/>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 xml:space="preserve">powłoce </w:t>
      </w:r>
      <w:proofErr w:type="spellStart"/>
      <w:r w:rsidR="00F60EC0" w:rsidRPr="00CB1E36">
        <w:rPr>
          <w:rFonts w:ascii="Times New Roman" w:hAnsi="Times New Roman"/>
          <w:szCs w:val="24"/>
        </w:rPr>
        <w:t>polwinitowej</w:t>
      </w:r>
      <w:proofErr w:type="spellEnd"/>
      <w:r w:rsidR="00F60EC0" w:rsidRPr="00CB1E36">
        <w:rPr>
          <w:rFonts w:ascii="Times New Roman" w:hAnsi="Times New Roman"/>
          <w:szCs w:val="24"/>
        </w:rPr>
        <w:t xml:space="preserve"> na napięcie znamionowe nie </w:t>
      </w:r>
    </w:p>
    <w:p w:rsidR="00F57FDE" w:rsidRDefault="00F57FDE" w:rsidP="00F57FDE">
      <w:pPr>
        <w:pStyle w:val="StylIwony"/>
        <w:tabs>
          <w:tab w:val="left" w:pos="540"/>
          <w:tab w:val="left" w:pos="900"/>
        </w:tabs>
        <w:spacing w:line="360" w:lineRule="auto"/>
        <w:ind w:left="18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przekraczające 6,6kV.</w:t>
      </w:r>
      <w:r w:rsidR="006C5B82">
        <w:rPr>
          <w:rFonts w:ascii="Times New Roman" w:hAnsi="Times New Roman"/>
          <w:szCs w:val="24"/>
        </w:rPr>
        <w:t xml:space="preserve"> </w:t>
      </w:r>
      <w:r w:rsidR="00F60EC0" w:rsidRPr="00CB1E36">
        <w:rPr>
          <w:rFonts w:ascii="Times New Roman" w:hAnsi="Times New Roman"/>
          <w:szCs w:val="24"/>
        </w:rPr>
        <w:t xml:space="preserve">Kable sygnalizacyjne na napięcie </w:t>
      </w:r>
    </w:p>
    <w:p w:rsidR="00F60EC0" w:rsidRPr="00CB1E36" w:rsidRDefault="00F57FDE" w:rsidP="00F57FDE">
      <w:pPr>
        <w:pStyle w:val="StylIwony"/>
        <w:tabs>
          <w:tab w:val="left" w:pos="540"/>
          <w:tab w:val="left" w:pos="900"/>
        </w:tabs>
        <w:spacing w:line="360" w:lineRule="auto"/>
        <w:ind w:left="18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znamionowe 0,6/1kV</w:t>
      </w:r>
    </w:p>
    <w:p w:rsidR="00F57FDE" w:rsidRDefault="00F60EC0" w:rsidP="00CB1E36">
      <w:pPr>
        <w:pStyle w:val="StylIwony"/>
        <w:numPr>
          <w:ilvl w:val="0"/>
          <w:numId w:val="32"/>
        </w:numPr>
        <w:tabs>
          <w:tab w:val="left" w:pos="540"/>
          <w:tab w:val="left" w:pos="900"/>
        </w:tabs>
        <w:spacing w:line="360" w:lineRule="auto"/>
        <w:ind w:hanging="540"/>
        <w:rPr>
          <w:rFonts w:ascii="Times New Roman" w:hAnsi="Times New Roman"/>
          <w:szCs w:val="24"/>
        </w:rPr>
      </w:pPr>
      <w:r w:rsidRPr="00CB1E36">
        <w:rPr>
          <w:rFonts w:ascii="Times New Roman" w:hAnsi="Times New Roman"/>
          <w:szCs w:val="24"/>
        </w:rPr>
        <w:t xml:space="preserve">PN-94/E-05204 </w:t>
      </w:r>
      <w:r w:rsidRPr="00CB1E36">
        <w:rPr>
          <w:rFonts w:ascii="Times New Roman" w:hAnsi="Times New Roman"/>
          <w:szCs w:val="24"/>
        </w:rPr>
        <w:tab/>
      </w:r>
      <w:r w:rsidR="00F57FDE">
        <w:rPr>
          <w:rFonts w:ascii="Times New Roman" w:hAnsi="Times New Roman"/>
          <w:szCs w:val="24"/>
        </w:rPr>
        <w:t xml:space="preserve">                  </w:t>
      </w:r>
      <w:r w:rsidRPr="00CB1E36">
        <w:rPr>
          <w:rFonts w:ascii="Times New Roman" w:hAnsi="Times New Roman"/>
          <w:szCs w:val="24"/>
        </w:rPr>
        <w:t xml:space="preserve">Ochrona przed elektrycznością statyczną. </w:t>
      </w:r>
    </w:p>
    <w:p w:rsidR="00F60EC0" w:rsidRPr="00CB1E36" w:rsidRDefault="00F57FDE" w:rsidP="00F57FDE">
      <w:pPr>
        <w:pStyle w:val="StylIwony"/>
        <w:tabs>
          <w:tab w:val="left" w:pos="540"/>
          <w:tab w:val="left" w:pos="900"/>
        </w:tabs>
        <w:spacing w:line="360" w:lineRule="auto"/>
        <w:ind w:left="72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t xml:space="preserve">        </w:t>
      </w:r>
      <w:r w:rsidR="00F60EC0" w:rsidRPr="00CB1E36">
        <w:rPr>
          <w:rFonts w:ascii="Times New Roman" w:hAnsi="Times New Roman"/>
          <w:szCs w:val="24"/>
        </w:rPr>
        <w:t>Ochrona obiektów, instalacji i urządzeń. Wymagania.</w:t>
      </w:r>
    </w:p>
    <w:p w:rsidR="00F60EC0" w:rsidRPr="00CB1E36" w:rsidRDefault="00F60EC0" w:rsidP="00CB1E36">
      <w:pPr>
        <w:pStyle w:val="StylIwony"/>
        <w:numPr>
          <w:ilvl w:val="0"/>
          <w:numId w:val="32"/>
        </w:numPr>
        <w:tabs>
          <w:tab w:val="left" w:pos="540"/>
          <w:tab w:val="left" w:pos="900"/>
        </w:tabs>
        <w:spacing w:line="360" w:lineRule="auto"/>
        <w:ind w:hanging="540"/>
        <w:rPr>
          <w:rFonts w:ascii="Times New Roman" w:hAnsi="Times New Roman"/>
          <w:szCs w:val="24"/>
        </w:rPr>
      </w:pPr>
      <w:r w:rsidRPr="00CB1E36">
        <w:rPr>
          <w:rFonts w:ascii="Times New Roman" w:hAnsi="Times New Roman"/>
          <w:szCs w:val="24"/>
        </w:rPr>
        <w:t>PN-IEC 364 -4-481 -</w:t>
      </w:r>
      <w:r w:rsidR="00F57FDE">
        <w:rPr>
          <w:rFonts w:ascii="Times New Roman" w:hAnsi="Times New Roman"/>
          <w:szCs w:val="24"/>
        </w:rPr>
        <w:t xml:space="preserve">          </w:t>
      </w:r>
      <w:r w:rsidRPr="00CB1E36">
        <w:rPr>
          <w:rFonts w:ascii="Times New Roman" w:hAnsi="Times New Roman"/>
          <w:szCs w:val="24"/>
        </w:rPr>
        <w:t xml:space="preserve"> Instalacje elektryczne w obiektach budowlanych.</w:t>
      </w:r>
    </w:p>
    <w:p w:rsidR="00F60EC0" w:rsidRPr="00CB1E36" w:rsidRDefault="00F60EC0" w:rsidP="00CB1E36">
      <w:pPr>
        <w:pStyle w:val="StylIwony"/>
        <w:numPr>
          <w:ilvl w:val="0"/>
          <w:numId w:val="32"/>
        </w:numPr>
        <w:tabs>
          <w:tab w:val="left" w:pos="540"/>
          <w:tab w:val="left" w:pos="900"/>
        </w:tabs>
        <w:spacing w:line="360" w:lineRule="auto"/>
        <w:ind w:hanging="540"/>
        <w:rPr>
          <w:rFonts w:ascii="Times New Roman" w:hAnsi="Times New Roman"/>
          <w:szCs w:val="24"/>
        </w:rPr>
      </w:pPr>
      <w:r w:rsidRPr="00CB1E36">
        <w:rPr>
          <w:rFonts w:ascii="Times New Roman" w:hAnsi="Times New Roman"/>
          <w:szCs w:val="24"/>
        </w:rPr>
        <w:t>PN-IEC 36</w:t>
      </w:r>
      <w:r w:rsidR="00F57FDE">
        <w:rPr>
          <w:rFonts w:ascii="Times New Roman" w:hAnsi="Times New Roman"/>
          <w:szCs w:val="24"/>
        </w:rPr>
        <w:t xml:space="preserve">4 -703 </w:t>
      </w:r>
      <w:r w:rsidRPr="00CB1E36">
        <w:rPr>
          <w:rFonts w:ascii="Times New Roman" w:hAnsi="Times New Roman"/>
          <w:szCs w:val="24"/>
        </w:rPr>
        <w:t xml:space="preserve"> - </w:t>
      </w:r>
      <w:r w:rsidR="00F57FDE">
        <w:rPr>
          <w:rFonts w:ascii="Times New Roman" w:hAnsi="Times New Roman"/>
          <w:szCs w:val="24"/>
        </w:rPr>
        <w:t xml:space="preserve">          </w:t>
      </w:r>
      <w:r w:rsidRPr="00CB1E36">
        <w:rPr>
          <w:rFonts w:ascii="Times New Roman" w:hAnsi="Times New Roman"/>
          <w:szCs w:val="24"/>
        </w:rPr>
        <w:t xml:space="preserve"> </w:t>
      </w:r>
      <w:r w:rsidR="00F57FDE">
        <w:rPr>
          <w:rFonts w:ascii="Times New Roman" w:hAnsi="Times New Roman"/>
          <w:szCs w:val="24"/>
        </w:rPr>
        <w:t xml:space="preserve"> </w:t>
      </w:r>
      <w:r w:rsidRPr="00CB1E36">
        <w:rPr>
          <w:rFonts w:ascii="Times New Roman" w:hAnsi="Times New Roman"/>
          <w:szCs w:val="24"/>
        </w:rPr>
        <w:t>Instalacje elektryczne w obiektach budowlanych.</w:t>
      </w:r>
    </w:p>
    <w:p w:rsidR="00F60EC0" w:rsidRPr="00CB1E36" w:rsidRDefault="00F60EC0" w:rsidP="00CB1E36">
      <w:pPr>
        <w:pStyle w:val="StylIwony"/>
        <w:numPr>
          <w:ilvl w:val="0"/>
          <w:numId w:val="32"/>
        </w:numPr>
        <w:tabs>
          <w:tab w:val="left" w:pos="540"/>
          <w:tab w:val="left" w:pos="900"/>
        </w:tabs>
        <w:spacing w:line="360" w:lineRule="auto"/>
        <w:ind w:hanging="540"/>
        <w:rPr>
          <w:rFonts w:ascii="Times New Roman" w:hAnsi="Times New Roman"/>
          <w:szCs w:val="24"/>
        </w:rPr>
      </w:pPr>
      <w:r w:rsidRPr="00CB1E36">
        <w:rPr>
          <w:rFonts w:ascii="Times New Roman" w:hAnsi="Times New Roman"/>
          <w:szCs w:val="24"/>
        </w:rPr>
        <w:t xml:space="preserve">PN-IEC 60364 -3 do 708 -  </w:t>
      </w:r>
      <w:r w:rsidR="00F57FDE">
        <w:rPr>
          <w:rFonts w:ascii="Times New Roman" w:hAnsi="Times New Roman"/>
          <w:szCs w:val="24"/>
        </w:rPr>
        <w:t xml:space="preserve"> </w:t>
      </w:r>
      <w:r w:rsidRPr="00CB1E36">
        <w:rPr>
          <w:rFonts w:ascii="Times New Roman" w:hAnsi="Times New Roman"/>
          <w:szCs w:val="24"/>
        </w:rPr>
        <w:t>Instalacje elektryczne w obiektach budowlanych.</w:t>
      </w:r>
    </w:p>
    <w:p w:rsidR="00F57FDE" w:rsidRDefault="00F60EC0" w:rsidP="00CB1E36">
      <w:pPr>
        <w:pStyle w:val="StylIwony"/>
        <w:numPr>
          <w:ilvl w:val="0"/>
          <w:numId w:val="32"/>
        </w:numPr>
        <w:tabs>
          <w:tab w:val="left" w:pos="540"/>
          <w:tab w:val="left" w:pos="900"/>
        </w:tabs>
        <w:spacing w:line="360" w:lineRule="auto"/>
        <w:ind w:hanging="540"/>
        <w:rPr>
          <w:rFonts w:ascii="Times New Roman" w:hAnsi="Times New Roman"/>
          <w:szCs w:val="24"/>
        </w:rPr>
      </w:pPr>
      <w:r w:rsidRPr="00CB1E36">
        <w:rPr>
          <w:rFonts w:ascii="Times New Roman" w:hAnsi="Times New Roman"/>
          <w:szCs w:val="24"/>
        </w:rPr>
        <w:t xml:space="preserve">PN-IEC 664-1 - </w:t>
      </w:r>
      <w:r w:rsidR="00F57FDE">
        <w:rPr>
          <w:rFonts w:ascii="Times New Roman" w:hAnsi="Times New Roman"/>
          <w:szCs w:val="24"/>
        </w:rPr>
        <w:t xml:space="preserve">                    </w:t>
      </w:r>
      <w:r w:rsidRPr="00CB1E36">
        <w:rPr>
          <w:rFonts w:ascii="Times New Roman" w:hAnsi="Times New Roman"/>
          <w:szCs w:val="24"/>
        </w:rPr>
        <w:t xml:space="preserve">Koordynacja izolacji urządzeń elektrycznych w układach </w:t>
      </w:r>
    </w:p>
    <w:p w:rsidR="00F60EC0" w:rsidRPr="00CB1E36" w:rsidRDefault="00F57FDE" w:rsidP="00F57FDE">
      <w:pPr>
        <w:pStyle w:val="StylIwony"/>
        <w:tabs>
          <w:tab w:val="left" w:pos="540"/>
          <w:tab w:val="left" w:pos="900"/>
        </w:tabs>
        <w:spacing w:line="360" w:lineRule="auto"/>
        <w:ind w:left="720"/>
        <w:rPr>
          <w:rFonts w:ascii="Times New Roman" w:hAnsi="Times New Roman"/>
          <w:szCs w:val="24"/>
        </w:rPr>
      </w:pPr>
      <w:r>
        <w:rPr>
          <w:rFonts w:ascii="Times New Roman" w:hAnsi="Times New Roman"/>
          <w:szCs w:val="24"/>
        </w:rPr>
        <w:t xml:space="preserve">                                      </w:t>
      </w:r>
      <w:r w:rsidR="00F60EC0" w:rsidRPr="00CB1E36">
        <w:rPr>
          <w:rFonts w:ascii="Times New Roman" w:hAnsi="Times New Roman"/>
          <w:szCs w:val="24"/>
        </w:rPr>
        <w:t>niskiego napięcia. Zasady, wymagania i badania.</w:t>
      </w:r>
    </w:p>
    <w:p w:rsidR="00F60EC0" w:rsidRPr="00CB1E36" w:rsidRDefault="00F60EC0" w:rsidP="00CB1E36">
      <w:pPr>
        <w:pStyle w:val="StylIwony"/>
        <w:numPr>
          <w:ilvl w:val="0"/>
          <w:numId w:val="32"/>
        </w:numPr>
        <w:tabs>
          <w:tab w:val="left" w:pos="900"/>
          <w:tab w:val="left" w:pos="7441"/>
        </w:tabs>
        <w:spacing w:line="360" w:lineRule="auto"/>
        <w:ind w:hanging="540"/>
        <w:rPr>
          <w:rFonts w:ascii="Times New Roman" w:hAnsi="Times New Roman"/>
          <w:szCs w:val="24"/>
        </w:rPr>
      </w:pPr>
      <w:r w:rsidRPr="00CB1E36">
        <w:rPr>
          <w:rFonts w:ascii="Times New Roman" w:hAnsi="Times New Roman"/>
          <w:szCs w:val="24"/>
        </w:rPr>
        <w:lastRenderedPageBreak/>
        <w:t>Zarządzenie Ministra Górnictwa i Energetyki oraz Ministra Budownictwa i Przemysłu Materiałów Budowlanych w sprawie warunków technicznych, jakim powinna odpowiadać ochrona odgromowa sieci elektroenergetycznych. Dz. Bud. Nr 6, poz. 21 z 1969 r.</w:t>
      </w:r>
    </w:p>
    <w:p w:rsidR="00F60EC0" w:rsidRPr="00CB1E36" w:rsidRDefault="00F60EC0" w:rsidP="00CB1E36">
      <w:pPr>
        <w:pStyle w:val="StylIwony"/>
        <w:numPr>
          <w:ilvl w:val="0"/>
          <w:numId w:val="32"/>
        </w:numPr>
        <w:tabs>
          <w:tab w:val="left" w:pos="900"/>
          <w:tab w:val="left" w:pos="7441"/>
        </w:tabs>
        <w:spacing w:line="360" w:lineRule="auto"/>
        <w:ind w:hanging="540"/>
        <w:rPr>
          <w:rFonts w:ascii="Times New Roman" w:hAnsi="Times New Roman"/>
          <w:szCs w:val="24"/>
        </w:rPr>
      </w:pPr>
      <w:r w:rsidRPr="00CB1E36">
        <w:rPr>
          <w:rFonts w:ascii="Times New Roman" w:hAnsi="Times New Roman"/>
          <w:szCs w:val="24"/>
        </w:rPr>
        <w:t>Przepisy budowy urządzeń elektrycznych. PBUE wyd. 1980 r.</w:t>
      </w:r>
    </w:p>
    <w:p w:rsidR="00F60EC0" w:rsidRPr="00CB1E36" w:rsidRDefault="00F60EC0" w:rsidP="00CB1E36">
      <w:pPr>
        <w:pStyle w:val="StylIwony"/>
        <w:numPr>
          <w:ilvl w:val="0"/>
          <w:numId w:val="32"/>
        </w:numPr>
        <w:tabs>
          <w:tab w:val="left" w:pos="900"/>
          <w:tab w:val="left" w:pos="7441"/>
        </w:tabs>
        <w:spacing w:line="360" w:lineRule="auto"/>
        <w:ind w:hanging="540"/>
        <w:rPr>
          <w:rFonts w:ascii="Times New Roman" w:hAnsi="Times New Roman"/>
          <w:szCs w:val="24"/>
        </w:rPr>
      </w:pPr>
      <w:proofErr w:type="spellStart"/>
      <w:r w:rsidRPr="00CB1E36">
        <w:rPr>
          <w:rFonts w:ascii="Times New Roman" w:hAnsi="Times New Roman"/>
          <w:szCs w:val="24"/>
        </w:rPr>
        <w:t>WTWiO</w:t>
      </w:r>
      <w:proofErr w:type="spellEnd"/>
      <w:r w:rsidRPr="00CB1E36">
        <w:rPr>
          <w:rFonts w:ascii="Times New Roman" w:hAnsi="Times New Roman"/>
          <w:szCs w:val="24"/>
        </w:rPr>
        <w:t xml:space="preserve"> - Warunki Techniczne Wykonania i Odbioru Robót - instalacje elektryczne.</w:t>
      </w:r>
    </w:p>
    <w:p w:rsidR="00F60EC0" w:rsidRPr="00CB1E36" w:rsidRDefault="00F60EC0" w:rsidP="00CB1E36">
      <w:pPr>
        <w:pStyle w:val="StylIwony"/>
        <w:numPr>
          <w:ilvl w:val="0"/>
          <w:numId w:val="32"/>
        </w:numPr>
        <w:tabs>
          <w:tab w:val="left" w:pos="900"/>
          <w:tab w:val="left" w:pos="7441"/>
        </w:tabs>
        <w:spacing w:line="360" w:lineRule="auto"/>
        <w:ind w:hanging="540"/>
        <w:rPr>
          <w:rFonts w:ascii="Times New Roman" w:hAnsi="Times New Roman"/>
          <w:szCs w:val="24"/>
        </w:rPr>
      </w:pPr>
      <w:r w:rsidRPr="00CB1E36">
        <w:rPr>
          <w:rFonts w:ascii="Times New Roman" w:hAnsi="Times New Roman"/>
          <w:szCs w:val="24"/>
        </w:rPr>
        <w:t>Katalogi wyrobów i osprzętu aparatury łączeniowej, sterowniczej i zabezpieczającej.</w:t>
      </w:r>
    </w:p>
    <w:p w:rsidR="00F60EC0" w:rsidRPr="00CB1E36" w:rsidRDefault="00F60EC0" w:rsidP="00CB1E36">
      <w:pPr>
        <w:pStyle w:val="StylIwony"/>
        <w:numPr>
          <w:ilvl w:val="0"/>
          <w:numId w:val="32"/>
        </w:numPr>
        <w:tabs>
          <w:tab w:val="left" w:pos="900"/>
          <w:tab w:val="left" w:pos="7441"/>
        </w:tabs>
        <w:spacing w:line="360" w:lineRule="auto"/>
        <w:ind w:hanging="540"/>
        <w:rPr>
          <w:rFonts w:ascii="Times New Roman" w:hAnsi="Times New Roman"/>
          <w:szCs w:val="24"/>
        </w:rPr>
      </w:pPr>
      <w:r w:rsidRPr="00CB1E36">
        <w:rPr>
          <w:rFonts w:ascii="Times New Roman" w:hAnsi="Times New Roman"/>
          <w:szCs w:val="24"/>
        </w:rPr>
        <w:t>Warunki techniczne wykonania i odbioru robót budowlano-montażowych - Część V. Instalacje elektryczne, 1973 r.</w:t>
      </w:r>
    </w:p>
    <w:p w:rsidR="00F60EC0" w:rsidRPr="00CB1E36" w:rsidRDefault="00F60EC0" w:rsidP="00CB1E36">
      <w:pPr>
        <w:pStyle w:val="StylIwony"/>
        <w:numPr>
          <w:ilvl w:val="0"/>
          <w:numId w:val="32"/>
        </w:numPr>
        <w:tabs>
          <w:tab w:val="left" w:pos="900"/>
          <w:tab w:val="left" w:pos="7441"/>
        </w:tabs>
        <w:spacing w:line="360" w:lineRule="auto"/>
        <w:ind w:hanging="540"/>
        <w:rPr>
          <w:rFonts w:ascii="Times New Roman" w:hAnsi="Times New Roman"/>
          <w:szCs w:val="24"/>
        </w:rPr>
      </w:pPr>
      <w:r w:rsidRPr="00CB1E36">
        <w:rPr>
          <w:rFonts w:ascii="Times New Roman" w:hAnsi="Times New Roman"/>
          <w:szCs w:val="24"/>
        </w:rPr>
        <w:t>Rozporządzenie Ministra Przemysłu  z dn. 26.11.1990 r. w sprawie warunków technicznych, jakim powinny odpowiadać urządzenia elektroenergetyczne w zakresie ochrony przeciwporażeniowej. (Dz.U. Nr 81 z dn. 26.11.1990 r.)</w:t>
      </w:r>
    </w:p>
    <w:p w:rsidR="00F60EC0" w:rsidRPr="00CB1E36" w:rsidRDefault="00F60EC0" w:rsidP="00CB1E36">
      <w:pPr>
        <w:pStyle w:val="StylIwony"/>
        <w:numPr>
          <w:ilvl w:val="0"/>
          <w:numId w:val="32"/>
        </w:numPr>
        <w:tabs>
          <w:tab w:val="left" w:pos="900"/>
          <w:tab w:val="left" w:pos="7441"/>
        </w:tabs>
        <w:spacing w:line="360" w:lineRule="auto"/>
        <w:ind w:hanging="540"/>
        <w:rPr>
          <w:rFonts w:ascii="Times New Roman" w:hAnsi="Times New Roman"/>
          <w:szCs w:val="24"/>
        </w:rPr>
      </w:pPr>
      <w:r w:rsidRPr="00CB1E36">
        <w:rPr>
          <w:rFonts w:ascii="Times New Roman" w:hAnsi="Times New Roman"/>
          <w:szCs w:val="24"/>
        </w:rPr>
        <w:t>Rozporządzenie Ministra Budownictwa i Przemysłu Materiałów Budowlanych w sprawie bezpieczeństwa i higieny pracy przy wykonywaniu robót budowlano-montażowych i rozbiórkowych. Dz. U. Nr 13 z dnia 10.04.1972 r.</w:t>
      </w:r>
    </w:p>
    <w:p w:rsidR="00F60EC0" w:rsidRPr="00CB1E36" w:rsidRDefault="00F60EC0" w:rsidP="008355DC">
      <w:pPr>
        <w:pStyle w:val="Tekstpodstawowy"/>
        <w:adjustRightInd w:val="0"/>
        <w:spacing w:before="120" w:line="360" w:lineRule="auto"/>
        <w:rPr>
          <w:spacing w:val="-7"/>
        </w:rPr>
      </w:pPr>
      <w:r w:rsidRPr="00CB1E36">
        <w:rPr>
          <w:spacing w:val="-7"/>
        </w:rPr>
        <w:t>oraz inne obowiązujące PN (EN-PN) lub odpowiednie normy krajów UE w zakresie przyjętym przez polskie prawodawstwo.</w:t>
      </w:r>
    </w:p>
    <w:p w:rsidR="00F60EC0" w:rsidRPr="00CB1E36" w:rsidRDefault="00F60EC0" w:rsidP="00CB1E36">
      <w:pPr>
        <w:pStyle w:val="Nagwek1"/>
        <w:tabs>
          <w:tab w:val="left" w:pos="900"/>
        </w:tabs>
        <w:spacing w:line="360" w:lineRule="auto"/>
        <w:jc w:val="both"/>
        <w:rPr>
          <w:rFonts w:ascii="Times New Roman" w:hAnsi="Times New Roman" w:cs="Times New Roman"/>
          <w:sz w:val="24"/>
          <w:szCs w:val="24"/>
        </w:rPr>
      </w:pPr>
      <w:bookmarkStart w:id="546" w:name="_Toc421522825"/>
      <w:bookmarkStart w:id="547" w:name="_Toc473530588"/>
      <w:r w:rsidRPr="00CB1E36">
        <w:rPr>
          <w:rFonts w:ascii="Times New Roman" w:hAnsi="Times New Roman" w:cs="Times New Roman"/>
          <w:kern w:val="0"/>
          <w:sz w:val="24"/>
          <w:szCs w:val="24"/>
        </w:rPr>
        <w:t>C.IV. Dostawa i montaż urządzeń technologicznych.</w:t>
      </w:r>
      <w:bookmarkEnd w:id="384"/>
      <w:bookmarkEnd w:id="385"/>
      <w:bookmarkEnd w:id="386"/>
      <w:bookmarkEnd w:id="546"/>
      <w:bookmarkEnd w:id="547"/>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548" w:name="_Toc156795978"/>
      <w:bookmarkStart w:id="549" w:name="_Toc156798045"/>
      <w:bookmarkStart w:id="550" w:name="_Toc211067549"/>
      <w:bookmarkStart w:id="551" w:name="_Toc421522826"/>
      <w:bookmarkStart w:id="552" w:name="_Toc473530589"/>
      <w:r w:rsidRPr="00CB1E36">
        <w:rPr>
          <w:rFonts w:ascii="Times New Roman" w:hAnsi="Times New Roman" w:cs="Times New Roman"/>
          <w:i w:val="0"/>
          <w:iCs/>
          <w:sz w:val="24"/>
          <w:szCs w:val="24"/>
        </w:rPr>
        <w:t>C.</w:t>
      </w:r>
      <w:r w:rsidRPr="00CB1E36">
        <w:rPr>
          <w:rFonts w:ascii="Times New Roman" w:hAnsi="Times New Roman" w:cs="Times New Roman"/>
          <w:i w:val="0"/>
          <w:sz w:val="24"/>
          <w:szCs w:val="24"/>
        </w:rPr>
        <w:t xml:space="preserve"> IV</w:t>
      </w:r>
      <w:r w:rsidRPr="00CB1E36">
        <w:rPr>
          <w:rFonts w:ascii="Times New Roman" w:hAnsi="Times New Roman" w:cs="Times New Roman"/>
          <w:i w:val="0"/>
          <w:iCs/>
          <w:sz w:val="24"/>
          <w:szCs w:val="24"/>
        </w:rPr>
        <w:t>.1. Wstęp.</w:t>
      </w:r>
      <w:bookmarkEnd w:id="548"/>
      <w:bookmarkEnd w:id="549"/>
      <w:bookmarkEnd w:id="550"/>
      <w:bookmarkEnd w:id="551"/>
      <w:bookmarkEnd w:id="552"/>
    </w:p>
    <w:p w:rsidR="00F60EC0" w:rsidRPr="00CB1E36" w:rsidRDefault="00F60EC0" w:rsidP="00CB1E36">
      <w:pPr>
        <w:pStyle w:val="Nagwek3"/>
        <w:spacing w:line="360" w:lineRule="auto"/>
        <w:jc w:val="both"/>
        <w:rPr>
          <w:sz w:val="24"/>
          <w:szCs w:val="24"/>
          <w:u w:val="single"/>
        </w:rPr>
      </w:pPr>
      <w:bookmarkStart w:id="553" w:name="_Toc398747994"/>
      <w:bookmarkStart w:id="554" w:name="_Toc473530590"/>
      <w:r w:rsidRPr="00CB1E36">
        <w:rPr>
          <w:sz w:val="24"/>
          <w:szCs w:val="24"/>
          <w:u w:val="single"/>
        </w:rPr>
        <w:t>C.IV.1.1   Przedmiot opracowania .</w:t>
      </w:r>
      <w:bookmarkEnd w:id="553"/>
      <w:bookmarkEnd w:id="554"/>
    </w:p>
    <w:p w:rsidR="00F60EC0" w:rsidRPr="00CB1E36" w:rsidRDefault="00F60EC0" w:rsidP="0076275B">
      <w:pPr>
        <w:autoSpaceDN w:val="0"/>
        <w:adjustRightInd w:val="0"/>
        <w:spacing w:before="120" w:line="360" w:lineRule="auto"/>
        <w:ind w:firstLine="708"/>
        <w:jc w:val="both"/>
      </w:pPr>
      <w:r w:rsidRPr="00CB1E36">
        <w:rPr>
          <w:spacing w:val="-7"/>
        </w:rPr>
        <w:t>Przedmiotem niniejszego opracowania  są wymagania dotyczące wykonania i odbioru</w:t>
      </w:r>
      <w:r w:rsidR="008501F8">
        <w:rPr>
          <w:spacing w:val="-7"/>
        </w:rPr>
        <w:t>:</w:t>
      </w:r>
      <w:r w:rsidRPr="00CB1E36">
        <w:rPr>
          <w:spacing w:val="-7"/>
        </w:rPr>
        <w:t xml:space="preserve"> dostawy i montażu urządzeń technologicznych  dla zadania: </w:t>
      </w:r>
      <w:r w:rsidRPr="00CB1E36">
        <w:t xml:space="preserve">„Zaprojektowanie </w:t>
      </w:r>
      <w:r w:rsidR="00834B9F" w:rsidRPr="00CB1E36">
        <w:t>i modernizacja oczyszczalni ścieków typu LEMNA w Bąkowcu gmina Garbatka-Letnisko</w:t>
      </w:r>
      <w:r w:rsidRPr="00CB1E36">
        <w:t xml:space="preserve">”. </w:t>
      </w:r>
    </w:p>
    <w:p w:rsidR="00F60EC0" w:rsidRPr="00CB1E36" w:rsidRDefault="00F60EC0" w:rsidP="00CB1E36">
      <w:pPr>
        <w:pStyle w:val="Nagwek3"/>
        <w:spacing w:line="360" w:lineRule="auto"/>
        <w:jc w:val="both"/>
        <w:rPr>
          <w:sz w:val="24"/>
          <w:szCs w:val="24"/>
          <w:u w:val="single"/>
        </w:rPr>
      </w:pPr>
      <w:bookmarkStart w:id="555" w:name="_Toc398747995"/>
      <w:bookmarkStart w:id="556" w:name="_Toc473530591"/>
      <w:r w:rsidRPr="00CB1E36">
        <w:rPr>
          <w:sz w:val="24"/>
          <w:szCs w:val="24"/>
          <w:u w:val="single"/>
        </w:rPr>
        <w:t>C.IV.1.2   Zakres stosowania .</w:t>
      </w:r>
      <w:bookmarkEnd w:id="555"/>
      <w:bookmarkEnd w:id="556"/>
    </w:p>
    <w:p w:rsidR="00F60EC0" w:rsidRPr="00CB1E36" w:rsidRDefault="00F60EC0" w:rsidP="0076275B">
      <w:pPr>
        <w:pStyle w:val="Tekstpodstawowy3"/>
        <w:widowControl/>
        <w:autoSpaceDE/>
        <w:autoSpaceDN/>
        <w:adjustRightInd/>
        <w:spacing w:line="360" w:lineRule="auto"/>
        <w:ind w:firstLine="708"/>
        <w:rPr>
          <w:sz w:val="24"/>
          <w:szCs w:val="24"/>
        </w:rPr>
      </w:pPr>
      <w:r w:rsidRPr="00CB1E36">
        <w:rPr>
          <w:sz w:val="24"/>
          <w:szCs w:val="24"/>
        </w:rPr>
        <w:t>WW jako część Specyfikacji Istotnych Warunków Zamówienia (SIWZ), należy odczytywać i rozumieć w odniesieniu do zlecenia wykonania Robót (wszystkie branże) opisanych w Programie Funkcjonalno – Użytkowym.</w:t>
      </w:r>
    </w:p>
    <w:p w:rsidR="00F60EC0" w:rsidRPr="00CB1E36" w:rsidRDefault="00F60EC0" w:rsidP="00CB1E36">
      <w:pPr>
        <w:pStyle w:val="Nagwek3"/>
        <w:spacing w:line="360" w:lineRule="auto"/>
        <w:jc w:val="both"/>
        <w:rPr>
          <w:sz w:val="24"/>
          <w:szCs w:val="24"/>
          <w:u w:val="single"/>
        </w:rPr>
      </w:pPr>
      <w:bookmarkStart w:id="557" w:name="_Toc398747996"/>
      <w:bookmarkStart w:id="558" w:name="_Toc473530592"/>
      <w:r w:rsidRPr="00CB1E36">
        <w:rPr>
          <w:sz w:val="24"/>
          <w:szCs w:val="24"/>
          <w:u w:val="single"/>
        </w:rPr>
        <w:lastRenderedPageBreak/>
        <w:t>C.IV.1.3   Zakres robót .</w:t>
      </w:r>
      <w:bookmarkEnd w:id="557"/>
      <w:bookmarkEnd w:id="558"/>
    </w:p>
    <w:p w:rsidR="00F60EC0" w:rsidRPr="00CB1E36" w:rsidRDefault="00F60EC0" w:rsidP="00CB1E36">
      <w:pPr>
        <w:numPr>
          <w:ilvl w:val="12"/>
          <w:numId w:val="0"/>
        </w:numPr>
        <w:spacing w:line="360" w:lineRule="auto"/>
        <w:jc w:val="both"/>
        <w:rPr>
          <w:spacing w:val="-7"/>
        </w:rPr>
      </w:pPr>
      <w:r w:rsidRPr="00CB1E36">
        <w:rPr>
          <w:spacing w:val="-7"/>
        </w:rPr>
        <w:t xml:space="preserve">Zakres </w:t>
      </w:r>
      <w:r w:rsidRPr="00CB1E36">
        <w:t>prac technologicznych  związanych z realizacją instalacji oraz urządzeń technologicznych</w:t>
      </w:r>
      <w:r w:rsidRPr="00CB1E36">
        <w:rPr>
          <w:spacing w:val="-7"/>
        </w:rPr>
        <w:t xml:space="preserve"> obejmuje:</w:t>
      </w:r>
    </w:p>
    <w:p w:rsidR="00B96C1F" w:rsidRPr="00CB1E36" w:rsidRDefault="00B96C1F" w:rsidP="00CB1E36">
      <w:pPr>
        <w:numPr>
          <w:ilvl w:val="12"/>
          <w:numId w:val="0"/>
        </w:numPr>
        <w:spacing w:line="360" w:lineRule="auto"/>
        <w:jc w:val="both"/>
        <w:rPr>
          <w:spacing w:val="-7"/>
        </w:rPr>
      </w:pPr>
      <w:r w:rsidRPr="00CB1E36">
        <w:rPr>
          <w:spacing w:val="-7"/>
        </w:rPr>
        <w:t>Etap I</w:t>
      </w:r>
    </w:p>
    <w:p w:rsidR="00B96C1F" w:rsidRPr="00CB1E36" w:rsidRDefault="00B96C1F" w:rsidP="00CB1E36">
      <w:pPr>
        <w:pStyle w:val="Akapitzlist"/>
        <w:numPr>
          <w:ilvl w:val="0"/>
          <w:numId w:val="49"/>
        </w:numPr>
        <w:spacing w:line="360" w:lineRule="auto"/>
        <w:jc w:val="both"/>
        <w:rPr>
          <w:spacing w:val="-7"/>
        </w:rPr>
      </w:pPr>
      <w:r w:rsidRPr="00CB1E36">
        <w:rPr>
          <w:spacing w:val="-7"/>
        </w:rPr>
        <w:t>Spuszczenie zawartości stawu nr 1 poprzez drugi staw</w:t>
      </w:r>
    </w:p>
    <w:p w:rsidR="00B96C1F" w:rsidRPr="00CB1E36" w:rsidRDefault="00B96C1F" w:rsidP="00CB1E36">
      <w:pPr>
        <w:pStyle w:val="Akapitzlist"/>
        <w:numPr>
          <w:ilvl w:val="0"/>
          <w:numId w:val="49"/>
        </w:numPr>
        <w:spacing w:line="360" w:lineRule="auto"/>
        <w:jc w:val="both"/>
        <w:rPr>
          <w:spacing w:val="-7"/>
        </w:rPr>
      </w:pPr>
      <w:r w:rsidRPr="00CB1E36">
        <w:rPr>
          <w:spacing w:val="-7"/>
        </w:rPr>
        <w:t>Wyczyszczenie stawu nr 1 z zalegających osadów</w:t>
      </w:r>
    </w:p>
    <w:p w:rsidR="00B96C1F" w:rsidRPr="00CB1E36" w:rsidRDefault="00B96C1F" w:rsidP="00CB1E36">
      <w:pPr>
        <w:pStyle w:val="Akapitzlist"/>
        <w:numPr>
          <w:ilvl w:val="0"/>
          <w:numId w:val="49"/>
        </w:numPr>
        <w:spacing w:line="360" w:lineRule="auto"/>
        <w:jc w:val="both"/>
        <w:rPr>
          <w:spacing w:val="-7"/>
        </w:rPr>
      </w:pPr>
      <w:r w:rsidRPr="00CB1E36">
        <w:rPr>
          <w:spacing w:val="-7"/>
        </w:rPr>
        <w:t>Montaż instalacji tymczasowego napowietrzania w stawie nr 2</w:t>
      </w:r>
    </w:p>
    <w:p w:rsidR="00B96C1F" w:rsidRPr="00CB1E36" w:rsidRDefault="00B96C1F" w:rsidP="00CB1E36">
      <w:pPr>
        <w:pStyle w:val="Akapitzlist"/>
        <w:numPr>
          <w:ilvl w:val="0"/>
          <w:numId w:val="49"/>
        </w:numPr>
        <w:spacing w:line="360" w:lineRule="auto"/>
        <w:jc w:val="both"/>
        <w:rPr>
          <w:spacing w:val="-7"/>
        </w:rPr>
      </w:pPr>
      <w:r w:rsidRPr="00CB1E36">
        <w:rPr>
          <w:spacing w:val="-7"/>
        </w:rPr>
        <w:t>Utylizacja usuniętego ze stawu nr 1 osadu zgodna z obowiązującymi przepisami</w:t>
      </w:r>
    </w:p>
    <w:p w:rsidR="00B96C1F" w:rsidRPr="00CB1E36" w:rsidRDefault="00B96C1F" w:rsidP="00CB1E36">
      <w:pPr>
        <w:pStyle w:val="Akapitzlist"/>
        <w:numPr>
          <w:ilvl w:val="0"/>
          <w:numId w:val="49"/>
        </w:numPr>
        <w:spacing w:line="360" w:lineRule="auto"/>
        <w:jc w:val="both"/>
        <w:rPr>
          <w:spacing w:val="-7"/>
        </w:rPr>
      </w:pPr>
      <w:r w:rsidRPr="00CB1E36">
        <w:rPr>
          <w:spacing w:val="-7"/>
        </w:rPr>
        <w:t>Prowadzenie oczyszczania ścieków w stawie nr 2</w:t>
      </w:r>
    </w:p>
    <w:p w:rsidR="00B96C1F" w:rsidRPr="00CB1E36" w:rsidRDefault="00B96C1F" w:rsidP="00CB1E36">
      <w:pPr>
        <w:pStyle w:val="Akapitzlist"/>
        <w:numPr>
          <w:ilvl w:val="0"/>
          <w:numId w:val="49"/>
        </w:numPr>
        <w:spacing w:line="360" w:lineRule="auto"/>
        <w:jc w:val="both"/>
        <w:rPr>
          <w:spacing w:val="-7"/>
        </w:rPr>
      </w:pPr>
      <w:r w:rsidRPr="00CB1E36">
        <w:rPr>
          <w:spacing w:val="-7"/>
        </w:rPr>
        <w:t>Wykonanie niezbędnych zgłoszeń i uzyskanie stosownych pozwoleń</w:t>
      </w:r>
    </w:p>
    <w:p w:rsidR="00B96C1F" w:rsidRPr="00CB1E36" w:rsidRDefault="00B96C1F" w:rsidP="00CB1E36">
      <w:pPr>
        <w:spacing w:line="360" w:lineRule="auto"/>
        <w:jc w:val="both"/>
        <w:rPr>
          <w:spacing w:val="-7"/>
        </w:rPr>
      </w:pPr>
      <w:r w:rsidRPr="00CB1E36">
        <w:rPr>
          <w:spacing w:val="-7"/>
        </w:rPr>
        <w:t>Etap II</w:t>
      </w:r>
    </w:p>
    <w:p w:rsidR="00B96C1F" w:rsidRPr="00CB1E36" w:rsidRDefault="00B96C1F" w:rsidP="00CB1E36">
      <w:pPr>
        <w:pStyle w:val="Akapitzlist"/>
        <w:numPr>
          <w:ilvl w:val="0"/>
          <w:numId w:val="50"/>
        </w:numPr>
        <w:spacing w:line="360" w:lineRule="auto"/>
        <w:jc w:val="both"/>
        <w:rPr>
          <w:spacing w:val="-7"/>
        </w:rPr>
      </w:pPr>
      <w:r w:rsidRPr="00CB1E36">
        <w:rPr>
          <w:spacing w:val="-7"/>
        </w:rPr>
        <w:t>Montaż szczelnej przegrody oddzielającej kubaturę bioreaktora od pozostałej części stawu nr 1</w:t>
      </w:r>
    </w:p>
    <w:p w:rsidR="00B96C1F" w:rsidRPr="00CB1E36" w:rsidRDefault="00B96C1F" w:rsidP="00CB1E36">
      <w:pPr>
        <w:pStyle w:val="Akapitzlist"/>
        <w:numPr>
          <w:ilvl w:val="0"/>
          <w:numId w:val="50"/>
        </w:numPr>
        <w:spacing w:line="360" w:lineRule="auto"/>
        <w:jc w:val="both"/>
        <w:rPr>
          <w:spacing w:val="-7"/>
        </w:rPr>
      </w:pPr>
      <w:r w:rsidRPr="00CB1E36">
        <w:rPr>
          <w:spacing w:val="-7"/>
        </w:rPr>
        <w:t>Zamontowanie w stawie nr 1 stosownych urządzeń technologicznych gwarantujących niezawodne prowadzenie procesu niskoobciążonego osadu czynnego</w:t>
      </w:r>
    </w:p>
    <w:p w:rsidR="00B96C1F" w:rsidRPr="00CB1E36" w:rsidRDefault="00152E21" w:rsidP="00CB1E36">
      <w:pPr>
        <w:pStyle w:val="Akapitzlist"/>
        <w:numPr>
          <w:ilvl w:val="0"/>
          <w:numId w:val="50"/>
        </w:numPr>
        <w:spacing w:line="360" w:lineRule="auto"/>
        <w:jc w:val="both"/>
        <w:rPr>
          <w:spacing w:val="-7"/>
        </w:rPr>
      </w:pPr>
      <w:r>
        <w:rPr>
          <w:spacing w:val="-7"/>
        </w:rPr>
        <w:t>Montaż</w:t>
      </w:r>
      <w:r w:rsidR="00B96C1F" w:rsidRPr="00CB1E36">
        <w:rPr>
          <w:spacing w:val="-7"/>
        </w:rPr>
        <w:t xml:space="preserve"> osadników wtórnych dla rozdziału zawiesiny osadu czynnego od ścieków oczyszczonych</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559" w:name="_Toc156795979"/>
      <w:bookmarkStart w:id="560" w:name="_Toc156798046"/>
      <w:bookmarkStart w:id="561" w:name="_Toc211067550"/>
      <w:bookmarkStart w:id="562" w:name="_Toc421522827"/>
      <w:bookmarkStart w:id="563" w:name="_Toc473530593"/>
      <w:r w:rsidRPr="00CB1E36">
        <w:rPr>
          <w:rFonts w:ascii="Times New Roman" w:hAnsi="Times New Roman" w:cs="Times New Roman"/>
          <w:i w:val="0"/>
          <w:iCs/>
          <w:sz w:val="24"/>
          <w:szCs w:val="24"/>
        </w:rPr>
        <w:t>C.IV.2. Materiał.</w:t>
      </w:r>
      <w:bookmarkEnd w:id="559"/>
      <w:bookmarkEnd w:id="560"/>
      <w:bookmarkEnd w:id="561"/>
      <w:bookmarkEnd w:id="562"/>
      <w:bookmarkEnd w:id="563"/>
    </w:p>
    <w:p w:rsidR="00F60EC0" w:rsidRPr="00CB1E36" w:rsidRDefault="00F60EC0" w:rsidP="0076275B">
      <w:pPr>
        <w:autoSpaceDN w:val="0"/>
        <w:adjustRightInd w:val="0"/>
        <w:spacing w:before="120" w:line="360" w:lineRule="auto"/>
        <w:ind w:firstLine="708"/>
        <w:jc w:val="both"/>
        <w:rPr>
          <w:spacing w:val="-7"/>
        </w:rPr>
      </w:pPr>
      <w:r w:rsidRPr="00CB1E36">
        <w:rPr>
          <w:spacing w:val="-7"/>
        </w:rPr>
        <w:t>Wymagania dotyczące robót, materiału i maszyn  podano w punktach B oraz C.I. i C.II..</w:t>
      </w:r>
    </w:p>
    <w:p w:rsidR="00F60EC0" w:rsidRPr="00CB1E36" w:rsidRDefault="00F60EC0" w:rsidP="00CB1E36">
      <w:pPr>
        <w:pStyle w:val="Tekstpodstawowy"/>
        <w:spacing w:line="360" w:lineRule="auto"/>
      </w:pPr>
      <w:r w:rsidRPr="00CB1E36">
        <w:t>Kontrola techniczna Wykonawcy powinna stwierdzić przydatność dostaw na podstawie otrzymanych atestów, aprobat technicznych, certyfikatów, deklaracji zgodności  względnie dokumentów magazynowych lub własnych badań.</w:t>
      </w:r>
    </w:p>
    <w:p w:rsidR="00F60EC0" w:rsidRPr="00CB1E36" w:rsidRDefault="00F60EC0" w:rsidP="0076275B">
      <w:pPr>
        <w:pStyle w:val="Tekstpodstawowy"/>
        <w:spacing w:line="360" w:lineRule="auto"/>
        <w:ind w:firstLine="708"/>
      </w:pPr>
      <w:r w:rsidRPr="00CB1E36">
        <w:t xml:space="preserve">Wszystkie urządzenia, maszyny i aparaty winny posiadać certyfikaty bezpieczeństwa, deklaracje zgodności z obowiązującymi przepisami i normami. </w:t>
      </w:r>
    </w:p>
    <w:p w:rsidR="00F60EC0" w:rsidRPr="00CB1E36" w:rsidRDefault="008501F8" w:rsidP="00CB1E36">
      <w:pPr>
        <w:pStyle w:val="Tekstpodstawowy"/>
        <w:spacing w:line="360" w:lineRule="auto"/>
      </w:pPr>
      <w:r>
        <w:t>Wykonawc</w:t>
      </w:r>
      <w:r w:rsidR="00F60EC0" w:rsidRPr="00CB1E36">
        <w:t xml:space="preserve">a zobowiązany jest do zbierania dokumentacji dostaw w postaci atestów, świadectw jakości, specyfikacji, paszportów, instrukcji obsługi i DTR, kart gwarancyjnych, rysunków montażowych itp. </w:t>
      </w:r>
    </w:p>
    <w:p w:rsidR="00F60EC0" w:rsidRPr="00CB1E36" w:rsidRDefault="00F60EC0" w:rsidP="00CB1E36">
      <w:pPr>
        <w:pStyle w:val="tekstost"/>
        <w:spacing w:before="40" w:line="360" w:lineRule="auto"/>
        <w:rPr>
          <w:szCs w:val="24"/>
        </w:rPr>
      </w:pPr>
      <w:bookmarkStart w:id="564" w:name="_Toc58578616"/>
      <w:bookmarkStart w:id="565" w:name="_Toc58691610"/>
      <w:bookmarkStart w:id="566" w:name="_Toc58578618"/>
      <w:bookmarkStart w:id="567" w:name="_Toc58691612"/>
      <w:bookmarkStart w:id="568" w:name="_Toc58578620"/>
      <w:bookmarkStart w:id="569" w:name="_Toc58691614"/>
      <w:bookmarkStart w:id="570" w:name="_Toc58578622"/>
      <w:bookmarkStart w:id="571" w:name="_Toc58691616"/>
      <w:bookmarkStart w:id="572" w:name="_Toc58578624"/>
      <w:bookmarkStart w:id="573" w:name="_Toc58691618"/>
      <w:bookmarkStart w:id="574" w:name="_Toc58578626"/>
      <w:bookmarkStart w:id="575" w:name="_Toc58691620"/>
      <w:bookmarkEnd w:id="564"/>
      <w:bookmarkEnd w:id="565"/>
      <w:bookmarkEnd w:id="566"/>
      <w:bookmarkEnd w:id="567"/>
      <w:bookmarkEnd w:id="568"/>
      <w:bookmarkEnd w:id="569"/>
      <w:bookmarkEnd w:id="570"/>
      <w:bookmarkEnd w:id="571"/>
      <w:bookmarkEnd w:id="572"/>
      <w:bookmarkEnd w:id="573"/>
      <w:bookmarkEnd w:id="574"/>
      <w:bookmarkEnd w:id="575"/>
      <w:r w:rsidRPr="00CB1E36">
        <w:rPr>
          <w:szCs w:val="24"/>
        </w:rPr>
        <w:t>Wykonawca ponosi odpowiedzialność za spełnienie wymagań ilościowych i jakościowych materiałów dostarczanych na teren budowy oraz za ich właściwe składowanie i wbudowanie .</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576" w:name="_Toc156795980"/>
      <w:bookmarkStart w:id="577" w:name="_Toc156798047"/>
      <w:bookmarkStart w:id="578" w:name="_Toc211067551"/>
      <w:bookmarkStart w:id="579" w:name="_Toc421522828"/>
      <w:bookmarkStart w:id="580" w:name="_Toc473530594"/>
      <w:r w:rsidRPr="00CB1E36">
        <w:rPr>
          <w:rFonts w:ascii="Times New Roman" w:hAnsi="Times New Roman" w:cs="Times New Roman"/>
          <w:i w:val="0"/>
          <w:iCs/>
          <w:sz w:val="24"/>
          <w:szCs w:val="24"/>
        </w:rPr>
        <w:t>C.IV.3. Sprzęt.</w:t>
      </w:r>
      <w:bookmarkEnd w:id="576"/>
      <w:bookmarkEnd w:id="577"/>
      <w:bookmarkEnd w:id="578"/>
      <w:bookmarkEnd w:id="579"/>
      <w:bookmarkEnd w:id="580"/>
    </w:p>
    <w:p w:rsidR="00F60EC0" w:rsidRPr="00CB1E36" w:rsidRDefault="00F60EC0" w:rsidP="0076275B">
      <w:pPr>
        <w:autoSpaceDN w:val="0"/>
        <w:adjustRightInd w:val="0"/>
        <w:spacing w:before="120" w:line="360" w:lineRule="auto"/>
        <w:ind w:firstLine="708"/>
        <w:jc w:val="both"/>
        <w:rPr>
          <w:spacing w:val="-7"/>
        </w:rPr>
      </w:pPr>
      <w:r w:rsidRPr="00CB1E36">
        <w:rPr>
          <w:spacing w:val="-7"/>
        </w:rPr>
        <w:t>Ogólne wymagania dotyczące robót, materiału i maszyn  podano w punktach C.I. i C.II.</w:t>
      </w:r>
    </w:p>
    <w:p w:rsidR="00F60EC0" w:rsidRPr="00CB1E36" w:rsidRDefault="00F60EC0" w:rsidP="00CB1E36">
      <w:pPr>
        <w:pStyle w:val="tekstost"/>
        <w:spacing w:before="40" w:line="360" w:lineRule="auto"/>
        <w:rPr>
          <w:szCs w:val="24"/>
        </w:rPr>
      </w:pPr>
      <w:r w:rsidRPr="00CB1E36">
        <w:rPr>
          <w:szCs w:val="24"/>
        </w:rPr>
        <w:t>Wykonawca jest zobowiązany do używania jedynie takiego sprzętu, który nie spowoduje nieko</w:t>
      </w:r>
      <w:r w:rsidRPr="00CB1E36">
        <w:rPr>
          <w:szCs w:val="24"/>
        </w:rPr>
        <w:lastRenderedPageBreak/>
        <w:t>rzystnego wpływu na jakość i środowisko wykonywanych robót.</w:t>
      </w:r>
    </w:p>
    <w:p w:rsidR="00F60EC0" w:rsidRPr="00CB1E36" w:rsidRDefault="00F60EC0" w:rsidP="00CB1E36">
      <w:pPr>
        <w:pStyle w:val="tekstost"/>
        <w:spacing w:before="40" w:line="360" w:lineRule="auto"/>
        <w:rPr>
          <w:szCs w:val="24"/>
        </w:rPr>
      </w:pPr>
      <w:r w:rsidRPr="00CB1E36">
        <w:rPr>
          <w:szCs w:val="24"/>
        </w:rPr>
        <w:t>Sprzęt używany do realizacji robót powinien być zgodny z ustaleniami ST i</w:t>
      </w:r>
      <w:r w:rsidR="00B96C1F" w:rsidRPr="00CB1E36">
        <w:rPr>
          <w:szCs w:val="24"/>
        </w:rPr>
        <w:t xml:space="preserve"> uzyskać akceptację Inspektora</w:t>
      </w:r>
      <w:r w:rsidRPr="00CB1E36">
        <w:rPr>
          <w:szCs w:val="24"/>
        </w:rPr>
        <w:t>.</w:t>
      </w:r>
    </w:p>
    <w:p w:rsidR="00F60EC0" w:rsidRPr="00CB1E36" w:rsidRDefault="00F60EC0" w:rsidP="00CB1E36">
      <w:pPr>
        <w:pStyle w:val="Nagwek2"/>
        <w:spacing w:line="360" w:lineRule="auto"/>
        <w:jc w:val="both"/>
        <w:rPr>
          <w:rFonts w:ascii="Times New Roman" w:hAnsi="Times New Roman" w:cs="Times New Roman"/>
          <w:i w:val="0"/>
          <w:iCs/>
          <w:sz w:val="24"/>
          <w:szCs w:val="24"/>
          <w:lang w:val="de-DE"/>
        </w:rPr>
      </w:pPr>
      <w:bookmarkStart w:id="581" w:name="_Toc156795981"/>
      <w:bookmarkStart w:id="582" w:name="_Toc156798048"/>
      <w:bookmarkStart w:id="583" w:name="_Toc211067552"/>
      <w:bookmarkStart w:id="584" w:name="_Toc421522829"/>
      <w:bookmarkStart w:id="585" w:name="_Toc473530595"/>
      <w:r w:rsidRPr="00CB1E36">
        <w:rPr>
          <w:rFonts w:ascii="Times New Roman" w:hAnsi="Times New Roman" w:cs="Times New Roman"/>
          <w:i w:val="0"/>
          <w:iCs/>
          <w:sz w:val="24"/>
          <w:szCs w:val="24"/>
          <w:lang w:val="de-DE"/>
        </w:rPr>
        <w:t>C.IV.4. Transport.</w:t>
      </w:r>
      <w:bookmarkEnd w:id="581"/>
      <w:bookmarkEnd w:id="582"/>
      <w:bookmarkEnd w:id="583"/>
      <w:bookmarkEnd w:id="584"/>
      <w:bookmarkEnd w:id="585"/>
    </w:p>
    <w:p w:rsidR="00F60EC0" w:rsidRPr="00CB1E36" w:rsidRDefault="00F60EC0" w:rsidP="0076275B">
      <w:pPr>
        <w:autoSpaceDN w:val="0"/>
        <w:adjustRightInd w:val="0"/>
        <w:spacing w:before="120" w:line="360" w:lineRule="auto"/>
        <w:ind w:firstLine="708"/>
        <w:jc w:val="both"/>
        <w:rPr>
          <w:spacing w:val="-7"/>
        </w:rPr>
      </w:pPr>
      <w:r w:rsidRPr="00CB1E36">
        <w:rPr>
          <w:spacing w:val="-7"/>
        </w:rPr>
        <w:t>Ogólne wymagania dotyczące robót, materiału i maszyn, transportu  podano w punktach C.I. i C.II.</w:t>
      </w:r>
    </w:p>
    <w:p w:rsidR="00F60EC0" w:rsidRPr="00CB1E36" w:rsidRDefault="00F60EC0" w:rsidP="00CB1E36">
      <w:pPr>
        <w:autoSpaceDN w:val="0"/>
        <w:adjustRightInd w:val="0"/>
        <w:spacing w:before="40" w:line="360" w:lineRule="auto"/>
        <w:jc w:val="both"/>
        <w:rPr>
          <w:spacing w:val="-7"/>
        </w:rPr>
      </w:pPr>
      <w:r w:rsidRPr="00CB1E36">
        <w:rPr>
          <w:spacing w:val="-7"/>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F60EC0" w:rsidRPr="00CB1E36" w:rsidRDefault="00F60EC0" w:rsidP="00CB1E36">
      <w:pPr>
        <w:autoSpaceDN w:val="0"/>
        <w:adjustRightInd w:val="0"/>
        <w:spacing w:before="40" w:line="360" w:lineRule="auto"/>
        <w:jc w:val="both"/>
        <w:rPr>
          <w:spacing w:val="-7"/>
        </w:rPr>
      </w:pPr>
      <w:r w:rsidRPr="00CB1E36">
        <w:rPr>
          <w:spacing w:val="-7"/>
        </w:rPr>
        <w:t>Materiały i urządzenia należy transportować w opakowaniach fabrycznych, zgodnie z zaleceniami producenta.</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586" w:name="_Toc156795982"/>
      <w:bookmarkStart w:id="587" w:name="_Toc156798049"/>
      <w:bookmarkStart w:id="588" w:name="_Toc211067553"/>
      <w:bookmarkStart w:id="589" w:name="_Toc421522830"/>
      <w:bookmarkStart w:id="590" w:name="_Toc473530596"/>
      <w:bookmarkStart w:id="591" w:name="_Toc113404930"/>
      <w:bookmarkStart w:id="592" w:name="_Toc122628211"/>
      <w:r w:rsidRPr="00CB1E36">
        <w:rPr>
          <w:rFonts w:ascii="Times New Roman" w:hAnsi="Times New Roman" w:cs="Times New Roman"/>
          <w:i w:val="0"/>
          <w:iCs/>
          <w:sz w:val="24"/>
          <w:szCs w:val="24"/>
        </w:rPr>
        <w:t>C.IV.5. Wykonanie robót.</w:t>
      </w:r>
      <w:bookmarkEnd w:id="586"/>
      <w:bookmarkEnd w:id="587"/>
      <w:bookmarkEnd w:id="588"/>
      <w:bookmarkEnd w:id="589"/>
      <w:bookmarkEnd w:id="590"/>
    </w:p>
    <w:p w:rsidR="00F60EC0" w:rsidRPr="00CB1E36" w:rsidRDefault="00F60EC0" w:rsidP="00CB1E36">
      <w:pPr>
        <w:pStyle w:val="Nagwek3"/>
        <w:spacing w:line="360" w:lineRule="auto"/>
        <w:jc w:val="both"/>
        <w:rPr>
          <w:sz w:val="24"/>
          <w:szCs w:val="24"/>
          <w:u w:val="single"/>
        </w:rPr>
      </w:pPr>
      <w:bookmarkStart w:id="593" w:name="_Toc398748001"/>
      <w:bookmarkStart w:id="594" w:name="_Toc473530597"/>
      <w:r w:rsidRPr="00CB1E36">
        <w:rPr>
          <w:sz w:val="24"/>
          <w:szCs w:val="24"/>
          <w:u w:val="single"/>
        </w:rPr>
        <w:t>C.IV.5.1   Wymagania ogólne.</w:t>
      </w:r>
      <w:bookmarkEnd w:id="593"/>
      <w:bookmarkEnd w:id="594"/>
    </w:p>
    <w:p w:rsidR="00F60EC0" w:rsidRPr="00CB1E36" w:rsidRDefault="00F60EC0" w:rsidP="0076275B">
      <w:pPr>
        <w:autoSpaceDN w:val="0"/>
        <w:adjustRightInd w:val="0"/>
        <w:spacing w:before="120" w:line="360" w:lineRule="auto"/>
        <w:jc w:val="both"/>
        <w:rPr>
          <w:spacing w:val="-7"/>
        </w:rPr>
      </w:pPr>
      <w:r w:rsidRPr="00CB1E36">
        <w:rPr>
          <w:spacing w:val="-7"/>
        </w:rPr>
        <w:t>Ogólne wymagania dotyczące robót, materiału, sprzętu  i maszyn  podano w punktach C.I. i C.II.</w:t>
      </w:r>
    </w:p>
    <w:p w:rsidR="00F60EC0" w:rsidRPr="00CB1E36" w:rsidRDefault="00F60EC0" w:rsidP="00CB1E36">
      <w:pPr>
        <w:autoSpaceDN w:val="0"/>
        <w:adjustRightInd w:val="0"/>
        <w:spacing w:before="120" w:line="360" w:lineRule="auto"/>
        <w:jc w:val="both"/>
        <w:rPr>
          <w:spacing w:val="-7"/>
        </w:rPr>
      </w:pPr>
      <w:r w:rsidRPr="00CB1E36">
        <w:rPr>
          <w:spacing w:val="-7"/>
        </w:rPr>
        <w:t>Wykonawca jest odpowiedzialny za prowadzenie robót zgodnie z wymaganiami obowiązujących PN i EN-PN, WTWOR i postanowieniami Kontraktu.</w:t>
      </w:r>
    </w:p>
    <w:p w:rsidR="00B96C1F" w:rsidRPr="00CB1E36" w:rsidRDefault="00F60EC0" w:rsidP="00CB1E36">
      <w:pPr>
        <w:pStyle w:val="Nagwek3"/>
        <w:spacing w:line="360" w:lineRule="auto"/>
        <w:jc w:val="both"/>
        <w:rPr>
          <w:sz w:val="24"/>
          <w:szCs w:val="24"/>
          <w:u w:val="single"/>
        </w:rPr>
      </w:pPr>
      <w:bookmarkStart w:id="595" w:name="_Toc398748002"/>
      <w:bookmarkStart w:id="596" w:name="_Toc473530598"/>
      <w:r w:rsidRPr="00CB1E36">
        <w:rPr>
          <w:sz w:val="24"/>
          <w:szCs w:val="24"/>
          <w:u w:val="single"/>
        </w:rPr>
        <w:t>C.IV.5.2   Zakres robót demontażowych.</w:t>
      </w:r>
      <w:bookmarkStart w:id="597" w:name="_Toc398748003"/>
      <w:bookmarkEnd w:id="591"/>
      <w:bookmarkEnd w:id="592"/>
      <w:bookmarkEnd w:id="595"/>
      <w:bookmarkEnd w:id="596"/>
    </w:p>
    <w:p w:rsidR="00B96C1F" w:rsidRPr="00CB1E36" w:rsidRDefault="00B96C1F" w:rsidP="00CB1E36">
      <w:pPr>
        <w:spacing w:line="360" w:lineRule="auto"/>
        <w:jc w:val="both"/>
      </w:pPr>
    </w:p>
    <w:p w:rsidR="00B96C1F" w:rsidRPr="00CB1E36" w:rsidRDefault="00B96C1F" w:rsidP="00CB1E36">
      <w:pPr>
        <w:spacing w:line="360" w:lineRule="auto"/>
        <w:jc w:val="both"/>
      </w:pPr>
      <w:r w:rsidRPr="00CB1E36">
        <w:t>W rozumieniu robót demontażowych określa się opróżnienie i wyczyszczenie zalegających osadów stawu nr 1, wraz z odwodnieniem i przekazaniem do utylizacji lub wykorzystania osadów</w:t>
      </w:r>
      <w:r w:rsidR="00E2014A" w:rsidRPr="00CB1E36">
        <w:t>.</w:t>
      </w:r>
    </w:p>
    <w:p w:rsidR="00F60EC0" w:rsidRPr="00CB1E36" w:rsidRDefault="00F60EC0" w:rsidP="00CB1E36">
      <w:pPr>
        <w:pStyle w:val="Nagwek3"/>
        <w:spacing w:line="360" w:lineRule="auto"/>
        <w:jc w:val="both"/>
        <w:rPr>
          <w:sz w:val="24"/>
          <w:szCs w:val="24"/>
          <w:u w:val="single"/>
        </w:rPr>
      </w:pPr>
      <w:bookmarkStart w:id="598" w:name="_Toc473530599"/>
      <w:r w:rsidRPr="00CB1E36">
        <w:rPr>
          <w:sz w:val="24"/>
          <w:szCs w:val="24"/>
          <w:u w:val="single"/>
        </w:rPr>
        <w:t>C.IV.5.3   Ogólne warunki dostawy i montażu urządzeń.</w:t>
      </w:r>
      <w:bookmarkEnd w:id="597"/>
      <w:bookmarkEnd w:id="598"/>
      <w:r w:rsidRPr="00CB1E36">
        <w:rPr>
          <w:sz w:val="24"/>
          <w:szCs w:val="24"/>
          <w:u w:val="single"/>
        </w:rPr>
        <w:t xml:space="preserve"> </w:t>
      </w:r>
    </w:p>
    <w:p w:rsidR="00F60EC0" w:rsidRPr="00CB1E36" w:rsidRDefault="00F60EC0" w:rsidP="0076275B">
      <w:pPr>
        <w:pStyle w:val="Tekstpodstawowy"/>
        <w:spacing w:line="360" w:lineRule="auto"/>
        <w:ind w:firstLine="708"/>
      </w:pPr>
      <w:r w:rsidRPr="00CB1E36">
        <w:t xml:space="preserve">Montaż maszyn i urządzeń oznacza wszelkie czynności związane z ich zakupem, transportem, ubezpieczeniem, instalacją i przygotowaniem do rozruchu. </w:t>
      </w:r>
    </w:p>
    <w:p w:rsidR="00F60EC0" w:rsidRPr="00CB1E36" w:rsidRDefault="00F60EC0" w:rsidP="00CB1E36">
      <w:pPr>
        <w:pStyle w:val="Tekstpodstawowy"/>
        <w:spacing w:line="360" w:lineRule="auto"/>
      </w:pPr>
      <w:r w:rsidRPr="00CB1E36">
        <w:t>Montażu maszyn, urządzeń oraz zespołów i podzespołów osprzętu technologicznego należy dokonywać w oparciu o opisy techniczne, dokumentacje techniczno – ruchowe (DTR)  i instrukcje obsługi poszczególnych elementów instalacji. Sposób montażu powin</w:t>
      </w:r>
      <w:r w:rsidR="00E2014A" w:rsidRPr="00CB1E36">
        <w:t>ien być  uzgodniony z Inspektorem</w:t>
      </w:r>
      <w:r w:rsidRPr="00CB1E36">
        <w:t>.</w:t>
      </w:r>
    </w:p>
    <w:p w:rsidR="00F60EC0" w:rsidRPr="00CB1E36" w:rsidRDefault="00F60EC0" w:rsidP="00CB1E36">
      <w:pPr>
        <w:pStyle w:val="Tekstpodstawowy"/>
        <w:spacing w:line="360" w:lineRule="auto"/>
      </w:pPr>
      <w:r w:rsidRPr="00CB1E36">
        <w:lastRenderedPageBreak/>
        <w:t xml:space="preserve">Montaż można rozpocząć po rozpakowaniu, </w:t>
      </w:r>
      <w:proofErr w:type="spellStart"/>
      <w:r w:rsidRPr="00CB1E36">
        <w:t>rozkonserwowaniu</w:t>
      </w:r>
      <w:proofErr w:type="spellEnd"/>
      <w:r w:rsidRPr="00CB1E36">
        <w:t xml:space="preserve"> i zlikwidowaniu zabezpieczeń transportowych. </w:t>
      </w:r>
    </w:p>
    <w:p w:rsidR="00F60EC0" w:rsidRPr="00CB1E36" w:rsidRDefault="00F60EC0" w:rsidP="00CB1E36">
      <w:pPr>
        <w:pStyle w:val="Tekstpodstawowy"/>
        <w:spacing w:line="360" w:lineRule="auto"/>
      </w:pPr>
      <w:r w:rsidRPr="00CB1E36">
        <w:t xml:space="preserve">Przed przystąpieniem do montażu należy przygotować miejsce zabudowy  oraz zgłosić gotowość pracy. </w:t>
      </w:r>
    </w:p>
    <w:p w:rsidR="00F60EC0" w:rsidRPr="00CB1E36" w:rsidRDefault="00E2014A" w:rsidP="00CB1E36">
      <w:pPr>
        <w:pStyle w:val="Tekstpodstawowy"/>
        <w:spacing w:line="360" w:lineRule="auto"/>
      </w:pPr>
      <w:r w:rsidRPr="00CB1E36">
        <w:t>Bez zgody Inspektora</w:t>
      </w:r>
      <w:r w:rsidR="00F60EC0" w:rsidRPr="00CB1E36">
        <w:t xml:space="preserve"> nie wolno rozpocząć prac montażowych. </w:t>
      </w:r>
    </w:p>
    <w:p w:rsidR="00F60EC0" w:rsidRPr="00CB1E36" w:rsidRDefault="00F60EC0" w:rsidP="00CB1E36">
      <w:pPr>
        <w:spacing w:line="360" w:lineRule="auto"/>
        <w:jc w:val="both"/>
      </w:pPr>
      <w:r w:rsidRPr="00CB1E36">
        <w:t>Zaleca się przeprowadzenie prac montażowych maszyn i urządzeń przez specjalistyczne brygady i pod nadzorem przedstawicieli Producenta. Dokładność montażu zgodna z wytycznymi producenta urządzenia.</w:t>
      </w:r>
    </w:p>
    <w:p w:rsidR="00F60EC0" w:rsidRPr="00CB1E36" w:rsidRDefault="00F60EC0" w:rsidP="00CB1E36">
      <w:pPr>
        <w:pStyle w:val="Tekstpodstawowy"/>
        <w:spacing w:line="360" w:lineRule="auto"/>
      </w:pPr>
      <w:r w:rsidRPr="00CB1E36">
        <w:t>Użycie niezbędnego sprzętu, narzędzi, przyrządów pomiarowych, wykwalifikowanych i niewykwalifikowanych pracowników w czasie budowy instalacji i montażu Urządzeń, dokonane zostanie na koszt Wykonawcy. Cała instalacja musi zostać zakończona i pozostawiona w pełni sprawna</w:t>
      </w:r>
      <w:r w:rsidR="00183763">
        <w:t>.</w:t>
      </w:r>
    </w:p>
    <w:p w:rsidR="00F60EC0" w:rsidRPr="00CB1E36" w:rsidRDefault="00F60EC0" w:rsidP="00CB1E36">
      <w:pPr>
        <w:pStyle w:val="Tekstpodstawowy"/>
        <w:spacing w:line="360" w:lineRule="auto"/>
      </w:pPr>
      <w:r w:rsidRPr="00CB1E36">
        <w:t>Przed rozpoczęciem prac Wykon</w:t>
      </w:r>
      <w:r w:rsidR="00E2014A" w:rsidRPr="00CB1E36">
        <w:t>awca dokona ustaleń z Inspektorem</w:t>
      </w:r>
      <w:r w:rsidRPr="00CB1E36">
        <w:t xml:space="preserve"> po to, aby budowa instalacji i montaż Urządzeń nie kolidowały z pracą Urządzeń już zamontowanych i pracujących. Wykonawca dostarczy na Teren Budowy i zamontuje te elementy, które są niezbędne do posadowienia instalacji zanim instalacja dotrze na Teren Budowy</w:t>
      </w:r>
      <w:r w:rsidR="00183763">
        <w:t>.</w:t>
      </w:r>
    </w:p>
    <w:p w:rsidR="00F60EC0" w:rsidRPr="00CB1E36" w:rsidRDefault="00F60EC0" w:rsidP="00CB1E36">
      <w:pPr>
        <w:pStyle w:val="Tekstpodstawowy"/>
        <w:spacing w:line="360" w:lineRule="auto"/>
      </w:pPr>
      <w:r w:rsidRPr="00CB1E36">
        <w:t xml:space="preserve">Wykonawca musi przewidzieć i uwzględnić przestoje prac budowlanych wynikające z konieczności zachowania ciągłości pracy Urządzeń już pracujących. </w:t>
      </w:r>
    </w:p>
    <w:p w:rsidR="00F60EC0" w:rsidRPr="00CB1E36" w:rsidRDefault="00F60EC0" w:rsidP="00CB1E36">
      <w:pPr>
        <w:pStyle w:val="Tekstpodstawowy"/>
        <w:spacing w:line="360" w:lineRule="auto"/>
      </w:pPr>
      <w:r w:rsidRPr="00CB1E36">
        <w:t>Wszystkie nietypowe przybory niezbędne do montażu instalacji zostaną dostarczone przez Wykonawcę i pozostawione na miejscu po zakończeniu prac.</w:t>
      </w:r>
    </w:p>
    <w:p w:rsidR="00F60EC0" w:rsidRPr="00CB1E36" w:rsidRDefault="00F60EC0" w:rsidP="00CB1E36">
      <w:pPr>
        <w:pStyle w:val="Tekstpodstawowy"/>
        <w:spacing w:line="360" w:lineRule="auto"/>
      </w:pPr>
      <w:r w:rsidRPr="00CB1E36">
        <w:t>Wykonawca zapewni należytą opiekę nad instalacją od chwili dostarczenia Urządzeń na Teren Budowy do momentu Przejęcia przez Zamawiającego.</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599" w:name="_Toc156795983"/>
      <w:bookmarkStart w:id="600" w:name="_Toc156798050"/>
      <w:bookmarkStart w:id="601" w:name="_Toc211067554"/>
      <w:bookmarkStart w:id="602" w:name="_Toc421522831"/>
      <w:bookmarkStart w:id="603" w:name="_Toc473530600"/>
      <w:r w:rsidRPr="00CB1E36">
        <w:rPr>
          <w:rFonts w:ascii="Times New Roman" w:hAnsi="Times New Roman" w:cs="Times New Roman"/>
          <w:i w:val="0"/>
          <w:iCs/>
          <w:sz w:val="24"/>
          <w:szCs w:val="24"/>
        </w:rPr>
        <w:t>C.IV.6. Kontrola jakości.</w:t>
      </w:r>
      <w:bookmarkEnd w:id="599"/>
      <w:bookmarkEnd w:id="600"/>
      <w:bookmarkEnd w:id="601"/>
      <w:bookmarkEnd w:id="602"/>
      <w:bookmarkEnd w:id="603"/>
    </w:p>
    <w:p w:rsidR="00F60EC0" w:rsidRPr="00CB1E36" w:rsidRDefault="00F60EC0" w:rsidP="00CB1E36">
      <w:pPr>
        <w:autoSpaceDN w:val="0"/>
        <w:adjustRightInd w:val="0"/>
        <w:spacing w:before="120" w:line="360" w:lineRule="auto"/>
        <w:jc w:val="both"/>
        <w:rPr>
          <w:spacing w:val="-7"/>
        </w:rPr>
      </w:pPr>
      <w:r w:rsidRPr="00CB1E36">
        <w:rPr>
          <w:spacing w:val="-7"/>
        </w:rPr>
        <w:t>Wykonawca jest odpowiedzialny za prowadzenie robót zgodnie z wymaganiami obowiązujących PN i EN-PN, WTWOR i postanowieniami Kontraktu.</w:t>
      </w:r>
    </w:p>
    <w:p w:rsidR="00F60EC0" w:rsidRPr="00CB1E36" w:rsidRDefault="00F60EC0" w:rsidP="00CB1E36">
      <w:pPr>
        <w:pStyle w:val="Tekstpodstawowy"/>
        <w:autoSpaceDN w:val="0"/>
        <w:adjustRightInd w:val="0"/>
        <w:spacing w:before="120" w:line="360" w:lineRule="auto"/>
        <w:rPr>
          <w:spacing w:val="-7"/>
        </w:rPr>
      </w:pPr>
      <w:r w:rsidRPr="00CB1E36">
        <w:rPr>
          <w:spacing w:val="-7"/>
        </w:rPr>
        <w:t>Ogólne wymagania dotyczące robót, materiału, sprzętu  i maszyn  podano w punktach  A, C.I. i C.II.</w:t>
      </w:r>
    </w:p>
    <w:p w:rsidR="00F60EC0" w:rsidRPr="00CB1E36" w:rsidRDefault="00F60EC0" w:rsidP="00CB1E36">
      <w:pPr>
        <w:autoSpaceDN w:val="0"/>
        <w:adjustRightInd w:val="0"/>
        <w:spacing w:before="40" w:line="360" w:lineRule="auto"/>
        <w:jc w:val="both"/>
        <w:rPr>
          <w:spacing w:val="-7"/>
        </w:rPr>
      </w:pPr>
      <w:r w:rsidRPr="00CB1E36">
        <w:rPr>
          <w:spacing w:val="-7"/>
        </w:rPr>
        <w:t xml:space="preserve">Wykonawca jest odpowiedzialny za pełną kontrolę jakości robót i materiałów. </w:t>
      </w:r>
    </w:p>
    <w:p w:rsidR="00F60EC0" w:rsidRPr="00CB1E36" w:rsidRDefault="00F60EC0" w:rsidP="00CB1E36">
      <w:pPr>
        <w:autoSpaceDN w:val="0"/>
        <w:adjustRightInd w:val="0"/>
        <w:spacing w:before="40" w:line="360" w:lineRule="auto"/>
        <w:jc w:val="both"/>
        <w:rPr>
          <w:spacing w:val="-7"/>
        </w:rPr>
      </w:pPr>
      <w:r w:rsidRPr="00CB1E36">
        <w:rPr>
          <w:spacing w:val="-7"/>
        </w:rPr>
        <w:t xml:space="preserve">Szczegółowe wymagania dotyczące danego urządzenia podano w punkcie B.  </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04" w:name="_Toc156795984"/>
      <w:bookmarkStart w:id="605" w:name="_Toc156798051"/>
      <w:bookmarkStart w:id="606" w:name="_Toc211067555"/>
      <w:bookmarkStart w:id="607" w:name="_Toc421522832"/>
      <w:bookmarkStart w:id="608" w:name="_Toc473530601"/>
      <w:r w:rsidRPr="00CB1E36">
        <w:rPr>
          <w:rFonts w:ascii="Times New Roman" w:hAnsi="Times New Roman" w:cs="Times New Roman"/>
          <w:i w:val="0"/>
          <w:iCs/>
          <w:sz w:val="24"/>
          <w:szCs w:val="24"/>
        </w:rPr>
        <w:t>C.IV.7. Obmiar.</w:t>
      </w:r>
      <w:bookmarkEnd w:id="604"/>
      <w:bookmarkEnd w:id="605"/>
      <w:bookmarkEnd w:id="606"/>
      <w:bookmarkEnd w:id="607"/>
      <w:bookmarkEnd w:id="608"/>
    </w:p>
    <w:p w:rsidR="00F60EC0" w:rsidRPr="00CB1E36" w:rsidRDefault="00F60EC0" w:rsidP="00CB1E36">
      <w:pPr>
        <w:autoSpaceDN w:val="0"/>
        <w:adjustRightInd w:val="0"/>
        <w:spacing w:before="40" w:line="360" w:lineRule="auto"/>
        <w:jc w:val="both"/>
        <w:rPr>
          <w:spacing w:val="-7"/>
        </w:rPr>
      </w:pPr>
      <w:r w:rsidRPr="00CB1E36">
        <w:rPr>
          <w:spacing w:val="-7"/>
        </w:rPr>
        <w:t xml:space="preserve">Roboty realizowane w ramach niniejszego Kontraktu nie są rozliczane na podstawie obmiaru. Żadna z części tych robót nie będzie płatna stosownie do ilości wykonanej pracy, lecz na zasadach ryczałtu. </w:t>
      </w:r>
    </w:p>
    <w:p w:rsidR="00F60EC0" w:rsidRPr="00CB1E36" w:rsidRDefault="00F60EC0" w:rsidP="00CB1E36">
      <w:pPr>
        <w:autoSpaceDN w:val="0"/>
        <w:adjustRightInd w:val="0"/>
        <w:spacing w:before="40" w:line="360" w:lineRule="auto"/>
        <w:jc w:val="both"/>
        <w:rPr>
          <w:spacing w:val="-7"/>
        </w:rPr>
      </w:pPr>
      <w:r w:rsidRPr="00CB1E36">
        <w:rPr>
          <w:spacing w:val="-7"/>
        </w:rPr>
        <w:lastRenderedPageBreak/>
        <w:t xml:space="preserve">W tym świetle cena wykonania robót związanych z </w:t>
      </w:r>
      <w:r w:rsidRPr="00CB1E36">
        <w:t>wykonaniem i montażem instalacji, obiektów oraz urządzeń technologicznych</w:t>
      </w:r>
      <w:r w:rsidRPr="00CB1E36">
        <w:rPr>
          <w:spacing w:val="-7"/>
        </w:rPr>
        <w:t xml:space="preserve"> będzie zawarta w scalonych cenach ryczałtowych wg Wykazu Cen i będzie  podlegała korektom zgodnie z Kontraktem.</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09" w:name="_Toc156795985"/>
      <w:bookmarkStart w:id="610" w:name="_Toc156798052"/>
      <w:bookmarkStart w:id="611" w:name="_Toc211067556"/>
      <w:bookmarkStart w:id="612" w:name="_Toc421522833"/>
      <w:bookmarkStart w:id="613" w:name="_Toc473530602"/>
      <w:r w:rsidRPr="00CB1E36">
        <w:rPr>
          <w:rFonts w:ascii="Times New Roman" w:hAnsi="Times New Roman" w:cs="Times New Roman"/>
          <w:i w:val="0"/>
          <w:iCs/>
          <w:sz w:val="24"/>
          <w:szCs w:val="24"/>
        </w:rPr>
        <w:t>C.IV.8. Odbiór robót.</w:t>
      </w:r>
      <w:bookmarkEnd w:id="609"/>
      <w:bookmarkEnd w:id="610"/>
      <w:bookmarkEnd w:id="611"/>
      <w:bookmarkEnd w:id="612"/>
      <w:bookmarkEnd w:id="613"/>
    </w:p>
    <w:p w:rsidR="00F60EC0" w:rsidRPr="00CB1E36" w:rsidRDefault="00F60EC0" w:rsidP="00CB1E36">
      <w:pPr>
        <w:autoSpaceDN w:val="0"/>
        <w:adjustRightInd w:val="0"/>
        <w:spacing w:before="120" w:line="360" w:lineRule="auto"/>
        <w:jc w:val="both"/>
        <w:rPr>
          <w:spacing w:val="-7"/>
        </w:rPr>
      </w:pPr>
      <w:r w:rsidRPr="00CB1E36">
        <w:rPr>
          <w:spacing w:val="-7"/>
        </w:rPr>
        <w:t>Ogólne wymagania dotyczące odbioru robót  podano w punkcie  C.II.</w:t>
      </w:r>
    </w:p>
    <w:p w:rsidR="00F60EC0" w:rsidRPr="00CB1E36" w:rsidRDefault="00F60EC0" w:rsidP="00CB1E36">
      <w:pPr>
        <w:autoSpaceDN w:val="0"/>
        <w:adjustRightInd w:val="0"/>
        <w:spacing w:before="40" w:line="360" w:lineRule="auto"/>
        <w:jc w:val="both"/>
        <w:rPr>
          <w:spacing w:val="-7"/>
        </w:rPr>
      </w:pPr>
      <w:r w:rsidRPr="00CB1E36">
        <w:rPr>
          <w:spacing w:val="-7"/>
        </w:rPr>
        <w:t>Wykonaw</w:t>
      </w:r>
      <w:r w:rsidR="00E2014A" w:rsidRPr="00CB1E36">
        <w:rPr>
          <w:spacing w:val="-7"/>
        </w:rPr>
        <w:t>ca będzie uzgadniał z Inspektorem</w:t>
      </w:r>
      <w:r w:rsidRPr="00CB1E36">
        <w:rPr>
          <w:spacing w:val="-7"/>
        </w:rPr>
        <w:t xml:space="preserve"> terminy dostawy wszystkich elementów instalacji. Elementy te  winny być dostarczone na oczyszczalnię bezpośrednio przed ich wbudowaniem. Jeżeli w trakcie odbioru okaże się, że jakieś wymagania nie zostały spełnione lub też ujawniły się jakieś usterki, należy uwzględnić je w protokole, podając jednocześnie termin ich usunięcia lub uzupełnienia.</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14" w:name="_Toc156795986"/>
      <w:bookmarkStart w:id="615" w:name="_Toc156798053"/>
      <w:bookmarkStart w:id="616" w:name="_Toc211067557"/>
      <w:bookmarkStart w:id="617" w:name="_Toc421522834"/>
      <w:bookmarkStart w:id="618" w:name="_Toc473530603"/>
      <w:r w:rsidRPr="00CB1E36">
        <w:rPr>
          <w:rFonts w:ascii="Times New Roman" w:hAnsi="Times New Roman" w:cs="Times New Roman"/>
          <w:i w:val="0"/>
          <w:iCs/>
          <w:sz w:val="24"/>
          <w:szCs w:val="24"/>
        </w:rPr>
        <w:t>C.IV.9. Podstawa płatności.</w:t>
      </w:r>
      <w:bookmarkEnd w:id="614"/>
      <w:bookmarkEnd w:id="615"/>
      <w:bookmarkEnd w:id="616"/>
      <w:bookmarkEnd w:id="617"/>
      <w:bookmarkEnd w:id="618"/>
    </w:p>
    <w:p w:rsidR="00F60EC0" w:rsidRPr="00CB1E36" w:rsidRDefault="00F60EC0" w:rsidP="00CB1E36">
      <w:pPr>
        <w:pStyle w:val="Nagwek3"/>
        <w:spacing w:line="360" w:lineRule="auto"/>
        <w:jc w:val="both"/>
        <w:rPr>
          <w:sz w:val="24"/>
          <w:szCs w:val="24"/>
          <w:u w:val="single"/>
        </w:rPr>
      </w:pPr>
      <w:bookmarkStart w:id="619" w:name="_Toc382246759"/>
      <w:bookmarkStart w:id="620" w:name="_Toc398748008"/>
      <w:bookmarkStart w:id="621" w:name="_Toc473530604"/>
      <w:r w:rsidRPr="00CB1E36">
        <w:rPr>
          <w:sz w:val="24"/>
          <w:szCs w:val="24"/>
          <w:u w:val="single"/>
        </w:rPr>
        <w:t>C.IV.9.1   Ustalenia ogólne.</w:t>
      </w:r>
      <w:bookmarkEnd w:id="619"/>
      <w:bookmarkEnd w:id="620"/>
      <w:bookmarkEnd w:id="621"/>
    </w:p>
    <w:p w:rsidR="00F60EC0" w:rsidRPr="00CB1E36" w:rsidRDefault="00F60EC0" w:rsidP="00CB1E36">
      <w:pPr>
        <w:autoSpaceDN w:val="0"/>
        <w:adjustRightInd w:val="0"/>
        <w:spacing w:before="120" w:line="360" w:lineRule="auto"/>
        <w:jc w:val="both"/>
        <w:rPr>
          <w:spacing w:val="-7"/>
        </w:rPr>
      </w:pPr>
      <w:r w:rsidRPr="00CB1E36">
        <w:rPr>
          <w:spacing w:val="-7"/>
        </w:rPr>
        <w:t>Ogólne wymagania dotyczące płatności podano w punkcie C.II.</w:t>
      </w:r>
    </w:p>
    <w:p w:rsidR="00F60EC0" w:rsidRPr="00CB1E36" w:rsidRDefault="00F60EC0" w:rsidP="00CB1E36">
      <w:pPr>
        <w:spacing w:line="360" w:lineRule="auto"/>
        <w:jc w:val="both"/>
      </w:pPr>
      <w:r w:rsidRPr="00CB1E36">
        <w:t xml:space="preserve">Nie będą realizowane odrębnie jakiekolwiek płatności za roboty </w:t>
      </w:r>
      <w:r w:rsidRPr="00CB1E36">
        <w:rPr>
          <w:spacing w:val="-7"/>
        </w:rPr>
        <w:t xml:space="preserve">związane z </w:t>
      </w:r>
      <w:r w:rsidRPr="00CB1E36">
        <w:t>wykonaniem i montażem instalacji, obiektów oraz urządzeń technologicznych. Cena wykonania tych robót ma być na zasadach ogólnych wliczona w scaloną pozycję rozliczeniową Wykazu Cen, której rozliczenie wymaga wykonania instalacji, obiektów oraz zamontowania urządzeń technologicznych</w:t>
      </w:r>
      <w:r w:rsidRPr="00CB1E36">
        <w:rPr>
          <w:spacing w:val="-7"/>
        </w:rPr>
        <w:t xml:space="preserve"> </w:t>
      </w:r>
      <w:r w:rsidRPr="00CB1E36">
        <w:t>oraz wykonania innych robót związanych z nimi.</w:t>
      </w:r>
    </w:p>
    <w:p w:rsidR="00F60EC0" w:rsidRPr="00CB1E36" w:rsidRDefault="00F60EC0" w:rsidP="00CB1E36">
      <w:pPr>
        <w:spacing w:line="360" w:lineRule="auto"/>
        <w:jc w:val="both"/>
      </w:pPr>
      <w:r w:rsidRPr="00CB1E36">
        <w:t>Płatność za pozycję rozliczeniową Wykazu Cen należy przyjmować zgodnie z postanowieniami Kontraktu, Zatwierdzonymi Dokumentami Wykonawcy, oceną jakości użytych materiałów i jakości wykonania robót, na podstawie wyników pomiarów i badań.</w:t>
      </w:r>
    </w:p>
    <w:p w:rsidR="00F60EC0" w:rsidRPr="00CB1E36" w:rsidRDefault="00F60EC0" w:rsidP="00CB1E36">
      <w:pPr>
        <w:pStyle w:val="Nagwek3"/>
        <w:spacing w:line="360" w:lineRule="auto"/>
        <w:jc w:val="both"/>
        <w:rPr>
          <w:sz w:val="24"/>
          <w:szCs w:val="24"/>
          <w:u w:val="single"/>
        </w:rPr>
      </w:pPr>
      <w:bookmarkStart w:id="622" w:name="_Toc382246760"/>
      <w:bookmarkStart w:id="623" w:name="_Toc398748009"/>
      <w:bookmarkStart w:id="624" w:name="_Toc473530605"/>
      <w:r w:rsidRPr="00CB1E36">
        <w:rPr>
          <w:sz w:val="24"/>
          <w:szCs w:val="24"/>
          <w:u w:val="single"/>
        </w:rPr>
        <w:t>C.IV.9.2   Cena składowa wykonania robót.</w:t>
      </w:r>
      <w:bookmarkEnd w:id="622"/>
      <w:bookmarkEnd w:id="623"/>
      <w:bookmarkEnd w:id="624"/>
    </w:p>
    <w:p w:rsidR="00F60EC0" w:rsidRPr="00CB1E36" w:rsidRDefault="00F60EC0" w:rsidP="00CB1E36">
      <w:pPr>
        <w:autoSpaceDN w:val="0"/>
        <w:adjustRightInd w:val="0"/>
        <w:spacing w:before="40" w:line="360" w:lineRule="auto"/>
        <w:jc w:val="both"/>
        <w:rPr>
          <w:spacing w:val="-7"/>
        </w:rPr>
      </w:pPr>
      <w:r w:rsidRPr="00CB1E36">
        <w:rPr>
          <w:spacing w:val="-7"/>
        </w:rPr>
        <w:t xml:space="preserve">Cena składowa wykonania robót związanych z </w:t>
      </w:r>
      <w:r w:rsidRPr="00CB1E36">
        <w:rPr>
          <w:spacing w:val="-6"/>
        </w:rPr>
        <w:t>dostawą i montażem urządzeń i instalacji technologicznych</w:t>
      </w:r>
      <w:r w:rsidRPr="00CB1E36">
        <w:rPr>
          <w:spacing w:val="-7"/>
        </w:rPr>
        <w:t xml:space="preserve"> w Kontrakcie obejmuje:</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zakup i dostarczenie materiałów, sprzętu i urządzeń oraz ich składowanie,</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ubezpieczenie na czas transportu/dostawy</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roboty tymczasowe i towarzyszące niezbędne do wykonania prac zasadniczych, w tym koszty tymczasowych połączeń, tymczasowych rurociągów, pompowania ścieków i osadów, tymczasowych przejść, zabezpieczeń itp.</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lastRenderedPageBreak/>
        <w:t>wykonanie określonych w postanowieniach Kontraktu badań, pomiarów, sondowań i sprawdzeń robót,</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przygotowanie obiektów do montażu,</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montaż urządzeń wraz z wszelkimi niezbędnymi instalacjami, wyposażeniem, modułami i przyłączami technologicznymi,</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przygotowanie i uruchomienie instalacji,</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szkolenie w zakresie eksploatacji i obsługi,</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próby szczelności zbiorników i instalacji,</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zabezpieczenie miejsc kolizji z innym uzbrojeniem,</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oznakowanie armatury,</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wywóz z terenu budowy materiałów zbędnych,</w:t>
      </w:r>
    </w:p>
    <w:p w:rsidR="00F60EC0" w:rsidRPr="00CB1E36" w:rsidRDefault="00F60EC0" w:rsidP="00CB1E36">
      <w:pPr>
        <w:numPr>
          <w:ilvl w:val="0"/>
          <w:numId w:val="28"/>
        </w:numPr>
        <w:adjustRightInd w:val="0"/>
        <w:spacing w:before="120" w:line="360" w:lineRule="auto"/>
        <w:jc w:val="both"/>
        <w:rPr>
          <w:spacing w:val="-7"/>
        </w:rPr>
      </w:pPr>
      <w:r w:rsidRPr="00CB1E36">
        <w:rPr>
          <w:spacing w:val="-7"/>
        </w:rPr>
        <w:t>uporządkowanie terenu budowy po robotach.</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25" w:name="_Toc156795987"/>
      <w:bookmarkStart w:id="626" w:name="_Toc156798054"/>
      <w:bookmarkStart w:id="627" w:name="_Toc211067558"/>
      <w:bookmarkStart w:id="628" w:name="_Toc421522835"/>
      <w:bookmarkStart w:id="629" w:name="_Toc473530606"/>
      <w:r w:rsidRPr="00CB1E36">
        <w:rPr>
          <w:rFonts w:ascii="Times New Roman" w:hAnsi="Times New Roman" w:cs="Times New Roman"/>
          <w:i w:val="0"/>
          <w:iCs/>
          <w:sz w:val="24"/>
          <w:szCs w:val="24"/>
        </w:rPr>
        <w:t>C.IV.10. Przepisy związane.</w:t>
      </w:r>
      <w:bookmarkEnd w:id="625"/>
      <w:bookmarkEnd w:id="626"/>
      <w:bookmarkEnd w:id="627"/>
      <w:bookmarkEnd w:id="628"/>
      <w:bookmarkEnd w:id="629"/>
    </w:p>
    <w:p w:rsidR="00F57FDE" w:rsidRDefault="00F60EC0" w:rsidP="00CB1E36">
      <w:pPr>
        <w:pStyle w:val="number"/>
        <w:numPr>
          <w:ilvl w:val="0"/>
          <w:numId w:val="8"/>
        </w:numPr>
        <w:spacing w:line="360" w:lineRule="auto"/>
      </w:pPr>
      <w:r w:rsidRPr="00CB1E36">
        <w:t xml:space="preserve">PN-E-05204:1994 - </w:t>
      </w:r>
      <w:r w:rsidR="00F57FDE">
        <w:t xml:space="preserve"> </w:t>
      </w:r>
      <w:r w:rsidR="00183763">
        <w:t xml:space="preserve">    </w:t>
      </w:r>
      <w:r w:rsidRPr="00CB1E36">
        <w:t xml:space="preserve">Ochrona przed elektrycznością statyczną. Ochrona obiektów, </w:t>
      </w:r>
    </w:p>
    <w:p w:rsidR="00F60EC0" w:rsidRPr="00CB1E36" w:rsidRDefault="00F57FDE" w:rsidP="00F57FDE">
      <w:pPr>
        <w:pStyle w:val="number"/>
        <w:numPr>
          <w:ilvl w:val="0"/>
          <w:numId w:val="0"/>
        </w:numPr>
        <w:spacing w:line="360" w:lineRule="auto"/>
        <w:ind w:left="2578" w:hanging="454"/>
      </w:pPr>
      <w:r>
        <w:t xml:space="preserve">       </w:t>
      </w:r>
      <w:r w:rsidR="00183763">
        <w:t xml:space="preserve">    </w:t>
      </w:r>
      <w:r>
        <w:t>In</w:t>
      </w:r>
      <w:r w:rsidR="00F60EC0" w:rsidRPr="00CB1E36">
        <w:t>stalacji i urządzeń. Wymagania.</w:t>
      </w:r>
    </w:p>
    <w:p w:rsidR="00F60EC0" w:rsidRPr="00CB1E36" w:rsidRDefault="00F60EC0" w:rsidP="00CB1E36">
      <w:pPr>
        <w:pStyle w:val="number"/>
        <w:numPr>
          <w:ilvl w:val="0"/>
          <w:numId w:val="8"/>
        </w:numPr>
        <w:spacing w:line="360" w:lineRule="auto"/>
      </w:pPr>
      <w:r w:rsidRPr="00CB1E36">
        <w:t xml:space="preserve">PN-92/E-08106 - </w:t>
      </w:r>
      <w:r w:rsidR="00F57FDE">
        <w:t xml:space="preserve">    </w:t>
      </w:r>
      <w:r w:rsidR="00183763">
        <w:t xml:space="preserve">     </w:t>
      </w:r>
      <w:r w:rsidRPr="00CB1E36">
        <w:t>Stopnie ochrony zapewnianie przez obudowy (kod IP)</w:t>
      </w:r>
    </w:p>
    <w:p w:rsidR="00F60EC0" w:rsidRPr="00CB1E36" w:rsidRDefault="00F60EC0" w:rsidP="00CB1E36">
      <w:pPr>
        <w:pStyle w:val="number"/>
        <w:numPr>
          <w:ilvl w:val="0"/>
          <w:numId w:val="8"/>
        </w:numPr>
        <w:spacing w:line="360" w:lineRule="auto"/>
      </w:pPr>
      <w:r w:rsidRPr="00CB1E36">
        <w:t xml:space="preserve">PN-92/N-01255 - </w:t>
      </w:r>
      <w:r w:rsidR="00183763">
        <w:t xml:space="preserve">        </w:t>
      </w:r>
      <w:r w:rsidRPr="00CB1E36">
        <w:t>Barwy bezpieczeństwa i znaki bezpieczeństwa.</w:t>
      </w:r>
    </w:p>
    <w:p w:rsidR="00F60EC0" w:rsidRPr="00CB1E36" w:rsidRDefault="00F60EC0" w:rsidP="00CB1E36">
      <w:pPr>
        <w:pStyle w:val="number"/>
        <w:numPr>
          <w:ilvl w:val="0"/>
          <w:numId w:val="8"/>
        </w:numPr>
        <w:spacing w:line="360" w:lineRule="auto"/>
      </w:pPr>
      <w:r w:rsidRPr="00CB1E36">
        <w:t xml:space="preserve">PN-92/N-01256.02 - </w:t>
      </w:r>
      <w:r w:rsidR="00F57FDE">
        <w:t xml:space="preserve">    </w:t>
      </w:r>
      <w:r w:rsidRPr="00CB1E36">
        <w:t>Znaki bezpieczeństwa. Ewakuacja.</w:t>
      </w:r>
    </w:p>
    <w:p w:rsidR="00F60EC0" w:rsidRPr="00CB1E36" w:rsidRDefault="00F60EC0" w:rsidP="00CB1E36">
      <w:pPr>
        <w:pStyle w:val="number"/>
        <w:numPr>
          <w:ilvl w:val="0"/>
          <w:numId w:val="8"/>
        </w:numPr>
        <w:spacing w:line="360" w:lineRule="auto"/>
      </w:pPr>
      <w:r w:rsidRPr="00CB1E36">
        <w:t xml:space="preserve">PN-IEC 60364 - </w:t>
      </w:r>
      <w:r w:rsidR="00183763">
        <w:t xml:space="preserve">          </w:t>
      </w:r>
      <w:r w:rsidRPr="00CB1E36">
        <w:t>Instalacje elektryczne w obiektach budowlanych.</w:t>
      </w:r>
    </w:p>
    <w:p w:rsidR="00F57FDE" w:rsidRDefault="00F60EC0" w:rsidP="00CB1E36">
      <w:pPr>
        <w:pStyle w:val="number"/>
        <w:numPr>
          <w:ilvl w:val="0"/>
          <w:numId w:val="8"/>
        </w:numPr>
        <w:spacing w:line="360" w:lineRule="auto"/>
      </w:pPr>
      <w:r w:rsidRPr="00CB1E36">
        <w:t xml:space="preserve">PN-85/B-01805- </w:t>
      </w:r>
      <w:r w:rsidR="00F57FDE">
        <w:t xml:space="preserve">          </w:t>
      </w:r>
      <w:r w:rsidRPr="00CB1E36">
        <w:t xml:space="preserve">Antykorozyjne zabezpieczenia w budownictwie. Ogólne </w:t>
      </w:r>
    </w:p>
    <w:p w:rsidR="00F60EC0" w:rsidRPr="00CB1E36" w:rsidRDefault="00F57FDE" w:rsidP="00F57FDE">
      <w:pPr>
        <w:pStyle w:val="number"/>
        <w:numPr>
          <w:ilvl w:val="0"/>
          <w:numId w:val="0"/>
        </w:numPr>
        <w:spacing w:line="360" w:lineRule="auto"/>
        <w:ind w:left="2832"/>
      </w:pPr>
      <w:r>
        <w:t xml:space="preserve"> </w:t>
      </w:r>
      <w:r w:rsidR="00183763">
        <w:t xml:space="preserve"> </w:t>
      </w:r>
      <w:r w:rsidR="00F60EC0" w:rsidRPr="00CB1E36">
        <w:t xml:space="preserve">zasady ochrony. </w:t>
      </w:r>
    </w:p>
    <w:p w:rsidR="00F57FDE" w:rsidRDefault="00F60EC0" w:rsidP="00CB1E36">
      <w:pPr>
        <w:pStyle w:val="number"/>
        <w:numPr>
          <w:ilvl w:val="0"/>
          <w:numId w:val="8"/>
        </w:numPr>
        <w:spacing w:line="360" w:lineRule="auto"/>
      </w:pPr>
      <w:r w:rsidRPr="00CB1E36">
        <w:t xml:space="preserve">PN-ISO 3545-1:1996 - Rury stalowe i kształtki. Symbole stosowane w specyfikacjach </w:t>
      </w:r>
    </w:p>
    <w:p w:rsidR="00F60EC0" w:rsidRPr="00CB1E36" w:rsidRDefault="00F60EC0" w:rsidP="00F57FDE">
      <w:pPr>
        <w:pStyle w:val="number"/>
        <w:numPr>
          <w:ilvl w:val="0"/>
          <w:numId w:val="0"/>
        </w:numPr>
        <w:spacing w:line="360" w:lineRule="auto"/>
        <w:ind w:left="2832"/>
      </w:pPr>
      <w:r w:rsidRPr="00CB1E36">
        <w:t>technicznych. Rury stalowe i kształtki rurowe o przekroju okrągłym.</w:t>
      </w:r>
    </w:p>
    <w:p w:rsidR="00F60EC0" w:rsidRPr="00CB1E36" w:rsidRDefault="00F60EC0" w:rsidP="00CB1E36">
      <w:pPr>
        <w:pStyle w:val="number"/>
        <w:numPr>
          <w:ilvl w:val="0"/>
          <w:numId w:val="8"/>
        </w:numPr>
        <w:spacing w:line="360" w:lineRule="auto"/>
      </w:pPr>
      <w:r w:rsidRPr="00CB1E36">
        <w:t xml:space="preserve">PN-ISO 5252:1996 - </w:t>
      </w:r>
      <w:r w:rsidR="00F57FDE">
        <w:t xml:space="preserve">  </w:t>
      </w:r>
      <w:r w:rsidR="00183763">
        <w:t xml:space="preserve"> </w:t>
      </w:r>
      <w:r w:rsidRPr="00CB1E36">
        <w:t xml:space="preserve">Rury stalowe. Systemy tolerancji. </w:t>
      </w:r>
    </w:p>
    <w:p w:rsidR="00F60EC0" w:rsidRPr="00CB1E36" w:rsidRDefault="00F60EC0" w:rsidP="00CB1E36">
      <w:pPr>
        <w:pStyle w:val="number"/>
        <w:numPr>
          <w:ilvl w:val="0"/>
          <w:numId w:val="8"/>
        </w:numPr>
        <w:spacing w:line="360" w:lineRule="auto"/>
      </w:pPr>
      <w:r w:rsidRPr="00CB1E36">
        <w:t xml:space="preserve">PN-79/H-74244 - </w:t>
      </w:r>
      <w:r w:rsidR="00F57FDE">
        <w:t xml:space="preserve">      </w:t>
      </w:r>
      <w:r w:rsidR="00183763">
        <w:t xml:space="preserve">  </w:t>
      </w:r>
      <w:r w:rsidRPr="00CB1E36">
        <w:t>Rury stalowe ze szwem przewodowe.</w:t>
      </w:r>
    </w:p>
    <w:p w:rsidR="00F57FDE" w:rsidRDefault="00F60EC0" w:rsidP="00CB1E36">
      <w:pPr>
        <w:pStyle w:val="number"/>
        <w:numPr>
          <w:ilvl w:val="0"/>
          <w:numId w:val="8"/>
        </w:numPr>
        <w:spacing w:line="360" w:lineRule="auto"/>
      </w:pPr>
      <w:r w:rsidRPr="00CB1E36">
        <w:t xml:space="preserve">PN-84/H-74220 - </w:t>
      </w:r>
      <w:r w:rsidR="00F57FDE">
        <w:t xml:space="preserve">      </w:t>
      </w:r>
      <w:r w:rsidR="00183763">
        <w:t xml:space="preserve">   </w:t>
      </w:r>
      <w:r w:rsidRPr="00CB1E36">
        <w:t>Rury stalowa bez szwu ciągnione i walcowane ogólnego prze</w:t>
      </w:r>
    </w:p>
    <w:p w:rsidR="00F60EC0" w:rsidRPr="00CB1E36" w:rsidRDefault="00F57FDE" w:rsidP="00F57FDE">
      <w:pPr>
        <w:pStyle w:val="number"/>
        <w:numPr>
          <w:ilvl w:val="0"/>
          <w:numId w:val="0"/>
        </w:numPr>
        <w:spacing w:line="360" w:lineRule="auto"/>
        <w:ind w:left="624" w:hanging="454"/>
      </w:pPr>
      <w:r>
        <w:lastRenderedPageBreak/>
        <w:t xml:space="preserve">                                      </w:t>
      </w:r>
      <w:r w:rsidR="00F60EC0" w:rsidRPr="00CB1E36">
        <w:t>znaczenia.</w:t>
      </w:r>
    </w:p>
    <w:p w:rsidR="003944AF" w:rsidRDefault="00F60EC0" w:rsidP="00CB1E36">
      <w:pPr>
        <w:pStyle w:val="number"/>
        <w:numPr>
          <w:ilvl w:val="0"/>
          <w:numId w:val="8"/>
        </w:numPr>
        <w:spacing w:line="360" w:lineRule="auto"/>
      </w:pPr>
      <w:r w:rsidRPr="00CB1E36">
        <w:t xml:space="preserve">PN-ISO 1127:1999 - </w:t>
      </w:r>
      <w:r w:rsidR="00F57FDE">
        <w:t xml:space="preserve"> </w:t>
      </w:r>
      <w:r w:rsidRPr="00CB1E36">
        <w:t xml:space="preserve">Rury ze stali nierdzewnych. Wymiary, tolerancje i teoretyczne </w:t>
      </w:r>
    </w:p>
    <w:p w:rsidR="00F60EC0" w:rsidRPr="00CB1E36" w:rsidRDefault="003944AF" w:rsidP="003944AF">
      <w:pPr>
        <w:pStyle w:val="number"/>
        <w:numPr>
          <w:ilvl w:val="0"/>
          <w:numId w:val="0"/>
        </w:numPr>
        <w:spacing w:line="360" w:lineRule="auto"/>
        <w:ind w:left="530"/>
      </w:pPr>
      <w:r>
        <w:t xml:space="preserve">                               </w:t>
      </w:r>
      <w:r w:rsidR="00F60EC0" w:rsidRPr="00CB1E36">
        <w:t>masy na jednostkę długości</w:t>
      </w:r>
    </w:p>
    <w:p w:rsidR="003944AF" w:rsidRDefault="00F60EC0" w:rsidP="00CB1E36">
      <w:pPr>
        <w:pStyle w:val="number"/>
        <w:numPr>
          <w:ilvl w:val="0"/>
          <w:numId w:val="8"/>
        </w:numPr>
        <w:spacing w:line="360" w:lineRule="auto"/>
      </w:pPr>
      <w:r w:rsidRPr="00CB1E36">
        <w:t xml:space="preserve">PN-IS04200:1998 - </w:t>
      </w:r>
      <w:r w:rsidR="003944AF">
        <w:t xml:space="preserve">  </w:t>
      </w:r>
      <w:r w:rsidRPr="00CB1E36">
        <w:t xml:space="preserve">Rury stalowe bez szwu i ze szwem o gładkich końcach. </w:t>
      </w:r>
    </w:p>
    <w:p w:rsidR="00F60EC0" w:rsidRPr="00CB1E36" w:rsidRDefault="003944AF" w:rsidP="003944AF">
      <w:pPr>
        <w:pStyle w:val="number"/>
        <w:numPr>
          <w:ilvl w:val="0"/>
          <w:numId w:val="0"/>
        </w:numPr>
        <w:spacing w:line="360" w:lineRule="auto"/>
        <w:ind w:left="530"/>
      </w:pPr>
      <w:r>
        <w:t xml:space="preserve">                               </w:t>
      </w:r>
      <w:r w:rsidR="00F60EC0" w:rsidRPr="00CB1E36">
        <w:t>Wymiary, i masy na jednostkę długości</w:t>
      </w:r>
    </w:p>
    <w:p w:rsidR="00F60EC0" w:rsidRPr="00CB1E36" w:rsidRDefault="00F60EC0" w:rsidP="00CB1E36">
      <w:pPr>
        <w:pStyle w:val="number"/>
        <w:numPr>
          <w:ilvl w:val="0"/>
          <w:numId w:val="8"/>
        </w:numPr>
        <w:spacing w:line="360" w:lineRule="auto"/>
      </w:pPr>
      <w:r w:rsidRPr="00CB1E36">
        <w:t xml:space="preserve">PN-64/H-74204 - </w:t>
      </w:r>
      <w:r w:rsidR="003944AF">
        <w:t xml:space="preserve">     </w:t>
      </w:r>
      <w:r w:rsidRPr="00CB1E36">
        <w:t>Rurociągi - Rury stalowe przewodowe - Średnice zewnętrzne</w:t>
      </w:r>
    </w:p>
    <w:p w:rsidR="00F60EC0" w:rsidRPr="00CB1E36" w:rsidRDefault="00F60EC0" w:rsidP="00CB1E36">
      <w:pPr>
        <w:pStyle w:val="number"/>
        <w:numPr>
          <w:ilvl w:val="0"/>
          <w:numId w:val="8"/>
        </w:numPr>
        <w:spacing w:line="360" w:lineRule="auto"/>
      </w:pPr>
      <w:r w:rsidRPr="00CB1E36">
        <w:t xml:space="preserve">PN-M-44015:1997 - </w:t>
      </w:r>
      <w:r w:rsidR="003944AF">
        <w:t xml:space="preserve"> </w:t>
      </w:r>
      <w:r w:rsidRPr="00CB1E36">
        <w:t xml:space="preserve">Pompy. Ogólne wymagania i badania. </w:t>
      </w:r>
    </w:p>
    <w:p w:rsidR="00F60EC0" w:rsidRPr="00CB1E36" w:rsidRDefault="00F60EC0" w:rsidP="00CB1E36">
      <w:pPr>
        <w:pStyle w:val="number"/>
        <w:numPr>
          <w:ilvl w:val="0"/>
          <w:numId w:val="8"/>
        </w:numPr>
        <w:spacing w:line="360" w:lineRule="auto"/>
        <w:rPr>
          <w:spacing w:val="-11"/>
        </w:rPr>
      </w:pPr>
      <w:r w:rsidRPr="00CB1E36">
        <w:t xml:space="preserve">PN-B-02424:1999 - </w:t>
      </w:r>
      <w:r w:rsidR="003944AF">
        <w:t xml:space="preserve"> </w:t>
      </w:r>
      <w:r w:rsidR="00EA5E28">
        <w:t xml:space="preserve"> </w:t>
      </w:r>
      <w:r w:rsidRPr="00CB1E36">
        <w:t>Rurociągi - Kształtki - Wymagania i metody badań.</w:t>
      </w:r>
    </w:p>
    <w:p w:rsidR="00EA5E28" w:rsidRDefault="00F60EC0" w:rsidP="00EA5E28">
      <w:pPr>
        <w:pStyle w:val="number"/>
        <w:numPr>
          <w:ilvl w:val="0"/>
          <w:numId w:val="8"/>
        </w:numPr>
        <w:spacing w:line="360" w:lineRule="auto"/>
      </w:pPr>
      <w:r w:rsidRPr="00CB1E36">
        <w:t xml:space="preserve">PN-75/M-69014 </w:t>
      </w:r>
      <w:r w:rsidR="003944AF">
        <w:t xml:space="preserve">     </w:t>
      </w:r>
      <w:r w:rsidR="00EA5E28">
        <w:t xml:space="preserve">  </w:t>
      </w:r>
      <w:r w:rsidRPr="00CB1E36">
        <w:t xml:space="preserve">Spawanie łukowe elektrodami otulonymi stali węglowych i </w:t>
      </w:r>
    </w:p>
    <w:p w:rsidR="003944AF" w:rsidRDefault="003944AF" w:rsidP="003944AF">
      <w:pPr>
        <w:pStyle w:val="number"/>
        <w:numPr>
          <w:ilvl w:val="0"/>
          <w:numId w:val="0"/>
        </w:numPr>
        <w:spacing w:line="360" w:lineRule="auto"/>
        <w:ind w:left="530"/>
      </w:pPr>
      <w:r>
        <w:t xml:space="preserve">                              </w:t>
      </w:r>
      <w:r w:rsidR="00EA5E28">
        <w:t xml:space="preserve">     </w:t>
      </w:r>
      <w:r w:rsidR="00F60EC0" w:rsidRPr="00CB1E36">
        <w:t xml:space="preserve">niskostopowych. Przygotowanie brzegów do spawania. Kształt i </w:t>
      </w:r>
      <w:r>
        <w:t xml:space="preserve">               </w:t>
      </w:r>
    </w:p>
    <w:p w:rsidR="00F60EC0" w:rsidRPr="00CB1E36" w:rsidRDefault="003944AF" w:rsidP="003944AF">
      <w:pPr>
        <w:pStyle w:val="number"/>
        <w:numPr>
          <w:ilvl w:val="0"/>
          <w:numId w:val="0"/>
        </w:numPr>
        <w:spacing w:line="360" w:lineRule="auto"/>
        <w:ind w:left="624" w:hanging="454"/>
      </w:pPr>
      <w:r>
        <w:t xml:space="preserve">                                  </w:t>
      </w:r>
      <w:r w:rsidR="00EA5E28">
        <w:t xml:space="preserve">   </w:t>
      </w:r>
      <w:r w:rsidR="00F60EC0" w:rsidRPr="00CB1E36">
        <w:t>wymiary brzegów</w:t>
      </w:r>
    </w:p>
    <w:p w:rsidR="003944AF" w:rsidRDefault="00F60EC0" w:rsidP="00CB1E36">
      <w:pPr>
        <w:pStyle w:val="number"/>
        <w:numPr>
          <w:ilvl w:val="0"/>
          <w:numId w:val="8"/>
        </w:numPr>
        <w:spacing w:line="360" w:lineRule="auto"/>
      </w:pPr>
      <w:r w:rsidRPr="00CB1E36">
        <w:t xml:space="preserve">PN-73/M-69015 </w:t>
      </w:r>
      <w:r w:rsidR="003944AF">
        <w:t xml:space="preserve">   </w:t>
      </w:r>
      <w:r w:rsidR="00EA5E28">
        <w:t xml:space="preserve">    </w:t>
      </w:r>
      <w:r w:rsidRPr="00CB1E36">
        <w:t xml:space="preserve">Spawanie łukiem krytym stali węglowych i niskostopowych. </w:t>
      </w:r>
    </w:p>
    <w:p w:rsidR="00F60EC0" w:rsidRPr="00CB1E36" w:rsidRDefault="003944AF" w:rsidP="003944AF">
      <w:pPr>
        <w:pStyle w:val="number"/>
        <w:numPr>
          <w:ilvl w:val="0"/>
          <w:numId w:val="0"/>
        </w:numPr>
        <w:spacing w:line="360" w:lineRule="auto"/>
        <w:ind w:left="624" w:hanging="454"/>
      </w:pPr>
      <w:r>
        <w:t xml:space="preserve">                                 </w:t>
      </w:r>
      <w:r w:rsidR="00EA5E28">
        <w:t xml:space="preserve">   </w:t>
      </w:r>
      <w:r w:rsidR="00F60EC0" w:rsidRPr="00CB1E36">
        <w:t>Przygotowanie brzegów do spawania.</w:t>
      </w:r>
    </w:p>
    <w:p w:rsidR="00F60EC0" w:rsidRPr="00CB1E36" w:rsidRDefault="00F60EC0" w:rsidP="00CB1E36">
      <w:pPr>
        <w:pStyle w:val="number"/>
        <w:numPr>
          <w:ilvl w:val="0"/>
          <w:numId w:val="8"/>
        </w:numPr>
        <w:spacing w:line="360" w:lineRule="auto"/>
      </w:pPr>
      <w:r w:rsidRPr="00CB1E36">
        <w:t>Ustawa Prawo wodne z dnia 18.07.2001 r., Dz. U. Nr 115, poz. 1229,</w:t>
      </w:r>
    </w:p>
    <w:p w:rsidR="00F60EC0" w:rsidRPr="00CB1E36" w:rsidRDefault="00F60EC0" w:rsidP="00CB1E36">
      <w:pPr>
        <w:pStyle w:val="number"/>
        <w:numPr>
          <w:ilvl w:val="0"/>
          <w:numId w:val="8"/>
        </w:numPr>
        <w:spacing w:line="360" w:lineRule="auto"/>
      </w:pPr>
      <w:r w:rsidRPr="00CB1E36">
        <w:t xml:space="preserve">Ustawa o ochronie przeciwpożarowej z dnia 24.08.1991 r., Dz. U. Nr 81, poz. 351 z </w:t>
      </w:r>
      <w:proofErr w:type="spellStart"/>
      <w:r w:rsidRPr="00CB1E36">
        <w:t>późn</w:t>
      </w:r>
      <w:proofErr w:type="spellEnd"/>
      <w:r w:rsidRPr="00CB1E36">
        <w:t>. zm.,</w:t>
      </w:r>
    </w:p>
    <w:p w:rsidR="00F60EC0" w:rsidRPr="00CB1E36" w:rsidRDefault="00F60EC0" w:rsidP="00CB1E36">
      <w:pPr>
        <w:pStyle w:val="number"/>
        <w:numPr>
          <w:ilvl w:val="0"/>
          <w:numId w:val="8"/>
        </w:numPr>
        <w:spacing w:line="360" w:lineRule="auto"/>
      </w:pPr>
      <w:r w:rsidRPr="00CB1E36">
        <w:t>Ustawa o zbiorowym zaopatrzeniu w wodę i zbiorowym odprowadzaniu ścieków z dnia 7.06.2001 r, Dz. U. Nr 72, poz. 747 rok 2001.</w:t>
      </w:r>
    </w:p>
    <w:p w:rsidR="00F60EC0" w:rsidRPr="003944AF" w:rsidRDefault="00F60EC0" w:rsidP="003944AF">
      <w:pPr>
        <w:pStyle w:val="Tekstpodstawowy3"/>
        <w:widowControl/>
        <w:autoSpaceDE/>
        <w:autoSpaceDN/>
        <w:spacing w:before="120" w:line="360" w:lineRule="auto"/>
        <w:rPr>
          <w:spacing w:val="-7"/>
          <w:sz w:val="24"/>
          <w:szCs w:val="24"/>
        </w:rPr>
      </w:pPr>
      <w:r w:rsidRPr="00CB1E36">
        <w:rPr>
          <w:spacing w:val="-7"/>
          <w:sz w:val="24"/>
          <w:szCs w:val="24"/>
        </w:rPr>
        <w:t>oraz inne obowiązujące PN (EN-PN) lub odpowiednie normy krajów UE w zakresie przyjętym przez polskie prawodawstwo.</w:t>
      </w:r>
    </w:p>
    <w:p w:rsidR="00F60EC0" w:rsidRPr="00CB1E36" w:rsidRDefault="00F60EC0" w:rsidP="00CB1E36">
      <w:pPr>
        <w:pStyle w:val="Nagwek1"/>
        <w:tabs>
          <w:tab w:val="left" w:pos="900"/>
        </w:tabs>
        <w:spacing w:line="360" w:lineRule="auto"/>
        <w:jc w:val="both"/>
        <w:rPr>
          <w:rFonts w:ascii="Times New Roman" w:hAnsi="Times New Roman" w:cs="Times New Roman"/>
          <w:sz w:val="24"/>
          <w:szCs w:val="24"/>
        </w:rPr>
      </w:pPr>
      <w:bookmarkStart w:id="630" w:name="_Toc156795988"/>
      <w:bookmarkStart w:id="631" w:name="_Toc156798055"/>
      <w:bookmarkStart w:id="632" w:name="_Toc211067559"/>
      <w:bookmarkStart w:id="633" w:name="_Toc421522836"/>
      <w:bookmarkStart w:id="634" w:name="_Toc473530607"/>
      <w:r w:rsidRPr="00CB1E36">
        <w:rPr>
          <w:rFonts w:ascii="Times New Roman" w:hAnsi="Times New Roman" w:cs="Times New Roman"/>
          <w:kern w:val="0"/>
          <w:sz w:val="24"/>
          <w:szCs w:val="24"/>
        </w:rPr>
        <w:t>C.V.</w:t>
      </w:r>
      <w:r w:rsidR="00FD7447">
        <w:rPr>
          <w:rFonts w:ascii="Times New Roman" w:hAnsi="Times New Roman" w:cs="Times New Roman"/>
          <w:kern w:val="0"/>
          <w:sz w:val="24"/>
          <w:szCs w:val="24"/>
        </w:rPr>
        <w:t xml:space="preserve"> ROZRUCH INSTALACJI</w:t>
      </w:r>
      <w:bookmarkEnd w:id="630"/>
      <w:bookmarkEnd w:id="631"/>
      <w:bookmarkEnd w:id="632"/>
      <w:bookmarkEnd w:id="633"/>
      <w:bookmarkEnd w:id="634"/>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35" w:name="_Toc156795989"/>
      <w:bookmarkStart w:id="636" w:name="_Toc156798056"/>
      <w:bookmarkStart w:id="637" w:name="_Toc211067560"/>
      <w:bookmarkStart w:id="638" w:name="_Toc421522837"/>
      <w:bookmarkStart w:id="639" w:name="_Toc473530608"/>
      <w:r w:rsidRPr="00CB1E36">
        <w:rPr>
          <w:rFonts w:ascii="Times New Roman" w:hAnsi="Times New Roman" w:cs="Times New Roman"/>
          <w:i w:val="0"/>
          <w:iCs/>
          <w:sz w:val="24"/>
          <w:szCs w:val="24"/>
        </w:rPr>
        <w:t>C.V.1. Wstęp.</w:t>
      </w:r>
      <w:bookmarkEnd w:id="635"/>
      <w:bookmarkEnd w:id="636"/>
      <w:bookmarkEnd w:id="637"/>
      <w:bookmarkEnd w:id="638"/>
      <w:bookmarkEnd w:id="639"/>
    </w:p>
    <w:p w:rsidR="00F60EC0" w:rsidRPr="00CB1E36" w:rsidRDefault="00F60EC0" w:rsidP="00CB1E36">
      <w:pPr>
        <w:pStyle w:val="Nagwek3"/>
        <w:spacing w:line="360" w:lineRule="auto"/>
        <w:jc w:val="both"/>
        <w:rPr>
          <w:sz w:val="24"/>
          <w:szCs w:val="24"/>
          <w:u w:val="single"/>
        </w:rPr>
      </w:pPr>
      <w:bookmarkStart w:id="640" w:name="_Toc473530609"/>
      <w:r w:rsidRPr="00CB1E36">
        <w:rPr>
          <w:sz w:val="24"/>
          <w:szCs w:val="24"/>
          <w:u w:val="single"/>
        </w:rPr>
        <w:t xml:space="preserve">C.V.1.1   Przedmiot opracowania </w:t>
      </w:r>
      <w:bookmarkEnd w:id="640"/>
    </w:p>
    <w:p w:rsidR="00F60EC0" w:rsidRPr="00CB1E36" w:rsidRDefault="00F60EC0" w:rsidP="00CB1E36">
      <w:pPr>
        <w:autoSpaceDN w:val="0"/>
        <w:adjustRightInd w:val="0"/>
        <w:spacing w:before="120" w:line="360" w:lineRule="auto"/>
        <w:jc w:val="both"/>
      </w:pPr>
      <w:r w:rsidRPr="00CB1E36">
        <w:rPr>
          <w:spacing w:val="-7"/>
        </w:rPr>
        <w:t xml:space="preserve">Przedmiotem niniejszego opracowania są wymagania dotyczące rozruchu  urządzeń technologicznych  dla zadania: </w:t>
      </w:r>
      <w:r w:rsidRPr="00CB1E36">
        <w:t xml:space="preserve">„Zaprojektowanie i </w:t>
      </w:r>
      <w:r w:rsidR="0076275B">
        <w:t xml:space="preserve">modernizacja oczyszczalni ścieków typu </w:t>
      </w:r>
      <w:proofErr w:type="spellStart"/>
      <w:r w:rsidR="0076275B">
        <w:t>Lemna</w:t>
      </w:r>
      <w:proofErr w:type="spellEnd"/>
      <w:r w:rsidR="0076275B">
        <w:t xml:space="preserve"> w Bąkowcu gmina Garbatka-Letnisko</w:t>
      </w:r>
      <w:r w:rsidRPr="00CB1E36">
        <w:t>”.</w:t>
      </w:r>
    </w:p>
    <w:p w:rsidR="00F60EC0" w:rsidRPr="00CB1E36" w:rsidRDefault="00F60EC0" w:rsidP="00CB1E36">
      <w:pPr>
        <w:pStyle w:val="Nagwek3"/>
        <w:spacing w:line="360" w:lineRule="auto"/>
        <w:jc w:val="both"/>
        <w:rPr>
          <w:sz w:val="24"/>
          <w:szCs w:val="24"/>
          <w:u w:val="single"/>
        </w:rPr>
      </w:pPr>
      <w:bookmarkStart w:id="641" w:name="_Toc473530610"/>
      <w:r w:rsidRPr="00CB1E36">
        <w:rPr>
          <w:sz w:val="24"/>
          <w:szCs w:val="24"/>
          <w:u w:val="single"/>
        </w:rPr>
        <w:lastRenderedPageBreak/>
        <w:t xml:space="preserve">C.V.1.2   Zakres stosowania </w:t>
      </w:r>
      <w:bookmarkEnd w:id="641"/>
    </w:p>
    <w:p w:rsidR="00F60EC0" w:rsidRPr="00CB1E36" w:rsidRDefault="00F60EC0" w:rsidP="00CB1E36">
      <w:pPr>
        <w:pStyle w:val="Tekstpodstawowy3"/>
        <w:widowControl/>
        <w:autoSpaceDE/>
        <w:autoSpaceDN/>
        <w:adjustRightInd/>
        <w:spacing w:line="360" w:lineRule="auto"/>
        <w:rPr>
          <w:sz w:val="24"/>
          <w:szCs w:val="24"/>
        </w:rPr>
      </w:pPr>
      <w:r w:rsidRPr="00CB1E36">
        <w:rPr>
          <w:sz w:val="24"/>
          <w:szCs w:val="24"/>
        </w:rPr>
        <w:t>WW jako część Specyfikacji Istotnych Warunków Zamówienia (SIWZ), należy odczytywać i rozumieć w odniesieniu do zlecenia wykonania Robót (wszystkie branże) opisanych w Programie Funkcjonalno – Użytkowym.</w:t>
      </w:r>
    </w:p>
    <w:p w:rsidR="00F60EC0" w:rsidRPr="00CB1E36" w:rsidRDefault="00F60EC0" w:rsidP="00CB1E36">
      <w:pPr>
        <w:pStyle w:val="Nagwek3"/>
        <w:spacing w:line="360" w:lineRule="auto"/>
        <w:jc w:val="both"/>
        <w:rPr>
          <w:sz w:val="24"/>
          <w:szCs w:val="24"/>
          <w:u w:val="single"/>
        </w:rPr>
      </w:pPr>
      <w:bookmarkStart w:id="642" w:name="_Toc473530611"/>
      <w:r w:rsidRPr="00CB1E36">
        <w:rPr>
          <w:sz w:val="24"/>
          <w:szCs w:val="24"/>
          <w:u w:val="single"/>
        </w:rPr>
        <w:t xml:space="preserve">C.V.1.3   Zakres robót </w:t>
      </w:r>
      <w:bookmarkEnd w:id="642"/>
    </w:p>
    <w:p w:rsidR="00F60EC0" w:rsidRPr="00CB1E36" w:rsidRDefault="00F60EC0" w:rsidP="00BC2689">
      <w:pPr>
        <w:pStyle w:val="Tekstpodstawowy"/>
        <w:spacing w:line="360" w:lineRule="auto"/>
        <w:ind w:firstLine="708"/>
      </w:pPr>
      <w:bookmarkStart w:id="643" w:name="_Toc56258925"/>
      <w:bookmarkStart w:id="644" w:name="_Toc114631751"/>
      <w:bookmarkStart w:id="645" w:name="_Toc122628482"/>
      <w:r w:rsidRPr="00CB1E36">
        <w:t xml:space="preserve">Rozruch </w:t>
      </w:r>
      <w:r w:rsidR="00E2014A" w:rsidRPr="00CB1E36">
        <w:t>obejmuje rozruch hydrauliczny,</w:t>
      </w:r>
      <w:r w:rsidRPr="00CB1E36">
        <w:t xml:space="preserve"> mechaniczny </w:t>
      </w:r>
      <w:r w:rsidR="00E2014A" w:rsidRPr="00CB1E36">
        <w:t xml:space="preserve">i technologiczny </w:t>
      </w:r>
      <w:r w:rsidRPr="00CB1E36">
        <w:t>wszystkich dostarczonych i zamontowanych element</w:t>
      </w:r>
      <w:r w:rsidR="00E2014A" w:rsidRPr="00CB1E36">
        <w:t>ów całego ciągu technologicznego.</w:t>
      </w:r>
    </w:p>
    <w:p w:rsidR="00F60EC0" w:rsidRPr="00CB1E36" w:rsidRDefault="00F60EC0" w:rsidP="00CB1E36">
      <w:pPr>
        <w:pStyle w:val="Tekstpodstawowy"/>
        <w:spacing w:line="360" w:lineRule="auto"/>
      </w:pPr>
      <w:r w:rsidRPr="00CB1E36">
        <w:t xml:space="preserve">1. Zadaniem rozruchu mechanicznego jest sprawdzenie pracy wszystkich urządzeń „na sucho”. </w:t>
      </w:r>
    </w:p>
    <w:p w:rsidR="00E2014A" w:rsidRPr="00CB1E36" w:rsidRDefault="00F60EC0" w:rsidP="00CB1E36">
      <w:pPr>
        <w:pStyle w:val="Tekstpodstawowy"/>
        <w:spacing w:line="360" w:lineRule="auto"/>
      </w:pPr>
      <w:r w:rsidRPr="00CB1E36">
        <w:t>2. Zadaniem rozruchu hydraulicznego jest   sprawdzenie  szc</w:t>
      </w:r>
      <w:r w:rsidR="00847D14" w:rsidRPr="00CB1E36">
        <w:t xml:space="preserve">zelności instalacji oraz </w:t>
      </w:r>
      <w:r w:rsidRPr="00CB1E36">
        <w:t>sprawdzenie prawidłowości przepływu wody lub  ścieków przez wszystkie obiekty</w:t>
      </w:r>
      <w:r w:rsidR="00E2014A" w:rsidRPr="00CB1E36">
        <w:t>.</w:t>
      </w:r>
    </w:p>
    <w:p w:rsidR="00F60EC0" w:rsidRPr="00CB1E36" w:rsidRDefault="00E2014A" w:rsidP="00CB1E36">
      <w:pPr>
        <w:pStyle w:val="Tekstpodstawowy"/>
        <w:spacing w:line="360" w:lineRule="auto"/>
      </w:pPr>
      <w:r w:rsidRPr="00CB1E36">
        <w:t>3. Zadaniem rozruchu technologicznego jest ustalenie parametrów procesowych procesu technologicznego oraz uzyskanie przewidywanej jakości ścieków oczyszczonych odprowadzanych do odbiornika.</w:t>
      </w:r>
    </w:p>
    <w:p w:rsidR="00E2014A" w:rsidRPr="00CB1E36" w:rsidRDefault="00E2014A" w:rsidP="00BC2689">
      <w:pPr>
        <w:pStyle w:val="Tekstpodstawowy"/>
        <w:spacing w:line="360" w:lineRule="auto"/>
        <w:ind w:firstLine="708"/>
      </w:pPr>
      <w:r w:rsidRPr="00CB1E36">
        <w:t>Po zakończeniu prób mechanicznych i hydraulicznych, rozpocząć można pracę oczyszczalni pod pełnym obciążeniem technologicznym ściekami</w:t>
      </w:r>
      <w:r w:rsidR="00604121" w:rsidRPr="00CB1E36">
        <w:t xml:space="preserve">. Jest to niejako rozpoczęcie wstępnej eksploatacji oczyszczalni, w czasie której prowadzone będzie doregulowanie urządzeń i optymalizacja procesu oraz osiągnięcie technologicznych parametrów procesu oczyszczania, założonych w projekcie. </w:t>
      </w:r>
    </w:p>
    <w:p w:rsidR="00604121" w:rsidRPr="00CB1E36" w:rsidRDefault="00604121" w:rsidP="00CB1E36">
      <w:pPr>
        <w:pStyle w:val="Tekstpodstawowy"/>
        <w:spacing w:line="360" w:lineRule="auto"/>
      </w:pPr>
      <w:r w:rsidRPr="00CB1E36">
        <w:t xml:space="preserve">W okresie rozruchu mechanicznego, hydraulicznego i technologicznego, załoga Użytkownika bierze w nim czynny udział, szkoląc się i zapoznając z urządzeniami i samym procesem oczyszczania </w:t>
      </w:r>
    </w:p>
    <w:p w:rsidR="00604121" w:rsidRPr="002F4BD2" w:rsidRDefault="00604121" w:rsidP="00CB1E36">
      <w:pPr>
        <w:pStyle w:val="Tekstpodstawowy"/>
        <w:spacing w:line="360" w:lineRule="auto"/>
        <w:rPr>
          <w:u w:val="single"/>
        </w:rPr>
      </w:pPr>
      <w:r w:rsidRPr="002F4BD2">
        <w:rPr>
          <w:u w:val="single"/>
        </w:rPr>
        <w:t>Zakończenie prac rozruchowych</w:t>
      </w:r>
    </w:p>
    <w:p w:rsidR="00604121" w:rsidRPr="00CB1E36" w:rsidRDefault="00604121" w:rsidP="00CB1E36">
      <w:pPr>
        <w:pStyle w:val="Tekstpodstawowy"/>
        <w:spacing w:line="360" w:lineRule="auto"/>
      </w:pPr>
      <w:r w:rsidRPr="00CB1E36">
        <w:t>Rozruch można uważać za zakończony, gdy wstępna eksploatacja oczyszczalni wykaże prawidłową pracę wszystkich urządzeń, a uzyskiwane wyniki oczyszczalni będą ustabilizowane i zgodne z założeniami projektowymi. Jako końcową fazę rozruchu ustala się 72 godzinną próbę pracy oczyszczalni.</w:t>
      </w:r>
    </w:p>
    <w:p w:rsidR="00604121" w:rsidRPr="00CB1E36" w:rsidRDefault="00604121" w:rsidP="00CB1E36">
      <w:pPr>
        <w:pStyle w:val="Tekstpodstawowy"/>
        <w:spacing w:line="360" w:lineRule="auto"/>
      </w:pPr>
      <w:r w:rsidRPr="00CB1E36">
        <w:t>Przebieg prac rozruchowych udokumentowany będzie w Sprawozdaniu z rozruchu, które zawierać będzie również wyniki pomiarów i prób laboratoryjnych.</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46" w:name="_Toc156795990"/>
      <w:bookmarkStart w:id="647" w:name="_Toc156798057"/>
      <w:bookmarkStart w:id="648" w:name="_Toc211067561"/>
      <w:bookmarkStart w:id="649" w:name="_Toc421522838"/>
      <w:bookmarkStart w:id="650" w:name="_Toc473530612"/>
      <w:bookmarkEnd w:id="643"/>
      <w:bookmarkEnd w:id="644"/>
      <w:bookmarkEnd w:id="645"/>
      <w:r w:rsidRPr="00CB1E36">
        <w:rPr>
          <w:rFonts w:ascii="Times New Roman" w:hAnsi="Times New Roman" w:cs="Times New Roman"/>
          <w:i w:val="0"/>
          <w:iCs/>
          <w:sz w:val="24"/>
          <w:szCs w:val="24"/>
        </w:rPr>
        <w:t>C.V.2. Materiał.</w:t>
      </w:r>
      <w:bookmarkEnd w:id="646"/>
      <w:bookmarkEnd w:id="647"/>
      <w:bookmarkEnd w:id="648"/>
      <w:bookmarkEnd w:id="649"/>
      <w:bookmarkEnd w:id="650"/>
    </w:p>
    <w:p w:rsidR="00F60EC0" w:rsidRPr="00CB1E36" w:rsidRDefault="00F60EC0" w:rsidP="00BC2689">
      <w:pPr>
        <w:spacing w:line="360" w:lineRule="auto"/>
        <w:ind w:firstLine="708"/>
        <w:jc w:val="both"/>
      </w:pPr>
      <w:r w:rsidRPr="00CB1E36">
        <w:t>Wykonanie próby rozruchowej  wiąże się z głównie z wykorzystaniem materiałów koniecznych do wykonania zakresu opisanych robót. Wszystkie materiały będą zgodne z po</w:t>
      </w:r>
      <w:r w:rsidRPr="00CB1E36">
        <w:lastRenderedPageBreak/>
        <w:t>stanowieniami K</w:t>
      </w:r>
      <w:r w:rsidR="00604121" w:rsidRPr="00CB1E36">
        <w:t>ontraktu i poleceniami Inspektora</w:t>
      </w:r>
      <w:r w:rsidRPr="00CB1E36">
        <w:t>. Koszty materiałów winny być wliczone w cenę ryczałtową.</w:t>
      </w:r>
    </w:p>
    <w:p w:rsidR="00F60EC0" w:rsidRPr="00CB1E36" w:rsidRDefault="00F60EC0" w:rsidP="00CB1E36">
      <w:pPr>
        <w:spacing w:line="360" w:lineRule="auto"/>
        <w:jc w:val="both"/>
      </w:pPr>
      <w:r w:rsidRPr="00CB1E36">
        <w:t>Pozostałe materiały zużywane w czasie rozruchu  tj. wodę, ścieki , energię elektryczną oraz reagenty potrzebne do eksploatacji oczyszczalni  zapewnia Inwestor.</w:t>
      </w:r>
    </w:p>
    <w:p w:rsidR="00F60EC0" w:rsidRPr="00CB1E36" w:rsidRDefault="00F60EC0" w:rsidP="00BC2689">
      <w:pPr>
        <w:spacing w:line="360" w:lineRule="auto"/>
        <w:ind w:firstLine="708"/>
        <w:jc w:val="both"/>
      </w:pPr>
      <w:r w:rsidRPr="00CB1E36">
        <w:t xml:space="preserve">Wykonawca ponosi odpowiedzialność za spełnienie wymagań ilościowych i jakościowych materiałów dostarczanych na teren budowy oraz za ich właściwe składowanie i wykorzystanie zgodnie z odpowiednimi przepisami w tym:  zasadami BHP p.poż, sanitarnymi oraz zaleceniami Producentów. Materiały poligraficzne niezbędne do wykonania oznakowania obiektów, urządzeń i napędów oczyszczalni muszą posiadać dokumentację poświadczającą możliwość wykorzystania ich w celu, któremu mają służyć. </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51" w:name="_Toc156795991"/>
      <w:bookmarkStart w:id="652" w:name="_Toc156798058"/>
      <w:bookmarkStart w:id="653" w:name="_Toc211067562"/>
      <w:bookmarkStart w:id="654" w:name="_Toc421522839"/>
      <w:bookmarkStart w:id="655" w:name="_Toc473530613"/>
      <w:r w:rsidRPr="00CB1E36">
        <w:rPr>
          <w:rFonts w:ascii="Times New Roman" w:hAnsi="Times New Roman" w:cs="Times New Roman"/>
          <w:i w:val="0"/>
          <w:iCs/>
          <w:sz w:val="24"/>
          <w:szCs w:val="24"/>
        </w:rPr>
        <w:t>C.V.3. Sprzęt.</w:t>
      </w:r>
      <w:bookmarkEnd w:id="651"/>
      <w:bookmarkEnd w:id="652"/>
      <w:bookmarkEnd w:id="653"/>
      <w:bookmarkEnd w:id="654"/>
      <w:bookmarkEnd w:id="655"/>
    </w:p>
    <w:p w:rsidR="00F60EC0" w:rsidRPr="00CB1E36" w:rsidRDefault="00F60EC0" w:rsidP="00CB1E36">
      <w:pPr>
        <w:pStyle w:val="Tekstpodstawowy3"/>
        <w:widowControl/>
        <w:autoSpaceDE/>
        <w:spacing w:before="120" w:line="360" w:lineRule="auto"/>
        <w:rPr>
          <w:i/>
          <w:iCs/>
          <w:sz w:val="24"/>
          <w:szCs w:val="24"/>
        </w:rPr>
      </w:pPr>
      <w:r w:rsidRPr="00CB1E36">
        <w:rPr>
          <w:sz w:val="24"/>
          <w:szCs w:val="24"/>
        </w:rPr>
        <w:t xml:space="preserve">Ogólne wymagania dotyczące robót, materiału i maszyn </w:t>
      </w:r>
      <w:bookmarkStart w:id="656" w:name="_Toc156795992"/>
      <w:bookmarkStart w:id="657" w:name="_Toc156798059"/>
      <w:bookmarkStart w:id="658" w:name="_Toc211067563"/>
      <w:r w:rsidRPr="00CB1E36">
        <w:rPr>
          <w:sz w:val="24"/>
          <w:szCs w:val="24"/>
        </w:rPr>
        <w:t xml:space="preserve"> podano w punktach C.I. i C.II.</w:t>
      </w:r>
    </w:p>
    <w:p w:rsidR="00F60EC0" w:rsidRPr="00CB1E36" w:rsidRDefault="00F60EC0" w:rsidP="00CB1E36">
      <w:pPr>
        <w:pStyle w:val="Nagwek2"/>
        <w:tabs>
          <w:tab w:val="left" w:pos="3705"/>
        </w:tabs>
        <w:spacing w:line="360" w:lineRule="auto"/>
        <w:jc w:val="both"/>
        <w:rPr>
          <w:rFonts w:ascii="Times New Roman" w:hAnsi="Times New Roman" w:cs="Times New Roman"/>
          <w:i w:val="0"/>
          <w:iCs/>
          <w:sz w:val="24"/>
          <w:szCs w:val="24"/>
          <w:lang w:val="de-DE"/>
        </w:rPr>
      </w:pPr>
      <w:bookmarkStart w:id="659" w:name="_Toc421522840"/>
      <w:bookmarkStart w:id="660" w:name="_Toc473530614"/>
      <w:r w:rsidRPr="00CB1E36">
        <w:rPr>
          <w:rFonts w:ascii="Times New Roman" w:hAnsi="Times New Roman" w:cs="Times New Roman"/>
          <w:i w:val="0"/>
          <w:iCs/>
          <w:sz w:val="24"/>
          <w:szCs w:val="24"/>
          <w:lang w:val="de-DE"/>
        </w:rPr>
        <w:t>C.IV.4. Transport.</w:t>
      </w:r>
      <w:bookmarkEnd w:id="656"/>
      <w:bookmarkEnd w:id="657"/>
      <w:bookmarkEnd w:id="658"/>
      <w:bookmarkEnd w:id="659"/>
      <w:bookmarkEnd w:id="660"/>
      <w:r w:rsidRPr="00CB1E36">
        <w:rPr>
          <w:rFonts w:ascii="Times New Roman" w:hAnsi="Times New Roman" w:cs="Times New Roman"/>
          <w:i w:val="0"/>
          <w:iCs/>
          <w:sz w:val="24"/>
          <w:szCs w:val="24"/>
          <w:lang w:val="de-DE"/>
        </w:rPr>
        <w:tab/>
      </w:r>
    </w:p>
    <w:p w:rsidR="00F60EC0" w:rsidRPr="00CB1E36" w:rsidRDefault="00F60EC0" w:rsidP="00CB1E36">
      <w:pPr>
        <w:pStyle w:val="Tekstpodstawowy3"/>
        <w:widowControl/>
        <w:autoSpaceDE/>
        <w:spacing w:before="120" w:line="360" w:lineRule="auto"/>
        <w:rPr>
          <w:spacing w:val="-7"/>
          <w:sz w:val="24"/>
          <w:szCs w:val="24"/>
        </w:rPr>
      </w:pPr>
      <w:r w:rsidRPr="00CB1E36">
        <w:rPr>
          <w:spacing w:val="-7"/>
          <w:sz w:val="24"/>
          <w:szCs w:val="24"/>
        </w:rPr>
        <w:t>Ogólne wymagania dotyczące robót, materiału i maszyn, transportu  podano w punktach C.I. i C.II.</w:t>
      </w:r>
    </w:p>
    <w:p w:rsidR="00F60EC0" w:rsidRPr="00CB1E36" w:rsidRDefault="00F60EC0" w:rsidP="00CB1E36">
      <w:pPr>
        <w:autoSpaceDN w:val="0"/>
        <w:adjustRightInd w:val="0"/>
        <w:spacing w:before="120" w:line="360" w:lineRule="auto"/>
        <w:jc w:val="both"/>
        <w:rPr>
          <w:spacing w:val="-7"/>
        </w:rPr>
      </w:pP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61" w:name="_Toc156795993"/>
      <w:bookmarkStart w:id="662" w:name="_Toc156798060"/>
      <w:bookmarkStart w:id="663" w:name="_Toc211067564"/>
      <w:bookmarkStart w:id="664" w:name="_Toc421522841"/>
      <w:bookmarkStart w:id="665" w:name="_Toc473530615"/>
      <w:r w:rsidRPr="00CB1E36">
        <w:rPr>
          <w:rFonts w:ascii="Times New Roman" w:hAnsi="Times New Roman" w:cs="Times New Roman"/>
          <w:i w:val="0"/>
          <w:iCs/>
          <w:sz w:val="24"/>
          <w:szCs w:val="24"/>
        </w:rPr>
        <w:t>C.V.5. Wykonanie robót.</w:t>
      </w:r>
      <w:bookmarkEnd w:id="661"/>
      <w:bookmarkEnd w:id="662"/>
      <w:bookmarkEnd w:id="663"/>
      <w:bookmarkEnd w:id="664"/>
      <w:bookmarkEnd w:id="665"/>
    </w:p>
    <w:p w:rsidR="00F60EC0" w:rsidRPr="00CB1E36" w:rsidRDefault="00F60EC0" w:rsidP="00CB1E36">
      <w:pPr>
        <w:pStyle w:val="Nagwek3"/>
        <w:spacing w:line="360" w:lineRule="auto"/>
        <w:jc w:val="both"/>
        <w:rPr>
          <w:sz w:val="24"/>
          <w:szCs w:val="24"/>
          <w:u w:val="single"/>
        </w:rPr>
      </w:pPr>
      <w:bookmarkStart w:id="666" w:name="_Toc382302123"/>
      <w:bookmarkStart w:id="667" w:name="_Toc473530616"/>
      <w:r w:rsidRPr="00CB1E36">
        <w:rPr>
          <w:sz w:val="24"/>
          <w:szCs w:val="24"/>
          <w:u w:val="single"/>
        </w:rPr>
        <w:t>C.V.5.1   Wymagania ogólne.</w:t>
      </w:r>
      <w:bookmarkEnd w:id="666"/>
      <w:bookmarkEnd w:id="667"/>
    </w:p>
    <w:p w:rsidR="00F60EC0" w:rsidRPr="00CB1E36" w:rsidRDefault="00F60EC0" w:rsidP="00CB1E36">
      <w:pPr>
        <w:pStyle w:val="Tekstpodstawowy3"/>
        <w:widowControl/>
        <w:autoSpaceDE/>
        <w:spacing w:before="120" w:line="360" w:lineRule="auto"/>
        <w:rPr>
          <w:spacing w:val="-7"/>
          <w:sz w:val="24"/>
          <w:szCs w:val="24"/>
        </w:rPr>
      </w:pPr>
      <w:r w:rsidRPr="00CB1E36">
        <w:rPr>
          <w:spacing w:val="-7"/>
          <w:sz w:val="24"/>
          <w:szCs w:val="24"/>
        </w:rPr>
        <w:t>Ogólne wymagania dotyczące robót, materiału, sprzętu  i maszyn  podano w punktach C.I. i C.II. Wykonawca jest odpowiedzialny za prowadzenie robót zgodnie z wymaganiami obowiązujących PN i EN-PN, i postanowieniami Kontraktu.</w:t>
      </w:r>
    </w:p>
    <w:p w:rsidR="00F60EC0" w:rsidRPr="008355DC" w:rsidRDefault="00F60EC0" w:rsidP="008355DC">
      <w:pPr>
        <w:pStyle w:val="Nagwek3"/>
        <w:spacing w:line="360" w:lineRule="auto"/>
        <w:jc w:val="both"/>
        <w:rPr>
          <w:sz w:val="24"/>
          <w:szCs w:val="24"/>
          <w:u w:val="single"/>
        </w:rPr>
      </w:pPr>
      <w:bookmarkStart w:id="668" w:name="_Toc382302125"/>
      <w:bookmarkStart w:id="669" w:name="_Toc473530617"/>
      <w:bookmarkStart w:id="670" w:name="_Toc56258939"/>
      <w:bookmarkStart w:id="671" w:name="_Toc114631763"/>
      <w:bookmarkStart w:id="672" w:name="_Toc122628494"/>
      <w:r w:rsidRPr="00CB1E36">
        <w:rPr>
          <w:sz w:val="24"/>
          <w:szCs w:val="24"/>
          <w:u w:val="single"/>
        </w:rPr>
        <w:t>C.V.5.2   Warunki szczegółowe prowadzenia rozruchu.</w:t>
      </w:r>
      <w:bookmarkEnd w:id="668"/>
      <w:bookmarkEnd w:id="669"/>
    </w:p>
    <w:p w:rsidR="00F60EC0" w:rsidRPr="00CB1E36" w:rsidRDefault="00F60EC0" w:rsidP="00CB1E36">
      <w:pPr>
        <w:pStyle w:val="Tekstpodstawowy"/>
        <w:numPr>
          <w:ilvl w:val="1"/>
          <w:numId w:val="7"/>
        </w:numPr>
        <w:tabs>
          <w:tab w:val="clear" w:pos="1440"/>
          <w:tab w:val="num" w:pos="360"/>
        </w:tabs>
        <w:spacing w:line="360" w:lineRule="auto"/>
        <w:ind w:left="0" w:firstLine="0"/>
      </w:pPr>
      <w:r w:rsidRPr="00CB1E36">
        <w:t xml:space="preserve">Wykonawca prowadzi rozruch </w:t>
      </w:r>
      <w:r w:rsidR="00604121" w:rsidRPr="00CB1E36">
        <w:t>kompleksowy części biologicznej oczyszczalni</w:t>
      </w:r>
      <w:r w:rsidRPr="00CB1E36">
        <w:t>.</w:t>
      </w:r>
    </w:p>
    <w:p w:rsidR="00F60EC0" w:rsidRPr="00CB1E36" w:rsidRDefault="00F60EC0" w:rsidP="00CB1E36">
      <w:pPr>
        <w:pStyle w:val="Tekstpodstawowy"/>
        <w:numPr>
          <w:ilvl w:val="1"/>
          <w:numId w:val="7"/>
        </w:numPr>
        <w:tabs>
          <w:tab w:val="clear" w:pos="1440"/>
          <w:tab w:val="num" w:pos="0"/>
          <w:tab w:val="num" w:pos="360"/>
        </w:tabs>
        <w:spacing w:line="360" w:lineRule="auto"/>
        <w:ind w:left="0" w:firstLine="0"/>
        <w:rPr>
          <w:u w:val="single"/>
        </w:rPr>
      </w:pPr>
      <w:r w:rsidRPr="00CB1E36">
        <w:t xml:space="preserve">W tym czasie  Wykonawca wykonana badania laboratoryjne, obliczenia i sprawdzenia w celu wykazania, że uzyskał efekt końcowy Inwestycji.  Należy wykonać co najmniej  </w:t>
      </w:r>
      <w:r w:rsidR="00604121" w:rsidRPr="00CB1E36">
        <w:t>1 próbę analityczną w akredytowanym laboratorium.</w:t>
      </w:r>
    </w:p>
    <w:p w:rsidR="00F60EC0" w:rsidRPr="00CB1E36" w:rsidRDefault="00F60EC0" w:rsidP="00CB1E36">
      <w:pPr>
        <w:pStyle w:val="Tekstpodstawowy"/>
        <w:numPr>
          <w:ilvl w:val="1"/>
          <w:numId w:val="7"/>
        </w:numPr>
        <w:tabs>
          <w:tab w:val="clear" w:pos="1440"/>
          <w:tab w:val="num" w:pos="0"/>
          <w:tab w:val="num" w:pos="360"/>
        </w:tabs>
        <w:spacing w:line="360" w:lineRule="auto"/>
        <w:ind w:left="0" w:firstLine="0"/>
        <w:rPr>
          <w:u w:val="single"/>
        </w:rPr>
      </w:pPr>
      <w:r w:rsidRPr="00CB1E36">
        <w:t>Badania laboratoryjne</w:t>
      </w:r>
      <w:r w:rsidR="00604121" w:rsidRPr="00CB1E36">
        <w:t xml:space="preserve"> ścieków surowych i oczyszczonych wykonać należy w zakresie analiz BZT5, </w:t>
      </w:r>
      <w:proofErr w:type="spellStart"/>
      <w:r w:rsidR="00604121" w:rsidRPr="00CB1E36">
        <w:t>ChZT</w:t>
      </w:r>
      <w:proofErr w:type="spellEnd"/>
      <w:r w:rsidR="00604121" w:rsidRPr="00CB1E36">
        <w:t>, zawiesina ogólna</w:t>
      </w:r>
      <w:r w:rsidRPr="00CB1E36">
        <w:t>.</w:t>
      </w:r>
    </w:p>
    <w:p w:rsidR="00F60EC0" w:rsidRPr="00CB1E36" w:rsidRDefault="00F60EC0" w:rsidP="00CB1E36">
      <w:pPr>
        <w:pStyle w:val="Nagwek3"/>
        <w:spacing w:line="360" w:lineRule="auto"/>
        <w:jc w:val="both"/>
        <w:rPr>
          <w:sz w:val="24"/>
          <w:szCs w:val="24"/>
          <w:u w:val="single"/>
        </w:rPr>
      </w:pPr>
      <w:bookmarkStart w:id="673" w:name="_Toc382302126"/>
      <w:bookmarkStart w:id="674" w:name="_Toc473530618"/>
      <w:r w:rsidRPr="00CB1E36">
        <w:rPr>
          <w:sz w:val="24"/>
          <w:szCs w:val="24"/>
          <w:u w:val="single"/>
        </w:rPr>
        <w:t>C.V.5.5   Dokumentacja rozruchowa.</w:t>
      </w:r>
      <w:bookmarkEnd w:id="673"/>
      <w:bookmarkEnd w:id="674"/>
    </w:p>
    <w:p w:rsidR="00F60EC0" w:rsidRPr="00CB1E36" w:rsidRDefault="00F60EC0" w:rsidP="00CB1E36">
      <w:pPr>
        <w:spacing w:before="240" w:after="120" w:line="360" w:lineRule="auto"/>
        <w:jc w:val="both"/>
        <w:rPr>
          <w:b/>
          <w:bCs/>
          <w:u w:val="single"/>
        </w:rPr>
      </w:pPr>
      <w:bookmarkStart w:id="675" w:name="_Toc56258972"/>
      <w:bookmarkStart w:id="676" w:name="_Toc58131583"/>
      <w:bookmarkStart w:id="677" w:name="_Toc61967375"/>
      <w:r w:rsidRPr="00CB1E36">
        <w:rPr>
          <w:b/>
          <w:bCs/>
          <w:u w:val="single"/>
        </w:rPr>
        <w:t>Dziennik rozruchu</w:t>
      </w:r>
      <w:bookmarkEnd w:id="675"/>
      <w:bookmarkEnd w:id="676"/>
      <w:bookmarkEnd w:id="677"/>
    </w:p>
    <w:p w:rsidR="00F60EC0" w:rsidRPr="00CB1E36" w:rsidRDefault="00F60EC0" w:rsidP="00CB1E36">
      <w:pPr>
        <w:spacing w:line="360" w:lineRule="auto"/>
        <w:ind w:left="19"/>
        <w:jc w:val="both"/>
      </w:pPr>
      <w:r w:rsidRPr="00CB1E36">
        <w:lastRenderedPageBreak/>
        <w:t>Dziennik Rozruchu będzie prowadzony od pierwszego dnia rozruchu do dnia przekazania oczyszczalni Zamawiającemu</w:t>
      </w:r>
    </w:p>
    <w:p w:rsidR="00F60EC0" w:rsidRPr="00CB1E36" w:rsidRDefault="00847D14" w:rsidP="00CB1E36">
      <w:pPr>
        <w:spacing w:line="360" w:lineRule="auto"/>
        <w:ind w:left="19"/>
        <w:jc w:val="both"/>
      </w:pPr>
      <w:r w:rsidRPr="00CB1E36">
        <w:t>W dzienniku</w:t>
      </w:r>
      <w:r w:rsidR="00F60EC0" w:rsidRPr="00CB1E36">
        <w:t xml:space="preserve"> należy opisywać:</w:t>
      </w:r>
    </w:p>
    <w:p w:rsidR="00F60EC0" w:rsidRPr="00CB1E36" w:rsidRDefault="00F60EC0" w:rsidP="00CB1E36">
      <w:pPr>
        <w:numPr>
          <w:ilvl w:val="0"/>
          <w:numId w:val="9"/>
        </w:numPr>
        <w:spacing w:line="360" w:lineRule="auto"/>
        <w:jc w:val="both"/>
      </w:pPr>
      <w:r w:rsidRPr="00CB1E36">
        <w:t>Datę wpisu</w:t>
      </w:r>
    </w:p>
    <w:p w:rsidR="00F60EC0" w:rsidRPr="00CB1E36" w:rsidRDefault="00F60EC0" w:rsidP="00CB1E36">
      <w:pPr>
        <w:numPr>
          <w:ilvl w:val="0"/>
          <w:numId w:val="9"/>
        </w:numPr>
        <w:spacing w:line="360" w:lineRule="auto"/>
        <w:jc w:val="both"/>
      </w:pPr>
      <w:r w:rsidRPr="00CB1E36">
        <w:t>Opis warunków atmosferycznych</w:t>
      </w:r>
    </w:p>
    <w:p w:rsidR="00F60EC0" w:rsidRPr="00CB1E36" w:rsidRDefault="00F60EC0" w:rsidP="00CB1E36">
      <w:pPr>
        <w:numPr>
          <w:ilvl w:val="0"/>
          <w:numId w:val="9"/>
        </w:numPr>
        <w:spacing w:line="360" w:lineRule="auto"/>
        <w:jc w:val="both"/>
      </w:pPr>
      <w:r w:rsidRPr="00CB1E36">
        <w:t>Opis działań rozruchowych</w:t>
      </w:r>
    </w:p>
    <w:p w:rsidR="00F60EC0" w:rsidRPr="00CB1E36" w:rsidRDefault="00F60EC0" w:rsidP="00CB1E36">
      <w:pPr>
        <w:numPr>
          <w:ilvl w:val="0"/>
          <w:numId w:val="9"/>
        </w:numPr>
        <w:spacing w:line="360" w:lineRule="auto"/>
        <w:jc w:val="both"/>
      </w:pPr>
      <w:r w:rsidRPr="00CB1E36">
        <w:t>Parametry techniczno-technologiczne procesów</w:t>
      </w:r>
    </w:p>
    <w:p w:rsidR="00F60EC0" w:rsidRPr="00CB1E36" w:rsidRDefault="00F60EC0" w:rsidP="00CB1E36">
      <w:pPr>
        <w:numPr>
          <w:ilvl w:val="0"/>
          <w:numId w:val="9"/>
        </w:numPr>
        <w:spacing w:line="360" w:lineRule="auto"/>
        <w:jc w:val="both"/>
      </w:pPr>
      <w:r w:rsidRPr="00CB1E36">
        <w:t>Wyniki pomiarów  kontrolnych</w:t>
      </w:r>
    </w:p>
    <w:p w:rsidR="00F60EC0" w:rsidRPr="00CB1E36" w:rsidRDefault="00F60EC0" w:rsidP="00CB1E36">
      <w:pPr>
        <w:numPr>
          <w:ilvl w:val="0"/>
          <w:numId w:val="9"/>
        </w:numPr>
        <w:spacing w:line="360" w:lineRule="auto"/>
        <w:jc w:val="both"/>
      </w:pPr>
      <w:r w:rsidRPr="00CB1E36">
        <w:t xml:space="preserve">Uwagi i zalecenia </w:t>
      </w:r>
    </w:p>
    <w:p w:rsidR="00F60EC0" w:rsidRPr="00CB1E36" w:rsidRDefault="00F60EC0" w:rsidP="00CB1E36">
      <w:pPr>
        <w:spacing w:before="240" w:after="120" w:line="360" w:lineRule="auto"/>
        <w:jc w:val="both"/>
        <w:rPr>
          <w:b/>
          <w:bCs/>
          <w:u w:val="single"/>
        </w:rPr>
      </w:pPr>
      <w:bookmarkStart w:id="678" w:name="_Toc56258973"/>
      <w:bookmarkStart w:id="679" w:name="_Toc58131584"/>
      <w:bookmarkStart w:id="680" w:name="_Toc61967376"/>
      <w:r w:rsidRPr="00CB1E36">
        <w:rPr>
          <w:b/>
          <w:bCs/>
          <w:u w:val="single"/>
        </w:rPr>
        <w:t xml:space="preserve">Dokumenty ze szkolenia personelu </w:t>
      </w:r>
    </w:p>
    <w:p w:rsidR="00F60EC0" w:rsidRPr="00CB1E36" w:rsidRDefault="00F60EC0" w:rsidP="00CB1E36">
      <w:pPr>
        <w:spacing w:line="360" w:lineRule="auto"/>
        <w:jc w:val="both"/>
      </w:pPr>
      <w:r w:rsidRPr="00CB1E36">
        <w:t>Dokument powinien zawierać:</w:t>
      </w:r>
    </w:p>
    <w:p w:rsidR="00F60EC0" w:rsidRPr="00CB1E36" w:rsidRDefault="00F60EC0" w:rsidP="00CB1E36">
      <w:pPr>
        <w:numPr>
          <w:ilvl w:val="0"/>
          <w:numId w:val="10"/>
        </w:numPr>
        <w:spacing w:line="360" w:lineRule="auto"/>
        <w:jc w:val="both"/>
      </w:pPr>
      <w:r w:rsidRPr="00CB1E36">
        <w:t>Oświadczenie pracownika o zapoznan</w:t>
      </w:r>
      <w:r w:rsidR="00847D14" w:rsidRPr="00CB1E36">
        <w:t>iu się z instrukcją eksploatacji</w:t>
      </w:r>
      <w:r w:rsidRPr="00CB1E36">
        <w:t xml:space="preserve"> (podać nazwę stanowiska)</w:t>
      </w:r>
    </w:p>
    <w:p w:rsidR="00F60EC0" w:rsidRPr="008355DC" w:rsidRDefault="00F60EC0" w:rsidP="00CB1E36">
      <w:pPr>
        <w:numPr>
          <w:ilvl w:val="0"/>
          <w:numId w:val="10"/>
        </w:numPr>
        <w:spacing w:line="360" w:lineRule="auto"/>
        <w:jc w:val="both"/>
        <w:rPr>
          <w:u w:val="single"/>
        </w:rPr>
      </w:pPr>
      <w:r w:rsidRPr="00CB1E36">
        <w:t>Oświadczenie pracownika o zapoznaniu się z dokumentacją techniczno – ruchową każdego urządzenia</w:t>
      </w:r>
      <w:bookmarkEnd w:id="678"/>
      <w:bookmarkEnd w:id="679"/>
      <w:bookmarkEnd w:id="680"/>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81" w:name="_Toc156795994"/>
      <w:bookmarkStart w:id="682" w:name="_Toc156798061"/>
      <w:bookmarkStart w:id="683" w:name="_Toc211067565"/>
      <w:bookmarkStart w:id="684" w:name="_Toc382302127"/>
      <w:bookmarkStart w:id="685" w:name="_Toc421522842"/>
      <w:bookmarkStart w:id="686" w:name="_Toc473530619"/>
      <w:bookmarkEnd w:id="670"/>
      <w:bookmarkEnd w:id="671"/>
      <w:bookmarkEnd w:id="672"/>
      <w:r w:rsidRPr="00CB1E36">
        <w:rPr>
          <w:rFonts w:ascii="Times New Roman" w:hAnsi="Times New Roman" w:cs="Times New Roman"/>
          <w:i w:val="0"/>
          <w:iCs/>
          <w:sz w:val="24"/>
          <w:szCs w:val="24"/>
        </w:rPr>
        <w:t>C.V.6. Kontrola jakości.</w:t>
      </w:r>
      <w:bookmarkEnd w:id="681"/>
      <w:bookmarkEnd w:id="682"/>
      <w:bookmarkEnd w:id="683"/>
      <w:bookmarkEnd w:id="684"/>
      <w:bookmarkEnd w:id="685"/>
      <w:bookmarkEnd w:id="686"/>
    </w:p>
    <w:p w:rsidR="00F60EC0" w:rsidRPr="00CB1E36" w:rsidRDefault="00F60EC0" w:rsidP="00CB1E36">
      <w:pPr>
        <w:pStyle w:val="Nagwek3"/>
        <w:spacing w:line="360" w:lineRule="auto"/>
        <w:jc w:val="both"/>
        <w:rPr>
          <w:sz w:val="24"/>
          <w:szCs w:val="24"/>
          <w:u w:val="single"/>
        </w:rPr>
      </w:pPr>
      <w:bookmarkStart w:id="687" w:name="_Toc382302128"/>
      <w:bookmarkStart w:id="688" w:name="_Toc473530620"/>
      <w:r w:rsidRPr="00CB1E36">
        <w:rPr>
          <w:sz w:val="24"/>
          <w:szCs w:val="24"/>
          <w:u w:val="single"/>
        </w:rPr>
        <w:t>C.V.6.1   Wymagania ogólne.</w:t>
      </w:r>
      <w:bookmarkEnd w:id="687"/>
      <w:bookmarkEnd w:id="688"/>
    </w:p>
    <w:p w:rsidR="00F60EC0" w:rsidRPr="00CB1E36" w:rsidRDefault="00F60EC0" w:rsidP="00BC2689">
      <w:pPr>
        <w:autoSpaceDN w:val="0"/>
        <w:adjustRightInd w:val="0"/>
        <w:spacing w:before="120" w:line="360" w:lineRule="auto"/>
        <w:ind w:firstLine="708"/>
        <w:jc w:val="both"/>
        <w:rPr>
          <w:spacing w:val="-7"/>
        </w:rPr>
      </w:pPr>
      <w:r w:rsidRPr="00CB1E36">
        <w:rPr>
          <w:spacing w:val="-7"/>
        </w:rPr>
        <w:t>Wykonawca jest odpowiedzialny za prowadzenie robót zgodnie z wymaganiami obowiązujących PN i EN-PN, i postanowieniami Kontraktu.</w:t>
      </w:r>
    </w:p>
    <w:p w:rsidR="00F60EC0" w:rsidRPr="00CB1E36" w:rsidRDefault="00F60EC0" w:rsidP="00CB1E36">
      <w:pPr>
        <w:spacing w:line="360" w:lineRule="auto"/>
        <w:jc w:val="both"/>
      </w:pPr>
      <w:r w:rsidRPr="00CB1E36">
        <w:t>Wszystkie badania i pomiary będą przeprowadzane zgodnie z wymaganiami Norm przez jednostki posiadające odpowiednie uprawnienia i certyfikaty.</w:t>
      </w:r>
    </w:p>
    <w:p w:rsidR="00F60EC0" w:rsidRPr="00CB1E36" w:rsidRDefault="00D40409" w:rsidP="00CB1E36">
      <w:pPr>
        <w:spacing w:line="360" w:lineRule="auto"/>
        <w:jc w:val="both"/>
      </w:pPr>
      <w:r w:rsidRPr="00CB1E36">
        <w:t>Inspektor</w:t>
      </w:r>
      <w:r w:rsidR="00F60EC0" w:rsidRPr="00CB1E36">
        <w:t xml:space="preserve"> jest uprawniony do prowadzenia własnej kontroli robót ( w tym kontroli analitycznej ) w trybie punktu CI.,CII.</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89" w:name="_Toc156795995"/>
      <w:bookmarkStart w:id="690" w:name="_Toc156798062"/>
      <w:bookmarkStart w:id="691" w:name="_Toc211067566"/>
      <w:bookmarkStart w:id="692" w:name="_Toc382302129"/>
      <w:bookmarkStart w:id="693" w:name="_Toc421522843"/>
      <w:bookmarkStart w:id="694" w:name="_Toc473530621"/>
      <w:r w:rsidRPr="00CB1E36">
        <w:rPr>
          <w:rFonts w:ascii="Times New Roman" w:hAnsi="Times New Roman" w:cs="Times New Roman"/>
          <w:i w:val="0"/>
          <w:iCs/>
          <w:sz w:val="24"/>
          <w:szCs w:val="24"/>
        </w:rPr>
        <w:t>C.V.7. Obmiar.</w:t>
      </w:r>
      <w:bookmarkEnd w:id="689"/>
      <w:bookmarkEnd w:id="690"/>
      <w:bookmarkEnd w:id="691"/>
      <w:bookmarkEnd w:id="692"/>
      <w:bookmarkEnd w:id="693"/>
      <w:bookmarkEnd w:id="694"/>
    </w:p>
    <w:p w:rsidR="00F60EC0" w:rsidRPr="00CB1E36" w:rsidRDefault="00F60EC0" w:rsidP="00BC2689">
      <w:pPr>
        <w:autoSpaceDN w:val="0"/>
        <w:adjustRightInd w:val="0"/>
        <w:spacing w:before="120" w:line="360" w:lineRule="auto"/>
        <w:ind w:firstLine="708"/>
        <w:jc w:val="both"/>
        <w:rPr>
          <w:spacing w:val="-7"/>
        </w:rPr>
      </w:pPr>
      <w:r w:rsidRPr="00CB1E36">
        <w:rPr>
          <w:spacing w:val="-7"/>
        </w:rPr>
        <w:t xml:space="preserve">Roboty związane z wykonaniem rozruchu i przekazaniem urządzeń  do eksploatacji realizowane w ramach niniejszego Kontraktu nie są rozliczane na podstawie obmiaru. Żadna z części Robót nie będzie płatna stosownie do ilości wykonanej pracy, lecz na zasadach ryczałtu. </w:t>
      </w:r>
    </w:p>
    <w:p w:rsidR="00F60EC0" w:rsidRPr="00CB1E36" w:rsidRDefault="00F60EC0" w:rsidP="00CB1E36">
      <w:pPr>
        <w:autoSpaceDN w:val="0"/>
        <w:adjustRightInd w:val="0"/>
        <w:spacing w:before="120" w:line="360" w:lineRule="auto"/>
        <w:jc w:val="both"/>
        <w:rPr>
          <w:spacing w:val="-7"/>
        </w:rPr>
      </w:pPr>
      <w:r w:rsidRPr="00CB1E36">
        <w:rPr>
          <w:spacing w:val="-7"/>
        </w:rPr>
        <w:t>W tym świetle cena wykonania robót będzie zawarta w scalonych cenach ryczałtowych wg Wykazu Cen i będzie  podlegała korektom zgodnie z Kontraktem.</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695" w:name="_Toc156795996"/>
      <w:bookmarkStart w:id="696" w:name="_Toc156798063"/>
      <w:bookmarkStart w:id="697" w:name="_Toc211067567"/>
      <w:bookmarkStart w:id="698" w:name="_Toc382302130"/>
      <w:bookmarkStart w:id="699" w:name="_Toc421522844"/>
      <w:bookmarkStart w:id="700" w:name="_Toc473530622"/>
      <w:bookmarkStart w:id="701" w:name="_Toc56258994"/>
      <w:bookmarkStart w:id="702" w:name="_Toc114631777"/>
      <w:bookmarkStart w:id="703" w:name="_Toc122628508"/>
      <w:r w:rsidRPr="00CB1E36">
        <w:rPr>
          <w:rFonts w:ascii="Times New Roman" w:hAnsi="Times New Roman" w:cs="Times New Roman"/>
          <w:i w:val="0"/>
          <w:iCs/>
          <w:sz w:val="24"/>
          <w:szCs w:val="24"/>
        </w:rPr>
        <w:lastRenderedPageBreak/>
        <w:t>C.V.8. Odbiór robót.</w:t>
      </w:r>
      <w:bookmarkEnd w:id="695"/>
      <w:bookmarkEnd w:id="696"/>
      <w:bookmarkEnd w:id="697"/>
      <w:bookmarkEnd w:id="698"/>
      <w:bookmarkEnd w:id="699"/>
      <w:bookmarkEnd w:id="700"/>
    </w:p>
    <w:p w:rsidR="00F60EC0" w:rsidRPr="00CB1E36" w:rsidRDefault="00F60EC0" w:rsidP="00CB1E36">
      <w:pPr>
        <w:pStyle w:val="Tekstpodstawowy2"/>
        <w:autoSpaceDN w:val="0"/>
        <w:spacing w:line="360" w:lineRule="auto"/>
      </w:pPr>
      <w:r w:rsidRPr="00CB1E36">
        <w:t>Ogólne wymagania dotyczące odbioru robót  podano w punkcie  C.II.</w:t>
      </w:r>
    </w:p>
    <w:p w:rsidR="00F60EC0" w:rsidRPr="00CB1E36" w:rsidRDefault="00F60EC0" w:rsidP="00CB1E36">
      <w:pPr>
        <w:pStyle w:val="Nagwek3"/>
        <w:spacing w:line="360" w:lineRule="auto"/>
        <w:jc w:val="both"/>
        <w:rPr>
          <w:sz w:val="24"/>
          <w:szCs w:val="24"/>
          <w:u w:val="single"/>
        </w:rPr>
      </w:pPr>
      <w:bookmarkStart w:id="704" w:name="_Toc382302131"/>
      <w:bookmarkStart w:id="705" w:name="_Toc473530623"/>
      <w:bookmarkEnd w:id="701"/>
      <w:bookmarkEnd w:id="702"/>
      <w:bookmarkEnd w:id="703"/>
      <w:r w:rsidRPr="00CB1E36">
        <w:rPr>
          <w:sz w:val="24"/>
          <w:szCs w:val="24"/>
          <w:u w:val="single"/>
        </w:rPr>
        <w:t>C.V.8.1   Szczegółowe wymagania.</w:t>
      </w:r>
      <w:bookmarkEnd w:id="704"/>
      <w:bookmarkEnd w:id="705"/>
    </w:p>
    <w:p w:rsidR="00F60EC0" w:rsidRPr="00CB1E36" w:rsidRDefault="00F60EC0" w:rsidP="00CB1E36">
      <w:pPr>
        <w:spacing w:line="360" w:lineRule="auto"/>
        <w:jc w:val="both"/>
        <w:rPr>
          <w:spacing w:val="-15"/>
        </w:rPr>
      </w:pPr>
      <w:r w:rsidRPr="00CB1E36">
        <w:rPr>
          <w:spacing w:val="-17"/>
        </w:rPr>
        <w:t>Proces odbioru powinien obejmować sprawdzenie:</w:t>
      </w:r>
    </w:p>
    <w:p w:rsidR="00F60EC0" w:rsidRPr="00CB1E36" w:rsidRDefault="00F60EC0" w:rsidP="00CB1E36">
      <w:pPr>
        <w:numPr>
          <w:ilvl w:val="0"/>
          <w:numId w:val="25"/>
        </w:numPr>
        <w:autoSpaceDN w:val="0"/>
        <w:spacing w:line="360" w:lineRule="auto"/>
        <w:jc w:val="both"/>
        <w:rPr>
          <w:spacing w:val="-15"/>
        </w:rPr>
      </w:pPr>
      <w:r w:rsidRPr="00CB1E36">
        <w:rPr>
          <w:spacing w:val="-15"/>
        </w:rPr>
        <w:t>poprawności i kompletności dokumentacji powykonawczej</w:t>
      </w:r>
    </w:p>
    <w:p w:rsidR="00F60EC0" w:rsidRPr="00CB1E36" w:rsidRDefault="00F60EC0" w:rsidP="00CB1E36">
      <w:pPr>
        <w:numPr>
          <w:ilvl w:val="0"/>
          <w:numId w:val="25"/>
        </w:numPr>
        <w:autoSpaceDN w:val="0"/>
        <w:spacing w:line="360" w:lineRule="auto"/>
        <w:jc w:val="both"/>
        <w:rPr>
          <w:spacing w:val="-15"/>
        </w:rPr>
      </w:pPr>
      <w:r w:rsidRPr="00CB1E36">
        <w:rPr>
          <w:spacing w:val="-15"/>
        </w:rPr>
        <w:t xml:space="preserve">uzyskania </w:t>
      </w:r>
      <w:r w:rsidR="00847D14" w:rsidRPr="00CB1E36">
        <w:rPr>
          <w:spacing w:val="-15"/>
        </w:rPr>
        <w:t xml:space="preserve">ekologicznego </w:t>
      </w:r>
      <w:r w:rsidRPr="00CB1E36">
        <w:rPr>
          <w:spacing w:val="-15"/>
        </w:rPr>
        <w:t>efektu końcowe</w:t>
      </w:r>
      <w:r w:rsidR="00847D14" w:rsidRPr="00CB1E36">
        <w:rPr>
          <w:spacing w:val="-15"/>
        </w:rPr>
        <w:t>go inwestycji</w:t>
      </w:r>
      <w:r w:rsidRPr="00CB1E36">
        <w:rPr>
          <w:spacing w:val="-15"/>
        </w:rPr>
        <w:t xml:space="preserve">.  </w:t>
      </w:r>
    </w:p>
    <w:p w:rsidR="00F60EC0" w:rsidRPr="00CB1E36" w:rsidRDefault="00F60EC0" w:rsidP="00CB1E36">
      <w:pPr>
        <w:numPr>
          <w:ilvl w:val="0"/>
          <w:numId w:val="25"/>
        </w:numPr>
        <w:autoSpaceDN w:val="0"/>
        <w:spacing w:line="360" w:lineRule="auto"/>
        <w:jc w:val="both"/>
        <w:rPr>
          <w:spacing w:val="-15"/>
        </w:rPr>
      </w:pPr>
      <w:r w:rsidRPr="00CB1E36">
        <w:rPr>
          <w:spacing w:val="-15"/>
        </w:rPr>
        <w:t>poprawności wykonania i montażu oznakowania</w:t>
      </w:r>
    </w:p>
    <w:p w:rsidR="00F60EC0" w:rsidRPr="00CB1E36" w:rsidRDefault="00F60EC0" w:rsidP="00CB1E36">
      <w:pPr>
        <w:numPr>
          <w:ilvl w:val="0"/>
          <w:numId w:val="25"/>
        </w:numPr>
        <w:autoSpaceDN w:val="0"/>
        <w:spacing w:line="360" w:lineRule="auto"/>
        <w:jc w:val="both"/>
      </w:pPr>
      <w:r w:rsidRPr="00CB1E36">
        <w:rPr>
          <w:spacing w:val="-15"/>
        </w:rPr>
        <w:t>kompetentności szkoleń personelu oczyszczalni</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706" w:name="_Toc156795997"/>
      <w:bookmarkStart w:id="707" w:name="_Toc156798064"/>
      <w:bookmarkStart w:id="708" w:name="_Toc211067568"/>
      <w:bookmarkStart w:id="709" w:name="_Toc382302132"/>
      <w:bookmarkStart w:id="710" w:name="_Toc421522845"/>
      <w:bookmarkStart w:id="711" w:name="_Toc473530624"/>
      <w:r w:rsidRPr="00CB1E36">
        <w:rPr>
          <w:rFonts w:ascii="Times New Roman" w:hAnsi="Times New Roman" w:cs="Times New Roman"/>
          <w:i w:val="0"/>
          <w:iCs/>
          <w:sz w:val="24"/>
          <w:szCs w:val="24"/>
        </w:rPr>
        <w:t>C.V.9. Podstawa płatności.</w:t>
      </w:r>
      <w:bookmarkEnd w:id="706"/>
      <w:bookmarkEnd w:id="707"/>
      <w:bookmarkEnd w:id="708"/>
      <w:bookmarkEnd w:id="709"/>
      <w:bookmarkEnd w:id="710"/>
      <w:bookmarkEnd w:id="711"/>
    </w:p>
    <w:p w:rsidR="00F60EC0" w:rsidRPr="00CB1E36" w:rsidRDefault="00F60EC0" w:rsidP="00CB1E36">
      <w:pPr>
        <w:autoSpaceDN w:val="0"/>
        <w:adjustRightInd w:val="0"/>
        <w:spacing w:before="120" w:line="360" w:lineRule="auto"/>
        <w:jc w:val="both"/>
        <w:rPr>
          <w:spacing w:val="-7"/>
        </w:rPr>
      </w:pPr>
      <w:r w:rsidRPr="00CB1E36">
        <w:rPr>
          <w:spacing w:val="-7"/>
        </w:rPr>
        <w:t>Ogólne wymagania dotyczące płatności podano w punkcie C.II.</w:t>
      </w:r>
    </w:p>
    <w:p w:rsidR="00F60EC0" w:rsidRPr="00CB1E36" w:rsidRDefault="00F60EC0" w:rsidP="00CB1E36">
      <w:pPr>
        <w:autoSpaceDN w:val="0"/>
        <w:adjustRightInd w:val="0"/>
        <w:spacing w:before="120" w:line="360" w:lineRule="auto"/>
        <w:jc w:val="both"/>
      </w:pPr>
      <w:r w:rsidRPr="00CB1E36">
        <w:t>Płatność za pozycję rozliczeniową Wykazu Cen należy przyjmować zgodnie z postanowieniami Kontraktu, Zatwierdzonymi Dokumentami Wykonawcy, oceną jakości użytych materiałów i jakości wykonania robót, na podstawie wyników pomiarów i badań.</w:t>
      </w:r>
    </w:p>
    <w:p w:rsidR="00F60EC0" w:rsidRPr="00CB1E36" w:rsidRDefault="00F60EC0" w:rsidP="00CB1E36">
      <w:pPr>
        <w:pStyle w:val="Nagwek2"/>
        <w:spacing w:line="360" w:lineRule="auto"/>
        <w:jc w:val="both"/>
        <w:rPr>
          <w:rFonts w:ascii="Times New Roman" w:hAnsi="Times New Roman" w:cs="Times New Roman"/>
          <w:i w:val="0"/>
          <w:iCs/>
          <w:sz w:val="24"/>
          <w:szCs w:val="24"/>
        </w:rPr>
      </w:pPr>
      <w:bookmarkStart w:id="712" w:name="_Toc156795998"/>
      <w:bookmarkStart w:id="713" w:name="_Toc156798065"/>
      <w:bookmarkStart w:id="714" w:name="_Toc211067569"/>
      <w:bookmarkStart w:id="715" w:name="_Toc382302133"/>
      <w:bookmarkStart w:id="716" w:name="_Toc421522846"/>
      <w:bookmarkStart w:id="717" w:name="_Toc473530625"/>
      <w:r w:rsidRPr="00CB1E36">
        <w:rPr>
          <w:rFonts w:ascii="Times New Roman" w:hAnsi="Times New Roman" w:cs="Times New Roman"/>
          <w:i w:val="0"/>
          <w:iCs/>
          <w:sz w:val="24"/>
          <w:szCs w:val="24"/>
        </w:rPr>
        <w:t>C.V.10. Przepisy związane.</w:t>
      </w:r>
      <w:bookmarkEnd w:id="712"/>
      <w:bookmarkEnd w:id="713"/>
      <w:bookmarkEnd w:id="714"/>
      <w:bookmarkEnd w:id="715"/>
      <w:bookmarkEnd w:id="716"/>
      <w:bookmarkEnd w:id="717"/>
    </w:p>
    <w:p w:rsidR="00F60EC0" w:rsidRPr="00CB1E36" w:rsidRDefault="00F60EC0" w:rsidP="00CB1E36">
      <w:pPr>
        <w:pStyle w:val="Akapit"/>
        <w:numPr>
          <w:ilvl w:val="0"/>
          <w:numId w:val="24"/>
        </w:numPr>
        <w:rPr>
          <w:szCs w:val="24"/>
        </w:rPr>
      </w:pPr>
      <w:r w:rsidRPr="00CB1E36">
        <w:rPr>
          <w:szCs w:val="24"/>
        </w:rPr>
        <w:t>Rozporządzenie Ministra Gospodarki Przestrzennej i Budownictwa z dnia 1 października 1993 r. w sprawie bezpieczeństwa i higieny pracy w oczyszczalniach ścieków (Dz.U. nr 96, poz. 438).</w:t>
      </w:r>
    </w:p>
    <w:p w:rsidR="00F60EC0" w:rsidRPr="00CB1E36" w:rsidRDefault="00F60EC0" w:rsidP="00CB1E36">
      <w:pPr>
        <w:numPr>
          <w:ilvl w:val="0"/>
          <w:numId w:val="24"/>
        </w:numPr>
        <w:spacing w:line="360" w:lineRule="auto"/>
        <w:jc w:val="both"/>
      </w:pPr>
      <w:r w:rsidRPr="00CB1E36">
        <w:t>Rozporządzenie Ministr</w:t>
      </w:r>
      <w:r w:rsidR="00D40409" w:rsidRPr="00CB1E36">
        <w:t>a Środowiska z dnia 18.11.2014 r. (Dz.U  14.1800</w:t>
      </w:r>
      <w:r w:rsidRPr="00CB1E36">
        <w:t xml:space="preserve"> z </w:t>
      </w:r>
      <w:proofErr w:type="spellStart"/>
      <w:r w:rsidRPr="00CB1E36">
        <w:t>późn</w:t>
      </w:r>
      <w:proofErr w:type="spellEnd"/>
      <w:r w:rsidRPr="00CB1E36">
        <w:t xml:space="preserve">. zmianami). w sprawie warunków, jakie należy spełnić przy wprowadzaniu ścieków do wód lub do ziemi oraz w sprawie substancji szczególnie szkodliwych dla środowiska wodnego </w:t>
      </w:r>
    </w:p>
    <w:p w:rsidR="00F60EC0" w:rsidRPr="00CB1E36" w:rsidRDefault="00F60EC0" w:rsidP="00CB1E36">
      <w:pPr>
        <w:numPr>
          <w:ilvl w:val="0"/>
          <w:numId w:val="24"/>
        </w:numPr>
        <w:spacing w:line="360" w:lineRule="auto"/>
        <w:jc w:val="both"/>
      </w:pPr>
      <w:r w:rsidRPr="00CB1E36">
        <w:t>Rozporządzenie Ministra Infrastruktury z dnia 23 czerwca 2003 r., w sprawie informacji dotyczącej bezpieczeństwa i ochrony zdrowia oraz planu bezpieczeństwa i ochrony zdrowia (Dz. U. Nr 120, poz. 1125, 1126, 2003 r)</w:t>
      </w:r>
    </w:p>
    <w:p w:rsidR="00F60EC0" w:rsidRPr="00CB1E36" w:rsidRDefault="00F60EC0" w:rsidP="00CB1E36">
      <w:pPr>
        <w:numPr>
          <w:ilvl w:val="0"/>
          <w:numId w:val="24"/>
        </w:numPr>
        <w:spacing w:line="360" w:lineRule="auto"/>
        <w:jc w:val="both"/>
      </w:pPr>
      <w:r w:rsidRPr="00CB1E36">
        <w:t>Rozporządzenie Ministra Infrastruktury z dnia 27 sierpnia 2002 r. w sprawie szczegółowego zakresu i formy planu bezpieczeństwa i ochrony zdrowia oraz szczegółowego zakresu rodzajów robót budowlanych, stwarzających zagrożenia bezpieczeństwa i zdrowia ludzi. (Dz. U. Nr 151, poz. 1256, 2002 r.)</w:t>
      </w:r>
    </w:p>
    <w:p w:rsidR="00F60EC0" w:rsidRPr="00CB1E36" w:rsidRDefault="00F60EC0" w:rsidP="00CB1E36">
      <w:pPr>
        <w:numPr>
          <w:ilvl w:val="0"/>
          <w:numId w:val="24"/>
        </w:numPr>
        <w:spacing w:line="360" w:lineRule="auto"/>
        <w:jc w:val="both"/>
      </w:pPr>
      <w:r w:rsidRPr="00CB1E36">
        <w:rPr>
          <w:bCs/>
        </w:rPr>
        <w:t>Rozporządzenie</w:t>
      </w:r>
      <w:r w:rsidRPr="00CB1E36">
        <w:t xml:space="preserve"> </w:t>
      </w:r>
      <w:r w:rsidRPr="00CB1E36">
        <w:rPr>
          <w:bCs/>
        </w:rPr>
        <w:t>Ministra Środowiska</w:t>
      </w:r>
      <w:r w:rsidRPr="00CB1E36">
        <w:t xml:space="preserve"> z dnia 30 grudnia 2002 r. </w:t>
      </w:r>
      <w:r w:rsidRPr="00CB1E36">
        <w:rPr>
          <w:bCs/>
        </w:rPr>
        <w:t>w sprawie poważnych awarii objętych obowiązkiem zgłoszenia do Głównego Inspektora Ochrony Środowiska.</w:t>
      </w:r>
      <w:r w:rsidRPr="00CB1E36">
        <w:t xml:space="preserve"> (Dz. U. 03.5.58</w:t>
      </w:r>
      <w:r w:rsidRPr="00CB1E36">
        <w:rPr>
          <w:bCs/>
        </w:rPr>
        <w:t xml:space="preserve"> </w:t>
      </w:r>
      <w:r w:rsidRPr="00CB1E36">
        <w:t>z dnia 17 stycznia 2003 r.)</w:t>
      </w:r>
    </w:p>
    <w:p w:rsidR="00F60EC0" w:rsidRPr="00CB1E36" w:rsidRDefault="00F60EC0" w:rsidP="00CB1E36">
      <w:pPr>
        <w:numPr>
          <w:ilvl w:val="0"/>
          <w:numId w:val="24"/>
        </w:numPr>
        <w:spacing w:line="360" w:lineRule="auto"/>
        <w:jc w:val="both"/>
      </w:pPr>
      <w:r w:rsidRPr="00CB1E36">
        <w:lastRenderedPageBreak/>
        <w:t>Rozporządzenie Ministra Spraw Wewnętrznych i Administracji z dnia 15 lutego 2002 r. w sprawie wprowadzenia obowiązku stosowania Polskich Norm dotyczących ochrony przeciwpożarowej (Dz.U.2002, nr 18, poz. 182)</w:t>
      </w:r>
    </w:p>
    <w:p w:rsidR="00F60EC0" w:rsidRPr="00CB1E36" w:rsidRDefault="00F60EC0" w:rsidP="00CB1E36">
      <w:pPr>
        <w:pStyle w:val="Tekstpodstawowy3"/>
        <w:widowControl/>
        <w:autoSpaceDE/>
        <w:autoSpaceDN/>
        <w:spacing w:before="120" w:line="360" w:lineRule="auto"/>
        <w:rPr>
          <w:spacing w:val="-7"/>
          <w:sz w:val="24"/>
          <w:szCs w:val="24"/>
        </w:rPr>
      </w:pPr>
      <w:r w:rsidRPr="00CB1E36">
        <w:rPr>
          <w:spacing w:val="-7"/>
          <w:sz w:val="24"/>
          <w:szCs w:val="24"/>
        </w:rPr>
        <w:t>oraz inne obowiązujące PN (EN-PN) lub odpowiednie normy krajów UE w zakresie przyjętym przez polskie prawodawstwo.</w:t>
      </w:r>
    </w:p>
    <w:p w:rsidR="00F60EC0" w:rsidRPr="00CB1E36" w:rsidRDefault="00F60EC0" w:rsidP="00CB1E36">
      <w:pPr>
        <w:adjustRightInd w:val="0"/>
        <w:spacing w:before="120" w:line="360" w:lineRule="auto"/>
        <w:jc w:val="both"/>
      </w:pPr>
    </w:p>
    <w:p w:rsidR="00F60EC0" w:rsidRPr="00CB1E36" w:rsidRDefault="00FD7447" w:rsidP="00FD7447">
      <w:pPr>
        <w:pStyle w:val="Nagwek1"/>
        <w:tabs>
          <w:tab w:val="num"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D.</w:t>
      </w:r>
      <w:r w:rsidR="00F60EC0" w:rsidRPr="00CB1E36">
        <w:rPr>
          <w:rFonts w:ascii="Times New Roman" w:hAnsi="Times New Roman" w:cs="Times New Roman"/>
          <w:sz w:val="24"/>
          <w:szCs w:val="24"/>
        </w:rPr>
        <w:t xml:space="preserve"> </w:t>
      </w:r>
      <w:bookmarkStart w:id="718" w:name="_Toc156798066"/>
      <w:bookmarkStart w:id="719" w:name="_Toc211067570"/>
      <w:bookmarkStart w:id="720" w:name="_Toc421522847"/>
      <w:bookmarkStart w:id="721" w:name="_Toc473530626"/>
      <w:r w:rsidR="00847D14" w:rsidRPr="00CB1E36">
        <w:rPr>
          <w:rFonts w:ascii="Times New Roman" w:hAnsi="Times New Roman" w:cs="Times New Roman"/>
          <w:sz w:val="24"/>
          <w:szCs w:val="24"/>
        </w:rPr>
        <w:t>Część  graficzna</w:t>
      </w:r>
      <w:r w:rsidR="00F60EC0" w:rsidRPr="00CB1E36">
        <w:rPr>
          <w:rFonts w:ascii="Times New Roman" w:hAnsi="Times New Roman" w:cs="Times New Roman"/>
          <w:sz w:val="24"/>
          <w:szCs w:val="24"/>
        </w:rPr>
        <w:t>.</w:t>
      </w:r>
      <w:bookmarkEnd w:id="718"/>
      <w:bookmarkEnd w:id="719"/>
      <w:bookmarkEnd w:id="720"/>
      <w:bookmarkEnd w:id="721"/>
      <w:r w:rsidR="00F60EC0" w:rsidRPr="00CB1E36">
        <w:rPr>
          <w:rFonts w:ascii="Times New Roman" w:hAnsi="Times New Roman" w:cs="Times New Roman"/>
          <w:sz w:val="24"/>
          <w:szCs w:val="24"/>
        </w:rPr>
        <w:t xml:space="preserve"> </w:t>
      </w:r>
    </w:p>
    <w:p w:rsidR="00F60EC0" w:rsidRPr="00CB1E36" w:rsidRDefault="00F60EC0" w:rsidP="00CB1E36">
      <w:pPr>
        <w:tabs>
          <w:tab w:val="left" w:pos="0"/>
          <w:tab w:val="left" w:pos="2700"/>
        </w:tabs>
        <w:spacing w:line="360" w:lineRule="auto"/>
        <w:jc w:val="both"/>
        <w:rPr>
          <w:u w:val="single"/>
        </w:rPr>
      </w:pPr>
    </w:p>
    <w:p w:rsidR="00F60EC0" w:rsidRPr="00CB1E36" w:rsidRDefault="00847D14" w:rsidP="00CB1E36">
      <w:pPr>
        <w:pStyle w:val="Akapitzlist"/>
        <w:numPr>
          <w:ilvl w:val="0"/>
          <w:numId w:val="52"/>
        </w:numPr>
        <w:spacing w:line="360" w:lineRule="auto"/>
        <w:jc w:val="both"/>
      </w:pPr>
      <w:r w:rsidRPr="00CB1E36">
        <w:t>Schemat blokowy</w:t>
      </w:r>
    </w:p>
    <w:p w:rsidR="00847D14" w:rsidRPr="00CB1E36" w:rsidRDefault="00847D14" w:rsidP="00CB1E36">
      <w:pPr>
        <w:pStyle w:val="Akapitzlist"/>
        <w:numPr>
          <w:ilvl w:val="0"/>
          <w:numId w:val="52"/>
        </w:numPr>
        <w:spacing w:line="360" w:lineRule="auto"/>
        <w:jc w:val="both"/>
      </w:pPr>
      <w:r w:rsidRPr="00CB1E36">
        <w:t xml:space="preserve">Rozmieszczenie urządzeń </w:t>
      </w:r>
    </w:p>
    <w:p w:rsidR="00847D14" w:rsidRPr="00CB1E36" w:rsidRDefault="00847D14" w:rsidP="00CB1E36">
      <w:pPr>
        <w:pStyle w:val="Akapitzlist"/>
        <w:numPr>
          <w:ilvl w:val="0"/>
          <w:numId w:val="52"/>
        </w:numPr>
        <w:spacing w:line="360" w:lineRule="auto"/>
        <w:jc w:val="both"/>
      </w:pPr>
      <w:r w:rsidRPr="00CB1E36">
        <w:t xml:space="preserve">Mapa sytuacyjna </w:t>
      </w:r>
    </w:p>
    <w:p w:rsidR="00F60EC0" w:rsidRDefault="00F60EC0" w:rsidP="00CB1E36">
      <w:pPr>
        <w:spacing w:line="360" w:lineRule="auto"/>
        <w:ind w:left="540"/>
        <w:jc w:val="both"/>
      </w:pPr>
    </w:p>
    <w:p w:rsidR="00F60EC0" w:rsidRDefault="00F60EC0" w:rsidP="00CB1E36">
      <w:pPr>
        <w:spacing w:line="360" w:lineRule="auto"/>
        <w:jc w:val="both"/>
      </w:pPr>
    </w:p>
    <w:p w:rsidR="00F60EC0" w:rsidRDefault="00F60EC0" w:rsidP="00CB1E36">
      <w:pPr>
        <w:spacing w:line="360" w:lineRule="auto"/>
        <w:jc w:val="both"/>
      </w:pPr>
    </w:p>
    <w:p w:rsidR="00F60EC0" w:rsidRDefault="00F60EC0" w:rsidP="00CB1E36">
      <w:pPr>
        <w:spacing w:line="360" w:lineRule="auto"/>
        <w:jc w:val="both"/>
      </w:pPr>
    </w:p>
    <w:p w:rsidR="00F60EC0" w:rsidRDefault="00F60EC0" w:rsidP="00CB1E36">
      <w:pPr>
        <w:spacing w:line="360" w:lineRule="auto"/>
        <w:jc w:val="both"/>
      </w:pPr>
    </w:p>
    <w:sectPr w:rsidR="00F60EC0" w:rsidSect="00241C77">
      <w:headerReference w:type="even" r:id="rId9"/>
      <w:headerReference w:type="default" r:id="rId10"/>
      <w:footerReference w:type="even" r:id="rId11"/>
      <w:footerReference w:type="default" r:id="rId12"/>
      <w:pgSz w:w="11909" w:h="16834"/>
      <w:pgMar w:top="1087" w:right="1465" w:bottom="899" w:left="1440" w:header="708" w:footer="708"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DE1" w:rsidRDefault="002B4DE1">
      <w:r>
        <w:separator/>
      </w:r>
    </w:p>
  </w:endnote>
  <w:endnote w:type="continuationSeparator" w:id="0">
    <w:p w:rsidR="002B4DE1" w:rsidRDefault="002B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01C" w:rsidRDefault="00A42E2B">
    <w:pPr>
      <w:pStyle w:val="Stopka"/>
      <w:framePr w:wrap="around" w:vAnchor="text" w:hAnchor="margin" w:xAlign="right" w:y="1"/>
      <w:rPr>
        <w:rStyle w:val="Numerstrony"/>
      </w:rPr>
    </w:pPr>
    <w:r>
      <w:rPr>
        <w:rStyle w:val="Numerstrony"/>
      </w:rPr>
      <w:fldChar w:fldCharType="begin"/>
    </w:r>
    <w:r w:rsidR="0052601C">
      <w:rPr>
        <w:rStyle w:val="Numerstrony"/>
      </w:rPr>
      <w:instrText xml:space="preserve">PAGE  </w:instrText>
    </w:r>
    <w:r>
      <w:rPr>
        <w:rStyle w:val="Numerstrony"/>
      </w:rPr>
      <w:fldChar w:fldCharType="end"/>
    </w:r>
  </w:p>
  <w:p w:rsidR="0052601C" w:rsidRDefault="0052601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01C" w:rsidRDefault="00A42E2B">
    <w:pPr>
      <w:pStyle w:val="Stopka"/>
      <w:framePr w:wrap="around" w:vAnchor="text" w:hAnchor="margin" w:xAlign="right" w:y="1"/>
      <w:rPr>
        <w:rStyle w:val="Numerstrony"/>
      </w:rPr>
    </w:pPr>
    <w:r>
      <w:rPr>
        <w:rStyle w:val="Numerstrony"/>
      </w:rPr>
      <w:fldChar w:fldCharType="begin"/>
    </w:r>
    <w:r w:rsidR="0052601C">
      <w:rPr>
        <w:rStyle w:val="Numerstrony"/>
      </w:rPr>
      <w:instrText xml:space="preserve">PAGE  </w:instrText>
    </w:r>
    <w:r>
      <w:rPr>
        <w:rStyle w:val="Numerstrony"/>
      </w:rPr>
      <w:fldChar w:fldCharType="separate"/>
    </w:r>
    <w:r w:rsidR="00BC05DC">
      <w:rPr>
        <w:rStyle w:val="Numerstrony"/>
        <w:noProof/>
      </w:rPr>
      <w:t>6</w:t>
    </w:r>
    <w:r>
      <w:rPr>
        <w:rStyle w:val="Numerstrony"/>
      </w:rPr>
      <w:fldChar w:fldCharType="end"/>
    </w:r>
  </w:p>
  <w:p w:rsidR="0052601C" w:rsidRDefault="0052601C">
    <w:pPr>
      <w:pStyle w:val="Stopka"/>
      <w:ind w:right="360"/>
      <w:jc w:val="center"/>
    </w:pPr>
    <w:r>
      <w:t>Program  Funkcjonalno Użytkowy dla zadania:</w:t>
    </w:r>
  </w:p>
  <w:p w:rsidR="0052601C" w:rsidRDefault="0052601C">
    <w:pPr>
      <w:jc w:val="center"/>
      <w:rPr>
        <w:rFonts w:eastAsia="Arial Unicode MS"/>
        <w:sz w:val="20"/>
        <w:szCs w:val="18"/>
      </w:rPr>
    </w:pPr>
    <w:r>
      <w:rPr>
        <w:sz w:val="20"/>
        <w:szCs w:val="32"/>
      </w:rPr>
      <w:t xml:space="preserve">„Zaprojektowanie i modernizacja oczyszczalni ścieków typu </w:t>
    </w:r>
    <w:proofErr w:type="spellStart"/>
    <w:r>
      <w:rPr>
        <w:sz w:val="20"/>
        <w:szCs w:val="32"/>
      </w:rPr>
      <w:t>Lemna</w:t>
    </w:r>
    <w:proofErr w:type="spellEnd"/>
    <w:r>
      <w:rPr>
        <w:sz w:val="20"/>
        <w:szCs w:val="32"/>
      </w:rPr>
      <w:t xml:space="preserve"> w Bąkowcu gmina Garbatka-Letnisko”</w:t>
    </w:r>
  </w:p>
  <w:p w:rsidR="0052601C" w:rsidRDefault="0052601C">
    <w:pPr>
      <w:pStyle w:val="Stopka"/>
      <w:ind w:right="360"/>
      <w:jc w:val="center"/>
      <w:rPr>
        <w:color w:val="FF0000"/>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DE1" w:rsidRDefault="002B4DE1">
      <w:r>
        <w:separator/>
      </w:r>
    </w:p>
  </w:footnote>
  <w:footnote w:type="continuationSeparator" w:id="0">
    <w:p w:rsidR="002B4DE1" w:rsidRDefault="002B4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01C" w:rsidRDefault="00A42E2B">
    <w:pPr>
      <w:pStyle w:val="Nagwek"/>
      <w:framePr w:wrap="around" w:vAnchor="text" w:hAnchor="margin" w:xAlign="right" w:y="1"/>
      <w:rPr>
        <w:rStyle w:val="Numerstrony"/>
      </w:rPr>
    </w:pPr>
    <w:r>
      <w:rPr>
        <w:rStyle w:val="Numerstrony"/>
      </w:rPr>
      <w:fldChar w:fldCharType="begin"/>
    </w:r>
    <w:r w:rsidR="0052601C">
      <w:rPr>
        <w:rStyle w:val="Numerstrony"/>
      </w:rPr>
      <w:instrText xml:space="preserve">PAGE  </w:instrText>
    </w:r>
    <w:r>
      <w:rPr>
        <w:rStyle w:val="Numerstrony"/>
      </w:rPr>
      <w:fldChar w:fldCharType="end"/>
    </w:r>
  </w:p>
  <w:p w:rsidR="0052601C" w:rsidRDefault="0052601C">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01C" w:rsidRDefault="0052601C">
    <w:pPr>
      <w:pStyle w:val="Nagwek"/>
      <w:framePr w:wrap="around" w:vAnchor="text" w:hAnchor="margin" w:xAlign="right" w:y="1"/>
      <w:rPr>
        <w:rStyle w:val="Numerstrony"/>
      </w:rPr>
    </w:pPr>
  </w:p>
  <w:p w:rsidR="0052601C" w:rsidRDefault="0052601C">
    <w:pPr>
      <w:pStyle w:val="Nagwek"/>
      <w:jc w:val="center"/>
      <w:rPr>
        <w:i/>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D408C84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61E64D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1"/>
    <w:lvl w:ilvl="0">
      <w:start w:val="6"/>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 w15:restartNumberingAfterBreak="0">
    <w:nsid w:val="00000002"/>
    <w:multiLevelType w:val="multilevel"/>
    <w:tmpl w:val="00000002"/>
    <w:name w:val="WW8Num2"/>
    <w:lvl w:ilvl="0">
      <w:start w:val="7"/>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000003"/>
    <w:multiLevelType w:val="multilevel"/>
    <w:tmpl w:val="00000003"/>
    <w:name w:val="WW8Num3"/>
    <w:lvl w:ilvl="0">
      <w:start w:val="8"/>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5" w15:restartNumberingAfterBreak="0">
    <w:nsid w:val="00000004"/>
    <w:multiLevelType w:val="multilevel"/>
    <w:tmpl w:val="00000004"/>
    <w:name w:val="WW8Num4"/>
    <w:lvl w:ilvl="0">
      <w:start w:val="9"/>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6" w15:restartNumberingAfterBreak="0">
    <w:nsid w:val="00000005"/>
    <w:multiLevelType w:val="multilevel"/>
    <w:tmpl w:val="00000005"/>
    <w:name w:val="WW8Num5"/>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7" w15:restartNumberingAfterBreak="0">
    <w:nsid w:val="00000009"/>
    <w:multiLevelType w:val="multilevel"/>
    <w:tmpl w:val="00000009"/>
    <w:name w:val="WW8Num59"/>
    <w:lvl w:ilvl="0">
      <w:start w:val="1"/>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8" w15:restartNumberingAfterBreak="0">
    <w:nsid w:val="0000000A"/>
    <w:multiLevelType w:val="multilevel"/>
    <w:tmpl w:val="0000000A"/>
    <w:name w:val="RTF_Num 21"/>
    <w:lvl w:ilvl="0">
      <w:start w:val="1"/>
      <w:numFmt w:val="lowerLetter"/>
      <w:lvlText w:val="%1)"/>
      <w:lvlJc w:val="left"/>
      <w:pPr>
        <w:tabs>
          <w:tab w:val="num" w:pos="360"/>
        </w:tabs>
        <w:ind w:left="360" w:hanging="360"/>
      </w:pPr>
      <w:rPr>
        <w:rFonts w:hint="default"/>
      </w:rPr>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9" w15:restartNumberingAfterBreak="0">
    <w:nsid w:val="0000000B"/>
    <w:multiLevelType w:val="multilevel"/>
    <w:tmpl w:val="0000000B"/>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0" w15:restartNumberingAfterBreak="0">
    <w:nsid w:val="00000018"/>
    <w:multiLevelType w:val="multilevel"/>
    <w:tmpl w:val="00000018"/>
    <w:name w:val="WW8Num26"/>
    <w:lvl w:ilvl="0">
      <w:start w:val="1"/>
      <w:numFmt w:val="lowerLetter"/>
      <w:suff w:val="nothing"/>
      <w:lvlText w:val="%1)"/>
      <w:lvlJc w:val="left"/>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1" w15:restartNumberingAfterBreak="0">
    <w:nsid w:val="0000009A"/>
    <w:multiLevelType w:val="singleLevel"/>
    <w:tmpl w:val="0000009A"/>
    <w:name w:val="WW8Num21"/>
    <w:lvl w:ilvl="0">
      <w:start w:val="1"/>
      <w:numFmt w:val="lowerLetter"/>
      <w:lvlText w:val="%1)"/>
      <w:lvlJc w:val="left"/>
      <w:pPr>
        <w:tabs>
          <w:tab w:val="num" w:pos="720"/>
        </w:tabs>
        <w:ind w:left="0" w:firstLine="0"/>
      </w:pPr>
    </w:lvl>
  </w:abstractNum>
  <w:abstractNum w:abstractNumId="12" w15:restartNumberingAfterBreak="0">
    <w:nsid w:val="04CB1F34"/>
    <w:multiLevelType w:val="hybridMultilevel"/>
    <w:tmpl w:val="8C807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255250"/>
    <w:multiLevelType w:val="hybridMultilevel"/>
    <w:tmpl w:val="2842CA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6837A5"/>
    <w:multiLevelType w:val="hybridMultilevel"/>
    <w:tmpl w:val="E34EAFB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B643B6F"/>
    <w:multiLevelType w:val="hybridMultilevel"/>
    <w:tmpl w:val="972AC914"/>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0E9F177B"/>
    <w:multiLevelType w:val="hybridMultilevel"/>
    <w:tmpl w:val="4C78245A"/>
    <w:lvl w:ilvl="0" w:tplc="04150011">
      <w:start w:val="1"/>
      <w:numFmt w:val="decimal"/>
      <w:lvlText w:val="%1)"/>
      <w:lvlJc w:val="left"/>
      <w:pPr>
        <w:ind w:left="720" w:hanging="360"/>
      </w:pPr>
      <w:rPr>
        <w:rFonts w:hint="default"/>
      </w:rPr>
    </w:lvl>
    <w:lvl w:ilvl="1" w:tplc="F8E06F06">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1B50D7"/>
    <w:multiLevelType w:val="multilevel"/>
    <w:tmpl w:val="5BBED9BC"/>
    <w:lvl w:ilvl="0">
      <w:start w:val="1"/>
      <w:numFmt w:val="bullet"/>
      <w:lvlText w:val=""/>
      <w:lvlJc w:val="left"/>
      <w:pPr>
        <w:tabs>
          <w:tab w:val="num" w:pos="1080"/>
        </w:tabs>
        <w:ind w:left="1080" w:hanging="360"/>
      </w:pPr>
      <w:rPr>
        <w:rFonts w:ascii="Symbol" w:hAnsi="Symbol"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8" w15:restartNumberingAfterBreak="0">
    <w:nsid w:val="122139D2"/>
    <w:multiLevelType w:val="hybridMultilevel"/>
    <w:tmpl w:val="D45683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B181E83"/>
    <w:multiLevelType w:val="hybridMultilevel"/>
    <w:tmpl w:val="AE9868B4"/>
    <w:lvl w:ilvl="0" w:tplc="3A1834A8">
      <w:start w:val="1"/>
      <w:numFmt w:val="lowerLetter"/>
      <w:lvlText w:val="%1)"/>
      <w:lvlJc w:val="left"/>
      <w:pPr>
        <w:tabs>
          <w:tab w:val="num" w:pos="643"/>
        </w:tabs>
        <w:ind w:left="643" w:hanging="360"/>
      </w:pPr>
      <w:rPr>
        <w:rFonts w:hint="default"/>
      </w:rPr>
    </w:lvl>
    <w:lvl w:ilvl="1" w:tplc="04150003">
      <w:start w:val="1"/>
      <w:numFmt w:val="bullet"/>
      <w:lvlText w:val="o"/>
      <w:lvlJc w:val="left"/>
      <w:pPr>
        <w:tabs>
          <w:tab w:val="num" w:pos="1723"/>
        </w:tabs>
        <w:ind w:left="1723" w:hanging="360"/>
      </w:pPr>
      <w:rPr>
        <w:rFonts w:ascii="Courier New" w:hAnsi="Courier New" w:hint="default"/>
      </w:rPr>
    </w:lvl>
    <w:lvl w:ilvl="2" w:tplc="04150005" w:tentative="1">
      <w:start w:val="1"/>
      <w:numFmt w:val="bullet"/>
      <w:lvlText w:val=""/>
      <w:lvlJc w:val="left"/>
      <w:pPr>
        <w:tabs>
          <w:tab w:val="num" w:pos="2443"/>
        </w:tabs>
        <w:ind w:left="2443" w:hanging="360"/>
      </w:pPr>
      <w:rPr>
        <w:rFonts w:ascii="Wingdings" w:hAnsi="Wingdings" w:hint="default"/>
      </w:rPr>
    </w:lvl>
    <w:lvl w:ilvl="3" w:tplc="04150001" w:tentative="1">
      <w:start w:val="1"/>
      <w:numFmt w:val="bullet"/>
      <w:lvlText w:val=""/>
      <w:lvlJc w:val="left"/>
      <w:pPr>
        <w:tabs>
          <w:tab w:val="num" w:pos="3163"/>
        </w:tabs>
        <w:ind w:left="3163" w:hanging="360"/>
      </w:pPr>
      <w:rPr>
        <w:rFonts w:ascii="Symbol" w:hAnsi="Symbol" w:hint="default"/>
      </w:rPr>
    </w:lvl>
    <w:lvl w:ilvl="4" w:tplc="04150003" w:tentative="1">
      <w:start w:val="1"/>
      <w:numFmt w:val="bullet"/>
      <w:lvlText w:val="o"/>
      <w:lvlJc w:val="left"/>
      <w:pPr>
        <w:tabs>
          <w:tab w:val="num" w:pos="3883"/>
        </w:tabs>
        <w:ind w:left="3883" w:hanging="360"/>
      </w:pPr>
      <w:rPr>
        <w:rFonts w:ascii="Courier New" w:hAnsi="Courier New" w:hint="default"/>
      </w:rPr>
    </w:lvl>
    <w:lvl w:ilvl="5" w:tplc="04150005" w:tentative="1">
      <w:start w:val="1"/>
      <w:numFmt w:val="bullet"/>
      <w:lvlText w:val=""/>
      <w:lvlJc w:val="left"/>
      <w:pPr>
        <w:tabs>
          <w:tab w:val="num" w:pos="4603"/>
        </w:tabs>
        <w:ind w:left="4603" w:hanging="360"/>
      </w:pPr>
      <w:rPr>
        <w:rFonts w:ascii="Wingdings" w:hAnsi="Wingdings" w:hint="default"/>
      </w:rPr>
    </w:lvl>
    <w:lvl w:ilvl="6" w:tplc="04150001" w:tentative="1">
      <w:start w:val="1"/>
      <w:numFmt w:val="bullet"/>
      <w:lvlText w:val=""/>
      <w:lvlJc w:val="left"/>
      <w:pPr>
        <w:tabs>
          <w:tab w:val="num" w:pos="5323"/>
        </w:tabs>
        <w:ind w:left="5323" w:hanging="360"/>
      </w:pPr>
      <w:rPr>
        <w:rFonts w:ascii="Symbol" w:hAnsi="Symbol" w:hint="default"/>
      </w:rPr>
    </w:lvl>
    <w:lvl w:ilvl="7" w:tplc="04150003" w:tentative="1">
      <w:start w:val="1"/>
      <w:numFmt w:val="bullet"/>
      <w:lvlText w:val="o"/>
      <w:lvlJc w:val="left"/>
      <w:pPr>
        <w:tabs>
          <w:tab w:val="num" w:pos="6043"/>
        </w:tabs>
        <w:ind w:left="6043" w:hanging="360"/>
      </w:pPr>
      <w:rPr>
        <w:rFonts w:ascii="Courier New" w:hAnsi="Courier New" w:hint="default"/>
      </w:rPr>
    </w:lvl>
    <w:lvl w:ilvl="8" w:tplc="04150005" w:tentative="1">
      <w:start w:val="1"/>
      <w:numFmt w:val="bullet"/>
      <w:lvlText w:val=""/>
      <w:lvlJc w:val="left"/>
      <w:pPr>
        <w:tabs>
          <w:tab w:val="num" w:pos="6763"/>
        </w:tabs>
        <w:ind w:left="6763" w:hanging="360"/>
      </w:pPr>
      <w:rPr>
        <w:rFonts w:ascii="Wingdings" w:hAnsi="Wingdings" w:hint="default"/>
      </w:rPr>
    </w:lvl>
  </w:abstractNum>
  <w:abstractNum w:abstractNumId="20" w15:restartNumberingAfterBreak="0">
    <w:nsid w:val="1BF67313"/>
    <w:multiLevelType w:val="hybridMultilevel"/>
    <w:tmpl w:val="E578B332"/>
    <w:lvl w:ilvl="0" w:tplc="0415000F">
      <w:start w:val="1"/>
      <w:numFmt w:val="decimal"/>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abstractNum w:abstractNumId="21" w15:restartNumberingAfterBreak="0">
    <w:nsid w:val="1FD566DD"/>
    <w:multiLevelType w:val="hybridMultilevel"/>
    <w:tmpl w:val="C324C6B2"/>
    <w:lvl w:ilvl="0" w:tplc="59163640">
      <w:start w:val="1"/>
      <w:numFmt w:val="lowerLetter"/>
      <w:lvlText w:val="%1)"/>
      <w:lvlJc w:val="left"/>
      <w:pPr>
        <w:tabs>
          <w:tab w:val="num" w:pos="1080"/>
        </w:tabs>
        <w:ind w:left="1080" w:hanging="720"/>
      </w:pPr>
      <w:rPr>
        <w:rFonts w:hint="default"/>
      </w:rPr>
    </w:lvl>
    <w:lvl w:ilvl="1" w:tplc="38AC8150">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05E0120"/>
    <w:multiLevelType w:val="hybridMultilevel"/>
    <w:tmpl w:val="AE9868B4"/>
    <w:lvl w:ilvl="0" w:tplc="04150017">
      <w:start w:val="1"/>
      <w:numFmt w:val="lowerLetter"/>
      <w:lvlText w:val="%1)"/>
      <w:lvlJc w:val="left"/>
      <w:pPr>
        <w:tabs>
          <w:tab w:val="num" w:pos="643"/>
        </w:tabs>
        <w:ind w:left="643" w:hanging="360"/>
      </w:p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23" w15:restartNumberingAfterBreak="0">
    <w:nsid w:val="219469A8"/>
    <w:multiLevelType w:val="hybridMultilevel"/>
    <w:tmpl w:val="285EEED4"/>
    <w:lvl w:ilvl="0" w:tplc="99E8D34A">
      <w:start w:val="1"/>
      <w:numFmt w:val="lowerLetter"/>
      <w:lvlText w:val="%1)"/>
      <w:lvlJc w:val="left"/>
      <w:pPr>
        <w:tabs>
          <w:tab w:val="num" w:pos="720"/>
        </w:tabs>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2E31582"/>
    <w:multiLevelType w:val="hybridMultilevel"/>
    <w:tmpl w:val="B192BA4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8795933"/>
    <w:multiLevelType w:val="hybridMultilevel"/>
    <w:tmpl w:val="99C22CF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9D16DE"/>
    <w:multiLevelType w:val="hybridMultilevel"/>
    <w:tmpl w:val="AA3AF998"/>
    <w:lvl w:ilvl="0" w:tplc="FFFFFFFF">
      <w:start w:val="1"/>
      <w:numFmt w:val="bullet"/>
      <w:pStyle w:val="NormalnyWeb"/>
      <w:lvlText w:val="-"/>
      <w:lvlJc w:val="left"/>
      <w:pPr>
        <w:tabs>
          <w:tab w:val="num" w:pos="720"/>
        </w:tabs>
        <w:ind w:left="700" w:hanging="34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CA562C3"/>
    <w:multiLevelType w:val="multilevel"/>
    <w:tmpl w:val="0415001D"/>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EC2726C"/>
    <w:multiLevelType w:val="hybridMultilevel"/>
    <w:tmpl w:val="F202DA36"/>
    <w:lvl w:ilvl="0" w:tplc="4186309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05724DC"/>
    <w:multiLevelType w:val="multilevel"/>
    <w:tmpl w:val="AFD04020"/>
    <w:lvl w:ilvl="0">
      <w:start w:val="1"/>
      <w:numFmt w:val="lowerLetter"/>
      <w:lvlText w:val="%1)"/>
      <w:lvlJc w:val="left"/>
      <w:pPr>
        <w:tabs>
          <w:tab w:val="num" w:pos="480"/>
        </w:tabs>
        <w:ind w:left="480" w:hanging="480"/>
      </w:pPr>
      <w:rPr>
        <w:rFonts w:ascii="Arial" w:hAnsi="Arial" w:hint="default"/>
        <w:b w:val="0"/>
        <w:i w:val="0"/>
        <w:caps w:val="0"/>
        <w:strike w:val="0"/>
        <w:dstrike w:val="0"/>
        <w:outline w:val="0"/>
        <w:shadow w:val="0"/>
        <w:emboss w:val="0"/>
        <w:imprint w:val="0"/>
        <w:vanish w:val="0"/>
        <w:sz w:val="20"/>
        <w:u w:val="none"/>
        <w:vertAlign w:val="baseline"/>
      </w:rPr>
    </w:lvl>
    <w:lvl w:ilvl="1">
      <w:start w:val="1"/>
      <w:numFmt w:val="decimal"/>
      <w:lvlText w:val="%2)"/>
      <w:lvlJc w:val="left"/>
      <w:pPr>
        <w:tabs>
          <w:tab w:val="num" w:pos="840"/>
        </w:tabs>
        <w:ind w:left="840" w:hanging="480"/>
      </w:pPr>
      <w:rPr>
        <w:rFonts w:ascii="Arial" w:hAnsi="Arial" w:hint="default"/>
        <w:b w:val="0"/>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0" w15:restartNumberingAfterBreak="0">
    <w:nsid w:val="31A82618"/>
    <w:multiLevelType w:val="hybridMultilevel"/>
    <w:tmpl w:val="2F6A8512"/>
    <w:lvl w:ilvl="0" w:tplc="4186309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39E70A4"/>
    <w:multiLevelType w:val="multilevel"/>
    <w:tmpl w:val="AFD04020"/>
    <w:lvl w:ilvl="0">
      <w:start w:val="1"/>
      <w:numFmt w:val="lowerLetter"/>
      <w:lvlText w:val="%1)"/>
      <w:lvlJc w:val="left"/>
      <w:pPr>
        <w:tabs>
          <w:tab w:val="num" w:pos="480"/>
        </w:tabs>
        <w:ind w:left="480" w:hanging="480"/>
      </w:pPr>
      <w:rPr>
        <w:rFonts w:ascii="Arial" w:hAnsi="Arial" w:hint="default"/>
        <w:b w:val="0"/>
        <w:i w:val="0"/>
        <w:caps w:val="0"/>
        <w:strike w:val="0"/>
        <w:dstrike w:val="0"/>
        <w:outline w:val="0"/>
        <w:shadow w:val="0"/>
        <w:emboss w:val="0"/>
        <w:imprint w:val="0"/>
        <w:vanish w:val="0"/>
        <w:sz w:val="20"/>
        <w:u w:val="none"/>
        <w:vertAlign w:val="baseline"/>
      </w:rPr>
    </w:lvl>
    <w:lvl w:ilvl="1">
      <w:start w:val="1"/>
      <w:numFmt w:val="decimal"/>
      <w:lvlText w:val="%2)"/>
      <w:lvlJc w:val="left"/>
      <w:pPr>
        <w:tabs>
          <w:tab w:val="num" w:pos="840"/>
        </w:tabs>
        <w:ind w:left="840" w:hanging="480"/>
      </w:pPr>
      <w:rPr>
        <w:rFonts w:ascii="Arial" w:hAnsi="Arial" w:hint="default"/>
        <w:b w:val="0"/>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2" w15:restartNumberingAfterBreak="0">
    <w:nsid w:val="37771964"/>
    <w:multiLevelType w:val="hybridMultilevel"/>
    <w:tmpl w:val="78BC3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6B31ED"/>
    <w:multiLevelType w:val="hybridMultilevel"/>
    <w:tmpl w:val="1EACF7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E56AB9"/>
    <w:multiLevelType w:val="hybridMultilevel"/>
    <w:tmpl w:val="170A3BD2"/>
    <w:lvl w:ilvl="0" w:tplc="FFFFFFFF">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355"/>
        </w:tabs>
        <w:ind w:left="-355" w:hanging="360"/>
      </w:pPr>
    </w:lvl>
    <w:lvl w:ilvl="2" w:tplc="0415001B" w:tentative="1">
      <w:start w:val="1"/>
      <w:numFmt w:val="lowerRoman"/>
      <w:lvlText w:val="%3."/>
      <w:lvlJc w:val="right"/>
      <w:pPr>
        <w:tabs>
          <w:tab w:val="num" w:pos="365"/>
        </w:tabs>
        <w:ind w:left="365" w:hanging="180"/>
      </w:pPr>
    </w:lvl>
    <w:lvl w:ilvl="3" w:tplc="0415000F" w:tentative="1">
      <w:start w:val="1"/>
      <w:numFmt w:val="decimal"/>
      <w:lvlText w:val="%4."/>
      <w:lvlJc w:val="left"/>
      <w:pPr>
        <w:tabs>
          <w:tab w:val="num" w:pos="1085"/>
        </w:tabs>
        <w:ind w:left="1085" w:hanging="360"/>
      </w:pPr>
    </w:lvl>
    <w:lvl w:ilvl="4" w:tplc="04150019" w:tentative="1">
      <w:start w:val="1"/>
      <w:numFmt w:val="lowerLetter"/>
      <w:lvlText w:val="%5."/>
      <w:lvlJc w:val="left"/>
      <w:pPr>
        <w:tabs>
          <w:tab w:val="num" w:pos="1805"/>
        </w:tabs>
        <w:ind w:left="1805" w:hanging="360"/>
      </w:pPr>
    </w:lvl>
    <w:lvl w:ilvl="5" w:tplc="0415001B" w:tentative="1">
      <w:start w:val="1"/>
      <w:numFmt w:val="lowerRoman"/>
      <w:lvlText w:val="%6."/>
      <w:lvlJc w:val="right"/>
      <w:pPr>
        <w:tabs>
          <w:tab w:val="num" w:pos="2525"/>
        </w:tabs>
        <w:ind w:left="2525" w:hanging="180"/>
      </w:pPr>
    </w:lvl>
    <w:lvl w:ilvl="6" w:tplc="0415000F" w:tentative="1">
      <w:start w:val="1"/>
      <w:numFmt w:val="decimal"/>
      <w:lvlText w:val="%7."/>
      <w:lvlJc w:val="left"/>
      <w:pPr>
        <w:tabs>
          <w:tab w:val="num" w:pos="3245"/>
        </w:tabs>
        <w:ind w:left="3245" w:hanging="360"/>
      </w:pPr>
    </w:lvl>
    <w:lvl w:ilvl="7" w:tplc="04150019" w:tentative="1">
      <w:start w:val="1"/>
      <w:numFmt w:val="lowerLetter"/>
      <w:lvlText w:val="%8."/>
      <w:lvlJc w:val="left"/>
      <w:pPr>
        <w:tabs>
          <w:tab w:val="num" w:pos="3965"/>
        </w:tabs>
        <w:ind w:left="3965" w:hanging="360"/>
      </w:pPr>
    </w:lvl>
    <w:lvl w:ilvl="8" w:tplc="0415001B" w:tentative="1">
      <w:start w:val="1"/>
      <w:numFmt w:val="lowerRoman"/>
      <w:lvlText w:val="%9."/>
      <w:lvlJc w:val="right"/>
      <w:pPr>
        <w:tabs>
          <w:tab w:val="num" w:pos="4685"/>
        </w:tabs>
        <w:ind w:left="4685" w:hanging="180"/>
      </w:pPr>
    </w:lvl>
  </w:abstractNum>
  <w:abstractNum w:abstractNumId="35" w15:restartNumberingAfterBreak="0">
    <w:nsid w:val="3A7F4CF1"/>
    <w:multiLevelType w:val="hybridMultilevel"/>
    <w:tmpl w:val="E89C4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DA2C85"/>
    <w:multiLevelType w:val="hybridMultilevel"/>
    <w:tmpl w:val="6E2C2B0E"/>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3DD725AF"/>
    <w:multiLevelType w:val="hybridMultilevel"/>
    <w:tmpl w:val="FE84BB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E25553"/>
    <w:multiLevelType w:val="hybridMultilevel"/>
    <w:tmpl w:val="2AEE52C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12B4633"/>
    <w:multiLevelType w:val="multilevel"/>
    <w:tmpl w:val="AFD04020"/>
    <w:lvl w:ilvl="0">
      <w:start w:val="1"/>
      <w:numFmt w:val="lowerLetter"/>
      <w:lvlText w:val="%1)"/>
      <w:lvlJc w:val="left"/>
      <w:pPr>
        <w:tabs>
          <w:tab w:val="num" w:pos="480"/>
        </w:tabs>
        <w:ind w:left="480" w:hanging="480"/>
      </w:pPr>
      <w:rPr>
        <w:rFonts w:ascii="Arial" w:hAnsi="Arial" w:hint="default"/>
        <w:b w:val="0"/>
        <w:i w:val="0"/>
        <w:caps w:val="0"/>
        <w:strike w:val="0"/>
        <w:dstrike w:val="0"/>
        <w:outline w:val="0"/>
        <w:shadow w:val="0"/>
        <w:emboss w:val="0"/>
        <w:imprint w:val="0"/>
        <w:vanish w:val="0"/>
        <w:sz w:val="20"/>
        <w:u w:val="none"/>
        <w:vertAlign w:val="baseline"/>
      </w:rPr>
    </w:lvl>
    <w:lvl w:ilvl="1">
      <w:start w:val="1"/>
      <w:numFmt w:val="decimal"/>
      <w:lvlText w:val="%2)"/>
      <w:lvlJc w:val="left"/>
      <w:pPr>
        <w:tabs>
          <w:tab w:val="num" w:pos="840"/>
        </w:tabs>
        <w:ind w:left="840" w:hanging="480"/>
      </w:pPr>
      <w:rPr>
        <w:rFonts w:ascii="Arial" w:hAnsi="Arial" w:hint="default"/>
        <w:b w:val="0"/>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0" w15:restartNumberingAfterBreak="0">
    <w:nsid w:val="42F14C37"/>
    <w:multiLevelType w:val="hybridMultilevel"/>
    <w:tmpl w:val="17C4F89E"/>
    <w:name w:val="RTF_Num 8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2FA2BFC"/>
    <w:multiLevelType w:val="multilevel"/>
    <w:tmpl w:val="AFD04020"/>
    <w:lvl w:ilvl="0">
      <w:start w:val="1"/>
      <w:numFmt w:val="lowerLetter"/>
      <w:lvlText w:val="%1)"/>
      <w:lvlJc w:val="left"/>
      <w:pPr>
        <w:tabs>
          <w:tab w:val="num" w:pos="480"/>
        </w:tabs>
        <w:ind w:left="480" w:hanging="480"/>
      </w:pPr>
      <w:rPr>
        <w:rFonts w:ascii="Arial" w:hAnsi="Arial" w:hint="default"/>
        <w:b w:val="0"/>
        <w:i w:val="0"/>
        <w:caps w:val="0"/>
        <w:strike w:val="0"/>
        <w:dstrike w:val="0"/>
        <w:outline w:val="0"/>
        <w:shadow w:val="0"/>
        <w:emboss w:val="0"/>
        <w:imprint w:val="0"/>
        <w:vanish w:val="0"/>
        <w:sz w:val="20"/>
        <w:u w:val="none"/>
        <w:vertAlign w:val="baseline"/>
      </w:rPr>
    </w:lvl>
    <w:lvl w:ilvl="1">
      <w:start w:val="1"/>
      <w:numFmt w:val="decimal"/>
      <w:lvlText w:val="%2)"/>
      <w:lvlJc w:val="left"/>
      <w:pPr>
        <w:tabs>
          <w:tab w:val="num" w:pos="840"/>
        </w:tabs>
        <w:ind w:left="840" w:hanging="480"/>
      </w:pPr>
      <w:rPr>
        <w:rFonts w:ascii="Arial" w:hAnsi="Arial" w:hint="default"/>
        <w:b w:val="0"/>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2" w15:restartNumberingAfterBreak="0">
    <w:nsid w:val="458826B7"/>
    <w:multiLevelType w:val="hybridMultilevel"/>
    <w:tmpl w:val="F74493F2"/>
    <w:lvl w:ilvl="0" w:tplc="04150011">
      <w:start w:val="1"/>
      <w:numFmt w:val="decimal"/>
      <w:lvlText w:val="%1)"/>
      <w:lvlJc w:val="left"/>
      <w:pPr>
        <w:tabs>
          <w:tab w:val="num" w:pos="530"/>
        </w:tabs>
        <w:ind w:left="530" w:hanging="360"/>
      </w:pPr>
    </w:lvl>
    <w:lvl w:ilvl="1" w:tplc="04150019" w:tentative="1">
      <w:start w:val="1"/>
      <w:numFmt w:val="lowerLetter"/>
      <w:lvlText w:val="%2."/>
      <w:lvlJc w:val="left"/>
      <w:pPr>
        <w:tabs>
          <w:tab w:val="num" w:pos="1250"/>
        </w:tabs>
        <w:ind w:left="1250" w:hanging="360"/>
      </w:pPr>
    </w:lvl>
    <w:lvl w:ilvl="2" w:tplc="0415001B" w:tentative="1">
      <w:start w:val="1"/>
      <w:numFmt w:val="lowerRoman"/>
      <w:lvlText w:val="%3."/>
      <w:lvlJc w:val="right"/>
      <w:pPr>
        <w:tabs>
          <w:tab w:val="num" w:pos="1970"/>
        </w:tabs>
        <w:ind w:left="1970" w:hanging="180"/>
      </w:pPr>
    </w:lvl>
    <w:lvl w:ilvl="3" w:tplc="0415000F" w:tentative="1">
      <w:start w:val="1"/>
      <w:numFmt w:val="decimal"/>
      <w:lvlText w:val="%4."/>
      <w:lvlJc w:val="left"/>
      <w:pPr>
        <w:tabs>
          <w:tab w:val="num" w:pos="2690"/>
        </w:tabs>
        <w:ind w:left="2690" w:hanging="360"/>
      </w:pPr>
    </w:lvl>
    <w:lvl w:ilvl="4" w:tplc="04150019" w:tentative="1">
      <w:start w:val="1"/>
      <w:numFmt w:val="lowerLetter"/>
      <w:lvlText w:val="%5."/>
      <w:lvlJc w:val="left"/>
      <w:pPr>
        <w:tabs>
          <w:tab w:val="num" w:pos="3410"/>
        </w:tabs>
        <w:ind w:left="3410" w:hanging="360"/>
      </w:pPr>
    </w:lvl>
    <w:lvl w:ilvl="5" w:tplc="0415001B" w:tentative="1">
      <w:start w:val="1"/>
      <w:numFmt w:val="lowerRoman"/>
      <w:lvlText w:val="%6."/>
      <w:lvlJc w:val="right"/>
      <w:pPr>
        <w:tabs>
          <w:tab w:val="num" w:pos="4130"/>
        </w:tabs>
        <w:ind w:left="4130" w:hanging="180"/>
      </w:pPr>
    </w:lvl>
    <w:lvl w:ilvl="6" w:tplc="0415000F" w:tentative="1">
      <w:start w:val="1"/>
      <w:numFmt w:val="decimal"/>
      <w:lvlText w:val="%7."/>
      <w:lvlJc w:val="left"/>
      <w:pPr>
        <w:tabs>
          <w:tab w:val="num" w:pos="4850"/>
        </w:tabs>
        <w:ind w:left="4850" w:hanging="360"/>
      </w:pPr>
    </w:lvl>
    <w:lvl w:ilvl="7" w:tplc="04150019" w:tentative="1">
      <w:start w:val="1"/>
      <w:numFmt w:val="lowerLetter"/>
      <w:lvlText w:val="%8."/>
      <w:lvlJc w:val="left"/>
      <w:pPr>
        <w:tabs>
          <w:tab w:val="num" w:pos="5570"/>
        </w:tabs>
        <w:ind w:left="5570" w:hanging="360"/>
      </w:pPr>
    </w:lvl>
    <w:lvl w:ilvl="8" w:tplc="0415001B" w:tentative="1">
      <w:start w:val="1"/>
      <w:numFmt w:val="lowerRoman"/>
      <w:lvlText w:val="%9."/>
      <w:lvlJc w:val="right"/>
      <w:pPr>
        <w:tabs>
          <w:tab w:val="num" w:pos="6290"/>
        </w:tabs>
        <w:ind w:left="6290" w:hanging="180"/>
      </w:pPr>
    </w:lvl>
  </w:abstractNum>
  <w:abstractNum w:abstractNumId="43" w15:restartNumberingAfterBreak="0">
    <w:nsid w:val="4C907E7D"/>
    <w:multiLevelType w:val="hybridMultilevel"/>
    <w:tmpl w:val="B9DE1072"/>
    <w:lvl w:ilvl="0" w:tplc="FFFFFFFF">
      <w:start w:val="1"/>
      <w:numFmt w:val="lowerLetter"/>
      <w:lvlText w:val="%1)"/>
      <w:lvlJc w:val="left"/>
      <w:pPr>
        <w:tabs>
          <w:tab w:val="num" w:pos="643"/>
        </w:tabs>
        <w:ind w:left="643" w:hanging="360"/>
      </w:pPr>
      <w:rPr>
        <w:rFonts w:hint="default"/>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44" w15:restartNumberingAfterBreak="0">
    <w:nsid w:val="52F55674"/>
    <w:multiLevelType w:val="hybridMultilevel"/>
    <w:tmpl w:val="EC06439C"/>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5B477254"/>
    <w:multiLevelType w:val="hybridMultilevel"/>
    <w:tmpl w:val="AB3CB8E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355"/>
        </w:tabs>
        <w:ind w:left="-355" w:hanging="360"/>
      </w:pPr>
    </w:lvl>
    <w:lvl w:ilvl="2" w:tplc="FFFFFFFF" w:tentative="1">
      <w:start w:val="1"/>
      <w:numFmt w:val="lowerRoman"/>
      <w:lvlText w:val="%3."/>
      <w:lvlJc w:val="right"/>
      <w:pPr>
        <w:tabs>
          <w:tab w:val="num" w:pos="365"/>
        </w:tabs>
        <w:ind w:left="365" w:hanging="180"/>
      </w:pPr>
    </w:lvl>
    <w:lvl w:ilvl="3" w:tplc="FFFFFFFF" w:tentative="1">
      <w:start w:val="1"/>
      <w:numFmt w:val="decimal"/>
      <w:lvlText w:val="%4."/>
      <w:lvlJc w:val="left"/>
      <w:pPr>
        <w:tabs>
          <w:tab w:val="num" w:pos="1085"/>
        </w:tabs>
        <w:ind w:left="1085" w:hanging="360"/>
      </w:pPr>
    </w:lvl>
    <w:lvl w:ilvl="4" w:tplc="FFFFFFFF" w:tentative="1">
      <w:start w:val="1"/>
      <w:numFmt w:val="lowerLetter"/>
      <w:lvlText w:val="%5."/>
      <w:lvlJc w:val="left"/>
      <w:pPr>
        <w:tabs>
          <w:tab w:val="num" w:pos="1805"/>
        </w:tabs>
        <w:ind w:left="1805" w:hanging="360"/>
      </w:pPr>
    </w:lvl>
    <w:lvl w:ilvl="5" w:tplc="FFFFFFFF" w:tentative="1">
      <w:start w:val="1"/>
      <w:numFmt w:val="lowerRoman"/>
      <w:lvlText w:val="%6."/>
      <w:lvlJc w:val="right"/>
      <w:pPr>
        <w:tabs>
          <w:tab w:val="num" w:pos="2525"/>
        </w:tabs>
        <w:ind w:left="2525" w:hanging="180"/>
      </w:pPr>
    </w:lvl>
    <w:lvl w:ilvl="6" w:tplc="FFFFFFFF" w:tentative="1">
      <w:start w:val="1"/>
      <w:numFmt w:val="decimal"/>
      <w:lvlText w:val="%7."/>
      <w:lvlJc w:val="left"/>
      <w:pPr>
        <w:tabs>
          <w:tab w:val="num" w:pos="3245"/>
        </w:tabs>
        <w:ind w:left="3245" w:hanging="360"/>
      </w:pPr>
    </w:lvl>
    <w:lvl w:ilvl="7" w:tplc="FFFFFFFF" w:tentative="1">
      <w:start w:val="1"/>
      <w:numFmt w:val="lowerLetter"/>
      <w:lvlText w:val="%8."/>
      <w:lvlJc w:val="left"/>
      <w:pPr>
        <w:tabs>
          <w:tab w:val="num" w:pos="3965"/>
        </w:tabs>
        <w:ind w:left="3965" w:hanging="360"/>
      </w:pPr>
    </w:lvl>
    <w:lvl w:ilvl="8" w:tplc="FFFFFFFF" w:tentative="1">
      <w:start w:val="1"/>
      <w:numFmt w:val="lowerRoman"/>
      <w:lvlText w:val="%9."/>
      <w:lvlJc w:val="right"/>
      <w:pPr>
        <w:tabs>
          <w:tab w:val="num" w:pos="4685"/>
        </w:tabs>
        <w:ind w:left="4685" w:hanging="180"/>
      </w:pPr>
    </w:lvl>
  </w:abstractNum>
  <w:abstractNum w:abstractNumId="46" w15:restartNumberingAfterBreak="0">
    <w:nsid w:val="5E6B730A"/>
    <w:multiLevelType w:val="hybridMultilevel"/>
    <w:tmpl w:val="1898F7F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6261593"/>
    <w:multiLevelType w:val="hybridMultilevel"/>
    <w:tmpl w:val="AA1EBCBE"/>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ABC0F26"/>
    <w:multiLevelType w:val="multilevel"/>
    <w:tmpl w:val="093202AC"/>
    <w:lvl w:ilvl="0">
      <w:start w:val="1"/>
      <w:numFmt w:val="decimal"/>
      <w:pStyle w:val="StyleHeading1Justified"/>
      <w:lvlText w:val="%1."/>
      <w:lvlJc w:val="left"/>
      <w:pPr>
        <w:tabs>
          <w:tab w:val="num" w:pos="432"/>
        </w:tabs>
        <w:ind w:left="432" w:hanging="432"/>
      </w:pPr>
      <w:rPr>
        <w:rFonts w:hint="default"/>
      </w:rPr>
    </w:lvl>
    <w:lvl w:ilvl="1">
      <w:start w:val="1"/>
      <w:numFmt w:val="decimal"/>
      <w:pStyle w:val="StyleHeading2Left003cmHanging102cmBefore6pt"/>
      <w:lvlText w:val="%1.%2."/>
      <w:lvlJc w:val="left"/>
      <w:pPr>
        <w:tabs>
          <w:tab w:val="num" w:pos="576"/>
        </w:tabs>
        <w:ind w:left="576" w:hanging="576"/>
      </w:pPr>
      <w:rPr>
        <w:rFonts w:hint="default"/>
      </w:rPr>
    </w:lvl>
    <w:lvl w:ilvl="2">
      <w:start w:val="1"/>
      <w:numFmt w:val="decimal"/>
      <w:pStyle w:val="StyleHeading3After3pt"/>
      <w:lvlText w:val="%1.%2.%3."/>
      <w:lvlJc w:val="left"/>
      <w:pPr>
        <w:tabs>
          <w:tab w:val="num" w:pos="624"/>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F9A24BC"/>
    <w:multiLevelType w:val="hybridMultilevel"/>
    <w:tmpl w:val="CB7018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FD7519C"/>
    <w:multiLevelType w:val="hybridMultilevel"/>
    <w:tmpl w:val="3118CAFC"/>
    <w:lvl w:ilvl="0" w:tplc="FFFFFFFF">
      <w:start w:val="1"/>
      <w:numFmt w:val="bullet"/>
      <w:lvlText w:val=""/>
      <w:lvlJc w:val="left"/>
      <w:pPr>
        <w:tabs>
          <w:tab w:val="num" w:pos="720"/>
        </w:tabs>
        <w:ind w:left="720" w:hanging="360"/>
      </w:pPr>
      <w:rPr>
        <w:rFonts w:ascii="Wingdings" w:hAnsi="Wingdings" w:hint="default"/>
        <w:sz w:val="16"/>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3F13307"/>
    <w:multiLevelType w:val="hybridMultilevel"/>
    <w:tmpl w:val="01B4CC8A"/>
    <w:lvl w:ilvl="0" w:tplc="407E9FA8">
      <w:start w:val="1"/>
      <w:numFmt w:val="lowerLetter"/>
      <w:pStyle w:val="number"/>
      <w:lvlText w:val="%1)"/>
      <w:lvlJc w:val="left"/>
      <w:pPr>
        <w:tabs>
          <w:tab w:val="num" w:pos="624"/>
        </w:tabs>
        <w:ind w:left="624" w:hanging="454"/>
      </w:pPr>
      <w:rPr>
        <w:rFonts w:hint="default"/>
        <w:color w:val="000000"/>
      </w:rPr>
    </w:lvl>
    <w:lvl w:ilvl="1" w:tplc="0415000F">
      <w:start w:val="1"/>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6806FEE"/>
    <w:multiLevelType w:val="hybridMultilevel"/>
    <w:tmpl w:val="AE9868B4"/>
    <w:lvl w:ilvl="0" w:tplc="FFFFFFFF">
      <w:start w:val="1"/>
      <w:numFmt w:val="bullet"/>
      <w:lvlText w:val=""/>
      <w:legacy w:legacy="1" w:legacySpace="0" w:legacyIndent="283"/>
      <w:lvlJc w:val="left"/>
      <w:pPr>
        <w:ind w:left="566" w:hanging="283"/>
      </w:pPr>
      <w:rPr>
        <w:rFonts w:ascii="Symbol" w:hAnsi="Symbol" w:hint="default"/>
      </w:rPr>
    </w:lvl>
    <w:lvl w:ilvl="1" w:tplc="FFFFFFFF">
      <w:start w:val="1"/>
      <w:numFmt w:val="bullet"/>
      <w:lvlText w:val="o"/>
      <w:lvlJc w:val="left"/>
      <w:pPr>
        <w:tabs>
          <w:tab w:val="num" w:pos="1723"/>
        </w:tabs>
        <w:ind w:left="1723" w:hanging="360"/>
      </w:pPr>
      <w:rPr>
        <w:rFonts w:ascii="Courier New" w:hAnsi="Courier New" w:hint="default"/>
      </w:rPr>
    </w:lvl>
    <w:lvl w:ilvl="2" w:tplc="FFFFFFFF">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53" w15:restartNumberingAfterBreak="0">
    <w:nsid w:val="77CC2D5A"/>
    <w:multiLevelType w:val="hybridMultilevel"/>
    <w:tmpl w:val="41444986"/>
    <w:lvl w:ilvl="0" w:tplc="04150001">
      <w:start w:val="1"/>
      <w:numFmt w:val="bullet"/>
      <w:lvlText w:val=""/>
      <w:lvlJc w:val="left"/>
      <w:pPr>
        <w:tabs>
          <w:tab w:val="num" w:pos="720"/>
        </w:tabs>
        <w:ind w:left="720" w:hanging="360"/>
      </w:pPr>
      <w:rPr>
        <w:rFonts w:ascii="Symbol" w:hAnsi="Symbol" w:hint="default"/>
      </w:rPr>
    </w:lvl>
    <w:lvl w:ilvl="1" w:tplc="04150003">
      <w:numFmt w:val="bullet"/>
      <w:lvlText w:val="-"/>
      <w:lvlJc w:val="left"/>
      <w:pPr>
        <w:tabs>
          <w:tab w:val="num" w:pos="1440"/>
        </w:tabs>
        <w:ind w:left="1440" w:hanging="360"/>
      </w:pPr>
      <w:rPr>
        <w:rFonts w:ascii="Times New Roman" w:eastAsia="Times New Roman" w:hAnsi="Times New Roman"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77FE2BFC"/>
    <w:multiLevelType w:val="hybridMultilevel"/>
    <w:tmpl w:val="3D24E718"/>
    <w:lvl w:ilvl="0" w:tplc="04150001">
      <w:start w:val="1"/>
      <w:numFmt w:val="lowerLetter"/>
      <w:lvlText w:val="%1)"/>
      <w:lvlJc w:val="left"/>
      <w:pPr>
        <w:tabs>
          <w:tab w:val="num" w:pos="720"/>
        </w:tabs>
        <w:ind w:left="720" w:hanging="360"/>
      </w:pPr>
      <w:rPr>
        <w:rFonts w:hint="default"/>
      </w:rPr>
    </w:lvl>
    <w:lvl w:ilvl="1" w:tplc="04150003" w:tentative="1">
      <w:start w:val="1"/>
      <w:numFmt w:val="lowerLetter"/>
      <w:lvlText w:val="%2."/>
      <w:lvlJc w:val="left"/>
      <w:pPr>
        <w:tabs>
          <w:tab w:val="num" w:pos="-355"/>
        </w:tabs>
        <w:ind w:left="-355" w:hanging="360"/>
      </w:pPr>
    </w:lvl>
    <w:lvl w:ilvl="2" w:tplc="04150005" w:tentative="1">
      <w:start w:val="1"/>
      <w:numFmt w:val="lowerRoman"/>
      <w:lvlText w:val="%3."/>
      <w:lvlJc w:val="right"/>
      <w:pPr>
        <w:tabs>
          <w:tab w:val="num" w:pos="365"/>
        </w:tabs>
        <w:ind w:left="365" w:hanging="180"/>
      </w:pPr>
    </w:lvl>
    <w:lvl w:ilvl="3" w:tplc="04150001" w:tentative="1">
      <w:start w:val="1"/>
      <w:numFmt w:val="decimal"/>
      <w:lvlText w:val="%4."/>
      <w:lvlJc w:val="left"/>
      <w:pPr>
        <w:tabs>
          <w:tab w:val="num" w:pos="1085"/>
        </w:tabs>
        <w:ind w:left="1085" w:hanging="360"/>
      </w:pPr>
    </w:lvl>
    <w:lvl w:ilvl="4" w:tplc="04150003" w:tentative="1">
      <w:start w:val="1"/>
      <w:numFmt w:val="lowerLetter"/>
      <w:lvlText w:val="%5."/>
      <w:lvlJc w:val="left"/>
      <w:pPr>
        <w:tabs>
          <w:tab w:val="num" w:pos="1805"/>
        </w:tabs>
        <w:ind w:left="1805" w:hanging="360"/>
      </w:pPr>
    </w:lvl>
    <w:lvl w:ilvl="5" w:tplc="04150005" w:tentative="1">
      <w:start w:val="1"/>
      <w:numFmt w:val="lowerRoman"/>
      <w:lvlText w:val="%6."/>
      <w:lvlJc w:val="right"/>
      <w:pPr>
        <w:tabs>
          <w:tab w:val="num" w:pos="2525"/>
        </w:tabs>
        <w:ind w:left="2525" w:hanging="180"/>
      </w:pPr>
    </w:lvl>
    <w:lvl w:ilvl="6" w:tplc="04150001" w:tentative="1">
      <w:start w:val="1"/>
      <w:numFmt w:val="decimal"/>
      <w:lvlText w:val="%7."/>
      <w:lvlJc w:val="left"/>
      <w:pPr>
        <w:tabs>
          <w:tab w:val="num" w:pos="3245"/>
        </w:tabs>
        <w:ind w:left="3245" w:hanging="360"/>
      </w:pPr>
    </w:lvl>
    <w:lvl w:ilvl="7" w:tplc="04150003" w:tentative="1">
      <w:start w:val="1"/>
      <w:numFmt w:val="lowerLetter"/>
      <w:lvlText w:val="%8."/>
      <w:lvlJc w:val="left"/>
      <w:pPr>
        <w:tabs>
          <w:tab w:val="num" w:pos="3965"/>
        </w:tabs>
        <w:ind w:left="3965" w:hanging="360"/>
      </w:pPr>
    </w:lvl>
    <w:lvl w:ilvl="8" w:tplc="04150005" w:tentative="1">
      <w:start w:val="1"/>
      <w:numFmt w:val="lowerRoman"/>
      <w:lvlText w:val="%9."/>
      <w:lvlJc w:val="right"/>
      <w:pPr>
        <w:tabs>
          <w:tab w:val="num" w:pos="4685"/>
        </w:tabs>
        <w:ind w:left="4685" w:hanging="180"/>
      </w:pPr>
    </w:lvl>
  </w:abstractNum>
  <w:abstractNum w:abstractNumId="55" w15:restartNumberingAfterBreak="0">
    <w:nsid w:val="78FB05A1"/>
    <w:multiLevelType w:val="hybridMultilevel"/>
    <w:tmpl w:val="39FAA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A03BA8"/>
    <w:multiLevelType w:val="hybridMultilevel"/>
    <w:tmpl w:val="3FBA3200"/>
    <w:lvl w:ilvl="0" w:tplc="894832A8">
      <w:start w:val="1"/>
      <w:numFmt w:val="lowerLetter"/>
      <w:lvlText w:val="%1)"/>
      <w:lvlJc w:val="left"/>
      <w:pPr>
        <w:tabs>
          <w:tab w:val="num" w:pos="720"/>
        </w:tabs>
        <w:ind w:left="720" w:hanging="360"/>
      </w:pPr>
      <w:rPr>
        <w:rFonts w:hint="default"/>
      </w:rPr>
    </w:lvl>
    <w:lvl w:ilvl="1" w:tplc="7A7C89C0">
      <w:start w:val="3"/>
      <w:numFmt w:val="upperLetter"/>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BD11CC"/>
    <w:multiLevelType w:val="hybridMultilevel"/>
    <w:tmpl w:val="15EE89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B233CE"/>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7FCE68F6"/>
    <w:multiLevelType w:val="hybridMultilevel"/>
    <w:tmpl w:val="F28C74CC"/>
    <w:lvl w:ilvl="0" w:tplc="07E654F8">
      <w:start w:val="1"/>
      <w:numFmt w:val="bullet"/>
      <w:lvlText w:val=""/>
      <w:lvlJc w:val="left"/>
      <w:pPr>
        <w:tabs>
          <w:tab w:val="num" w:pos="720"/>
        </w:tabs>
        <w:ind w:left="720" w:hanging="360"/>
      </w:pPr>
      <w:rPr>
        <w:rFonts w:ascii="Symbol" w:hAnsi="Symbol" w:hint="default"/>
      </w:rPr>
    </w:lvl>
    <w:lvl w:ilvl="1" w:tplc="F84AB51A">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0" w15:restartNumberingAfterBreak="0">
    <w:nsid w:val="7FE83FDF"/>
    <w:multiLevelType w:val="hybridMultilevel"/>
    <w:tmpl w:val="6A00F2DE"/>
    <w:lvl w:ilvl="0" w:tplc="04150017">
      <w:start w:val="1"/>
      <w:numFmt w:val="lowerLetter"/>
      <w:lvlText w:val="%1)"/>
      <w:lvlJc w:val="left"/>
      <w:pPr>
        <w:tabs>
          <w:tab w:val="num" w:pos="720"/>
        </w:tabs>
        <w:ind w:left="720" w:hanging="360"/>
      </w:pPr>
    </w:lvl>
    <w:lvl w:ilvl="1" w:tplc="12A22CEC">
      <w:start w:val="1"/>
      <w:numFmt w:val="bullet"/>
      <w:lvlText w:val=""/>
      <w:lvlJc w:val="left"/>
      <w:pPr>
        <w:tabs>
          <w:tab w:val="num" w:pos="1080"/>
        </w:tabs>
        <w:ind w:left="1080" w:hanging="360"/>
      </w:pPr>
      <w:rPr>
        <w:rFonts w:ascii="Wingdings" w:hAnsi="Wingdings" w:hint="default"/>
        <w:sz w:val="16"/>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26"/>
  </w:num>
  <w:num w:numId="2">
    <w:abstractNumId w:val="51"/>
  </w:num>
  <w:num w:numId="3">
    <w:abstractNumId w:val="1"/>
  </w:num>
  <w:num w:numId="4">
    <w:abstractNumId w:val="0"/>
  </w:num>
  <w:num w:numId="5">
    <w:abstractNumId w:val="56"/>
  </w:num>
  <w:num w:numId="6">
    <w:abstractNumId w:val="9"/>
  </w:num>
  <w:num w:numId="7">
    <w:abstractNumId w:val="51"/>
    <w:lvlOverride w:ilvl="0">
      <w:startOverride w:val="1"/>
    </w:lvlOverride>
  </w:num>
  <w:num w:numId="8">
    <w:abstractNumId w:val="42"/>
  </w:num>
  <w:num w:numId="9">
    <w:abstractNumId w:val="58"/>
  </w:num>
  <w:num w:numId="10">
    <w:abstractNumId w:val="25"/>
  </w:num>
  <w:num w:numId="11">
    <w:abstractNumId w:val="60"/>
  </w:num>
  <w:num w:numId="12">
    <w:abstractNumId w:val="31"/>
  </w:num>
  <w:num w:numId="13">
    <w:abstractNumId w:val="52"/>
  </w:num>
  <w:num w:numId="14">
    <w:abstractNumId w:val="30"/>
  </w:num>
  <w:num w:numId="15">
    <w:abstractNumId w:val="28"/>
  </w:num>
  <w:num w:numId="16">
    <w:abstractNumId w:val="44"/>
  </w:num>
  <w:num w:numId="17">
    <w:abstractNumId w:val="41"/>
  </w:num>
  <w:num w:numId="18">
    <w:abstractNumId w:val="29"/>
  </w:num>
  <w:num w:numId="19">
    <w:abstractNumId w:val="39"/>
  </w:num>
  <w:num w:numId="20">
    <w:abstractNumId w:val="54"/>
  </w:num>
  <w:num w:numId="21">
    <w:abstractNumId w:val="45"/>
  </w:num>
  <w:num w:numId="22">
    <w:abstractNumId w:val="34"/>
  </w:num>
  <w:num w:numId="23">
    <w:abstractNumId w:val="27"/>
  </w:num>
  <w:num w:numId="24">
    <w:abstractNumId w:val="38"/>
  </w:num>
  <w:num w:numId="25">
    <w:abstractNumId w:val="47"/>
  </w:num>
  <w:num w:numId="26">
    <w:abstractNumId w:val="17"/>
  </w:num>
  <w:num w:numId="27">
    <w:abstractNumId w:val="46"/>
  </w:num>
  <w:num w:numId="28">
    <w:abstractNumId w:val="22"/>
  </w:num>
  <w:num w:numId="29">
    <w:abstractNumId w:val="48"/>
  </w:num>
  <w:num w:numId="30">
    <w:abstractNumId w:val="16"/>
  </w:num>
  <w:num w:numId="31">
    <w:abstractNumId w:val="21"/>
  </w:num>
  <w:num w:numId="32">
    <w:abstractNumId w:val="14"/>
  </w:num>
  <w:num w:numId="33">
    <w:abstractNumId w:val="50"/>
  </w:num>
  <w:num w:numId="34">
    <w:abstractNumId w:val="19"/>
  </w:num>
  <w:num w:numId="35">
    <w:abstractNumId w:val="43"/>
  </w:num>
  <w:num w:numId="36">
    <w:abstractNumId w:val="53"/>
  </w:num>
  <w:num w:numId="37">
    <w:abstractNumId w:val="24"/>
  </w:num>
  <w:num w:numId="38">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5"/>
  </w:num>
  <w:num w:numId="42">
    <w:abstractNumId w:val="57"/>
  </w:num>
  <w:num w:numId="43">
    <w:abstractNumId w:val="13"/>
  </w:num>
  <w:num w:numId="44">
    <w:abstractNumId w:val="33"/>
  </w:num>
  <w:num w:numId="45">
    <w:abstractNumId w:val="12"/>
  </w:num>
  <w:num w:numId="46">
    <w:abstractNumId w:val="37"/>
  </w:num>
  <w:num w:numId="47">
    <w:abstractNumId w:val="49"/>
  </w:num>
  <w:num w:numId="48">
    <w:abstractNumId w:val="36"/>
  </w:num>
  <w:num w:numId="49">
    <w:abstractNumId w:val="32"/>
  </w:num>
  <w:num w:numId="50">
    <w:abstractNumId w:val="55"/>
  </w:num>
  <w:num w:numId="51">
    <w:abstractNumId w:val="20"/>
  </w:num>
  <w:num w:numId="52">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l-PL" w:vendorID="12" w:dllVersion="512" w:checkStyle="1"/>
  <w:proofState w:spelling="clean"/>
  <w:defaultTabStop w:val="708"/>
  <w:autoHyphenation/>
  <w:hyphenationZone w:val="284"/>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60EC0"/>
    <w:rsid w:val="0001076F"/>
    <w:rsid w:val="000144B8"/>
    <w:rsid w:val="00033A96"/>
    <w:rsid w:val="000B7802"/>
    <w:rsid w:val="000D2901"/>
    <w:rsid w:val="000E7331"/>
    <w:rsid w:val="001320AC"/>
    <w:rsid w:val="00152E21"/>
    <w:rsid w:val="00183763"/>
    <w:rsid w:val="001C73A8"/>
    <w:rsid w:val="001C7C12"/>
    <w:rsid w:val="001F242E"/>
    <w:rsid w:val="00212151"/>
    <w:rsid w:val="00240C48"/>
    <w:rsid w:val="00241C77"/>
    <w:rsid w:val="0028427A"/>
    <w:rsid w:val="002A4B9B"/>
    <w:rsid w:val="002B4DE1"/>
    <w:rsid w:val="002F4BD2"/>
    <w:rsid w:val="002F5640"/>
    <w:rsid w:val="00326D54"/>
    <w:rsid w:val="00351BCA"/>
    <w:rsid w:val="00360444"/>
    <w:rsid w:val="00367B8D"/>
    <w:rsid w:val="00382F7F"/>
    <w:rsid w:val="00387214"/>
    <w:rsid w:val="003944AF"/>
    <w:rsid w:val="00424B40"/>
    <w:rsid w:val="00432DB1"/>
    <w:rsid w:val="00467EF7"/>
    <w:rsid w:val="00472121"/>
    <w:rsid w:val="004912FE"/>
    <w:rsid w:val="004D5DAD"/>
    <w:rsid w:val="00504800"/>
    <w:rsid w:val="0052601C"/>
    <w:rsid w:val="00530212"/>
    <w:rsid w:val="00556251"/>
    <w:rsid w:val="005E3FE0"/>
    <w:rsid w:val="00604121"/>
    <w:rsid w:val="00614422"/>
    <w:rsid w:val="006B080B"/>
    <w:rsid w:val="006C5B82"/>
    <w:rsid w:val="006D57E1"/>
    <w:rsid w:val="00710615"/>
    <w:rsid w:val="007617AF"/>
    <w:rsid w:val="0076275B"/>
    <w:rsid w:val="00764544"/>
    <w:rsid w:val="007F37E4"/>
    <w:rsid w:val="00834B9F"/>
    <w:rsid w:val="008355DC"/>
    <w:rsid w:val="00843DD8"/>
    <w:rsid w:val="00847D14"/>
    <w:rsid w:val="008501F8"/>
    <w:rsid w:val="00862AED"/>
    <w:rsid w:val="008777EB"/>
    <w:rsid w:val="008A7C98"/>
    <w:rsid w:val="008D60A0"/>
    <w:rsid w:val="00900670"/>
    <w:rsid w:val="009275A9"/>
    <w:rsid w:val="00940084"/>
    <w:rsid w:val="00943FE0"/>
    <w:rsid w:val="009817A6"/>
    <w:rsid w:val="009C3621"/>
    <w:rsid w:val="009F1631"/>
    <w:rsid w:val="00A24EF2"/>
    <w:rsid w:val="00A42E2B"/>
    <w:rsid w:val="00A43133"/>
    <w:rsid w:val="00A47C22"/>
    <w:rsid w:val="00A51E43"/>
    <w:rsid w:val="00A93F38"/>
    <w:rsid w:val="00AA39A6"/>
    <w:rsid w:val="00AA6932"/>
    <w:rsid w:val="00AA6A7D"/>
    <w:rsid w:val="00AB6F11"/>
    <w:rsid w:val="00AD3256"/>
    <w:rsid w:val="00B10F7B"/>
    <w:rsid w:val="00B31C62"/>
    <w:rsid w:val="00B372BE"/>
    <w:rsid w:val="00B852DF"/>
    <w:rsid w:val="00B96C1F"/>
    <w:rsid w:val="00BA0ACE"/>
    <w:rsid w:val="00BC05DC"/>
    <w:rsid w:val="00BC2689"/>
    <w:rsid w:val="00BE0353"/>
    <w:rsid w:val="00BF3FE6"/>
    <w:rsid w:val="00C74A8C"/>
    <w:rsid w:val="00C8036C"/>
    <w:rsid w:val="00CB1E36"/>
    <w:rsid w:val="00CE305B"/>
    <w:rsid w:val="00D34B3A"/>
    <w:rsid w:val="00D40409"/>
    <w:rsid w:val="00D63773"/>
    <w:rsid w:val="00D90638"/>
    <w:rsid w:val="00DC2560"/>
    <w:rsid w:val="00DE1403"/>
    <w:rsid w:val="00DF1240"/>
    <w:rsid w:val="00DF6183"/>
    <w:rsid w:val="00E05821"/>
    <w:rsid w:val="00E077C4"/>
    <w:rsid w:val="00E15E57"/>
    <w:rsid w:val="00E2014A"/>
    <w:rsid w:val="00E30E27"/>
    <w:rsid w:val="00E54BA1"/>
    <w:rsid w:val="00E86D0C"/>
    <w:rsid w:val="00EA5E28"/>
    <w:rsid w:val="00EC119C"/>
    <w:rsid w:val="00EC595C"/>
    <w:rsid w:val="00ED7681"/>
    <w:rsid w:val="00EF24C0"/>
    <w:rsid w:val="00F57D5E"/>
    <w:rsid w:val="00F57FDE"/>
    <w:rsid w:val="00F60EC0"/>
    <w:rsid w:val="00F718B9"/>
    <w:rsid w:val="00F96ACE"/>
    <w:rsid w:val="00FA07EA"/>
    <w:rsid w:val="00FD7447"/>
    <w:rsid w:val="00FE3092"/>
    <w:rsid w:val="00FE4F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3ED943-7182-48EF-AC66-96F95ABD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1403"/>
    <w:rPr>
      <w:sz w:val="24"/>
      <w:szCs w:val="24"/>
    </w:rPr>
  </w:style>
  <w:style w:type="paragraph" w:styleId="Nagwek1">
    <w:name w:val="heading 1"/>
    <w:aliases w:val="Nagłówek 1 Znak,Section Heading Char,Tytuł1,Tytu31,Tytuł 1 st.,Tytu³1"/>
    <w:basedOn w:val="Normalny"/>
    <w:next w:val="Normalny"/>
    <w:qFormat/>
    <w:rsid w:val="00DE1403"/>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Heading 10,Reset numbering,Podtytuł1,Podtytu³1,Podtytu31,ICL"/>
    <w:basedOn w:val="Normalny"/>
    <w:next w:val="Normalny"/>
    <w:qFormat/>
    <w:rsid w:val="00DE1403"/>
    <w:pPr>
      <w:keepNext/>
      <w:spacing w:before="240" w:after="60"/>
      <w:outlineLvl w:val="1"/>
    </w:pPr>
    <w:rPr>
      <w:rFonts w:ascii="Arial" w:hAnsi="Arial" w:cs="Arial"/>
      <w:b/>
      <w:bCs/>
      <w:i/>
      <w:sz w:val="28"/>
      <w:szCs w:val="28"/>
    </w:rPr>
  </w:style>
  <w:style w:type="paragraph" w:styleId="Nagwek3">
    <w:name w:val="heading 3"/>
    <w:aliases w:val=" Char Char Char Char Char Char Char Char,Level 1 - 1,Podtytuł2,Char Char Char Char Char Char Char Char, Char Char Char Char Char Char Char Char Znak, Char Char Char Char Char Char Char Char Znak Znak"/>
    <w:basedOn w:val="Normalny"/>
    <w:next w:val="Normalny"/>
    <w:qFormat/>
    <w:rsid w:val="00DE1403"/>
    <w:pPr>
      <w:keepNext/>
      <w:spacing w:before="240" w:after="60"/>
      <w:outlineLvl w:val="2"/>
    </w:pPr>
    <w:rPr>
      <w:b/>
      <w:bCs/>
      <w:sz w:val="26"/>
      <w:szCs w:val="26"/>
    </w:rPr>
  </w:style>
  <w:style w:type="paragraph" w:styleId="Nagwek4">
    <w:name w:val="heading 4"/>
    <w:aliases w:val=" Znak,Reset numbering + Wyjustowany,Z lewej:  0 cm,Wysunięcie:  2,5 cm...,Level 2 - a"/>
    <w:basedOn w:val="Normalny"/>
    <w:next w:val="Normalny"/>
    <w:qFormat/>
    <w:rsid w:val="00DE1403"/>
    <w:pPr>
      <w:keepNext/>
      <w:ind w:left="372" w:firstLine="708"/>
      <w:outlineLvl w:val="3"/>
    </w:pPr>
    <w:rPr>
      <w:sz w:val="28"/>
    </w:rPr>
  </w:style>
  <w:style w:type="paragraph" w:styleId="Nagwek5">
    <w:name w:val="heading 5"/>
    <w:basedOn w:val="Normalny"/>
    <w:next w:val="Normalny"/>
    <w:qFormat/>
    <w:rsid w:val="00DE1403"/>
    <w:pPr>
      <w:keepNext/>
      <w:outlineLvl w:val="4"/>
    </w:pPr>
    <w:rPr>
      <w:u w:val="single"/>
    </w:rPr>
  </w:style>
  <w:style w:type="paragraph" w:styleId="Nagwek6">
    <w:name w:val="heading 6"/>
    <w:basedOn w:val="Normalny"/>
    <w:next w:val="Normalny"/>
    <w:qFormat/>
    <w:rsid w:val="00DE1403"/>
    <w:pPr>
      <w:keepNext/>
      <w:outlineLvl w:val="5"/>
    </w:pPr>
    <w:rPr>
      <w:b/>
      <w:bCs/>
      <w:u w:val="single"/>
    </w:rPr>
  </w:style>
  <w:style w:type="paragraph" w:styleId="Nagwek7">
    <w:name w:val="heading 7"/>
    <w:basedOn w:val="Normalny"/>
    <w:next w:val="Normalny"/>
    <w:qFormat/>
    <w:rsid w:val="00DE1403"/>
    <w:pPr>
      <w:keepNext/>
      <w:outlineLvl w:val="6"/>
    </w:pPr>
    <w:rPr>
      <w:b/>
      <w:bCs/>
    </w:rPr>
  </w:style>
  <w:style w:type="paragraph" w:styleId="Nagwek8">
    <w:name w:val="heading 8"/>
    <w:basedOn w:val="Normalny"/>
    <w:next w:val="Normalny"/>
    <w:qFormat/>
    <w:rsid w:val="00DE1403"/>
    <w:pPr>
      <w:keepNext/>
      <w:ind w:firstLine="284"/>
      <w:jc w:val="both"/>
      <w:outlineLvl w:val="7"/>
    </w:pPr>
    <w:rPr>
      <w:rFonts w:cs="Arial"/>
      <w:b/>
      <w:bCs/>
    </w:rPr>
  </w:style>
  <w:style w:type="paragraph" w:styleId="Nagwek9">
    <w:name w:val="heading 9"/>
    <w:basedOn w:val="Normalny"/>
    <w:next w:val="Normalny"/>
    <w:qFormat/>
    <w:rsid w:val="00DE1403"/>
    <w:pPr>
      <w:spacing w:before="240" w:after="60"/>
      <w:jc w:val="both"/>
      <w:outlineLvl w:val="8"/>
    </w:pPr>
    <w:rPr>
      <w:rFonts w:ascii="Arial" w:hAnsi="Arial"/>
      <w:b/>
      <w:bCs/>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aliases w:val="Tekst podstawowy wcięty Znak"/>
    <w:basedOn w:val="Normalny"/>
    <w:semiHidden/>
    <w:rsid w:val="00DE1403"/>
    <w:pPr>
      <w:ind w:left="360"/>
      <w:jc w:val="both"/>
    </w:pPr>
  </w:style>
  <w:style w:type="paragraph" w:styleId="Tekstpodstawowy">
    <w:name w:val="Body Text"/>
    <w:aliases w:val="Tekst podstawowy Znak,Body Text Char2 Znak,Body Text Char Char Znak,Body Text Char1 Char1 Char Znak,Body Text Char Char1 Char Char Znak,Body Text Char Char Char Char Char Znak,Body Text Char1 Char Char Char Znak,Body Text Char2"/>
    <w:basedOn w:val="Normalny"/>
    <w:semiHidden/>
    <w:rsid w:val="00DE1403"/>
    <w:pPr>
      <w:jc w:val="both"/>
    </w:pPr>
  </w:style>
  <w:style w:type="paragraph" w:styleId="Stopka">
    <w:name w:val="footer"/>
    <w:basedOn w:val="Normalny"/>
    <w:semiHidden/>
    <w:rsid w:val="00DE1403"/>
    <w:pPr>
      <w:widowControl w:val="0"/>
      <w:tabs>
        <w:tab w:val="center" w:pos="4536"/>
        <w:tab w:val="right" w:pos="9072"/>
      </w:tabs>
      <w:autoSpaceDE w:val="0"/>
      <w:autoSpaceDN w:val="0"/>
      <w:adjustRightInd w:val="0"/>
    </w:pPr>
    <w:rPr>
      <w:sz w:val="20"/>
      <w:szCs w:val="20"/>
    </w:rPr>
  </w:style>
  <w:style w:type="paragraph" w:styleId="Tekstpodstawowy3">
    <w:name w:val="Body Text 3"/>
    <w:basedOn w:val="Normalny"/>
    <w:semiHidden/>
    <w:rsid w:val="00DE1403"/>
    <w:pPr>
      <w:widowControl w:val="0"/>
      <w:autoSpaceDE w:val="0"/>
      <w:autoSpaceDN w:val="0"/>
      <w:adjustRightInd w:val="0"/>
      <w:jc w:val="both"/>
    </w:pPr>
    <w:rPr>
      <w:sz w:val="22"/>
      <w:szCs w:val="22"/>
    </w:rPr>
  </w:style>
  <w:style w:type="paragraph" w:styleId="Spistreci1">
    <w:name w:val="toc 1"/>
    <w:basedOn w:val="Normalny"/>
    <w:next w:val="Normalny"/>
    <w:autoRedefine/>
    <w:uiPriority w:val="39"/>
    <w:rsid w:val="00351BCA"/>
    <w:pPr>
      <w:tabs>
        <w:tab w:val="left" w:pos="0"/>
      </w:tabs>
      <w:jc w:val="both"/>
    </w:pPr>
    <w:rPr>
      <w:bCs/>
      <w:noProof/>
      <w:sz w:val="22"/>
    </w:rPr>
  </w:style>
  <w:style w:type="paragraph" w:styleId="Spistreci2">
    <w:name w:val="toc 2"/>
    <w:basedOn w:val="Normalny"/>
    <w:next w:val="Normalny"/>
    <w:autoRedefine/>
    <w:uiPriority w:val="39"/>
    <w:rsid w:val="00DE1403"/>
    <w:pPr>
      <w:ind w:left="240"/>
    </w:pPr>
    <w:rPr>
      <w:smallCaps/>
    </w:rPr>
  </w:style>
  <w:style w:type="paragraph" w:styleId="Spistreci3">
    <w:name w:val="toc 3"/>
    <w:basedOn w:val="Normalny"/>
    <w:next w:val="Normalny"/>
    <w:autoRedefine/>
    <w:uiPriority w:val="39"/>
    <w:rsid w:val="00DE1403"/>
    <w:pPr>
      <w:ind w:left="480"/>
    </w:pPr>
    <w:rPr>
      <w:i/>
      <w:iCs/>
    </w:rPr>
  </w:style>
  <w:style w:type="paragraph" w:styleId="Spistreci4">
    <w:name w:val="toc 4"/>
    <w:basedOn w:val="Normalny"/>
    <w:next w:val="Normalny"/>
    <w:autoRedefine/>
    <w:uiPriority w:val="39"/>
    <w:rsid w:val="00DE1403"/>
    <w:pPr>
      <w:ind w:left="720"/>
    </w:pPr>
    <w:rPr>
      <w:szCs w:val="21"/>
    </w:rPr>
  </w:style>
  <w:style w:type="paragraph" w:styleId="Spistreci5">
    <w:name w:val="toc 5"/>
    <w:basedOn w:val="Normalny"/>
    <w:next w:val="Normalny"/>
    <w:autoRedefine/>
    <w:uiPriority w:val="39"/>
    <w:rsid w:val="00DE1403"/>
    <w:pPr>
      <w:ind w:left="960"/>
    </w:pPr>
    <w:rPr>
      <w:szCs w:val="21"/>
    </w:rPr>
  </w:style>
  <w:style w:type="paragraph" w:styleId="Spistreci6">
    <w:name w:val="toc 6"/>
    <w:basedOn w:val="Normalny"/>
    <w:next w:val="Normalny"/>
    <w:autoRedefine/>
    <w:uiPriority w:val="39"/>
    <w:rsid w:val="00DE1403"/>
    <w:pPr>
      <w:ind w:left="1200"/>
    </w:pPr>
    <w:rPr>
      <w:szCs w:val="21"/>
    </w:rPr>
  </w:style>
  <w:style w:type="paragraph" w:styleId="Spistreci7">
    <w:name w:val="toc 7"/>
    <w:basedOn w:val="Normalny"/>
    <w:next w:val="Normalny"/>
    <w:autoRedefine/>
    <w:uiPriority w:val="39"/>
    <w:rsid w:val="00DE1403"/>
    <w:pPr>
      <w:ind w:left="1440"/>
    </w:pPr>
    <w:rPr>
      <w:szCs w:val="21"/>
    </w:rPr>
  </w:style>
  <w:style w:type="paragraph" w:styleId="Spistreci8">
    <w:name w:val="toc 8"/>
    <w:basedOn w:val="Normalny"/>
    <w:next w:val="Normalny"/>
    <w:autoRedefine/>
    <w:uiPriority w:val="39"/>
    <w:rsid w:val="00DE1403"/>
    <w:pPr>
      <w:ind w:left="1680"/>
    </w:pPr>
    <w:rPr>
      <w:szCs w:val="21"/>
    </w:rPr>
  </w:style>
  <w:style w:type="paragraph" w:styleId="Spistreci9">
    <w:name w:val="toc 9"/>
    <w:basedOn w:val="Normalny"/>
    <w:next w:val="Normalny"/>
    <w:autoRedefine/>
    <w:uiPriority w:val="39"/>
    <w:rsid w:val="00DE1403"/>
    <w:pPr>
      <w:jc w:val="center"/>
    </w:pPr>
    <w:rPr>
      <w:szCs w:val="21"/>
      <w:lang w:val="de-DE"/>
    </w:rPr>
  </w:style>
  <w:style w:type="character" w:styleId="Hipercze">
    <w:name w:val="Hyperlink"/>
    <w:uiPriority w:val="99"/>
    <w:rsid w:val="00DE1403"/>
    <w:rPr>
      <w:color w:val="0000FF"/>
      <w:u w:val="single"/>
    </w:rPr>
  </w:style>
  <w:style w:type="paragraph" w:styleId="Tekstpodstawowywcity2">
    <w:name w:val="Body Text Indent 2"/>
    <w:basedOn w:val="Normalny"/>
    <w:semiHidden/>
    <w:rsid w:val="00DE1403"/>
    <w:pPr>
      <w:ind w:firstLine="360"/>
      <w:jc w:val="both"/>
    </w:pPr>
  </w:style>
  <w:style w:type="paragraph" w:customStyle="1" w:styleId="tekstost">
    <w:name w:val="tekst ost"/>
    <w:basedOn w:val="Normalny"/>
    <w:rsid w:val="00DE1403"/>
    <w:pPr>
      <w:widowControl w:val="0"/>
      <w:autoSpaceDE w:val="0"/>
      <w:autoSpaceDN w:val="0"/>
      <w:adjustRightInd w:val="0"/>
      <w:spacing w:before="120"/>
      <w:jc w:val="both"/>
    </w:pPr>
    <w:rPr>
      <w:spacing w:val="-7"/>
      <w:szCs w:val="22"/>
    </w:rPr>
  </w:style>
  <w:style w:type="character" w:styleId="Numerstrony">
    <w:name w:val="page number"/>
    <w:basedOn w:val="Domylnaczcionkaakapitu"/>
    <w:semiHidden/>
    <w:rsid w:val="00DE1403"/>
  </w:style>
  <w:style w:type="paragraph" w:styleId="Nagwek">
    <w:name w:val="header"/>
    <w:basedOn w:val="Normalny"/>
    <w:semiHidden/>
    <w:rsid w:val="00DE1403"/>
    <w:pPr>
      <w:tabs>
        <w:tab w:val="center" w:pos="4536"/>
        <w:tab w:val="right" w:pos="9072"/>
      </w:tabs>
    </w:pPr>
  </w:style>
  <w:style w:type="paragraph" w:styleId="Tekstpodstawowywcity3">
    <w:name w:val="Body Text Indent 3"/>
    <w:basedOn w:val="Normalny"/>
    <w:semiHidden/>
    <w:rsid w:val="00DE1403"/>
    <w:pPr>
      <w:ind w:firstLine="540"/>
      <w:jc w:val="both"/>
    </w:pPr>
  </w:style>
  <w:style w:type="paragraph" w:styleId="Tekstkomentarza">
    <w:name w:val="annotation text"/>
    <w:basedOn w:val="Normalny"/>
    <w:semiHidden/>
    <w:rsid w:val="00DE1403"/>
    <w:pPr>
      <w:autoSpaceDE w:val="0"/>
      <w:autoSpaceDN w:val="0"/>
    </w:pPr>
    <w:rPr>
      <w:sz w:val="20"/>
      <w:szCs w:val="20"/>
    </w:rPr>
  </w:style>
  <w:style w:type="paragraph" w:customStyle="1" w:styleId="Tekstpodstawowywcity31">
    <w:name w:val="Tekst podstawowy wcięty 31"/>
    <w:basedOn w:val="Normalny"/>
    <w:rsid w:val="00DE1403"/>
    <w:pPr>
      <w:tabs>
        <w:tab w:val="left" w:pos="426"/>
      </w:tabs>
      <w:spacing w:line="288" w:lineRule="auto"/>
      <w:ind w:left="426"/>
      <w:jc w:val="both"/>
    </w:pPr>
    <w:rPr>
      <w:rFonts w:ascii="Arial" w:hAnsi="Arial"/>
      <w:sz w:val="20"/>
      <w:szCs w:val="20"/>
    </w:rPr>
  </w:style>
  <w:style w:type="paragraph" w:customStyle="1" w:styleId="arial">
    <w:name w:val="arial"/>
    <w:basedOn w:val="Normalny"/>
    <w:rsid w:val="00DE1403"/>
    <w:rPr>
      <w:rFonts w:ascii="Arial" w:hAnsi="Arial"/>
      <w:szCs w:val="20"/>
    </w:rPr>
  </w:style>
  <w:style w:type="paragraph" w:customStyle="1" w:styleId="Normalny1">
    <w:name w:val="Normalny1"/>
    <w:basedOn w:val="Normalny"/>
    <w:rsid w:val="00DE1403"/>
    <w:pPr>
      <w:widowControl w:val="0"/>
      <w:suppressAutoHyphens/>
      <w:autoSpaceDE w:val="0"/>
    </w:pPr>
    <w:rPr>
      <w:sz w:val="20"/>
      <w:szCs w:val="20"/>
    </w:rPr>
  </w:style>
  <w:style w:type="paragraph" w:customStyle="1" w:styleId="number">
    <w:name w:val="number"/>
    <w:basedOn w:val="Tekstpodstawowy"/>
    <w:rsid w:val="00DE1403"/>
    <w:pPr>
      <w:widowControl w:val="0"/>
      <w:numPr>
        <w:numId w:val="2"/>
      </w:numPr>
      <w:shd w:val="clear" w:color="auto" w:fill="FFFFFF"/>
      <w:autoSpaceDE w:val="0"/>
      <w:autoSpaceDN w:val="0"/>
      <w:adjustRightInd w:val="0"/>
      <w:spacing w:before="120" w:line="274" w:lineRule="exact"/>
    </w:pPr>
    <w:rPr>
      <w:color w:val="000000"/>
      <w:w w:val="102"/>
    </w:rPr>
  </w:style>
  <w:style w:type="paragraph" w:customStyle="1" w:styleId="Normal1">
    <w:name w:val="Normal1"/>
    <w:basedOn w:val="Normalny"/>
    <w:rsid w:val="00DE1403"/>
    <w:pPr>
      <w:widowControl w:val="0"/>
      <w:suppressAutoHyphens/>
      <w:autoSpaceDE w:val="0"/>
      <w:jc w:val="both"/>
    </w:pPr>
    <w:rPr>
      <w:color w:val="000000"/>
      <w:szCs w:val="20"/>
    </w:rPr>
  </w:style>
  <w:style w:type="paragraph" w:customStyle="1" w:styleId="Styl3">
    <w:name w:val="Styl3"/>
    <w:basedOn w:val="Normalny"/>
    <w:rsid w:val="00DE1403"/>
    <w:pPr>
      <w:spacing w:line="360" w:lineRule="auto"/>
      <w:ind w:left="709" w:firstLine="709"/>
      <w:jc w:val="both"/>
    </w:pPr>
  </w:style>
  <w:style w:type="character" w:styleId="UyteHipercze">
    <w:name w:val="FollowedHyperlink"/>
    <w:semiHidden/>
    <w:rsid w:val="00DE1403"/>
    <w:rPr>
      <w:color w:val="800080"/>
      <w:u w:val="single"/>
    </w:rPr>
  </w:style>
  <w:style w:type="paragraph" w:styleId="Tekstpodstawowy2">
    <w:name w:val="Body Text 2"/>
    <w:basedOn w:val="Normalny"/>
    <w:semiHidden/>
    <w:rsid w:val="00DE1403"/>
    <w:pPr>
      <w:jc w:val="both"/>
    </w:pPr>
  </w:style>
  <w:style w:type="paragraph" w:customStyle="1" w:styleId="NoIndent">
    <w:name w:val="No Indent"/>
    <w:basedOn w:val="Normalny"/>
    <w:next w:val="Normalny"/>
    <w:rsid w:val="00DE1403"/>
    <w:pPr>
      <w:keepNext/>
      <w:jc w:val="both"/>
    </w:pPr>
    <w:rPr>
      <w:rFonts w:ascii="Arial" w:hAnsi="Arial"/>
      <w:color w:val="000000"/>
      <w:sz w:val="22"/>
      <w:szCs w:val="20"/>
      <w:lang w:val="en-GB"/>
    </w:rPr>
  </w:style>
  <w:style w:type="paragraph" w:styleId="Tekstprzypisudolnego">
    <w:name w:val="footnote text"/>
    <w:basedOn w:val="Normalny"/>
    <w:semiHidden/>
    <w:rsid w:val="00DE1403"/>
    <w:rPr>
      <w:sz w:val="20"/>
      <w:szCs w:val="20"/>
      <w:lang w:val="en-GB"/>
    </w:rPr>
  </w:style>
  <w:style w:type="paragraph" w:styleId="Legenda">
    <w:name w:val="caption"/>
    <w:basedOn w:val="Normalny"/>
    <w:next w:val="Normalny"/>
    <w:qFormat/>
    <w:rsid w:val="00DE1403"/>
    <w:pPr>
      <w:spacing w:before="120" w:after="120"/>
      <w:jc w:val="both"/>
    </w:pPr>
    <w:rPr>
      <w:rFonts w:ascii="Arial" w:hAnsi="Arial"/>
      <w:b/>
      <w:sz w:val="20"/>
      <w:szCs w:val="20"/>
    </w:rPr>
  </w:style>
  <w:style w:type="paragraph" w:customStyle="1" w:styleId="BodyText23">
    <w:name w:val="Body Text 23"/>
    <w:rsid w:val="00DE1403"/>
    <w:pPr>
      <w:widowControl w:val="0"/>
      <w:tabs>
        <w:tab w:val="left" w:pos="360"/>
      </w:tabs>
      <w:jc w:val="both"/>
    </w:pPr>
    <w:rPr>
      <w:sz w:val="24"/>
    </w:rPr>
  </w:style>
  <w:style w:type="paragraph" w:styleId="Tekstprzypisukocowego">
    <w:name w:val="endnote text"/>
    <w:basedOn w:val="Normalny"/>
    <w:semiHidden/>
    <w:rsid w:val="00DE1403"/>
    <w:rPr>
      <w:sz w:val="20"/>
      <w:szCs w:val="20"/>
    </w:rPr>
  </w:style>
  <w:style w:type="character" w:styleId="Odwoanieprzypisukocowego">
    <w:name w:val="endnote reference"/>
    <w:semiHidden/>
    <w:rsid w:val="00DE1403"/>
    <w:rPr>
      <w:vertAlign w:val="superscript"/>
    </w:rPr>
  </w:style>
  <w:style w:type="paragraph" w:styleId="Lista">
    <w:name w:val="List"/>
    <w:basedOn w:val="Normalny"/>
    <w:semiHidden/>
    <w:rsid w:val="00DE1403"/>
    <w:pPr>
      <w:ind w:left="283" w:hanging="283"/>
    </w:pPr>
  </w:style>
  <w:style w:type="paragraph" w:styleId="Lista2">
    <w:name w:val="List 2"/>
    <w:basedOn w:val="Normalny"/>
    <w:semiHidden/>
    <w:rsid w:val="00DE1403"/>
    <w:pPr>
      <w:ind w:left="566" w:hanging="283"/>
    </w:pPr>
  </w:style>
  <w:style w:type="paragraph" w:styleId="Listapunktowana">
    <w:name w:val="List Bullet"/>
    <w:basedOn w:val="Normalny"/>
    <w:semiHidden/>
    <w:rsid w:val="00DE1403"/>
    <w:pPr>
      <w:numPr>
        <w:numId w:val="3"/>
      </w:numPr>
    </w:pPr>
  </w:style>
  <w:style w:type="paragraph" w:styleId="Listapunktowana2">
    <w:name w:val="List Bullet 2"/>
    <w:basedOn w:val="Normalny"/>
    <w:semiHidden/>
    <w:rsid w:val="00DE1403"/>
    <w:pPr>
      <w:numPr>
        <w:numId w:val="4"/>
      </w:numPr>
    </w:pPr>
  </w:style>
  <w:style w:type="paragraph" w:styleId="Tytu">
    <w:name w:val="Title"/>
    <w:basedOn w:val="Normalny"/>
    <w:qFormat/>
    <w:rsid w:val="00DE1403"/>
    <w:pPr>
      <w:spacing w:before="240" w:after="60"/>
      <w:jc w:val="center"/>
      <w:outlineLvl w:val="0"/>
    </w:pPr>
    <w:rPr>
      <w:rFonts w:ascii="Arial" w:hAnsi="Arial" w:cs="Arial"/>
      <w:b/>
      <w:bCs/>
      <w:kern w:val="28"/>
      <w:sz w:val="32"/>
      <w:szCs w:val="32"/>
    </w:rPr>
  </w:style>
  <w:style w:type="paragraph" w:styleId="Podtytu">
    <w:name w:val="Subtitle"/>
    <w:basedOn w:val="Normalny"/>
    <w:qFormat/>
    <w:rsid w:val="00DE1403"/>
    <w:pPr>
      <w:spacing w:after="60"/>
      <w:jc w:val="center"/>
      <w:outlineLvl w:val="1"/>
    </w:pPr>
    <w:rPr>
      <w:rFonts w:ascii="Arial" w:hAnsi="Arial" w:cs="Arial"/>
    </w:rPr>
  </w:style>
  <w:style w:type="paragraph" w:styleId="Tekstpodstawowyzwciciem">
    <w:name w:val="Body Text First Indent"/>
    <w:basedOn w:val="Tekstpodstawowy"/>
    <w:semiHidden/>
    <w:rsid w:val="00DE1403"/>
    <w:pPr>
      <w:spacing w:after="120"/>
      <w:ind w:firstLine="210"/>
      <w:jc w:val="left"/>
    </w:pPr>
  </w:style>
  <w:style w:type="paragraph" w:styleId="Tekstpodstawowyzwciciem2">
    <w:name w:val="Body Text First Indent 2"/>
    <w:basedOn w:val="Tekstpodstawowywcity"/>
    <w:semiHidden/>
    <w:rsid w:val="00DE1403"/>
    <w:pPr>
      <w:spacing w:after="120"/>
      <w:ind w:left="283" w:firstLine="210"/>
      <w:jc w:val="left"/>
    </w:pPr>
  </w:style>
  <w:style w:type="character" w:styleId="Odwoanieprzypisudolnego">
    <w:name w:val="footnote reference"/>
    <w:semiHidden/>
    <w:rsid w:val="00DE1403"/>
    <w:rPr>
      <w:vertAlign w:val="superscript"/>
    </w:rPr>
  </w:style>
  <w:style w:type="paragraph" w:customStyle="1" w:styleId="Standardowytekst">
    <w:name w:val="Standardowy.tekst"/>
    <w:rsid w:val="00DE1403"/>
    <w:pPr>
      <w:overflowPunct w:val="0"/>
      <w:autoSpaceDE w:val="0"/>
      <w:autoSpaceDN w:val="0"/>
      <w:adjustRightInd w:val="0"/>
      <w:jc w:val="both"/>
      <w:textAlignment w:val="baseline"/>
    </w:pPr>
  </w:style>
  <w:style w:type="paragraph" w:customStyle="1" w:styleId="Tabela">
    <w:name w:val="Tabela"/>
    <w:basedOn w:val="Normalny"/>
    <w:rsid w:val="00DE1403"/>
    <w:pPr>
      <w:widowControl w:val="0"/>
      <w:autoSpaceDE w:val="0"/>
      <w:autoSpaceDN w:val="0"/>
      <w:adjustRightInd w:val="0"/>
      <w:spacing w:line="300" w:lineRule="auto"/>
    </w:pPr>
    <w:rPr>
      <w:sz w:val="20"/>
      <w:szCs w:val="22"/>
    </w:rPr>
  </w:style>
  <w:style w:type="paragraph" w:styleId="Tekstdymka">
    <w:name w:val="Balloon Text"/>
    <w:basedOn w:val="Normalny"/>
    <w:semiHidden/>
    <w:rsid w:val="00DE1403"/>
    <w:pPr>
      <w:widowControl w:val="0"/>
      <w:suppressAutoHyphens/>
      <w:autoSpaceDE w:val="0"/>
    </w:pPr>
    <w:rPr>
      <w:rFonts w:ascii="Tahoma" w:hAnsi="Tahoma" w:cs="Tahoma"/>
      <w:sz w:val="16"/>
      <w:szCs w:val="16"/>
    </w:rPr>
  </w:style>
  <w:style w:type="paragraph" w:customStyle="1" w:styleId="StylIwony">
    <w:name w:val="Styl Iwony"/>
    <w:basedOn w:val="Normalny"/>
    <w:rsid w:val="00DE1403"/>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
    <w:name w:val="Tekst"/>
    <w:basedOn w:val="Normalny"/>
    <w:autoRedefine/>
    <w:rsid w:val="00DE1403"/>
    <w:pPr>
      <w:spacing w:before="60" w:after="60"/>
      <w:jc w:val="both"/>
    </w:pPr>
    <w:rPr>
      <w:rFonts w:ascii="Arial" w:hAnsi="Arial" w:cs="Arial"/>
      <w:spacing w:val="-7"/>
      <w:sz w:val="20"/>
    </w:rPr>
  </w:style>
  <w:style w:type="paragraph" w:customStyle="1" w:styleId="Standardowytekst1">
    <w:name w:val="Standardowy.tekst1"/>
    <w:rsid w:val="00DE1403"/>
    <w:pPr>
      <w:overflowPunct w:val="0"/>
      <w:autoSpaceDE w:val="0"/>
      <w:autoSpaceDN w:val="0"/>
      <w:adjustRightInd w:val="0"/>
      <w:jc w:val="both"/>
      <w:textAlignment w:val="baseline"/>
    </w:pPr>
  </w:style>
  <w:style w:type="paragraph" w:customStyle="1" w:styleId="N33">
    <w:name w:val="N33"/>
    <w:basedOn w:val="Normalny"/>
    <w:rsid w:val="00DE1403"/>
    <w:pPr>
      <w:widowControl w:val="0"/>
      <w:suppressAutoHyphens/>
      <w:autoSpaceDE w:val="0"/>
      <w:jc w:val="both"/>
    </w:pPr>
    <w:rPr>
      <w:rFonts w:ascii="Arial" w:hAnsi="Arial" w:cs="Arial"/>
      <w:i/>
      <w:sz w:val="20"/>
      <w:szCs w:val="20"/>
    </w:rPr>
  </w:style>
  <w:style w:type="paragraph" w:customStyle="1" w:styleId="Akapit">
    <w:name w:val="Akapit"/>
    <w:basedOn w:val="Normalny"/>
    <w:rsid w:val="00DE1403"/>
    <w:pPr>
      <w:suppressLineNumbers/>
      <w:spacing w:line="360" w:lineRule="auto"/>
      <w:ind w:firstLine="709"/>
      <w:jc w:val="both"/>
    </w:pPr>
    <w:rPr>
      <w:szCs w:val="20"/>
    </w:rPr>
  </w:style>
  <w:style w:type="paragraph" w:styleId="NormalnyWeb">
    <w:name w:val="Normal (Web)"/>
    <w:basedOn w:val="Normalny"/>
    <w:semiHidden/>
    <w:rsid w:val="00DE1403"/>
    <w:pPr>
      <w:numPr>
        <w:numId w:val="1"/>
      </w:numPr>
      <w:spacing w:before="100" w:beforeAutospacing="1" w:after="100" w:afterAutospacing="1"/>
      <w:ind w:left="0" w:firstLine="0"/>
      <w:jc w:val="both"/>
    </w:pPr>
    <w:rPr>
      <w:sz w:val="20"/>
      <w:szCs w:val="20"/>
    </w:rPr>
  </w:style>
  <w:style w:type="paragraph" w:styleId="Indeks1">
    <w:name w:val="index 1"/>
    <w:basedOn w:val="Normalny"/>
    <w:next w:val="Normalny"/>
    <w:autoRedefine/>
    <w:semiHidden/>
    <w:rsid w:val="00DE1403"/>
    <w:pPr>
      <w:ind w:left="240" w:hanging="240"/>
      <w:jc w:val="both"/>
    </w:pPr>
  </w:style>
  <w:style w:type="paragraph" w:customStyle="1" w:styleId="Standard">
    <w:name w:val="Standard"/>
    <w:rsid w:val="00DE1403"/>
    <w:pPr>
      <w:widowControl w:val="0"/>
      <w:autoSpaceDE w:val="0"/>
      <w:autoSpaceDN w:val="0"/>
      <w:adjustRightInd w:val="0"/>
    </w:pPr>
  </w:style>
  <w:style w:type="character" w:styleId="Odwoaniedokomentarza">
    <w:name w:val="annotation reference"/>
    <w:semiHidden/>
    <w:rsid w:val="00DE1403"/>
    <w:rPr>
      <w:sz w:val="16"/>
      <w:szCs w:val="16"/>
    </w:rPr>
  </w:style>
  <w:style w:type="paragraph" w:customStyle="1" w:styleId="StyleHeading3After3pt">
    <w:name w:val="Style Heading 3 + After:  3 pt"/>
    <w:basedOn w:val="Nagwek3"/>
    <w:rsid w:val="00DE1403"/>
    <w:pPr>
      <w:widowControl w:val="0"/>
      <w:numPr>
        <w:ilvl w:val="2"/>
        <w:numId w:val="29"/>
      </w:numPr>
      <w:suppressAutoHyphens/>
      <w:autoSpaceDE w:val="0"/>
    </w:pPr>
    <w:rPr>
      <w:rFonts w:ascii="Arial" w:hAnsi="Arial"/>
      <w:sz w:val="24"/>
      <w:szCs w:val="20"/>
    </w:rPr>
  </w:style>
  <w:style w:type="paragraph" w:customStyle="1" w:styleId="StyleHeading1Justified">
    <w:name w:val="Style Heading 1 + Justified"/>
    <w:basedOn w:val="Nagwek1"/>
    <w:rsid w:val="00DE1403"/>
    <w:pPr>
      <w:widowControl w:val="0"/>
      <w:numPr>
        <w:numId w:val="29"/>
      </w:numPr>
      <w:suppressAutoHyphens/>
      <w:autoSpaceDE w:val="0"/>
      <w:jc w:val="both"/>
    </w:pPr>
    <w:rPr>
      <w:rFonts w:cs="Times New Roman"/>
      <w:kern w:val="1"/>
      <w:szCs w:val="20"/>
    </w:rPr>
  </w:style>
  <w:style w:type="paragraph" w:customStyle="1" w:styleId="StyleHeading2Left003cmHanging102cmBefore6pt">
    <w:name w:val="Style Heading 2 + Left:  003 cm Hanging:  102 cm Before:  6 pt..."/>
    <w:basedOn w:val="Nagwek2"/>
    <w:rsid w:val="00DE1403"/>
    <w:pPr>
      <w:widowControl w:val="0"/>
      <w:numPr>
        <w:ilvl w:val="1"/>
        <w:numId w:val="29"/>
      </w:numPr>
      <w:shd w:val="clear" w:color="auto" w:fill="FFFFFF"/>
      <w:suppressAutoHyphens/>
      <w:autoSpaceDE w:val="0"/>
      <w:spacing w:before="120" w:after="0"/>
    </w:pPr>
    <w:rPr>
      <w:rFonts w:cs="Times New Roman"/>
      <w:i w:val="0"/>
      <w:szCs w:val="20"/>
    </w:rPr>
  </w:style>
  <w:style w:type="character" w:styleId="Pogrubienie">
    <w:name w:val="Strong"/>
    <w:qFormat/>
    <w:rsid w:val="00DE1403"/>
    <w:rPr>
      <w:b/>
      <w:bCs/>
    </w:rPr>
  </w:style>
  <w:style w:type="paragraph" w:styleId="HTML-wstpniesformatowany">
    <w:name w:val="HTML Preformatted"/>
    <w:basedOn w:val="Normalny"/>
    <w:semiHidden/>
    <w:unhideWhenUsed/>
    <w:rsid w:val="00DE1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semiHidden/>
    <w:rsid w:val="00DE1403"/>
    <w:rPr>
      <w:rFonts w:ascii="Courier New" w:hAnsi="Courier New" w:cs="Courier New"/>
    </w:rPr>
  </w:style>
  <w:style w:type="paragraph" w:styleId="Akapitzlist">
    <w:name w:val="List Paragraph"/>
    <w:basedOn w:val="Normalny"/>
    <w:qFormat/>
    <w:rsid w:val="00DE1403"/>
    <w:pPr>
      <w:ind w:left="708"/>
    </w:pPr>
  </w:style>
  <w:style w:type="paragraph" w:styleId="Nagwekspisutreci">
    <w:name w:val="TOC Heading"/>
    <w:basedOn w:val="Nagwek1"/>
    <w:next w:val="Normalny"/>
    <w:uiPriority w:val="39"/>
    <w:semiHidden/>
    <w:unhideWhenUsed/>
    <w:qFormat/>
    <w:rsid w:val="00C74A8C"/>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arbatkaletnisk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BE4E2-E907-4075-B4B4-72BD32DD0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61</Pages>
  <Words>16814</Words>
  <Characters>100885</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I</vt:lpstr>
    </vt:vector>
  </TitlesOfParts>
  <Company>Hewlett-Packard</Company>
  <LinksUpToDate>false</LinksUpToDate>
  <CharactersWithSpaces>117465</CharactersWithSpaces>
  <SharedDoc>false</SharedDoc>
  <HLinks>
    <vt:vector size="462" baseType="variant">
      <vt:variant>
        <vt:i4>6881324</vt:i4>
      </vt:variant>
      <vt:variant>
        <vt:i4>465</vt:i4>
      </vt:variant>
      <vt:variant>
        <vt:i4>0</vt:i4>
      </vt:variant>
      <vt:variant>
        <vt:i4>5</vt:i4>
      </vt:variant>
      <vt:variant>
        <vt:lpwstr>I:\Strona robocza z 17072003\drogi.doc</vt:lpwstr>
      </vt:variant>
      <vt:variant>
        <vt:lpwstr/>
      </vt:variant>
      <vt:variant>
        <vt:i4>196616</vt:i4>
      </vt:variant>
      <vt:variant>
        <vt:i4>462</vt:i4>
      </vt:variant>
      <vt:variant>
        <vt:i4>0</vt:i4>
      </vt:variant>
      <vt:variant>
        <vt:i4>5</vt:i4>
      </vt:variant>
      <vt:variant>
        <vt:lpwstr>http://www.sitp.home.pl/drogi.doc</vt:lpwstr>
      </vt:variant>
      <vt:variant>
        <vt:lpwstr/>
      </vt:variant>
      <vt:variant>
        <vt:i4>6881324</vt:i4>
      </vt:variant>
      <vt:variant>
        <vt:i4>459</vt:i4>
      </vt:variant>
      <vt:variant>
        <vt:i4>0</vt:i4>
      </vt:variant>
      <vt:variant>
        <vt:i4>5</vt:i4>
      </vt:variant>
      <vt:variant>
        <vt:lpwstr>I:\Strona robocza z 17072003\drogi.doc</vt:lpwstr>
      </vt:variant>
      <vt:variant>
        <vt:lpwstr/>
      </vt:variant>
      <vt:variant>
        <vt:i4>7209008</vt:i4>
      </vt:variant>
      <vt:variant>
        <vt:i4>456</vt:i4>
      </vt:variant>
      <vt:variant>
        <vt:i4>0</vt:i4>
      </vt:variant>
      <vt:variant>
        <vt:i4>5</vt:i4>
      </vt:variant>
      <vt:variant>
        <vt:lpwstr>I:\Strona robocza z 17072003\cegla.doc</vt:lpwstr>
      </vt:variant>
      <vt:variant>
        <vt:lpwstr/>
      </vt:variant>
      <vt:variant>
        <vt:i4>1441855</vt:i4>
      </vt:variant>
      <vt:variant>
        <vt:i4>428</vt:i4>
      </vt:variant>
      <vt:variant>
        <vt:i4>0</vt:i4>
      </vt:variant>
      <vt:variant>
        <vt:i4>5</vt:i4>
      </vt:variant>
      <vt:variant>
        <vt:lpwstr/>
      </vt:variant>
      <vt:variant>
        <vt:lpwstr>_Toc421522847</vt:lpwstr>
      </vt:variant>
      <vt:variant>
        <vt:i4>1441855</vt:i4>
      </vt:variant>
      <vt:variant>
        <vt:i4>422</vt:i4>
      </vt:variant>
      <vt:variant>
        <vt:i4>0</vt:i4>
      </vt:variant>
      <vt:variant>
        <vt:i4>5</vt:i4>
      </vt:variant>
      <vt:variant>
        <vt:lpwstr/>
      </vt:variant>
      <vt:variant>
        <vt:lpwstr>_Toc421522846</vt:lpwstr>
      </vt:variant>
      <vt:variant>
        <vt:i4>1441855</vt:i4>
      </vt:variant>
      <vt:variant>
        <vt:i4>416</vt:i4>
      </vt:variant>
      <vt:variant>
        <vt:i4>0</vt:i4>
      </vt:variant>
      <vt:variant>
        <vt:i4>5</vt:i4>
      </vt:variant>
      <vt:variant>
        <vt:lpwstr/>
      </vt:variant>
      <vt:variant>
        <vt:lpwstr>_Toc421522845</vt:lpwstr>
      </vt:variant>
      <vt:variant>
        <vt:i4>1441855</vt:i4>
      </vt:variant>
      <vt:variant>
        <vt:i4>410</vt:i4>
      </vt:variant>
      <vt:variant>
        <vt:i4>0</vt:i4>
      </vt:variant>
      <vt:variant>
        <vt:i4>5</vt:i4>
      </vt:variant>
      <vt:variant>
        <vt:lpwstr/>
      </vt:variant>
      <vt:variant>
        <vt:lpwstr>_Toc421522844</vt:lpwstr>
      </vt:variant>
      <vt:variant>
        <vt:i4>1441855</vt:i4>
      </vt:variant>
      <vt:variant>
        <vt:i4>404</vt:i4>
      </vt:variant>
      <vt:variant>
        <vt:i4>0</vt:i4>
      </vt:variant>
      <vt:variant>
        <vt:i4>5</vt:i4>
      </vt:variant>
      <vt:variant>
        <vt:lpwstr/>
      </vt:variant>
      <vt:variant>
        <vt:lpwstr>_Toc421522843</vt:lpwstr>
      </vt:variant>
      <vt:variant>
        <vt:i4>1441855</vt:i4>
      </vt:variant>
      <vt:variant>
        <vt:i4>398</vt:i4>
      </vt:variant>
      <vt:variant>
        <vt:i4>0</vt:i4>
      </vt:variant>
      <vt:variant>
        <vt:i4>5</vt:i4>
      </vt:variant>
      <vt:variant>
        <vt:lpwstr/>
      </vt:variant>
      <vt:variant>
        <vt:lpwstr>_Toc421522842</vt:lpwstr>
      </vt:variant>
      <vt:variant>
        <vt:i4>1441855</vt:i4>
      </vt:variant>
      <vt:variant>
        <vt:i4>392</vt:i4>
      </vt:variant>
      <vt:variant>
        <vt:i4>0</vt:i4>
      </vt:variant>
      <vt:variant>
        <vt:i4>5</vt:i4>
      </vt:variant>
      <vt:variant>
        <vt:lpwstr/>
      </vt:variant>
      <vt:variant>
        <vt:lpwstr>_Toc421522841</vt:lpwstr>
      </vt:variant>
      <vt:variant>
        <vt:i4>1441855</vt:i4>
      </vt:variant>
      <vt:variant>
        <vt:i4>386</vt:i4>
      </vt:variant>
      <vt:variant>
        <vt:i4>0</vt:i4>
      </vt:variant>
      <vt:variant>
        <vt:i4>5</vt:i4>
      </vt:variant>
      <vt:variant>
        <vt:lpwstr/>
      </vt:variant>
      <vt:variant>
        <vt:lpwstr>_Toc421522840</vt:lpwstr>
      </vt:variant>
      <vt:variant>
        <vt:i4>1114175</vt:i4>
      </vt:variant>
      <vt:variant>
        <vt:i4>380</vt:i4>
      </vt:variant>
      <vt:variant>
        <vt:i4>0</vt:i4>
      </vt:variant>
      <vt:variant>
        <vt:i4>5</vt:i4>
      </vt:variant>
      <vt:variant>
        <vt:lpwstr/>
      </vt:variant>
      <vt:variant>
        <vt:lpwstr>_Toc421522839</vt:lpwstr>
      </vt:variant>
      <vt:variant>
        <vt:i4>1114175</vt:i4>
      </vt:variant>
      <vt:variant>
        <vt:i4>374</vt:i4>
      </vt:variant>
      <vt:variant>
        <vt:i4>0</vt:i4>
      </vt:variant>
      <vt:variant>
        <vt:i4>5</vt:i4>
      </vt:variant>
      <vt:variant>
        <vt:lpwstr/>
      </vt:variant>
      <vt:variant>
        <vt:lpwstr>_Toc421522838</vt:lpwstr>
      </vt:variant>
      <vt:variant>
        <vt:i4>1114175</vt:i4>
      </vt:variant>
      <vt:variant>
        <vt:i4>368</vt:i4>
      </vt:variant>
      <vt:variant>
        <vt:i4>0</vt:i4>
      </vt:variant>
      <vt:variant>
        <vt:i4>5</vt:i4>
      </vt:variant>
      <vt:variant>
        <vt:lpwstr/>
      </vt:variant>
      <vt:variant>
        <vt:lpwstr>_Toc421522837</vt:lpwstr>
      </vt:variant>
      <vt:variant>
        <vt:i4>1114175</vt:i4>
      </vt:variant>
      <vt:variant>
        <vt:i4>362</vt:i4>
      </vt:variant>
      <vt:variant>
        <vt:i4>0</vt:i4>
      </vt:variant>
      <vt:variant>
        <vt:i4>5</vt:i4>
      </vt:variant>
      <vt:variant>
        <vt:lpwstr/>
      </vt:variant>
      <vt:variant>
        <vt:lpwstr>_Toc421522836</vt:lpwstr>
      </vt:variant>
      <vt:variant>
        <vt:i4>1114175</vt:i4>
      </vt:variant>
      <vt:variant>
        <vt:i4>356</vt:i4>
      </vt:variant>
      <vt:variant>
        <vt:i4>0</vt:i4>
      </vt:variant>
      <vt:variant>
        <vt:i4>5</vt:i4>
      </vt:variant>
      <vt:variant>
        <vt:lpwstr/>
      </vt:variant>
      <vt:variant>
        <vt:lpwstr>_Toc421522835</vt:lpwstr>
      </vt:variant>
      <vt:variant>
        <vt:i4>1114175</vt:i4>
      </vt:variant>
      <vt:variant>
        <vt:i4>350</vt:i4>
      </vt:variant>
      <vt:variant>
        <vt:i4>0</vt:i4>
      </vt:variant>
      <vt:variant>
        <vt:i4>5</vt:i4>
      </vt:variant>
      <vt:variant>
        <vt:lpwstr/>
      </vt:variant>
      <vt:variant>
        <vt:lpwstr>_Toc421522834</vt:lpwstr>
      </vt:variant>
      <vt:variant>
        <vt:i4>1114175</vt:i4>
      </vt:variant>
      <vt:variant>
        <vt:i4>344</vt:i4>
      </vt:variant>
      <vt:variant>
        <vt:i4>0</vt:i4>
      </vt:variant>
      <vt:variant>
        <vt:i4>5</vt:i4>
      </vt:variant>
      <vt:variant>
        <vt:lpwstr/>
      </vt:variant>
      <vt:variant>
        <vt:lpwstr>_Toc421522833</vt:lpwstr>
      </vt:variant>
      <vt:variant>
        <vt:i4>1114175</vt:i4>
      </vt:variant>
      <vt:variant>
        <vt:i4>338</vt:i4>
      </vt:variant>
      <vt:variant>
        <vt:i4>0</vt:i4>
      </vt:variant>
      <vt:variant>
        <vt:i4>5</vt:i4>
      </vt:variant>
      <vt:variant>
        <vt:lpwstr/>
      </vt:variant>
      <vt:variant>
        <vt:lpwstr>_Toc421522832</vt:lpwstr>
      </vt:variant>
      <vt:variant>
        <vt:i4>1114175</vt:i4>
      </vt:variant>
      <vt:variant>
        <vt:i4>332</vt:i4>
      </vt:variant>
      <vt:variant>
        <vt:i4>0</vt:i4>
      </vt:variant>
      <vt:variant>
        <vt:i4>5</vt:i4>
      </vt:variant>
      <vt:variant>
        <vt:lpwstr/>
      </vt:variant>
      <vt:variant>
        <vt:lpwstr>_Toc421522831</vt:lpwstr>
      </vt:variant>
      <vt:variant>
        <vt:i4>1114175</vt:i4>
      </vt:variant>
      <vt:variant>
        <vt:i4>326</vt:i4>
      </vt:variant>
      <vt:variant>
        <vt:i4>0</vt:i4>
      </vt:variant>
      <vt:variant>
        <vt:i4>5</vt:i4>
      </vt:variant>
      <vt:variant>
        <vt:lpwstr/>
      </vt:variant>
      <vt:variant>
        <vt:lpwstr>_Toc421522830</vt:lpwstr>
      </vt:variant>
      <vt:variant>
        <vt:i4>1048639</vt:i4>
      </vt:variant>
      <vt:variant>
        <vt:i4>320</vt:i4>
      </vt:variant>
      <vt:variant>
        <vt:i4>0</vt:i4>
      </vt:variant>
      <vt:variant>
        <vt:i4>5</vt:i4>
      </vt:variant>
      <vt:variant>
        <vt:lpwstr/>
      </vt:variant>
      <vt:variant>
        <vt:lpwstr>_Toc421522829</vt:lpwstr>
      </vt:variant>
      <vt:variant>
        <vt:i4>1048639</vt:i4>
      </vt:variant>
      <vt:variant>
        <vt:i4>314</vt:i4>
      </vt:variant>
      <vt:variant>
        <vt:i4>0</vt:i4>
      </vt:variant>
      <vt:variant>
        <vt:i4>5</vt:i4>
      </vt:variant>
      <vt:variant>
        <vt:lpwstr/>
      </vt:variant>
      <vt:variant>
        <vt:lpwstr>_Toc421522828</vt:lpwstr>
      </vt:variant>
      <vt:variant>
        <vt:i4>1048639</vt:i4>
      </vt:variant>
      <vt:variant>
        <vt:i4>308</vt:i4>
      </vt:variant>
      <vt:variant>
        <vt:i4>0</vt:i4>
      </vt:variant>
      <vt:variant>
        <vt:i4>5</vt:i4>
      </vt:variant>
      <vt:variant>
        <vt:lpwstr/>
      </vt:variant>
      <vt:variant>
        <vt:lpwstr>_Toc421522827</vt:lpwstr>
      </vt:variant>
      <vt:variant>
        <vt:i4>1048639</vt:i4>
      </vt:variant>
      <vt:variant>
        <vt:i4>302</vt:i4>
      </vt:variant>
      <vt:variant>
        <vt:i4>0</vt:i4>
      </vt:variant>
      <vt:variant>
        <vt:i4>5</vt:i4>
      </vt:variant>
      <vt:variant>
        <vt:lpwstr/>
      </vt:variant>
      <vt:variant>
        <vt:lpwstr>_Toc421522826</vt:lpwstr>
      </vt:variant>
      <vt:variant>
        <vt:i4>1048639</vt:i4>
      </vt:variant>
      <vt:variant>
        <vt:i4>296</vt:i4>
      </vt:variant>
      <vt:variant>
        <vt:i4>0</vt:i4>
      </vt:variant>
      <vt:variant>
        <vt:i4>5</vt:i4>
      </vt:variant>
      <vt:variant>
        <vt:lpwstr/>
      </vt:variant>
      <vt:variant>
        <vt:lpwstr>_Toc421522825</vt:lpwstr>
      </vt:variant>
      <vt:variant>
        <vt:i4>1048639</vt:i4>
      </vt:variant>
      <vt:variant>
        <vt:i4>290</vt:i4>
      </vt:variant>
      <vt:variant>
        <vt:i4>0</vt:i4>
      </vt:variant>
      <vt:variant>
        <vt:i4>5</vt:i4>
      </vt:variant>
      <vt:variant>
        <vt:lpwstr/>
      </vt:variant>
      <vt:variant>
        <vt:lpwstr>_Toc421522824</vt:lpwstr>
      </vt:variant>
      <vt:variant>
        <vt:i4>1048639</vt:i4>
      </vt:variant>
      <vt:variant>
        <vt:i4>284</vt:i4>
      </vt:variant>
      <vt:variant>
        <vt:i4>0</vt:i4>
      </vt:variant>
      <vt:variant>
        <vt:i4>5</vt:i4>
      </vt:variant>
      <vt:variant>
        <vt:lpwstr/>
      </vt:variant>
      <vt:variant>
        <vt:lpwstr>_Toc421522823</vt:lpwstr>
      </vt:variant>
      <vt:variant>
        <vt:i4>1048639</vt:i4>
      </vt:variant>
      <vt:variant>
        <vt:i4>278</vt:i4>
      </vt:variant>
      <vt:variant>
        <vt:i4>0</vt:i4>
      </vt:variant>
      <vt:variant>
        <vt:i4>5</vt:i4>
      </vt:variant>
      <vt:variant>
        <vt:lpwstr/>
      </vt:variant>
      <vt:variant>
        <vt:lpwstr>_Toc421522822</vt:lpwstr>
      </vt:variant>
      <vt:variant>
        <vt:i4>1048639</vt:i4>
      </vt:variant>
      <vt:variant>
        <vt:i4>272</vt:i4>
      </vt:variant>
      <vt:variant>
        <vt:i4>0</vt:i4>
      </vt:variant>
      <vt:variant>
        <vt:i4>5</vt:i4>
      </vt:variant>
      <vt:variant>
        <vt:lpwstr/>
      </vt:variant>
      <vt:variant>
        <vt:lpwstr>_Toc421522821</vt:lpwstr>
      </vt:variant>
      <vt:variant>
        <vt:i4>1048639</vt:i4>
      </vt:variant>
      <vt:variant>
        <vt:i4>266</vt:i4>
      </vt:variant>
      <vt:variant>
        <vt:i4>0</vt:i4>
      </vt:variant>
      <vt:variant>
        <vt:i4>5</vt:i4>
      </vt:variant>
      <vt:variant>
        <vt:lpwstr/>
      </vt:variant>
      <vt:variant>
        <vt:lpwstr>_Toc421522820</vt:lpwstr>
      </vt:variant>
      <vt:variant>
        <vt:i4>1245247</vt:i4>
      </vt:variant>
      <vt:variant>
        <vt:i4>260</vt:i4>
      </vt:variant>
      <vt:variant>
        <vt:i4>0</vt:i4>
      </vt:variant>
      <vt:variant>
        <vt:i4>5</vt:i4>
      </vt:variant>
      <vt:variant>
        <vt:lpwstr/>
      </vt:variant>
      <vt:variant>
        <vt:lpwstr>_Toc421522819</vt:lpwstr>
      </vt:variant>
      <vt:variant>
        <vt:i4>1245247</vt:i4>
      </vt:variant>
      <vt:variant>
        <vt:i4>254</vt:i4>
      </vt:variant>
      <vt:variant>
        <vt:i4>0</vt:i4>
      </vt:variant>
      <vt:variant>
        <vt:i4>5</vt:i4>
      </vt:variant>
      <vt:variant>
        <vt:lpwstr/>
      </vt:variant>
      <vt:variant>
        <vt:lpwstr>_Toc421522818</vt:lpwstr>
      </vt:variant>
      <vt:variant>
        <vt:i4>1245247</vt:i4>
      </vt:variant>
      <vt:variant>
        <vt:i4>248</vt:i4>
      </vt:variant>
      <vt:variant>
        <vt:i4>0</vt:i4>
      </vt:variant>
      <vt:variant>
        <vt:i4>5</vt:i4>
      </vt:variant>
      <vt:variant>
        <vt:lpwstr/>
      </vt:variant>
      <vt:variant>
        <vt:lpwstr>_Toc421522817</vt:lpwstr>
      </vt:variant>
      <vt:variant>
        <vt:i4>1245247</vt:i4>
      </vt:variant>
      <vt:variant>
        <vt:i4>242</vt:i4>
      </vt:variant>
      <vt:variant>
        <vt:i4>0</vt:i4>
      </vt:variant>
      <vt:variant>
        <vt:i4>5</vt:i4>
      </vt:variant>
      <vt:variant>
        <vt:lpwstr/>
      </vt:variant>
      <vt:variant>
        <vt:lpwstr>_Toc421522816</vt:lpwstr>
      </vt:variant>
      <vt:variant>
        <vt:i4>1245247</vt:i4>
      </vt:variant>
      <vt:variant>
        <vt:i4>236</vt:i4>
      </vt:variant>
      <vt:variant>
        <vt:i4>0</vt:i4>
      </vt:variant>
      <vt:variant>
        <vt:i4>5</vt:i4>
      </vt:variant>
      <vt:variant>
        <vt:lpwstr/>
      </vt:variant>
      <vt:variant>
        <vt:lpwstr>_Toc421522815</vt:lpwstr>
      </vt:variant>
      <vt:variant>
        <vt:i4>1245247</vt:i4>
      </vt:variant>
      <vt:variant>
        <vt:i4>230</vt:i4>
      </vt:variant>
      <vt:variant>
        <vt:i4>0</vt:i4>
      </vt:variant>
      <vt:variant>
        <vt:i4>5</vt:i4>
      </vt:variant>
      <vt:variant>
        <vt:lpwstr/>
      </vt:variant>
      <vt:variant>
        <vt:lpwstr>_Toc421522814</vt:lpwstr>
      </vt:variant>
      <vt:variant>
        <vt:i4>1245247</vt:i4>
      </vt:variant>
      <vt:variant>
        <vt:i4>224</vt:i4>
      </vt:variant>
      <vt:variant>
        <vt:i4>0</vt:i4>
      </vt:variant>
      <vt:variant>
        <vt:i4>5</vt:i4>
      </vt:variant>
      <vt:variant>
        <vt:lpwstr/>
      </vt:variant>
      <vt:variant>
        <vt:lpwstr>_Toc421522813</vt:lpwstr>
      </vt:variant>
      <vt:variant>
        <vt:i4>1245247</vt:i4>
      </vt:variant>
      <vt:variant>
        <vt:i4>218</vt:i4>
      </vt:variant>
      <vt:variant>
        <vt:i4>0</vt:i4>
      </vt:variant>
      <vt:variant>
        <vt:i4>5</vt:i4>
      </vt:variant>
      <vt:variant>
        <vt:lpwstr/>
      </vt:variant>
      <vt:variant>
        <vt:lpwstr>_Toc421522812</vt:lpwstr>
      </vt:variant>
      <vt:variant>
        <vt:i4>1245247</vt:i4>
      </vt:variant>
      <vt:variant>
        <vt:i4>212</vt:i4>
      </vt:variant>
      <vt:variant>
        <vt:i4>0</vt:i4>
      </vt:variant>
      <vt:variant>
        <vt:i4>5</vt:i4>
      </vt:variant>
      <vt:variant>
        <vt:lpwstr/>
      </vt:variant>
      <vt:variant>
        <vt:lpwstr>_Toc421522811</vt:lpwstr>
      </vt:variant>
      <vt:variant>
        <vt:i4>1245247</vt:i4>
      </vt:variant>
      <vt:variant>
        <vt:i4>206</vt:i4>
      </vt:variant>
      <vt:variant>
        <vt:i4>0</vt:i4>
      </vt:variant>
      <vt:variant>
        <vt:i4>5</vt:i4>
      </vt:variant>
      <vt:variant>
        <vt:lpwstr/>
      </vt:variant>
      <vt:variant>
        <vt:lpwstr>_Toc421522810</vt:lpwstr>
      </vt:variant>
      <vt:variant>
        <vt:i4>1179711</vt:i4>
      </vt:variant>
      <vt:variant>
        <vt:i4>200</vt:i4>
      </vt:variant>
      <vt:variant>
        <vt:i4>0</vt:i4>
      </vt:variant>
      <vt:variant>
        <vt:i4>5</vt:i4>
      </vt:variant>
      <vt:variant>
        <vt:lpwstr/>
      </vt:variant>
      <vt:variant>
        <vt:lpwstr>_Toc421522809</vt:lpwstr>
      </vt:variant>
      <vt:variant>
        <vt:i4>1179711</vt:i4>
      </vt:variant>
      <vt:variant>
        <vt:i4>194</vt:i4>
      </vt:variant>
      <vt:variant>
        <vt:i4>0</vt:i4>
      </vt:variant>
      <vt:variant>
        <vt:i4>5</vt:i4>
      </vt:variant>
      <vt:variant>
        <vt:lpwstr/>
      </vt:variant>
      <vt:variant>
        <vt:lpwstr>_Toc421522808</vt:lpwstr>
      </vt:variant>
      <vt:variant>
        <vt:i4>1179711</vt:i4>
      </vt:variant>
      <vt:variant>
        <vt:i4>188</vt:i4>
      </vt:variant>
      <vt:variant>
        <vt:i4>0</vt:i4>
      </vt:variant>
      <vt:variant>
        <vt:i4>5</vt:i4>
      </vt:variant>
      <vt:variant>
        <vt:lpwstr/>
      </vt:variant>
      <vt:variant>
        <vt:lpwstr>_Toc421522807</vt:lpwstr>
      </vt:variant>
      <vt:variant>
        <vt:i4>1179711</vt:i4>
      </vt:variant>
      <vt:variant>
        <vt:i4>182</vt:i4>
      </vt:variant>
      <vt:variant>
        <vt:i4>0</vt:i4>
      </vt:variant>
      <vt:variant>
        <vt:i4>5</vt:i4>
      </vt:variant>
      <vt:variant>
        <vt:lpwstr/>
      </vt:variant>
      <vt:variant>
        <vt:lpwstr>_Toc421522806</vt:lpwstr>
      </vt:variant>
      <vt:variant>
        <vt:i4>1179711</vt:i4>
      </vt:variant>
      <vt:variant>
        <vt:i4>176</vt:i4>
      </vt:variant>
      <vt:variant>
        <vt:i4>0</vt:i4>
      </vt:variant>
      <vt:variant>
        <vt:i4>5</vt:i4>
      </vt:variant>
      <vt:variant>
        <vt:lpwstr/>
      </vt:variant>
      <vt:variant>
        <vt:lpwstr>_Toc421522805</vt:lpwstr>
      </vt:variant>
      <vt:variant>
        <vt:i4>1179711</vt:i4>
      </vt:variant>
      <vt:variant>
        <vt:i4>170</vt:i4>
      </vt:variant>
      <vt:variant>
        <vt:i4>0</vt:i4>
      </vt:variant>
      <vt:variant>
        <vt:i4>5</vt:i4>
      </vt:variant>
      <vt:variant>
        <vt:lpwstr/>
      </vt:variant>
      <vt:variant>
        <vt:lpwstr>_Toc421522804</vt:lpwstr>
      </vt:variant>
      <vt:variant>
        <vt:i4>1179711</vt:i4>
      </vt:variant>
      <vt:variant>
        <vt:i4>164</vt:i4>
      </vt:variant>
      <vt:variant>
        <vt:i4>0</vt:i4>
      </vt:variant>
      <vt:variant>
        <vt:i4>5</vt:i4>
      </vt:variant>
      <vt:variant>
        <vt:lpwstr/>
      </vt:variant>
      <vt:variant>
        <vt:lpwstr>_Toc421522803</vt:lpwstr>
      </vt:variant>
      <vt:variant>
        <vt:i4>1179711</vt:i4>
      </vt:variant>
      <vt:variant>
        <vt:i4>158</vt:i4>
      </vt:variant>
      <vt:variant>
        <vt:i4>0</vt:i4>
      </vt:variant>
      <vt:variant>
        <vt:i4>5</vt:i4>
      </vt:variant>
      <vt:variant>
        <vt:lpwstr/>
      </vt:variant>
      <vt:variant>
        <vt:lpwstr>_Toc421522802</vt:lpwstr>
      </vt:variant>
      <vt:variant>
        <vt:i4>1179711</vt:i4>
      </vt:variant>
      <vt:variant>
        <vt:i4>152</vt:i4>
      </vt:variant>
      <vt:variant>
        <vt:i4>0</vt:i4>
      </vt:variant>
      <vt:variant>
        <vt:i4>5</vt:i4>
      </vt:variant>
      <vt:variant>
        <vt:lpwstr/>
      </vt:variant>
      <vt:variant>
        <vt:lpwstr>_Toc421522801</vt:lpwstr>
      </vt:variant>
      <vt:variant>
        <vt:i4>1179711</vt:i4>
      </vt:variant>
      <vt:variant>
        <vt:i4>146</vt:i4>
      </vt:variant>
      <vt:variant>
        <vt:i4>0</vt:i4>
      </vt:variant>
      <vt:variant>
        <vt:i4>5</vt:i4>
      </vt:variant>
      <vt:variant>
        <vt:lpwstr/>
      </vt:variant>
      <vt:variant>
        <vt:lpwstr>_Toc421522800</vt:lpwstr>
      </vt:variant>
      <vt:variant>
        <vt:i4>1769520</vt:i4>
      </vt:variant>
      <vt:variant>
        <vt:i4>140</vt:i4>
      </vt:variant>
      <vt:variant>
        <vt:i4>0</vt:i4>
      </vt:variant>
      <vt:variant>
        <vt:i4>5</vt:i4>
      </vt:variant>
      <vt:variant>
        <vt:lpwstr/>
      </vt:variant>
      <vt:variant>
        <vt:lpwstr>_Toc421522799</vt:lpwstr>
      </vt:variant>
      <vt:variant>
        <vt:i4>1769520</vt:i4>
      </vt:variant>
      <vt:variant>
        <vt:i4>134</vt:i4>
      </vt:variant>
      <vt:variant>
        <vt:i4>0</vt:i4>
      </vt:variant>
      <vt:variant>
        <vt:i4>5</vt:i4>
      </vt:variant>
      <vt:variant>
        <vt:lpwstr/>
      </vt:variant>
      <vt:variant>
        <vt:lpwstr>_Toc421522798</vt:lpwstr>
      </vt:variant>
      <vt:variant>
        <vt:i4>1769520</vt:i4>
      </vt:variant>
      <vt:variant>
        <vt:i4>128</vt:i4>
      </vt:variant>
      <vt:variant>
        <vt:i4>0</vt:i4>
      </vt:variant>
      <vt:variant>
        <vt:i4>5</vt:i4>
      </vt:variant>
      <vt:variant>
        <vt:lpwstr/>
      </vt:variant>
      <vt:variant>
        <vt:lpwstr>_Toc421522797</vt:lpwstr>
      </vt:variant>
      <vt:variant>
        <vt:i4>1769520</vt:i4>
      </vt:variant>
      <vt:variant>
        <vt:i4>122</vt:i4>
      </vt:variant>
      <vt:variant>
        <vt:i4>0</vt:i4>
      </vt:variant>
      <vt:variant>
        <vt:i4>5</vt:i4>
      </vt:variant>
      <vt:variant>
        <vt:lpwstr/>
      </vt:variant>
      <vt:variant>
        <vt:lpwstr>_Toc421522796</vt:lpwstr>
      </vt:variant>
      <vt:variant>
        <vt:i4>1769520</vt:i4>
      </vt:variant>
      <vt:variant>
        <vt:i4>116</vt:i4>
      </vt:variant>
      <vt:variant>
        <vt:i4>0</vt:i4>
      </vt:variant>
      <vt:variant>
        <vt:i4>5</vt:i4>
      </vt:variant>
      <vt:variant>
        <vt:lpwstr/>
      </vt:variant>
      <vt:variant>
        <vt:lpwstr>_Toc421522795</vt:lpwstr>
      </vt:variant>
      <vt:variant>
        <vt:i4>1769520</vt:i4>
      </vt:variant>
      <vt:variant>
        <vt:i4>110</vt:i4>
      </vt:variant>
      <vt:variant>
        <vt:i4>0</vt:i4>
      </vt:variant>
      <vt:variant>
        <vt:i4>5</vt:i4>
      </vt:variant>
      <vt:variant>
        <vt:lpwstr/>
      </vt:variant>
      <vt:variant>
        <vt:lpwstr>_Toc421522794</vt:lpwstr>
      </vt:variant>
      <vt:variant>
        <vt:i4>1769520</vt:i4>
      </vt:variant>
      <vt:variant>
        <vt:i4>104</vt:i4>
      </vt:variant>
      <vt:variant>
        <vt:i4>0</vt:i4>
      </vt:variant>
      <vt:variant>
        <vt:i4>5</vt:i4>
      </vt:variant>
      <vt:variant>
        <vt:lpwstr/>
      </vt:variant>
      <vt:variant>
        <vt:lpwstr>_Toc421522793</vt:lpwstr>
      </vt:variant>
      <vt:variant>
        <vt:i4>1769520</vt:i4>
      </vt:variant>
      <vt:variant>
        <vt:i4>98</vt:i4>
      </vt:variant>
      <vt:variant>
        <vt:i4>0</vt:i4>
      </vt:variant>
      <vt:variant>
        <vt:i4>5</vt:i4>
      </vt:variant>
      <vt:variant>
        <vt:lpwstr/>
      </vt:variant>
      <vt:variant>
        <vt:lpwstr>_Toc421522792</vt:lpwstr>
      </vt:variant>
      <vt:variant>
        <vt:i4>1769520</vt:i4>
      </vt:variant>
      <vt:variant>
        <vt:i4>92</vt:i4>
      </vt:variant>
      <vt:variant>
        <vt:i4>0</vt:i4>
      </vt:variant>
      <vt:variant>
        <vt:i4>5</vt:i4>
      </vt:variant>
      <vt:variant>
        <vt:lpwstr/>
      </vt:variant>
      <vt:variant>
        <vt:lpwstr>_Toc421522791</vt:lpwstr>
      </vt:variant>
      <vt:variant>
        <vt:i4>1769520</vt:i4>
      </vt:variant>
      <vt:variant>
        <vt:i4>86</vt:i4>
      </vt:variant>
      <vt:variant>
        <vt:i4>0</vt:i4>
      </vt:variant>
      <vt:variant>
        <vt:i4>5</vt:i4>
      </vt:variant>
      <vt:variant>
        <vt:lpwstr/>
      </vt:variant>
      <vt:variant>
        <vt:lpwstr>_Toc421522790</vt:lpwstr>
      </vt:variant>
      <vt:variant>
        <vt:i4>1703984</vt:i4>
      </vt:variant>
      <vt:variant>
        <vt:i4>80</vt:i4>
      </vt:variant>
      <vt:variant>
        <vt:i4>0</vt:i4>
      </vt:variant>
      <vt:variant>
        <vt:i4>5</vt:i4>
      </vt:variant>
      <vt:variant>
        <vt:lpwstr/>
      </vt:variant>
      <vt:variant>
        <vt:lpwstr>_Toc421522789</vt:lpwstr>
      </vt:variant>
      <vt:variant>
        <vt:i4>1703984</vt:i4>
      </vt:variant>
      <vt:variant>
        <vt:i4>74</vt:i4>
      </vt:variant>
      <vt:variant>
        <vt:i4>0</vt:i4>
      </vt:variant>
      <vt:variant>
        <vt:i4>5</vt:i4>
      </vt:variant>
      <vt:variant>
        <vt:lpwstr/>
      </vt:variant>
      <vt:variant>
        <vt:lpwstr>_Toc421522788</vt:lpwstr>
      </vt:variant>
      <vt:variant>
        <vt:i4>1703984</vt:i4>
      </vt:variant>
      <vt:variant>
        <vt:i4>68</vt:i4>
      </vt:variant>
      <vt:variant>
        <vt:i4>0</vt:i4>
      </vt:variant>
      <vt:variant>
        <vt:i4>5</vt:i4>
      </vt:variant>
      <vt:variant>
        <vt:lpwstr/>
      </vt:variant>
      <vt:variant>
        <vt:lpwstr>_Toc421522787</vt:lpwstr>
      </vt:variant>
      <vt:variant>
        <vt:i4>1703984</vt:i4>
      </vt:variant>
      <vt:variant>
        <vt:i4>62</vt:i4>
      </vt:variant>
      <vt:variant>
        <vt:i4>0</vt:i4>
      </vt:variant>
      <vt:variant>
        <vt:i4>5</vt:i4>
      </vt:variant>
      <vt:variant>
        <vt:lpwstr/>
      </vt:variant>
      <vt:variant>
        <vt:lpwstr>_Toc421522786</vt:lpwstr>
      </vt:variant>
      <vt:variant>
        <vt:i4>1703984</vt:i4>
      </vt:variant>
      <vt:variant>
        <vt:i4>56</vt:i4>
      </vt:variant>
      <vt:variant>
        <vt:i4>0</vt:i4>
      </vt:variant>
      <vt:variant>
        <vt:i4>5</vt:i4>
      </vt:variant>
      <vt:variant>
        <vt:lpwstr/>
      </vt:variant>
      <vt:variant>
        <vt:lpwstr>_Toc421522785</vt:lpwstr>
      </vt:variant>
      <vt:variant>
        <vt:i4>1703984</vt:i4>
      </vt:variant>
      <vt:variant>
        <vt:i4>50</vt:i4>
      </vt:variant>
      <vt:variant>
        <vt:i4>0</vt:i4>
      </vt:variant>
      <vt:variant>
        <vt:i4>5</vt:i4>
      </vt:variant>
      <vt:variant>
        <vt:lpwstr/>
      </vt:variant>
      <vt:variant>
        <vt:lpwstr>_Toc421522784</vt:lpwstr>
      </vt:variant>
      <vt:variant>
        <vt:i4>1703984</vt:i4>
      </vt:variant>
      <vt:variant>
        <vt:i4>44</vt:i4>
      </vt:variant>
      <vt:variant>
        <vt:i4>0</vt:i4>
      </vt:variant>
      <vt:variant>
        <vt:i4>5</vt:i4>
      </vt:variant>
      <vt:variant>
        <vt:lpwstr/>
      </vt:variant>
      <vt:variant>
        <vt:lpwstr>_Toc421522783</vt:lpwstr>
      </vt:variant>
      <vt:variant>
        <vt:i4>1703984</vt:i4>
      </vt:variant>
      <vt:variant>
        <vt:i4>38</vt:i4>
      </vt:variant>
      <vt:variant>
        <vt:i4>0</vt:i4>
      </vt:variant>
      <vt:variant>
        <vt:i4>5</vt:i4>
      </vt:variant>
      <vt:variant>
        <vt:lpwstr/>
      </vt:variant>
      <vt:variant>
        <vt:lpwstr>_Toc421522782</vt:lpwstr>
      </vt:variant>
      <vt:variant>
        <vt:i4>1703984</vt:i4>
      </vt:variant>
      <vt:variant>
        <vt:i4>32</vt:i4>
      </vt:variant>
      <vt:variant>
        <vt:i4>0</vt:i4>
      </vt:variant>
      <vt:variant>
        <vt:i4>5</vt:i4>
      </vt:variant>
      <vt:variant>
        <vt:lpwstr/>
      </vt:variant>
      <vt:variant>
        <vt:lpwstr>_Toc421522781</vt:lpwstr>
      </vt:variant>
      <vt:variant>
        <vt:i4>1703984</vt:i4>
      </vt:variant>
      <vt:variant>
        <vt:i4>26</vt:i4>
      </vt:variant>
      <vt:variant>
        <vt:i4>0</vt:i4>
      </vt:variant>
      <vt:variant>
        <vt:i4>5</vt:i4>
      </vt:variant>
      <vt:variant>
        <vt:lpwstr/>
      </vt:variant>
      <vt:variant>
        <vt:lpwstr>_Toc421522780</vt:lpwstr>
      </vt:variant>
      <vt:variant>
        <vt:i4>1376304</vt:i4>
      </vt:variant>
      <vt:variant>
        <vt:i4>20</vt:i4>
      </vt:variant>
      <vt:variant>
        <vt:i4>0</vt:i4>
      </vt:variant>
      <vt:variant>
        <vt:i4>5</vt:i4>
      </vt:variant>
      <vt:variant>
        <vt:lpwstr/>
      </vt:variant>
      <vt:variant>
        <vt:lpwstr>_Toc421522779</vt:lpwstr>
      </vt:variant>
      <vt:variant>
        <vt:i4>1376304</vt:i4>
      </vt:variant>
      <vt:variant>
        <vt:i4>14</vt:i4>
      </vt:variant>
      <vt:variant>
        <vt:i4>0</vt:i4>
      </vt:variant>
      <vt:variant>
        <vt:i4>5</vt:i4>
      </vt:variant>
      <vt:variant>
        <vt:lpwstr/>
      </vt:variant>
      <vt:variant>
        <vt:lpwstr>_Toc421522778</vt:lpwstr>
      </vt:variant>
      <vt:variant>
        <vt:i4>1376304</vt:i4>
      </vt:variant>
      <vt:variant>
        <vt:i4>8</vt:i4>
      </vt:variant>
      <vt:variant>
        <vt:i4>0</vt:i4>
      </vt:variant>
      <vt:variant>
        <vt:i4>5</vt:i4>
      </vt:variant>
      <vt:variant>
        <vt:lpwstr/>
      </vt:variant>
      <vt:variant>
        <vt:lpwstr>_Toc421522777</vt:lpwstr>
      </vt:variant>
      <vt:variant>
        <vt:i4>3080266</vt:i4>
      </vt:variant>
      <vt:variant>
        <vt:i4>3</vt:i4>
      </vt:variant>
      <vt:variant>
        <vt:i4>0</vt:i4>
      </vt:variant>
      <vt:variant>
        <vt:i4>5</vt:i4>
      </vt:variant>
      <vt:variant>
        <vt:lpwstr>mailto:urzad@ksiaz-wlkp.pl</vt:lpwstr>
      </vt:variant>
      <vt:variant>
        <vt:lpwstr/>
      </vt:variant>
      <vt:variant>
        <vt:i4>851971</vt:i4>
      </vt:variant>
      <vt:variant>
        <vt:i4>0</vt:i4>
      </vt:variant>
      <vt:variant>
        <vt:i4>0</vt:i4>
      </vt:variant>
      <vt:variant>
        <vt:i4>5</vt:i4>
      </vt:variant>
      <vt:variant>
        <vt:lpwstr>http://www.ksiaz-wlkp.pl/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CMM</dc:creator>
  <cp:lastModifiedBy>Agnieszka Serafin</cp:lastModifiedBy>
  <cp:revision>84</cp:revision>
  <cp:lastPrinted>2017-01-30T11:03:00Z</cp:lastPrinted>
  <dcterms:created xsi:type="dcterms:W3CDTF">2017-01-24T12:22:00Z</dcterms:created>
  <dcterms:modified xsi:type="dcterms:W3CDTF">2017-04-05T13:22:00Z</dcterms:modified>
</cp:coreProperties>
</file>