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7A5264" w:rsidRDefault="007A5264" w:rsidP="007A5264">
      <w:pPr>
        <w:pStyle w:val="Nagwek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noProof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8B252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B2522" w:rsidRDefault="008B2522" w:rsidP="008B252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B2522" w:rsidRDefault="008B2522" w:rsidP="008B252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B2522" w:rsidRDefault="008B2522" w:rsidP="008B252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97D3D" w:rsidRPr="00BD18FF" w:rsidRDefault="00997D3D" w:rsidP="00997D3D">
                            <w:pPr>
                              <w:jc w:val="center"/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BD18FF"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8B2522">
                      <w:pPr>
                        <w:rPr>
                          <w:sz w:val="12"/>
                        </w:rPr>
                      </w:pPr>
                    </w:p>
                    <w:p w:rsidR="008B2522" w:rsidRDefault="008B2522" w:rsidP="008B2522">
                      <w:pPr>
                        <w:rPr>
                          <w:sz w:val="12"/>
                        </w:rPr>
                      </w:pPr>
                    </w:p>
                    <w:p w:rsidR="008B2522" w:rsidRDefault="008B2522" w:rsidP="008B2522">
                      <w:pPr>
                        <w:rPr>
                          <w:sz w:val="12"/>
                        </w:rPr>
                      </w:pPr>
                    </w:p>
                    <w:p w:rsidR="008B2522" w:rsidRDefault="008B2522" w:rsidP="008B2522">
                      <w:pPr>
                        <w:rPr>
                          <w:sz w:val="12"/>
                        </w:rPr>
                      </w:pPr>
                    </w:p>
                    <w:p w:rsidR="00997D3D" w:rsidRPr="00BD18FF" w:rsidRDefault="00997D3D" w:rsidP="00997D3D">
                      <w:pPr>
                        <w:jc w:val="center"/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</w:pPr>
                      <w:r w:rsidRPr="00BD18FF"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Pr="007A5264" w:rsidRDefault="008F1962" w:rsidP="007A5264">
      <w:pPr>
        <w:rPr>
          <w:rFonts w:ascii="Arial" w:hAnsi="Arial" w:cs="Arial"/>
          <w:sz w:val="26"/>
          <w:szCs w:val="26"/>
          <w:lang w:val="en-US"/>
        </w:rPr>
      </w:pPr>
    </w:p>
    <w:p w:rsidR="008F1962" w:rsidRPr="007A5264" w:rsidRDefault="008F1962" w:rsidP="007A5264">
      <w:pPr>
        <w:rPr>
          <w:rFonts w:ascii="Arial" w:hAnsi="Arial" w:cs="Arial"/>
          <w:sz w:val="26"/>
          <w:szCs w:val="26"/>
        </w:rPr>
      </w:pPr>
    </w:p>
    <w:p w:rsidR="008F1962" w:rsidRPr="007A5264" w:rsidRDefault="008F1962" w:rsidP="007A5264">
      <w:pPr>
        <w:rPr>
          <w:rFonts w:ascii="Arial" w:hAnsi="Arial" w:cs="Arial"/>
          <w:sz w:val="26"/>
          <w:szCs w:val="26"/>
        </w:rPr>
      </w:pPr>
    </w:p>
    <w:p w:rsidR="008F1962" w:rsidRPr="007A5264" w:rsidRDefault="008F1962" w:rsidP="007A5264">
      <w:pPr>
        <w:rPr>
          <w:rFonts w:ascii="Arial" w:hAnsi="Arial" w:cs="Arial"/>
          <w:b/>
          <w:bCs/>
          <w:sz w:val="26"/>
          <w:szCs w:val="26"/>
        </w:rPr>
      </w:pPr>
    </w:p>
    <w:p w:rsidR="008F1962" w:rsidRPr="007A5264" w:rsidRDefault="008F1962" w:rsidP="007A5264">
      <w:pPr>
        <w:rPr>
          <w:rFonts w:ascii="Arial" w:hAnsi="Arial" w:cs="Arial"/>
          <w:b/>
          <w:bCs/>
          <w:sz w:val="26"/>
          <w:szCs w:val="26"/>
        </w:rPr>
      </w:pPr>
    </w:p>
    <w:p w:rsidR="00684303" w:rsidRPr="007A5264" w:rsidRDefault="00684303" w:rsidP="007A5264">
      <w:pPr>
        <w:rPr>
          <w:rFonts w:ascii="Arial" w:hAnsi="Arial" w:cs="Arial"/>
          <w:b/>
          <w:bCs/>
          <w:sz w:val="26"/>
          <w:szCs w:val="26"/>
          <w:u w:val="single"/>
        </w:rPr>
      </w:pPr>
    </w:p>
    <w:p w:rsidR="00684303" w:rsidRPr="007A5264" w:rsidRDefault="00684303" w:rsidP="007A5264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7A5264">
        <w:rPr>
          <w:rFonts w:ascii="Arial" w:hAnsi="Arial" w:cs="Arial"/>
          <w:b/>
          <w:bCs/>
          <w:sz w:val="26"/>
          <w:szCs w:val="26"/>
        </w:rPr>
        <w:t>OFERTA WYKONAWCY</w:t>
      </w:r>
    </w:p>
    <w:p w:rsidR="00684303" w:rsidRPr="007A5264" w:rsidRDefault="00684303" w:rsidP="007A5264">
      <w:pPr>
        <w:jc w:val="both"/>
        <w:rPr>
          <w:rFonts w:ascii="Arial" w:hAnsi="Arial" w:cs="Arial"/>
          <w:b/>
          <w:bCs/>
          <w:sz w:val="26"/>
          <w:szCs w:val="26"/>
          <w:u w:val="single"/>
        </w:rPr>
      </w:pPr>
    </w:p>
    <w:p w:rsidR="00684303" w:rsidRPr="007A5264" w:rsidRDefault="00684303" w:rsidP="007A5264">
      <w:pPr>
        <w:widowControl/>
        <w:suppressAutoHyphens w:val="0"/>
        <w:rPr>
          <w:rFonts w:ascii="Arial" w:eastAsia="Times New Roman" w:hAnsi="Arial" w:cs="Arial"/>
          <w:sz w:val="26"/>
          <w:szCs w:val="26"/>
        </w:rPr>
      </w:pPr>
      <w:r w:rsidRPr="007A5264">
        <w:rPr>
          <w:rFonts w:ascii="Arial" w:eastAsia="Times New Roman" w:hAnsi="Arial" w:cs="Arial"/>
          <w:sz w:val="26"/>
          <w:szCs w:val="26"/>
        </w:rPr>
        <w:t>Nazwa i adres Wykonawcy:</w:t>
      </w:r>
    </w:p>
    <w:p w:rsidR="00684303" w:rsidRPr="007A5264" w:rsidRDefault="00684303" w:rsidP="007A5264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 w:rsidRPr="007A5264">
        <w:rPr>
          <w:rFonts w:ascii="Arial" w:eastAsia="Times New Roman" w:hAnsi="Arial" w:cs="Arial"/>
          <w:sz w:val="26"/>
          <w:szCs w:val="26"/>
          <w:lang w:val="en-US"/>
        </w:rPr>
        <w:t>. . . . . . . . . . . . . . . . . . . . . . . . . . . . . . . . . . . . . . . . . . . . . . . . . . . . . . . . . . . . . . . . .</w:t>
      </w:r>
    </w:p>
    <w:p w:rsidR="008C392D" w:rsidRPr="007A5264" w:rsidRDefault="00684303" w:rsidP="007A5264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 w:rsidRPr="007A5264">
        <w:rPr>
          <w:rFonts w:ascii="Arial" w:eastAsia="Times New Roman" w:hAnsi="Arial" w:cs="Arial"/>
          <w:sz w:val="26"/>
          <w:szCs w:val="26"/>
          <w:lang w:val="en-US"/>
        </w:rPr>
        <w:t xml:space="preserve">. . . . . . . . . . . . . . . . . . . . . . . . . . . . . . . . . . . . . . . . . . . . . . . . . . </w:t>
      </w:r>
      <w:r w:rsidR="007A5264" w:rsidRPr="007A5264">
        <w:rPr>
          <w:rFonts w:ascii="Arial" w:eastAsia="Times New Roman" w:hAnsi="Arial" w:cs="Arial"/>
          <w:sz w:val="26"/>
          <w:szCs w:val="26"/>
          <w:lang w:val="en-US"/>
        </w:rPr>
        <w:t>. . . . . . . . . . . . . .</w:t>
      </w:r>
    </w:p>
    <w:p w:rsidR="00CF46B5" w:rsidRPr="007A5264" w:rsidRDefault="00684303" w:rsidP="007A5264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de-DE"/>
        </w:rPr>
      </w:pP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Numer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</w:t>
      </w: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telefonu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:  . . . . . . . . . . . . . . . . . . . . . . . . . . . . . . . . . . . . . . . . . . . . . . . . . . . </w:t>
      </w:r>
    </w:p>
    <w:p w:rsidR="00684303" w:rsidRPr="007A5264" w:rsidRDefault="00684303" w:rsidP="007A5264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de-DE"/>
        </w:rPr>
      </w:pP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Numer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</w:t>
      </w: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Faxu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:  . . . . . . . . . . . . . . . . . . . . . . . . . . . . . . . . . . . . . . . . . . . . . . . . . . . . . </w:t>
      </w: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Adres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</w:t>
      </w: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e-mail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:  . . . . . . . . . . . . . . . . . . . . . . . . . . . . . . . . . . . . . . . . . . . . . . . . . . . . . </w:t>
      </w:r>
    </w:p>
    <w:p w:rsidR="00684303" w:rsidRPr="007A5264" w:rsidRDefault="00684303" w:rsidP="007A5264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de-DE"/>
        </w:rPr>
      </w:pP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Numer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NIP:  . . . . . . . . . . . . . . . . </w:t>
      </w:r>
      <w:r w:rsidR="00347C62" w:rsidRPr="007A5264">
        <w:rPr>
          <w:rFonts w:ascii="Arial" w:eastAsia="Times New Roman" w:hAnsi="Arial" w:cs="Arial"/>
          <w:sz w:val="26"/>
          <w:szCs w:val="26"/>
          <w:lang w:val="de-DE"/>
        </w:rPr>
        <w:t>…</w:t>
      </w:r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. . . . . . . . . . . . . . . . . . . . . . </w:t>
      </w:r>
      <w:r w:rsidR="00347C62" w:rsidRPr="007A5264">
        <w:rPr>
          <w:rFonts w:ascii="Arial" w:eastAsia="Times New Roman" w:hAnsi="Arial" w:cs="Arial"/>
          <w:sz w:val="26"/>
          <w:szCs w:val="26"/>
          <w:lang w:val="de-DE"/>
        </w:rPr>
        <w:t>….</w:t>
      </w:r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. . . . . </w:t>
      </w:r>
      <w:r w:rsidR="0085086A"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. . .. </w:t>
      </w:r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. . </w:t>
      </w:r>
    </w:p>
    <w:p w:rsidR="00684303" w:rsidRPr="007A5264" w:rsidRDefault="00684303" w:rsidP="007A5264">
      <w:pPr>
        <w:widowControl/>
        <w:suppressAutoHyphens w:val="0"/>
        <w:rPr>
          <w:rFonts w:ascii="Arial" w:eastAsia="Times New Roman" w:hAnsi="Arial" w:cs="Arial"/>
          <w:b/>
          <w:sz w:val="26"/>
          <w:szCs w:val="26"/>
        </w:rPr>
      </w:pPr>
      <w:proofErr w:type="spellStart"/>
      <w:r w:rsidRPr="007A5264">
        <w:rPr>
          <w:rFonts w:ascii="Arial" w:eastAsia="Times New Roman" w:hAnsi="Arial" w:cs="Arial"/>
          <w:sz w:val="26"/>
          <w:szCs w:val="26"/>
          <w:lang w:val="de-DE"/>
        </w:rPr>
        <w:t>Numer</w:t>
      </w:r>
      <w:proofErr w:type="spellEnd"/>
      <w:r w:rsidRPr="007A5264">
        <w:rPr>
          <w:rFonts w:ascii="Arial" w:eastAsia="Times New Roman" w:hAnsi="Arial" w:cs="Arial"/>
          <w:sz w:val="26"/>
          <w:szCs w:val="26"/>
          <w:lang w:val="de-DE"/>
        </w:rPr>
        <w:t xml:space="preserve"> REGON:  . . . . . . . . . . . . . . . . . . . . . . . . . . . . . . . . . . . . . . . . . . . . . . . . . . . </w:t>
      </w:r>
    </w:p>
    <w:p w:rsidR="00684303" w:rsidRPr="007A5264" w:rsidRDefault="00684303" w:rsidP="007A5264">
      <w:pPr>
        <w:widowControl/>
        <w:suppressAutoHyphens w:val="0"/>
        <w:rPr>
          <w:rFonts w:ascii="Arial" w:eastAsia="Times New Roman" w:hAnsi="Arial" w:cs="Arial"/>
          <w:b/>
          <w:sz w:val="32"/>
          <w:szCs w:val="32"/>
        </w:rPr>
      </w:pPr>
    </w:p>
    <w:p w:rsidR="00684303" w:rsidRPr="007A5264" w:rsidRDefault="00684303" w:rsidP="007A5264">
      <w:pPr>
        <w:widowControl/>
        <w:suppressAutoHyphens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A5264">
        <w:rPr>
          <w:rFonts w:ascii="Arial" w:eastAsia="Times New Roman" w:hAnsi="Arial" w:cs="Arial"/>
          <w:b/>
          <w:sz w:val="32"/>
          <w:szCs w:val="32"/>
        </w:rPr>
        <w:t>Gmina Nisko</w:t>
      </w:r>
    </w:p>
    <w:p w:rsidR="00CF46B5" w:rsidRPr="007A5264" w:rsidRDefault="00684303" w:rsidP="007A5264">
      <w:pPr>
        <w:widowControl/>
        <w:suppressAutoHyphens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A5264">
        <w:rPr>
          <w:rFonts w:ascii="Arial" w:eastAsia="Times New Roman" w:hAnsi="Arial" w:cs="Arial"/>
          <w:b/>
          <w:sz w:val="32"/>
          <w:szCs w:val="32"/>
        </w:rPr>
        <w:t>Plac Wolności 14</w:t>
      </w:r>
    </w:p>
    <w:p w:rsidR="00684303" w:rsidRPr="007A5264" w:rsidRDefault="00CF46B5" w:rsidP="007A5264">
      <w:pPr>
        <w:widowControl/>
        <w:suppressAutoHyphens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7A5264">
        <w:rPr>
          <w:rFonts w:ascii="Arial" w:eastAsia="Times New Roman" w:hAnsi="Arial" w:cs="Arial"/>
          <w:b/>
          <w:sz w:val="32"/>
          <w:szCs w:val="32"/>
        </w:rPr>
        <w:t>37-400 Ni</w:t>
      </w:r>
      <w:r w:rsidR="00684303" w:rsidRPr="007A5264">
        <w:rPr>
          <w:rFonts w:ascii="Arial" w:eastAsia="Times New Roman" w:hAnsi="Arial" w:cs="Arial"/>
          <w:b/>
          <w:sz w:val="32"/>
          <w:szCs w:val="32"/>
        </w:rPr>
        <w:t>sko</w:t>
      </w:r>
    </w:p>
    <w:p w:rsidR="00573B08" w:rsidRPr="007A5264" w:rsidRDefault="00573B08" w:rsidP="007A5264">
      <w:pPr>
        <w:widowControl/>
        <w:suppressAutoHyphens w:val="0"/>
        <w:jc w:val="both"/>
        <w:rPr>
          <w:rFonts w:ascii="Arial" w:eastAsia="Times New Roman" w:hAnsi="Arial" w:cs="Arial"/>
          <w:sz w:val="26"/>
          <w:szCs w:val="26"/>
          <w:lang w:val="de-DE"/>
        </w:rPr>
      </w:pPr>
    </w:p>
    <w:p w:rsidR="007D2900" w:rsidRPr="007A5264" w:rsidRDefault="00684303" w:rsidP="007A5264">
      <w:pPr>
        <w:pStyle w:val="Akapitzlist"/>
        <w:widowControl w:val="0"/>
        <w:numPr>
          <w:ilvl w:val="0"/>
          <w:numId w:val="35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>W związku z zapytaniem ofertowym na</w:t>
      </w:r>
      <w:r w:rsidR="004F421A" w:rsidRPr="007A5264">
        <w:rPr>
          <w:rFonts w:ascii="Arial" w:hAnsi="Arial" w:cs="Arial"/>
          <w:sz w:val="26"/>
          <w:szCs w:val="26"/>
        </w:rPr>
        <w:t xml:space="preserve"> </w:t>
      </w:r>
      <w:r w:rsidR="004F421A" w:rsidRPr="007A5264">
        <w:rPr>
          <w:rFonts w:ascii="Arial" w:hAnsi="Arial" w:cs="Arial"/>
          <w:b/>
          <w:color w:val="000000"/>
          <w:sz w:val="26"/>
          <w:szCs w:val="26"/>
          <w:lang w:eastAsia="pl-PL"/>
        </w:rPr>
        <w:t>„</w:t>
      </w:r>
      <w:r w:rsidR="007A5264" w:rsidRPr="007A5264">
        <w:rPr>
          <w:rFonts w:ascii="Arial" w:hAnsi="Arial" w:cs="Arial"/>
          <w:b/>
          <w:bCs/>
          <w:iCs/>
          <w:color w:val="000000"/>
          <w:sz w:val="26"/>
          <w:szCs w:val="26"/>
          <w:lang w:eastAsia="pl-PL"/>
        </w:rPr>
        <w:t xml:space="preserve">Opracowanie dokumentacji projektowej ul. </w:t>
      </w:r>
      <w:proofErr w:type="spellStart"/>
      <w:r w:rsidR="007A5264" w:rsidRPr="007A5264">
        <w:rPr>
          <w:rFonts w:ascii="Arial" w:hAnsi="Arial" w:cs="Arial"/>
          <w:b/>
          <w:bCs/>
          <w:iCs/>
          <w:color w:val="000000"/>
          <w:sz w:val="26"/>
          <w:szCs w:val="26"/>
          <w:lang w:eastAsia="pl-PL"/>
        </w:rPr>
        <w:t>Gisgesa</w:t>
      </w:r>
      <w:proofErr w:type="spellEnd"/>
      <w:r w:rsidR="007A5264" w:rsidRPr="007A5264">
        <w:rPr>
          <w:rFonts w:ascii="Arial" w:hAnsi="Arial" w:cs="Arial"/>
          <w:b/>
          <w:bCs/>
          <w:iCs/>
          <w:color w:val="000000"/>
          <w:sz w:val="26"/>
          <w:szCs w:val="26"/>
          <w:lang w:eastAsia="pl-PL"/>
        </w:rPr>
        <w:t xml:space="preserve"> w Nisku</w:t>
      </w:r>
      <w:r w:rsidR="004F421A" w:rsidRPr="007A5264">
        <w:rPr>
          <w:rFonts w:ascii="Arial" w:hAnsi="Arial" w:cs="Arial"/>
          <w:b/>
          <w:iCs/>
          <w:color w:val="000000"/>
          <w:sz w:val="26"/>
          <w:szCs w:val="26"/>
          <w:lang w:eastAsia="pl-PL"/>
        </w:rPr>
        <w:t>”</w:t>
      </w:r>
    </w:p>
    <w:p w:rsidR="008C392D" w:rsidRPr="007A5264" w:rsidRDefault="008C392D" w:rsidP="007A5264">
      <w:pPr>
        <w:pStyle w:val="Akapitzlist"/>
        <w:widowControl w:val="0"/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6"/>
          <w:szCs w:val="26"/>
          <w:lang w:eastAsia="pl-PL"/>
        </w:rPr>
      </w:pPr>
      <w:bookmarkStart w:id="0" w:name="_GoBack"/>
      <w:bookmarkEnd w:id="0"/>
    </w:p>
    <w:p w:rsidR="009D0A63" w:rsidRPr="007A5264" w:rsidRDefault="00684303" w:rsidP="007A5264">
      <w:pPr>
        <w:pStyle w:val="WW-Tekstpodstawowy2"/>
        <w:ind w:left="425"/>
        <w:jc w:val="both"/>
        <w:rPr>
          <w:rFonts w:ascii="Arial" w:hAnsi="Arial" w:cs="Arial"/>
          <w:b/>
          <w:bCs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 xml:space="preserve">oferujemy wykonanie </w:t>
      </w:r>
      <w:r w:rsidRPr="007A5264">
        <w:rPr>
          <w:rFonts w:ascii="Arial" w:hAnsi="Arial" w:cs="Arial"/>
          <w:strike/>
          <w:sz w:val="26"/>
          <w:szCs w:val="26"/>
        </w:rPr>
        <w:t>dostawy</w:t>
      </w:r>
      <w:r w:rsidRPr="007A5264">
        <w:rPr>
          <w:rFonts w:ascii="Arial" w:hAnsi="Arial" w:cs="Arial"/>
          <w:sz w:val="26"/>
          <w:szCs w:val="26"/>
        </w:rPr>
        <w:t>/</w:t>
      </w:r>
      <w:r w:rsidRPr="007A5264">
        <w:rPr>
          <w:rFonts w:ascii="Arial" w:hAnsi="Arial" w:cs="Arial"/>
          <w:sz w:val="26"/>
          <w:szCs w:val="26"/>
          <w:u w:val="single"/>
        </w:rPr>
        <w:t>usługi</w:t>
      </w:r>
      <w:r w:rsidRPr="007A5264">
        <w:rPr>
          <w:rFonts w:ascii="Arial" w:hAnsi="Arial" w:cs="Arial"/>
          <w:sz w:val="26"/>
          <w:szCs w:val="26"/>
        </w:rPr>
        <w:t>/</w:t>
      </w:r>
      <w:r w:rsidRPr="007A5264">
        <w:rPr>
          <w:rFonts w:ascii="Arial" w:hAnsi="Arial" w:cs="Arial"/>
          <w:strike/>
          <w:sz w:val="26"/>
          <w:szCs w:val="26"/>
        </w:rPr>
        <w:t>roboty budowlanej</w:t>
      </w:r>
      <w:r w:rsidRPr="007A5264">
        <w:rPr>
          <w:rFonts w:ascii="Arial" w:hAnsi="Arial" w:cs="Arial"/>
          <w:sz w:val="26"/>
          <w:szCs w:val="26"/>
        </w:rPr>
        <w:t xml:space="preserve"> (niepotrzebne skreślić), zgodnie z wymogami opisu przedmiotu zamówienia</w:t>
      </w:r>
      <w:r w:rsidR="009D0A63" w:rsidRPr="007A5264">
        <w:rPr>
          <w:rFonts w:ascii="Arial" w:hAnsi="Arial" w:cs="Arial"/>
          <w:sz w:val="26"/>
          <w:szCs w:val="26"/>
        </w:rPr>
        <w:t>,</w:t>
      </w:r>
      <w:r w:rsidR="00BC5CB7" w:rsidRPr="007A5264">
        <w:rPr>
          <w:rFonts w:ascii="Arial" w:hAnsi="Arial" w:cs="Arial"/>
          <w:sz w:val="26"/>
          <w:szCs w:val="26"/>
        </w:rPr>
        <w:t xml:space="preserve"> </w:t>
      </w:r>
      <w:r w:rsidR="00D515EE" w:rsidRPr="007A5264">
        <w:rPr>
          <w:rFonts w:ascii="Arial" w:hAnsi="Arial" w:cs="Arial"/>
          <w:kern w:val="0"/>
          <w:sz w:val="26"/>
          <w:szCs w:val="26"/>
        </w:rPr>
        <w:t>za cenę ryczałtową</w:t>
      </w:r>
      <w:r w:rsidR="009D0A63" w:rsidRPr="007A5264">
        <w:rPr>
          <w:rFonts w:ascii="Arial" w:hAnsi="Arial" w:cs="Arial"/>
          <w:b/>
          <w:bCs/>
          <w:sz w:val="26"/>
          <w:szCs w:val="26"/>
        </w:rPr>
        <w:t>:</w:t>
      </w:r>
    </w:p>
    <w:p w:rsidR="009D0A63" w:rsidRPr="007A5264" w:rsidRDefault="009D0A63" w:rsidP="007A5264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7A5264" w:rsidRDefault="00684303" w:rsidP="007A5264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7A5264">
        <w:rPr>
          <w:rFonts w:ascii="Arial" w:hAnsi="Arial" w:cs="Arial"/>
          <w:b/>
          <w:kern w:val="0"/>
          <w:sz w:val="26"/>
          <w:szCs w:val="26"/>
        </w:rPr>
        <w:t>kwota brutto: ……………………………</w:t>
      </w:r>
      <w:r w:rsidR="00BD18FF" w:rsidRPr="007A5264">
        <w:rPr>
          <w:rFonts w:ascii="Arial" w:hAnsi="Arial" w:cs="Arial"/>
          <w:b/>
          <w:kern w:val="0"/>
          <w:sz w:val="26"/>
          <w:szCs w:val="26"/>
        </w:rPr>
        <w:t>……………………..</w:t>
      </w:r>
      <w:r w:rsidRPr="007A5264">
        <w:rPr>
          <w:rFonts w:ascii="Arial" w:hAnsi="Arial" w:cs="Arial"/>
          <w:b/>
          <w:kern w:val="0"/>
          <w:sz w:val="26"/>
          <w:szCs w:val="26"/>
        </w:rPr>
        <w:t>….. zł,</w:t>
      </w:r>
    </w:p>
    <w:p w:rsidR="00CF46B5" w:rsidRPr="007A5264" w:rsidRDefault="007D2900" w:rsidP="007A5264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7A5264">
        <w:rPr>
          <w:rFonts w:ascii="Arial" w:hAnsi="Arial" w:cs="Arial"/>
          <w:b/>
          <w:kern w:val="0"/>
          <w:sz w:val="26"/>
          <w:szCs w:val="26"/>
        </w:rPr>
        <w:t>(słownie: …</w:t>
      </w:r>
      <w:r w:rsidR="00CF46B5" w:rsidRPr="007A5264">
        <w:rPr>
          <w:rFonts w:ascii="Arial" w:hAnsi="Arial" w:cs="Arial"/>
          <w:b/>
          <w:kern w:val="0"/>
          <w:sz w:val="26"/>
          <w:szCs w:val="26"/>
        </w:rPr>
        <w:t>……………………………………………………</w:t>
      </w:r>
      <w:r w:rsidR="00BC5CB7" w:rsidRPr="007A5264">
        <w:rPr>
          <w:rFonts w:ascii="Arial" w:hAnsi="Arial" w:cs="Arial"/>
          <w:b/>
          <w:kern w:val="0"/>
          <w:sz w:val="26"/>
          <w:szCs w:val="26"/>
        </w:rPr>
        <w:t>………</w:t>
      </w:r>
      <w:r w:rsidR="00CF46B5" w:rsidRPr="007A5264">
        <w:rPr>
          <w:rFonts w:ascii="Arial" w:hAnsi="Arial" w:cs="Arial"/>
          <w:b/>
          <w:kern w:val="0"/>
          <w:sz w:val="26"/>
          <w:szCs w:val="26"/>
        </w:rPr>
        <w:t>……</w:t>
      </w:r>
      <w:r w:rsidR="009D0A63" w:rsidRPr="007A5264">
        <w:rPr>
          <w:rFonts w:ascii="Arial" w:hAnsi="Arial" w:cs="Arial"/>
          <w:b/>
          <w:kern w:val="0"/>
          <w:sz w:val="26"/>
          <w:szCs w:val="26"/>
        </w:rPr>
        <w:t>…</w:t>
      </w:r>
      <w:r w:rsidR="00684303" w:rsidRPr="007A5264">
        <w:rPr>
          <w:rFonts w:ascii="Arial" w:hAnsi="Arial" w:cs="Arial"/>
          <w:b/>
          <w:kern w:val="0"/>
          <w:sz w:val="26"/>
          <w:szCs w:val="26"/>
        </w:rPr>
        <w:t>….. zł).</w:t>
      </w:r>
    </w:p>
    <w:p w:rsidR="00CF46B5" w:rsidRPr="007A5264" w:rsidRDefault="00CF46B5" w:rsidP="007A5264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684303" w:rsidRPr="007A5264" w:rsidRDefault="00684303" w:rsidP="007A5264">
      <w:pPr>
        <w:pStyle w:val="WW-Tekstpodstawowy2"/>
        <w:ind w:left="426"/>
        <w:jc w:val="both"/>
        <w:rPr>
          <w:rFonts w:ascii="Arial" w:hAnsi="Arial" w:cs="Arial"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7D2900" w:rsidRPr="007A5264" w:rsidRDefault="007D2900" w:rsidP="007A5264">
      <w:pPr>
        <w:pStyle w:val="WW-Tekstpodstawowy2"/>
        <w:jc w:val="both"/>
        <w:rPr>
          <w:rFonts w:ascii="Arial" w:hAnsi="Arial" w:cs="Arial"/>
          <w:sz w:val="26"/>
          <w:szCs w:val="26"/>
        </w:rPr>
      </w:pPr>
    </w:p>
    <w:p w:rsidR="009D0A63" w:rsidRPr="007A5264" w:rsidRDefault="009D0A63" w:rsidP="007A5264">
      <w:pPr>
        <w:pStyle w:val="WW-Tekstpodstawowy2"/>
        <w:numPr>
          <w:ilvl w:val="0"/>
          <w:numId w:val="35"/>
        </w:numPr>
        <w:ind w:left="426" w:hanging="426"/>
        <w:jc w:val="both"/>
        <w:rPr>
          <w:rFonts w:ascii="Arial" w:hAnsi="Arial" w:cs="Arial"/>
          <w:b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 xml:space="preserve">Oświadczamy, że: </w:t>
      </w:r>
    </w:p>
    <w:p w:rsidR="009D0A63" w:rsidRPr="007A5264" w:rsidRDefault="009D0A63" w:rsidP="007A5264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7A5264" w:rsidRDefault="009D0A63" w:rsidP="007A5264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7A5264" w:rsidRDefault="009D0A63" w:rsidP="007A5264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zapoznałem/zapoznaliśmy się z warunkami umowy </w:t>
      </w:r>
      <w:r w:rsidRPr="007A5264">
        <w:rPr>
          <w:rFonts w:ascii="Arial" w:hAnsi="Arial" w:cs="Arial"/>
          <w:i/>
          <w:sz w:val="26"/>
          <w:szCs w:val="26"/>
        </w:rPr>
        <w:t>(projektem umowy dołączonym do zapytania ofertowego),</w:t>
      </w:r>
      <w:r w:rsidRPr="007A5264">
        <w:rPr>
          <w:rFonts w:ascii="Arial" w:hAnsi="Arial" w:cs="Arial"/>
          <w:sz w:val="26"/>
          <w:szCs w:val="26"/>
        </w:rPr>
        <w:t xml:space="preserve"> akceptuję/akceptujemy projekt umowy i zobowiązuję / zobowiązujemy się w przypadku wyboru </w:t>
      </w:r>
      <w:r w:rsidRPr="007A5264">
        <w:rPr>
          <w:rFonts w:ascii="Arial" w:hAnsi="Arial" w:cs="Arial"/>
          <w:sz w:val="26"/>
          <w:szCs w:val="26"/>
        </w:rPr>
        <w:lastRenderedPageBreak/>
        <w:t xml:space="preserve">mojej/naszej oferty do zawarcia umowy w terminie i miejscu wskazanym przez Zamawiającego, </w:t>
      </w:r>
    </w:p>
    <w:p w:rsidR="00BC5CB7" w:rsidRPr="007A5264" w:rsidRDefault="00BC5CB7" w:rsidP="007A5264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nie podlegam/nie podlegamy wykluczeniu z postępowania na podstawie art. 7 ust. 1 ustawy z dnia 13 kwietnia 2022r. o szczególnych rozwiązaniach w zakresie przeciwdziałania wspieraniu agresji na Ukrainę oraz służących ochronie bezpieczeństwa narodowego (Dz. U. poz.835),</w:t>
      </w:r>
    </w:p>
    <w:p w:rsidR="009D0A63" w:rsidRPr="007A5264" w:rsidRDefault="009D0A63" w:rsidP="007A5264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7A5264" w:rsidRDefault="009D0A63" w:rsidP="007A5264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>Oświadczamy, że wypełniliśmy obowiązki informacyjne przewidzia</w:t>
      </w:r>
      <w:r w:rsidR="00C5703D" w:rsidRPr="007A5264">
        <w:rPr>
          <w:rFonts w:ascii="Arial" w:hAnsi="Arial" w:cs="Arial"/>
          <w:sz w:val="26"/>
          <w:szCs w:val="26"/>
        </w:rPr>
        <w:t>ne w art.13 lub w art.</w:t>
      </w:r>
      <w:r w:rsidRPr="007A5264">
        <w:rPr>
          <w:rFonts w:ascii="Arial" w:hAnsi="Arial" w:cs="Arial"/>
          <w:sz w:val="26"/>
          <w:szCs w:val="26"/>
        </w:rPr>
        <w:t>14 RODO</w:t>
      </w:r>
      <w:r w:rsidRPr="007A5264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Pr="007A5264">
        <w:rPr>
          <w:rFonts w:ascii="Arial" w:hAnsi="Arial" w:cs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7A5264">
        <w:rPr>
          <w:rStyle w:val="Odwoanieprzypisudolnego"/>
          <w:rFonts w:ascii="Arial" w:hAnsi="Arial" w:cs="Arial"/>
          <w:sz w:val="26"/>
          <w:szCs w:val="26"/>
        </w:rPr>
        <w:footnoteReference w:id="2"/>
      </w:r>
      <w:r w:rsidRPr="007A5264">
        <w:rPr>
          <w:rFonts w:ascii="Arial" w:hAnsi="Arial" w:cs="Arial"/>
          <w:sz w:val="26"/>
          <w:szCs w:val="26"/>
        </w:rPr>
        <w:t xml:space="preserve">. </w:t>
      </w:r>
    </w:p>
    <w:p w:rsidR="009D0A63" w:rsidRPr="007A5264" w:rsidRDefault="009D0A63" w:rsidP="007A5264">
      <w:pPr>
        <w:pStyle w:val="Akapitzlist"/>
        <w:numPr>
          <w:ilvl w:val="0"/>
          <w:numId w:val="35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>Przedmiot zamówienia zamierzamy wykonać:</w:t>
      </w:r>
    </w:p>
    <w:p w:rsidR="009D0A63" w:rsidRPr="007A5264" w:rsidRDefault="009D0A63" w:rsidP="007A5264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a) sami ……………………………………………. </w:t>
      </w:r>
    </w:p>
    <w:p w:rsidR="003F2697" w:rsidRPr="007A5264" w:rsidRDefault="009D0A63" w:rsidP="007A5264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>b) przy pomocy podwykonawców (</w:t>
      </w:r>
      <w:r w:rsidRPr="007A5264">
        <w:rPr>
          <w:rFonts w:ascii="Arial" w:hAnsi="Arial" w:cs="Arial"/>
          <w:i/>
          <w:sz w:val="26"/>
          <w:szCs w:val="26"/>
        </w:rPr>
        <w:t>należy określić zakres zamówienia planowanego do realizacji przez podwykonawców):</w:t>
      </w:r>
    </w:p>
    <w:p w:rsidR="009D0A63" w:rsidRPr="007A5264" w:rsidRDefault="009D0A63" w:rsidP="007A5264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7A5264" w:rsidRDefault="009D0A63" w:rsidP="007A5264">
      <w:pPr>
        <w:pStyle w:val="Akapitzlist"/>
        <w:numPr>
          <w:ilvl w:val="0"/>
          <w:numId w:val="35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załącznikami do niniejszego formularza oferty są: </w:t>
      </w:r>
    </w:p>
    <w:p w:rsidR="009D0A63" w:rsidRPr="007A5264" w:rsidRDefault="009D0A63" w:rsidP="007A5264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a) …………………………….. </w:t>
      </w:r>
    </w:p>
    <w:p w:rsidR="009D0A63" w:rsidRPr="007A5264" w:rsidRDefault="009D0A63" w:rsidP="007A5264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A5264">
        <w:rPr>
          <w:rFonts w:ascii="Arial" w:hAnsi="Arial" w:cs="Arial"/>
          <w:sz w:val="26"/>
          <w:szCs w:val="26"/>
        </w:rPr>
        <w:t xml:space="preserve">b) …………………………….. </w:t>
      </w:r>
    </w:p>
    <w:p w:rsidR="009D0A63" w:rsidRPr="007A5264" w:rsidRDefault="009D0A63" w:rsidP="007A5264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</w:p>
    <w:p w:rsidR="00684303" w:rsidRPr="007A5264" w:rsidRDefault="00684303" w:rsidP="007A5264">
      <w:pPr>
        <w:tabs>
          <w:tab w:val="left" w:pos="454"/>
        </w:tabs>
        <w:ind w:left="284" w:hanging="284"/>
        <w:jc w:val="both"/>
        <w:rPr>
          <w:rFonts w:ascii="Arial" w:hAnsi="Arial" w:cs="Arial"/>
          <w:sz w:val="26"/>
          <w:szCs w:val="26"/>
        </w:rPr>
      </w:pPr>
    </w:p>
    <w:p w:rsidR="009D0A63" w:rsidRPr="007A5264" w:rsidRDefault="009D0A63" w:rsidP="007A5264">
      <w:pPr>
        <w:tabs>
          <w:tab w:val="left" w:pos="454"/>
        </w:tabs>
        <w:ind w:left="284" w:hanging="284"/>
        <w:jc w:val="both"/>
        <w:rPr>
          <w:rFonts w:ascii="Arial" w:hAnsi="Arial" w:cs="Arial"/>
          <w:sz w:val="26"/>
          <w:szCs w:val="26"/>
        </w:rPr>
      </w:pPr>
    </w:p>
    <w:p w:rsidR="00684303" w:rsidRPr="007A5264" w:rsidRDefault="00684303" w:rsidP="007A5264">
      <w:pPr>
        <w:jc w:val="both"/>
        <w:rPr>
          <w:rFonts w:ascii="Arial" w:hAnsi="Arial" w:cs="Arial"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>…………………., dnia ………………….</w:t>
      </w:r>
    </w:p>
    <w:p w:rsidR="00684303" w:rsidRPr="007A5264" w:rsidRDefault="00684303" w:rsidP="007A5264">
      <w:pPr>
        <w:jc w:val="both"/>
        <w:rPr>
          <w:rFonts w:ascii="Arial" w:hAnsi="Arial" w:cs="Arial"/>
          <w:sz w:val="26"/>
          <w:szCs w:val="26"/>
        </w:rPr>
      </w:pPr>
    </w:p>
    <w:p w:rsidR="00684303" w:rsidRPr="007A5264" w:rsidRDefault="00684303" w:rsidP="007A5264">
      <w:pPr>
        <w:jc w:val="both"/>
        <w:rPr>
          <w:rFonts w:ascii="Arial" w:hAnsi="Arial" w:cs="Arial"/>
          <w:sz w:val="26"/>
          <w:szCs w:val="26"/>
        </w:rPr>
      </w:pPr>
    </w:p>
    <w:p w:rsidR="00684303" w:rsidRPr="007A5264" w:rsidRDefault="00CF46B5" w:rsidP="007A5264">
      <w:pPr>
        <w:tabs>
          <w:tab w:val="left" w:pos="5670"/>
        </w:tabs>
        <w:jc w:val="both"/>
        <w:rPr>
          <w:rFonts w:ascii="Arial" w:hAnsi="Arial" w:cs="Arial"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ab/>
      </w:r>
      <w:r w:rsidR="00684303" w:rsidRPr="007A5264">
        <w:rPr>
          <w:rFonts w:ascii="Arial" w:hAnsi="Arial" w:cs="Arial"/>
          <w:sz w:val="26"/>
          <w:szCs w:val="26"/>
        </w:rPr>
        <w:t>......................................................</w:t>
      </w:r>
    </w:p>
    <w:p w:rsidR="00CF46B5" w:rsidRPr="007A5264" w:rsidRDefault="00CF46B5" w:rsidP="007A5264">
      <w:pPr>
        <w:tabs>
          <w:tab w:val="left" w:pos="6804"/>
        </w:tabs>
        <w:jc w:val="both"/>
        <w:rPr>
          <w:rFonts w:ascii="Arial" w:hAnsi="Arial" w:cs="Arial"/>
          <w:i/>
          <w:sz w:val="26"/>
          <w:szCs w:val="26"/>
        </w:rPr>
      </w:pPr>
      <w:r w:rsidRPr="007A5264">
        <w:rPr>
          <w:rFonts w:ascii="Arial" w:hAnsi="Arial" w:cs="Arial"/>
          <w:sz w:val="26"/>
          <w:szCs w:val="26"/>
        </w:rPr>
        <w:tab/>
      </w:r>
      <w:r w:rsidR="00684303" w:rsidRPr="007A5264">
        <w:rPr>
          <w:rFonts w:ascii="Arial" w:hAnsi="Arial" w:cs="Arial"/>
          <w:i/>
          <w:sz w:val="26"/>
          <w:szCs w:val="26"/>
        </w:rPr>
        <w:t>/podpis i pieczęć* /</w:t>
      </w:r>
    </w:p>
    <w:p w:rsidR="00CF46B5" w:rsidRPr="007A5264" w:rsidRDefault="00CF46B5" w:rsidP="007A5264">
      <w:pPr>
        <w:jc w:val="both"/>
        <w:rPr>
          <w:rFonts w:ascii="Arial" w:hAnsi="Arial" w:cs="Arial"/>
          <w:sz w:val="26"/>
          <w:szCs w:val="26"/>
        </w:rPr>
      </w:pPr>
    </w:p>
    <w:p w:rsidR="00CF46B5" w:rsidRPr="007A5264" w:rsidRDefault="00684303" w:rsidP="007A5264">
      <w:pPr>
        <w:widowControl/>
        <w:suppressAutoHyphens w:val="0"/>
        <w:jc w:val="both"/>
        <w:rPr>
          <w:rFonts w:ascii="Arial" w:eastAsia="Times New Roman" w:hAnsi="Arial" w:cs="Arial"/>
          <w:i/>
          <w:sz w:val="26"/>
          <w:szCs w:val="26"/>
        </w:rPr>
      </w:pPr>
      <w:r w:rsidRPr="007A5264">
        <w:rPr>
          <w:rFonts w:ascii="Arial" w:eastAsia="Times New Roman" w:hAnsi="Arial" w:cs="Arial"/>
          <w:i/>
          <w:sz w:val="26"/>
          <w:szCs w:val="26"/>
        </w:rPr>
        <w:t>*po</w:t>
      </w:r>
      <w:r w:rsidR="007E6961" w:rsidRPr="007A5264">
        <w:rPr>
          <w:rFonts w:ascii="Arial" w:eastAsia="Times New Roman" w:hAnsi="Arial" w:cs="Arial"/>
          <w:i/>
          <w:sz w:val="26"/>
          <w:szCs w:val="26"/>
        </w:rPr>
        <w:t>dpis osoby/osób uprawnionej/</w:t>
      </w:r>
      <w:proofErr w:type="spellStart"/>
      <w:r w:rsidR="007E6961" w:rsidRPr="007A5264">
        <w:rPr>
          <w:rFonts w:ascii="Arial" w:eastAsia="Times New Roman" w:hAnsi="Arial" w:cs="Arial"/>
          <w:i/>
          <w:sz w:val="26"/>
          <w:szCs w:val="26"/>
        </w:rPr>
        <w:t>ych</w:t>
      </w:r>
      <w:proofErr w:type="spellEnd"/>
      <w:r w:rsidR="007E6961" w:rsidRPr="007A5264">
        <w:rPr>
          <w:rFonts w:ascii="Arial" w:eastAsia="Times New Roman" w:hAnsi="Arial" w:cs="Arial"/>
          <w:i/>
          <w:sz w:val="26"/>
          <w:szCs w:val="26"/>
        </w:rPr>
        <w:t xml:space="preserve"> do składania oświadczeń woli w </w:t>
      </w:r>
      <w:r w:rsidRPr="007A5264">
        <w:rPr>
          <w:rFonts w:ascii="Arial" w:eastAsia="Times New Roman" w:hAnsi="Arial" w:cs="Arial"/>
          <w:i/>
          <w:sz w:val="26"/>
          <w:szCs w:val="26"/>
        </w:rPr>
        <w:t>imieniu Wykonawcy, w</w:t>
      </w:r>
      <w:r w:rsidR="009D0A63" w:rsidRPr="007A5264">
        <w:rPr>
          <w:rFonts w:ascii="Arial" w:eastAsia="Times New Roman" w:hAnsi="Arial" w:cs="Arial"/>
          <w:i/>
          <w:sz w:val="26"/>
          <w:szCs w:val="26"/>
        </w:rPr>
        <w:t xml:space="preserve">g. dokumentów rejestrowych lub </w:t>
      </w:r>
      <w:r w:rsidRPr="007A5264">
        <w:rPr>
          <w:rFonts w:ascii="Arial" w:eastAsia="Times New Roman" w:hAnsi="Arial" w:cs="Arial"/>
          <w:i/>
          <w:sz w:val="26"/>
          <w:szCs w:val="26"/>
        </w:rPr>
        <w:t>właściwego pełnomocnictwa</w:t>
      </w:r>
      <w:r w:rsidR="009D0A63" w:rsidRPr="007A5264">
        <w:rPr>
          <w:rFonts w:ascii="Arial" w:eastAsia="Times New Roman" w:hAnsi="Arial" w:cs="Arial"/>
          <w:i/>
          <w:sz w:val="26"/>
          <w:szCs w:val="26"/>
        </w:rPr>
        <w:t>.</w:t>
      </w:r>
    </w:p>
    <w:p w:rsidR="007A5264" w:rsidRPr="007A5264" w:rsidRDefault="007A5264">
      <w:pPr>
        <w:widowControl/>
        <w:suppressAutoHyphens w:val="0"/>
        <w:jc w:val="both"/>
        <w:rPr>
          <w:rFonts w:ascii="Arial" w:eastAsia="Times New Roman" w:hAnsi="Arial" w:cs="Arial"/>
          <w:i/>
          <w:sz w:val="26"/>
          <w:szCs w:val="26"/>
        </w:rPr>
      </w:pPr>
    </w:p>
    <w:sectPr w:rsidR="007A5264" w:rsidRPr="007A5264" w:rsidSect="00BD18FF">
      <w:headerReference w:type="default" r:id="rId9"/>
      <w:footerReference w:type="default" r:id="rId10"/>
      <w:pgSz w:w="11906" w:h="16838" w:code="9"/>
      <w:pgMar w:top="1134" w:right="1134" w:bottom="1134" w:left="1134" w:header="624" w:footer="62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52" w:rsidRDefault="00456552">
      <w:r>
        <w:separator/>
      </w:r>
    </w:p>
  </w:endnote>
  <w:endnote w:type="continuationSeparator" w:id="0">
    <w:p w:rsidR="00456552" w:rsidRDefault="0045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240F80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240F80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816208">
              <w:rPr>
                <w:b/>
                <w:bCs/>
                <w:noProof/>
                <w:sz w:val="22"/>
                <w:szCs w:val="22"/>
              </w:rPr>
              <w:t>1</w:t>
            </w:r>
            <w:r w:rsidR="00240F80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240F80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240F80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816208">
              <w:rPr>
                <w:b/>
                <w:bCs/>
                <w:noProof/>
                <w:sz w:val="22"/>
                <w:szCs w:val="22"/>
              </w:rPr>
              <w:t>2</w:t>
            </w:r>
            <w:r w:rsidR="00240F80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52" w:rsidRDefault="00456552">
      <w:r>
        <w:separator/>
      </w:r>
    </w:p>
  </w:footnote>
  <w:footnote w:type="continuationSeparator" w:id="0">
    <w:p w:rsidR="00456552" w:rsidRDefault="00456552">
      <w:r>
        <w:continuationSeparator/>
      </w:r>
    </w:p>
  </w:footnote>
  <w:footnote w:id="1">
    <w:p w:rsidR="009D0A63" w:rsidRPr="008B2522" w:rsidRDefault="009D0A63" w:rsidP="008B2522">
      <w:pPr>
        <w:pStyle w:val="Tekstprzypisudolnego"/>
        <w:jc w:val="both"/>
        <w:rPr>
          <w:rFonts w:asciiTheme="majorHAnsi" w:hAnsiTheme="majorHAnsi"/>
        </w:rPr>
      </w:pPr>
      <w:r>
        <w:rPr>
          <w:rStyle w:val="Odwoanieprzypisudolnego"/>
        </w:rPr>
        <w:footnoteRef/>
      </w:r>
      <w:r w:rsidRPr="008B2522">
        <w:rPr>
          <w:rFonts w:asciiTheme="majorHAnsi" w:hAnsiTheme="maj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D0A63" w:rsidRPr="008B2522" w:rsidRDefault="009D0A63" w:rsidP="008B2522">
      <w:pPr>
        <w:pStyle w:val="Tekstprzypisudolnego"/>
        <w:jc w:val="both"/>
        <w:rPr>
          <w:rFonts w:asciiTheme="majorHAnsi" w:hAnsiTheme="majorHAnsi"/>
        </w:rPr>
      </w:pPr>
      <w:r w:rsidRPr="008B2522">
        <w:rPr>
          <w:rStyle w:val="Odwoanieprzypisudolnego"/>
          <w:rFonts w:asciiTheme="majorHAnsi" w:hAnsiTheme="majorHAnsi"/>
        </w:rPr>
        <w:footnoteRef/>
      </w:r>
      <w:r w:rsidRPr="008B2522">
        <w:rPr>
          <w:rFonts w:asciiTheme="majorHAnsi" w:hAnsiTheme="maj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BD18FF" w:rsidRDefault="002D2174">
    <w:pPr>
      <w:pStyle w:val="Nagwek"/>
      <w:jc w:val="right"/>
      <w:rPr>
        <w:rFonts w:asciiTheme="majorHAnsi" w:hAnsiTheme="majorHAnsi"/>
        <w:b/>
      </w:rPr>
    </w:pPr>
    <w:r w:rsidRPr="00BD18FF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C1A37"/>
    <w:multiLevelType w:val="hybridMultilevel"/>
    <w:tmpl w:val="E0F49856"/>
    <w:lvl w:ilvl="0" w:tplc="0D665F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F32C48"/>
    <w:multiLevelType w:val="hybridMultilevel"/>
    <w:tmpl w:val="C8D89B02"/>
    <w:lvl w:ilvl="0" w:tplc="492C9DA2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6"/>
        <w:szCs w:val="26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E0D93"/>
    <w:multiLevelType w:val="hybridMultilevel"/>
    <w:tmpl w:val="5BD0D2CA"/>
    <w:lvl w:ilvl="0" w:tplc="DDBC34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3326A"/>
    <w:multiLevelType w:val="hybridMultilevel"/>
    <w:tmpl w:val="64FC8088"/>
    <w:lvl w:ilvl="0" w:tplc="1362EBB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8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5"/>
  </w:num>
  <w:num w:numId="9">
    <w:abstractNumId w:val="8"/>
  </w:num>
  <w:num w:numId="10">
    <w:abstractNumId w:val="29"/>
  </w:num>
  <w:num w:numId="11">
    <w:abstractNumId w:val="32"/>
  </w:num>
  <w:num w:numId="12">
    <w:abstractNumId w:val="16"/>
  </w:num>
  <w:num w:numId="13">
    <w:abstractNumId w:val="30"/>
  </w:num>
  <w:num w:numId="14">
    <w:abstractNumId w:val="13"/>
  </w:num>
  <w:num w:numId="15">
    <w:abstractNumId w:val="27"/>
  </w:num>
  <w:num w:numId="16">
    <w:abstractNumId w:val="15"/>
  </w:num>
  <w:num w:numId="17">
    <w:abstractNumId w:val="20"/>
  </w:num>
  <w:num w:numId="18">
    <w:abstractNumId w:val="31"/>
  </w:num>
  <w:num w:numId="19">
    <w:abstractNumId w:val="18"/>
  </w:num>
  <w:num w:numId="20">
    <w:abstractNumId w:val="26"/>
  </w:num>
  <w:num w:numId="21">
    <w:abstractNumId w:val="19"/>
  </w:num>
  <w:num w:numId="22">
    <w:abstractNumId w:val="10"/>
  </w:num>
  <w:num w:numId="23">
    <w:abstractNumId w:val="23"/>
  </w:num>
  <w:num w:numId="24">
    <w:abstractNumId w:val="21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2"/>
  </w:num>
  <w:num w:numId="30">
    <w:abstractNumId w:val="28"/>
  </w:num>
  <w:num w:numId="31">
    <w:abstractNumId w:val="24"/>
  </w:num>
  <w:num w:numId="32">
    <w:abstractNumId w:val="33"/>
  </w:num>
  <w:num w:numId="33">
    <w:abstractNumId w:val="17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11895"/>
    <w:rsid w:val="00011D95"/>
    <w:rsid w:val="0001500B"/>
    <w:rsid w:val="000159CB"/>
    <w:rsid w:val="0002255C"/>
    <w:rsid w:val="00022779"/>
    <w:rsid w:val="00023E69"/>
    <w:rsid w:val="00051A37"/>
    <w:rsid w:val="000526FF"/>
    <w:rsid w:val="0008684D"/>
    <w:rsid w:val="0008775F"/>
    <w:rsid w:val="0009442F"/>
    <w:rsid w:val="000C62A3"/>
    <w:rsid w:val="000D68AF"/>
    <w:rsid w:val="000E151F"/>
    <w:rsid w:val="001134D0"/>
    <w:rsid w:val="00121F93"/>
    <w:rsid w:val="001247BD"/>
    <w:rsid w:val="00137F83"/>
    <w:rsid w:val="00155E83"/>
    <w:rsid w:val="00212DF8"/>
    <w:rsid w:val="00235746"/>
    <w:rsid w:val="00240F80"/>
    <w:rsid w:val="00275292"/>
    <w:rsid w:val="00294AB6"/>
    <w:rsid w:val="002B0800"/>
    <w:rsid w:val="002B28FB"/>
    <w:rsid w:val="002B739E"/>
    <w:rsid w:val="002D2174"/>
    <w:rsid w:val="003217E4"/>
    <w:rsid w:val="00325483"/>
    <w:rsid w:val="00346420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56552"/>
    <w:rsid w:val="00474C4C"/>
    <w:rsid w:val="004B4976"/>
    <w:rsid w:val="004D4EE5"/>
    <w:rsid w:val="004D6E5E"/>
    <w:rsid w:val="004E02A0"/>
    <w:rsid w:val="004E4ED3"/>
    <w:rsid w:val="004E59F2"/>
    <w:rsid w:val="004E6291"/>
    <w:rsid w:val="004F421A"/>
    <w:rsid w:val="0050482C"/>
    <w:rsid w:val="00505396"/>
    <w:rsid w:val="00513DA5"/>
    <w:rsid w:val="005303B0"/>
    <w:rsid w:val="00555B04"/>
    <w:rsid w:val="00573B08"/>
    <w:rsid w:val="00583799"/>
    <w:rsid w:val="00585607"/>
    <w:rsid w:val="00586CAB"/>
    <w:rsid w:val="0059499B"/>
    <w:rsid w:val="005A1C4C"/>
    <w:rsid w:val="005A537E"/>
    <w:rsid w:val="005B2025"/>
    <w:rsid w:val="005C14CE"/>
    <w:rsid w:val="005C5F32"/>
    <w:rsid w:val="005D5316"/>
    <w:rsid w:val="005E33A7"/>
    <w:rsid w:val="005E4274"/>
    <w:rsid w:val="005F3905"/>
    <w:rsid w:val="005F4BDC"/>
    <w:rsid w:val="00600762"/>
    <w:rsid w:val="006064A4"/>
    <w:rsid w:val="006121A7"/>
    <w:rsid w:val="00614AA7"/>
    <w:rsid w:val="00631327"/>
    <w:rsid w:val="00643E9B"/>
    <w:rsid w:val="006442BA"/>
    <w:rsid w:val="00651C8F"/>
    <w:rsid w:val="00657282"/>
    <w:rsid w:val="00681063"/>
    <w:rsid w:val="00684303"/>
    <w:rsid w:val="006A2818"/>
    <w:rsid w:val="006B3E37"/>
    <w:rsid w:val="006F1276"/>
    <w:rsid w:val="006F50E3"/>
    <w:rsid w:val="00727D8E"/>
    <w:rsid w:val="0075074C"/>
    <w:rsid w:val="0078026D"/>
    <w:rsid w:val="007827B5"/>
    <w:rsid w:val="007A0023"/>
    <w:rsid w:val="007A50E5"/>
    <w:rsid w:val="007A5264"/>
    <w:rsid w:val="007B014B"/>
    <w:rsid w:val="007B045C"/>
    <w:rsid w:val="007B5835"/>
    <w:rsid w:val="007B60B6"/>
    <w:rsid w:val="007B7E2A"/>
    <w:rsid w:val="007D0813"/>
    <w:rsid w:val="007D2900"/>
    <w:rsid w:val="007E06B3"/>
    <w:rsid w:val="007E0A30"/>
    <w:rsid w:val="007E37A3"/>
    <w:rsid w:val="007E6961"/>
    <w:rsid w:val="00803640"/>
    <w:rsid w:val="0080380F"/>
    <w:rsid w:val="00805EF7"/>
    <w:rsid w:val="00816208"/>
    <w:rsid w:val="0085086A"/>
    <w:rsid w:val="008524D8"/>
    <w:rsid w:val="00866F45"/>
    <w:rsid w:val="0087583D"/>
    <w:rsid w:val="00894460"/>
    <w:rsid w:val="008B2522"/>
    <w:rsid w:val="008B7253"/>
    <w:rsid w:val="008C2BFA"/>
    <w:rsid w:val="008C392D"/>
    <w:rsid w:val="008D06CD"/>
    <w:rsid w:val="008D21EC"/>
    <w:rsid w:val="008D3A18"/>
    <w:rsid w:val="008E1A74"/>
    <w:rsid w:val="008E2E9D"/>
    <w:rsid w:val="008F1962"/>
    <w:rsid w:val="008F6F75"/>
    <w:rsid w:val="00904409"/>
    <w:rsid w:val="0091775E"/>
    <w:rsid w:val="00923E73"/>
    <w:rsid w:val="00950C70"/>
    <w:rsid w:val="009621F4"/>
    <w:rsid w:val="009627A7"/>
    <w:rsid w:val="00997D3D"/>
    <w:rsid w:val="009B3D67"/>
    <w:rsid w:val="009B6C59"/>
    <w:rsid w:val="009D0A63"/>
    <w:rsid w:val="009F21EB"/>
    <w:rsid w:val="00A1342E"/>
    <w:rsid w:val="00A33140"/>
    <w:rsid w:val="00A41968"/>
    <w:rsid w:val="00A54391"/>
    <w:rsid w:val="00A55291"/>
    <w:rsid w:val="00A60553"/>
    <w:rsid w:val="00A76D2C"/>
    <w:rsid w:val="00A87F63"/>
    <w:rsid w:val="00A90BE4"/>
    <w:rsid w:val="00A917F3"/>
    <w:rsid w:val="00AB2FBA"/>
    <w:rsid w:val="00AB38D7"/>
    <w:rsid w:val="00AB4447"/>
    <w:rsid w:val="00AE3716"/>
    <w:rsid w:val="00AF1C5A"/>
    <w:rsid w:val="00B444C7"/>
    <w:rsid w:val="00B4602A"/>
    <w:rsid w:val="00B501D1"/>
    <w:rsid w:val="00B50200"/>
    <w:rsid w:val="00B506BA"/>
    <w:rsid w:val="00B51D8C"/>
    <w:rsid w:val="00B70E9D"/>
    <w:rsid w:val="00B72C52"/>
    <w:rsid w:val="00B731ED"/>
    <w:rsid w:val="00B80565"/>
    <w:rsid w:val="00B83598"/>
    <w:rsid w:val="00B8567C"/>
    <w:rsid w:val="00BC53CC"/>
    <w:rsid w:val="00BC5CB7"/>
    <w:rsid w:val="00BD083D"/>
    <w:rsid w:val="00BD18FF"/>
    <w:rsid w:val="00C04750"/>
    <w:rsid w:val="00C060BE"/>
    <w:rsid w:val="00C15D53"/>
    <w:rsid w:val="00C43DD1"/>
    <w:rsid w:val="00C50F30"/>
    <w:rsid w:val="00C5513C"/>
    <w:rsid w:val="00C5703D"/>
    <w:rsid w:val="00C61C72"/>
    <w:rsid w:val="00C642FC"/>
    <w:rsid w:val="00C654B8"/>
    <w:rsid w:val="00C72E1C"/>
    <w:rsid w:val="00C748CF"/>
    <w:rsid w:val="00C8359A"/>
    <w:rsid w:val="00C85906"/>
    <w:rsid w:val="00C862CC"/>
    <w:rsid w:val="00C90F17"/>
    <w:rsid w:val="00C95A30"/>
    <w:rsid w:val="00CB1DB9"/>
    <w:rsid w:val="00CF0689"/>
    <w:rsid w:val="00CF2E47"/>
    <w:rsid w:val="00CF46B5"/>
    <w:rsid w:val="00D000BE"/>
    <w:rsid w:val="00D11C78"/>
    <w:rsid w:val="00D31ACF"/>
    <w:rsid w:val="00D37B7D"/>
    <w:rsid w:val="00D515EE"/>
    <w:rsid w:val="00D81DE1"/>
    <w:rsid w:val="00D82847"/>
    <w:rsid w:val="00D93632"/>
    <w:rsid w:val="00D95FEE"/>
    <w:rsid w:val="00DA0B64"/>
    <w:rsid w:val="00DA62F8"/>
    <w:rsid w:val="00DB0BA5"/>
    <w:rsid w:val="00DB6B82"/>
    <w:rsid w:val="00DC4822"/>
    <w:rsid w:val="00DD05DF"/>
    <w:rsid w:val="00DE0DAB"/>
    <w:rsid w:val="00DF02D0"/>
    <w:rsid w:val="00E051D2"/>
    <w:rsid w:val="00E05CB4"/>
    <w:rsid w:val="00E12DF5"/>
    <w:rsid w:val="00E54448"/>
    <w:rsid w:val="00E74D2F"/>
    <w:rsid w:val="00E8387B"/>
    <w:rsid w:val="00E909C3"/>
    <w:rsid w:val="00E94033"/>
    <w:rsid w:val="00EA2008"/>
    <w:rsid w:val="00EC0977"/>
    <w:rsid w:val="00EC3D5D"/>
    <w:rsid w:val="00ED2609"/>
    <w:rsid w:val="00ED5284"/>
    <w:rsid w:val="00ED78F1"/>
    <w:rsid w:val="00EE04D9"/>
    <w:rsid w:val="00EF7F92"/>
    <w:rsid w:val="00F120A9"/>
    <w:rsid w:val="00F156ED"/>
    <w:rsid w:val="00F15717"/>
    <w:rsid w:val="00F42DC7"/>
    <w:rsid w:val="00F51C32"/>
    <w:rsid w:val="00F650B2"/>
    <w:rsid w:val="00F66B74"/>
    <w:rsid w:val="00F66C52"/>
    <w:rsid w:val="00FB0628"/>
    <w:rsid w:val="00FB1A47"/>
    <w:rsid w:val="00FD1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Podsis rysunku Znak,L1 Znak,2 heading Znak,A_wyliczenie Znak,K-P_odwolanie Znak,Akapit z listą5 Znak"/>
    <w:link w:val="Akapitzlist"/>
    <w:uiPriority w:val="34"/>
    <w:qFormat/>
    <w:rsid w:val="00BC5CB7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Podsis rysunku Znak,L1 Znak,2 heading Znak,A_wyliczenie Znak,K-P_odwolanie Znak,Akapit z listą5 Znak"/>
    <w:link w:val="Akapitzlist"/>
    <w:uiPriority w:val="34"/>
    <w:qFormat/>
    <w:rsid w:val="00BC5CB7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20777-C3EA-418D-96DC-491FBF84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2025-03-21T11:46:00Z</cp:lastPrinted>
  <dcterms:created xsi:type="dcterms:W3CDTF">2025-03-21T11:46:00Z</dcterms:created>
  <dcterms:modified xsi:type="dcterms:W3CDTF">2025-03-21T11:46:00Z</dcterms:modified>
</cp:coreProperties>
</file>