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5F265B" w:rsidRDefault="00D054CE" w:rsidP="00CF46B5">
      <w:pPr>
        <w:pStyle w:val="Nagwek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997D3D" w:rsidRDefault="00997D3D" w:rsidP="00997D3D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997D3D" w:rsidRDefault="00997D3D" w:rsidP="00997D3D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Pr="005F265B" w:rsidRDefault="008F1962">
      <w:pPr>
        <w:rPr>
          <w:rFonts w:ascii="Arial" w:hAnsi="Arial" w:cs="Arial"/>
          <w:lang w:val="en-US"/>
        </w:rPr>
      </w:pPr>
    </w:p>
    <w:p w:rsidR="008F1962" w:rsidRPr="005F265B" w:rsidRDefault="008F1962">
      <w:pPr>
        <w:rPr>
          <w:rFonts w:ascii="Arial" w:hAnsi="Arial" w:cs="Arial"/>
        </w:rPr>
      </w:pPr>
    </w:p>
    <w:p w:rsidR="008F1962" w:rsidRPr="005F265B" w:rsidRDefault="008F1962">
      <w:pPr>
        <w:rPr>
          <w:rFonts w:ascii="Arial" w:hAnsi="Arial" w:cs="Arial"/>
        </w:rPr>
      </w:pPr>
    </w:p>
    <w:p w:rsidR="008F1962" w:rsidRPr="005F265B" w:rsidRDefault="008F1962">
      <w:pPr>
        <w:rPr>
          <w:rFonts w:ascii="Arial" w:hAnsi="Arial" w:cs="Arial"/>
          <w:b/>
          <w:bCs/>
        </w:rPr>
      </w:pPr>
    </w:p>
    <w:p w:rsidR="001B32DE" w:rsidRPr="001B32DE" w:rsidRDefault="001B32DE" w:rsidP="001B32DE">
      <w:pPr>
        <w:widowControl/>
        <w:suppressAutoHyphens w:val="0"/>
        <w:spacing w:line="276" w:lineRule="auto"/>
        <w:jc w:val="right"/>
        <w:rPr>
          <w:rFonts w:ascii="Arial" w:eastAsia="Times New Roman" w:hAnsi="Arial" w:cs="Arial"/>
          <w:b/>
          <w:sz w:val="28"/>
          <w:szCs w:val="28"/>
        </w:rPr>
      </w:pPr>
      <w:r w:rsidRPr="001B32DE">
        <w:rPr>
          <w:rFonts w:ascii="Arial" w:eastAsia="Times New Roman" w:hAnsi="Arial" w:cs="Arial"/>
          <w:b/>
          <w:sz w:val="28"/>
          <w:szCs w:val="28"/>
        </w:rPr>
        <w:t>Gmina i Miasto Nisko</w:t>
      </w:r>
    </w:p>
    <w:p w:rsidR="001B32DE" w:rsidRPr="001B32DE" w:rsidRDefault="001B32DE" w:rsidP="001B32DE">
      <w:pPr>
        <w:widowControl/>
        <w:suppressAutoHyphens w:val="0"/>
        <w:spacing w:line="276" w:lineRule="auto"/>
        <w:jc w:val="right"/>
        <w:rPr>
          <w:rFonts w:ascii="Arial" w:eastAsia="Times New Roman" w:hAnsi="Arial" w:cs="Arial"/>
          <w:b/>
          <w:sz w:val="28"/>
          <w:szCs w:val="28"/>
        </w:rPr>
      </w:pPr>
      <w:r w:rsidRPr="001B32DE">
        <w:rPr>
          <w:rFonts w:ascii="Arial" w:eastAsia="Times New Roman" w:hAnsi="Arial" w:cs="Arial"/>
          <w:b/>
          <w:sz w:val="28"/>
          <w:szCs w:val="28"/>
        </w:rPr>
        <w:t>Plac Wolności 14</w:t>
      </w:r>
    </w:p>
    <w:p w:rsidR="00684303" w:rsidRPr="001B32DE" w:rsidRDefault="001B32DE" w:rsidP="001B32DE">
      <w:pPr>
        <w:widowControl/>
        <w:suppressAutoHyphens w:val="0"/>
        <w:spacing w:line="276" w:lineRule="auto"/>
        <w:jc w:val="right"/>
        <w:rPr>
          <w:rFonts w:ascii="Arial" w:eastAsia="Times New Roman" w:hAnsi="Arial" w:cs="Arial"/>
          <w:b/>
          <w:sz w:val="28"/>
          <w:szCs w:val="28"/>
        </w:rPr>
      </w:pPr>
      <w:r w:rsidRPr="001B32DE">
        <w:rPr>
          <w:rFonts w:ascii="Arial" w:eastAsia="Times New Roman" w:hAnsi="Arial" w:cs="Arial"/>
          <w:b/>
          <w:sz w:val="28"/>
          <w:szCs w:val="28"/>
        </w:rPr>
        <w:t>37-400 Nisko</w:t>
      </w:r>
    </w:p>
    <w:p w:rsidR="001B32DE" w:rsidRDefault="001B32DE" w:rsidP="00684303">
      <w:pPr>
        <w:jc w:val="center"/>
        <w:rPr>
          <w:rFonts w:ascii="Arial" w:hAnsi="Arial" w:cs="Arial"/>
          <w:b/>
          <w:bCs/>
        </w:rPr>
      </w:pPr>
    </w:p>
    <w:p w:rsidR="00684303" w:rsidRPr="005F265B" w:rsidRDefault="00684303" w:rsidP="00684303">
      <w:pPr>
        <w:jc w:val="center"/>
        <w:rPr>
          <w:rFonts w:ascii="Arial" w:hAnsi="Arial" w:cs="Arial"/>
          <w:b/>
          <w:bCs/>
          <w:u w:val="single"/>
        </w:rPr>
      </w:pPr>
      <w:r w:rsidRPr="005F265B">
        <w:rPr>
          <w:rFonts w:ascii="Arial" w:hAnsi="Arial" w:cs="Arial"/>
          <w:b/>
          <w:bCs/>
        </w:rPr>
        <w:t>OFERTA WYKONAWCY</w:t>
      </w:r>
    </w:p>
    <w:p w:rsidR="00684303" w:rsidRPr="005F265B" w:rsidRDefault="00684303" w:rsidP="00684303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</w:p>
    <w:p w:rsidR="00684303" w:rsidRPr="005F265B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</w:rPr>
      </w:pPr>
      <w:r w:rsidRPr="005F265B">
        <w:rPr>
          <w:rFonts w:ascii="Arial" w:eastAsia="Times New Roman" w:hAnsi="Arial" w:cs="Arial"/>
        </w:rPr>
        <w:t>Nazwa i adres Wykonawcy:</w:t>
      </w:r>
    </w:p>
    <w:p w:rsidR="00684303" w:rsidRPr="005F265B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lang w:val="en-US"/>
        </w:rPr>
      </w:pPr>
      <w:r w:rsidRPr="005F265B">
        <w:rPr>
          <w:rFonts w:ascii="Arial" w:eastAsia="Times New Roman" w:hAnsi="Arial" w:cs="Arial"/>
          <w:lang w:val="en-US"/>
        </w:rPr>
        <w:t>. . . . . . . . . . . . . . . . . . . . . . . . . . . . . . . . . . . . . . . . . . . . . . . . . . . . . . . . . . . . . . . . . .</w:t>
      </w:r>
    </w:p>
    <w:p w:rsidR="00684303" w:rsidRPr="005F265B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lang w:val="en-US"/>
        </w:rPr>
      </w:pPr>
      <w:r w:rsidRPr="005F265B">
        <w:rPr>
          <w:rFonts w:ascii="Arial" w:eastAsia="Times New Roman" w:hAnsi="Arial" w:cs="Arial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5F265B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lang w:val="de-DE"/>
        </w:rPr>
      </w:pPr>
      <w:r w:rsidRPr="005F265B">
        <w:rPr>
          <w:rFonts w:ascii="Arial" w:eastAsia="Times New Roman" w:hAnsi="Arial" w:cs="Arial"/>
          <w:lang w:val="en-US"/>
        </w:rPr>
        <w:t xml:space="preserve">2. </w:t>
      </w:r>
      <w:r w:rsidRPr="005F265B">
        <w:rPr>
          <w:rFonts w:ascii="Arial" w:eastAsia="Times New Roman" w:hAnsi="Arial" w:cs="Arial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5F265B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lang w:val="de-DE"/>
        </w:rPr>
      </w:pPr>
      <w:r w:rsidRPr="005F265B">
        <w:rPr>
          <w:rFonts w:ascii="Arial" w:eastAsia="Times New Roman" w:hAnsi="Arial" w:cs="Arial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5F265B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lang w:val="de-DE"/>
        </w:rPr>
      </w:pPr>
      <w:r w:rsidRPr="005F265B">
        <w:rPr>
          <w:rFonts w:ascii="Arial" w:eastAsia="Times New Roman" w:hAnsi="Arial" w:cs="Arial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5F265B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lang w:val="de-DE"/>
        </w:rPr>
      </w:pPr>
      <w:r w:rsidRPr="005F265B">
        <w:rPr>
          <w:rFonts w:ascii="Arial" w:eastAsia="Times New Roman" w:hAnsi="Arial" w:cs="Arial"/>
          <w:lang w:val="de-DE"/>
        </w:rPr>
        <w:t xml:space="preserve">5. Numer NIP:  . . . . . . . . . . . . . . . . </w:t>
      </w:r>
      <w:r w:rsidR="00347C62" w:rsidRPr="005F265B">
        <w:rPr>
          <w:rFonts w:ascii="Arial" w:eastAsia="Times New Roman" w:hAnsi="Arial" w:cs="Arial"/>
          <w:lang w:val="de-DE"/>
        </w:rPr>
        <w:t>…</w:t>
      </w:r>
      <w:r w:rsidRPr="005F265B">
        <w:rPr>
          <w:rFonts w:ascii="Arial" w:eastAsia="Times New Roman" w:hAnsi="Arial" w:cs="Arial"/>
          <w:lang w:val="de-DE"/>
        </w:rPr>
        <w:t xml:space="preserve"> . . . . . . . . . . . . . . . . . . . . . . </w:t>
      </w:r>
      <w:r w:rsidR="00347C62" w:rsidRPr="005F265B">
        <w:rPr>
          <w:rFonts w:ascii="Arial" w:eastAsia="Times New Roman" w:hAnsi="Arial" w:cs="Arial"/>
          <w:lang w:val="de-DE"/>
        </w:rPr>
        <w:t>….</w:t>
      </w:r>
      <w:r w:rsidRPr="005F265B">
        <w:rPr>
          <w:rFonts w:ascii="Arial" w:eastAsia="Times New Roman" w:hAnsi="Arial" w:cs="Arial"/>
          <w:lang w:val="de-DE"/>
        </w:rPr>
        <w:t xml:space="preserve"> . . . . . </w:t>
      </w:r>
      <w:r w:rsidR="0085086A" w:rsidRPr="005F265B">
        <w:rPr>
          <w:rFonts w:ascii="Arial" w:eastAsia="Times New Roman" w:hAnsi="Arial" w:cs="Arial"/>
          <w:lang w:val="de-DE"/>
        </w:rPr>
        <w:t xml:space="preserve">. </w:t>
      </w:r>
      <w:bookmarkStart w:id="0" w:name="_GoBack"/>
      <w:bookmarkEnd w:id="0"/>
      <w:r w:rsidR="0085086A" w:rsidRPr="005F265B">
        <w:rPr>
          <w:rFonts w:ascii="Arial" w:eastAsia="Times New Roman" w:hAnsi="Arial" w:cs="Arial"/>
          <w:lang w:val="de-DE"/>
        </w:rPr>
        <w:t xml:space="preserve">. .. </w:t>
      </w:r>
      <w:r w:rsidRPr="005F265B">
        <w:rPr>
          <w:rFonts w:ascii="Arial" w:eastAsia="Times New Roman" w:hAnsi="Arial" w:cs="Arial"/>
          <w:lang w:val="de-DE"/>
        </w:rPr>
        <w:t xml:space="preserve">. . </w:t>
      </w:r>
      <w:r w:rsidR="006F4074" w:rsidRPr="005F265B">
        <w:rPr>
          <w:rFonts w:ascii="Arial" w:eastAsia="Times New Roman" w:hAnsi="Arial" w:cs="Arial"/>
          <w:lang w:val="de-DE"/>
        </w:rPr>
        <w:t>...</w:t>
      </w:r>
    </w:p>
    <w:p w:rsidR="00684303" w:rsidRPr="005F265B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b/>
        </w:rPr>
      </w:pPr>
      <w:r w:rsidRPr="005F265B">
        <w:rPr>
          <w:rFonts w:ascii="Arial" w:eastAsia="Times New Roman" w:hAnsi="Arial" w:cs="Arial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5F265B" w:rsidRDefault="00684303" w:rsidP="00684303">
      <w:pPr>
        <w:widowControl/>
        <w:suppressAutoHyphens w:val="0"/>
        <w:spacing w:line="276" w:lineRule="auto"/>
        <w:ind w:firstLine="3969"/>
        <w:rPr>
          <w:rFonts w:ascii="Arial" w:eastAsia="Times New Roman" w:hAnsi="Arial" w:cs="Arial"/>
          <w:b/>
        </w:rPr>
      </w:pPr>
    </w:p>
    <w:p w:rsidR="00684303" w:rsidRPr="005F265B" w:rsidRDefault="00684303" w:rsidP="00381D59">
      <w:pPr>
        <w:widowControl/>
        <w:suppressAutoHyphens w:val="0"/>
        <w:jc w:val="both"/>
        <w:rPr>
          <w:rFonts w:ascii="Arial" w:eastAsia="Times New Roman" w:hAnsi="Arial" w:cs="Arial"/>
          <w:lang w:val="de-DE"/>
        </w:rPr>
      </w:pPr>
    </w:p>
    <w:p w:rsidR="00CF46B5" w:rsidRPr="005F265B" w:rsidRDefault="00684303" w:rsidP="00381D59">
      <w:pPr>
        <w:pStyle w:val="WW-Tekstpodstawowy2"/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4"/>
        </w:rPr>
      </w:pPr>
      <w:r w:rsidRPr="005F265B">
        <w:rPr>
          <w:rFonts w:ascii="Arial" w:hAnsi="Arial" w:cs="Arial"/>
          <w:sz w:val="24"/>
        </w:rPr>
        <w:t>W związku z zapytaniem ofertowym na:</w:t>
      </w:r>
      <w:r w:rsidR="000178B6">
        <w:rPr>
          <w:rFonts w:ascii="Arial" w:hAnsi="Arial" w:cs="Arial"/>
          <w:sz w:val="24"/>
        </w:rPr>
        <w:t xml:space="preserve"> </w:t>
      </w:r>
      <w:r w:rsidR="00051A37" w:rsidRPr="005F265B">
        <w:rPr>
          <w:rStyle w:val="Teksttreci3"/>
          <w:rFonts w:ascii="Arial" w:hAnsi="Arial" w:cs="Arial"/>
          <w:bCs w:val="0"/>
          <w:color w:val="000000"/>
          <w:sz w:val="24"/>
        </w:rPr>
        <w:t>„</w:t>
      </w:r>
      <w:r w:rsidR="00230C21" w:rsidRPr="00230C21">
        <w:rPr>
          <w:rFonts w:ascii="Arial" w:hAnsi="Arial" w:cs="Arial"/>
          <w:b/>
          <w:bCs/>
          <w:sz w:val="24"/>
        </w:rPr>
        <w:t>Projekt techniczny rozbudowy Cmentarza Komunalnego w Nisku</w:t>
      </w:r>
      <w:r w:rsidR="005F265B" w:rsidRPr="005F265B">
        <w:rPr>
          <w:rFonts w:ascii="Arial" w:hAnsi="Arial" w:cs="Arial"/>
          <w:b/>
          <w:bCs/>
          <w:sz w:val="24"/>
        </w:rPr>
        <w:t>”</w:t>
      </w:r>
      <w:r w:rsidR="000178B6">
        <w:rPr>
          <w:rFonts w:ascii="Arial" w:hAnsi="Arial" w:cs="Arial"/>
          <w:b/>
          <w:bCs/>
          <w:sz w:val="24"/>
        </w:rPr>
        <w:t xml:space="preserve"> </w:t>
      </w:r>
      <w:r w:rsidRPr="005F265B">
        <w:rPr>
          <w:rFonts w:ascii="Arial" w:hAnsi="Arial" w:cs="Arial"/>
          <w:sz w:val="24"/>
        </w:rPr>
        <w:t xml:space="preserve">oferujemy wykonanie </w:t>
      </w:r>
      <w:r w:rsidRPr="005F265B">
        <w:rPr>
          <w:rFonts w:ascii="Arial" w:hAnsi="Arial" w:cs="Arial"/>
          <w:strike/>
          <w:sz w:val="24"/>
        </w:rPr>
        <w:t>dostawy</w:t>
      </w:r>
      <w:r w:rsidRPr="005F265B">
        <w:rPr>
          <w:rFonts w:ascii="Arial" w:hAnsi="Arial" w:cs="Arial"/>
          <w:sz w:val="24"/>
        </w:rPr>
        <w:t>/</w:t>
      </w:r>
      <w:r w:rsidRPr="005F265B">
        <w:rPr>
          <w:rFonts w:ascii="Arial" w:hAnsi="Arial" w:cs="Arial"/>
          <w:sz w:val="24"/>
          <w:u w:val="single"/>
        </w:rPr>
        <w:t>usługi</w:t>
      </w:r>
      <w:r w:rsidRPr="005F265B">
        <w:rPr>
          <w:rFonts w:ascii="Arial" w:hAnsi="Arial" w:cs="Arial"/>
          <w:sz w:val="24"/>
        </w:rPr>
        <w:t>/</w:t>
      </w:r>
      <w:r w:rsidRPr="005F265B">
        <w:rPr>
          <w:rFonts w:ascii="Arial" w:hAnsi="Arial" w:cs="Arial"/>
          <w:strike/>
          <w:sz w:val="24"/>
        </w:rPr>
        <w:t>roboty budowlanej</w:t>
      </w:r>
      <w:r w:rsidRPr="005F265B">
        <w:rPr>
          <w:rFonts w:ascii="Arial" w:hAnsi="Arial" w:cs="Arial"/>
          <w:sz w:val="24"/>
        </w:rPr>
        <w:t xml:space="preserve"> (niepotrzebne skreślić), zgodnie z wymogami opisu przedmiotu zamówienia </w:t>
      </w:r>
      <w:r w:rsidRPr="005F265B">
        <w:rPr>
          <w:rFonts w:ascii="Arial" w:hAnsi="Arial" w:cs="Arial"/>
          <w:kern w:val="0"/>
          <w:sz w:val="24"/>
        </w:rPr>
        <w:t xml:space="preserve">za cenę ryczałtową </w:t>
      </w:r>
      <w:r w:rsidR="0038493D" w:rsidRPr="005F265B">
        <w:rPr>
          <w:rFonts w:ascii="Arial" w:hAnsi="Arial" w:cs="Arial"/>
          <w:kern w:val="0"/>
          <w:sz w:val="24"/>
        </w:rPr>
        <w:t>w wysokości</w:t>
      </w:r>
      <w:r w:rsidRPr="005F265B">
        <w:rPr>
          <w:rFonts w:ascii="Arial" w:hAnsi="Arial" w:cs="Arial"/>
          <w:kern w:val="0"/>
          <w:sz w:val="24"/>
        </w:rPr>
        <w:t>:</w:t>
      </w:r>
    </w:p>
    <w:p w:rsidR="00CF46B5" w:rsidRPr="005F265B" w:rsidRDefault="00CF46B5" w:rsidP="00381D59">
      <w:pPr>
        <w:pStyle w:val="WW-Tekstpodstawowy2"/>
        <w:jc w:val="both"/>
        <w:rPr>
          <w:rFonts w:ascii="Arial" w:hAnsi="Arial" w:cs="Arial"/>
          <w:kern w:val="0"/>
          <w:sz w:val="24"/>
        </w:rPr>
      </w:pPr>
    </w:p>
    <w:p w:rsidR="00CF46B5" w:rsidRPr="005F265B" w:rsidRDefault="00684303" w:rsidP="00A4291C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  <w:r w:rsidRPr="005F265B">
        <w:rPr>
          <w:rFonts w:ascii="Arial" w:hAnsi="Arial" w:cs="Arial"/>
          <w:b/>
          <w:kern w:val="0"/>
          <w:sz w:val="24"/>
        </w:rPr>
        <w:t>kwota brutto: ……………………………….. zł,</w:t>
      </w:r>
    </w:p>
    <w:p w:rsidR="00A4291C" w:rsidRPr="005F265B" w:rsidRDefault="00A4291C" w:rsidP="00A4291C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</w:p>
    <w:p w:rsidR="00CF46B5" w:rsidRPr="005F265B" w:rsidRDefault="00684303" w:rsidP="00381D59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  <w:r w:rsidRPr="005F265B">
        <w:rPr>
          <w:rFonts w:ascii="Arial" w:hAnsi="Arial" w:cs="Arial"/>
          <w:b/>
          <w:kern w:val="0"/>
          <w:sz w:val="24"/>
        </w:rPr>
        <w:t>(słownie: ……</w:t>
      </w:r>
      <w:r w:rsidR="005F265B" w:rsidRPr="005F265B">
        <w:rPr>
          <w:rFonts w:ascii="Arial" w:hAnsi="Arial" w:cs="Arial"/>
          <w:b/>
          <w:kern w:val="0"/>
          <w:sz w:val="24"/>
        </w:rPr>
        <w:t>………………………………………………………….……</w:t>
      </w:r>
      <w:r w:rsidRPr="005F265B">
        <w:rPr>
          <w:rFonts w:ascii="Arial" w:hAnsi="Arial" w:cs="Arial"/>
          <w:b/>
          <w:kern w:val="0"/>
          <w:sz w:val="24"/>
        </w:rPr>
        <w:t>………….. zł).</w:t>
      </w:r>
    </w:p>
    <w:p w:rsidR="00CF46B5" w:rsidRPr="005F265B" w:rsidRDefault="00CF46B5" w:rsidP="00381D59">
      <w:pPr>
        <w:pStyle w:val="WW-Tekstpodstawowy2"/>
        <w:ind w:left="426"/>
        <w:jc w:val="both"/>
        <w:rPr>
          <w:rFonts w:ascii="Arial" w:hAnsi="Arial" w:cs="Arial"/>
          <w:b/>
          <w:kern w:val="0"/>
          <w:sz w:val="24"/>
        </w:rPr>
      </w:pPr>
    </w:p>
    <w:p w:rsidR="00684303" w:rsidRPr="005F265B" w:rsidRDefault="00684303" w:rsidP="005F265B">
      <w:pPr>
        <w:pStyle w:val="WW-Tekstpodstawowy2"/>
        <w:ind w:left="426"/>
        <w:jc w:val="both"/>
        <w:rPr>
          <w:rFonts w:ascii="Arial" w:hAnsi="Arial" w:cs="Arial"/>
          <w:sz w:val="24"/>
        </w:rPr>
      </w:pPr>
      <w:r w:rsidRPr="005F265B">
        <w:rPr>
          <w:rFonts w:ascii="Arial" w:hAnsi="Arial" w:cs="Arial"/>
          <w:sz w:val="24"/>
        </w:rPr>
        <w:t>Jest to łączna cena ofertowa przygotowana zgodnie z wymogami zapytania ofertowego z wszystkimi opłatami koniecznymi do zakończenia realizacji zamówienia.</w:t>
      </w:r>
    </w:p>
    <w:p w:rsidR="005F265B" w:rsidRPr="005F265B" w:rsidRDefault="005F265B" w:rsidP="005F265B">
      <w:pPr>
        <w:pStyle w:val="WW-Tekstpodstawowy2"/>
        <w:jc w:val="both"/>
        <w:rPr>
          <w:rFonts w:ascii="Arial" w:hAnsi="Arial" w:cs="Arial"/>
          <w:sz w:val="24"/>
        </w:rPr>
      </w:pPr>
    </w:p>
    <w:p w:rsidR="00684303" w:rsidRPr="005F265B" w:rsidRDefault="00684303" w:rsidP="00381D59">
      <w:pPr>
        <w:widowControl/>
        <w:numPr>
          <w:ilvl w:val="0"/>
          <w:numId w:val="16"/>
        </w:numPr>
        <w:suppressAutoHyphens w:val="0"/>
        <w:ind w:left="426" w:hanging="426"/>
        <w:jc w:val="both"/>
        <w:rPr>
          <w:rFonts w:ascii="Arial" w:eastAsia="Times New Roman" w:hAnsi="Arial" w:cs="Arial"/>
          <w:u w:val="single"/>
        </w:rPr>
      </w:pPr>
      <w:r w:rsidRPr="005F265B">
        <w:rPr>
          <w:rFonts w:ascii="Arial" w:eastAsia="Times New Roman" w:hAnsi="Arial" w:cs="Arial"/>
          <w:u w:val="single"/>
        </w:rPr>
        <w:t>Oświadczamy, że:</w:t>
      </w:r>
    </w:p>
    <w:p w:rsidR="00684303" w:rsidRPr="005F265B" w:rsidRDefault="00684303" w:rsidP="00381D59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zapoznałem/zapoznaliśmy się z opisem przedmiotu zamówienia i nie wnoszę/wnosimy do niego zastrzeżeń,</w:t>
      </w:r>
    </w:p>
    <w:p w:rsidR="00684303" w:rsidRPr="005F265B" w:rsidRDefault="00684303" w:rsidP="00381D59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4D7337" w:rsidRPr="001B32DE" w:rsidRDefault="00684303" w:rsidP="001B32DE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zapoznałem/zapoznaliśmy się z warunkami umowy (projektem umowy dołączonym do zapytania ofertowego), akceptuję/akceptujemy projekt</w:t>
      </w:r>
      <w:r w:rsidR="005F265B" w:rsidRPr="005F265B">
        <w:rPr>
          <w:rFonts w:ascii="Arial" w:hAnsi="Arial" w:cs="Arial"/>
        </w:rPr>
        <w:t xml:space="preserve"> umowy i </w:t>
      </w:r>
      <w:r w:rsidRPr="005F265B">
        <w:rPr>
          <w:rFonts w:ascii="Arial" w:hAnsi="Arial" w:cs="Arial"/>
        </w:rPr>
        <w:t>zobowiązuję/zobowiązujemy się w przypadku wyboru mojej/naszej oferty do zawarcia umowy w terminie i miejscu wskazanym przez Zamawiającego,</w:t>
      </w:r>
    </w:p>
    <w:p w:rsidR="005F602D" w:rsidRPr="005F265B" w:rsidRDefault="005F602D" w:rsidP="005F602D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5F265B">
        <w:rPr>
          <w:rFonts w:ascii="Arial" w:eastAsia="Arial" w:hAnsi="Arial" w:cs="Arial"/>
          <w:bCs/>
          <w:kern w:val="0"/>
          <w:lang w:eastAsia="pl-PL"/>
        </w:rPr>
        <w:t>nie podlegam/nie podlegamy wykluczeniu z</w:t>
      </w:r>
      <w:r w:rsidR="005F265B" w:rsidRPr="005F265B">
        <w:rPr>
          <w:rFonts w:ascii="Arial" w:eastAsia="Arial" w:hAnsi="Arial" w:cs="Arial"/>
          <w:bCs/>
          <w:kern w:val="0"/>
          <w:lang w:eastAsia="pl-PL"/>
        </w:rPr>
        <w:t xml:space="preserve"> postępowania na podstawie art.7 ust.</w:t>
      </w:r>
      <w:r w:rsidRPr="005F265B">
        <w:rPr>
          <w:rFonts w:ascii="Arial" w:eastAsia="Arial" w:hAnsi="Arial" w:cs="Arial"/>
          <w:bCs/>
          <w:kern w:val="0"/>
          <w:lang w:eastAsia="pl-PL"/>
        </w:rPr>
        <w:t>1 ustawy z dnia 13 kwietnia 2022r.</w:t>
      </w:r>
      <w:r w:rsidR="005F265B" w:rsidRPr="005F265B">
        <w:rPr>
          <w:rFonts w:ascii="Arial" w:eastAsia="Arial" w:hAnsi="Arial" w:cs="Arial"/>
          <w:bCs/>
          <w:kern w:val="0"/>
          <w:lang w:eastAsia="pl-PL"/>
        </w:rPr>
        <w:t xml:space="preserve"> o szczególnych rozwiązaniach w</w:t>
      </w:r>
      <w:r w:rsidRPr="005F265B">
        <w:rPr>
          <w:rFonts w:ascii="Arial" w:eastAsia="Arial" w:hAnsi="Arial" w:cs="Arial"/>
          <w:bCs/>
          <w:kern w:val="0"/>
          <w:lang w:eastAsia="pl-PL"/>
        </w:rPr>
        <w:t xml:space="preserve"> zakresie </w:t>
      </w:r>
      <w:r w:rsidRPr="005F265B">
        <w:rPr>
          <w:rFonts w:ascii="Arial" w:eastAsia="Arial" w:hAnsi="Arial" w:cs="Arial"/>
          <w:bCs/>
          <w:kern w:val="0"/>
          <w:lang w:eastAsia="pl-PL"/>
        </w:rPr>
        <w:lastRenderedPageBreak/>
        <w:t>przeciwdziałania wspieraniu agres</w:t>
      </w:r>
      <w:r w:rsidR="005F265B" w:rsidRPr="005F265B">
        <w:rPr>
          <w:rFonts w:ascii="Arial" w:eastAsia="Arial" w:hAnsi="Arial" w:cs="Arial"/>
          <w:bCs/>
          <w:kern w:val="0"/>
          <w:lang w:eastAsia="pl-PL"/>
        </w:rPr>
        <w:t xml:space="preserve">ji na Ukrainę oraz służących </w:t>
      </w:r>
      <w:r w:rsidRPr="005F265B">
        <w:rPr>
          <w:rFonts w:ascii="Arial" w:eastAsia="Arial" w:hAnsi="Arial" w:cs="Arial"/>
          <w:bCs/>
          <w:kern w:val="0"/>
          <w:lang w:eastAsia="pl-PL"/>
        </w:rPr>
        <w:t xml:space="preserve">ochronie </w:t>
      </w:r>
      <w:r w:rsidR="005F265B" w:rsidRPr="005F265B">
        <w:rPr>
          <w:rFonts w:ascii="Arial" w:eastAsia="Arial" w:hAnsi="Arial" w:cs="Arial"/>
          <w:bCs/>
          <w:kern w:val="0"/>
          <w:lang w:eastAsia="pl-PL"/>
        </w:rPr>
        <w:t>bezpieczeństwa narodowego (Dz. U. poz. 835).</w:t>
      </w:r>
    </w:p>
    <w:p w:rsidR="00ED2609" w:rsidRPr="005F265B" w:rsidRDefault="00684303" w:rsidP="00ED2609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 xml:space="preserve">zapoznałem/zapoznaliśmy się z Regulaminem </w:t>
      </w:r>
      <w:r w:rsidRPr="005F265B">
        <w:rPr>
          <w:rFonts w:ascii="Arial" w:eastAsia="Times New Roman" w:hAnsi="Arial" w:cs="Arial"/>
        </w:rPr>
        <w:t xml:space="preserve">udzielania zamówień, których wartość </w:t>
      </w:r>
      <w:r w:rsidR="005F265B" w:rsidRPr="005F265B">
        <w:rPr>
          <w:rFonts w:ascii="Arial" w:eastAsia="Times New Roman" w:hAnsi="Arial" w:cs="Arial"/>
        </w:rPr>
        <w:t xml:space="preserve">nie przekracza wyrażonej w </w:t>
      </w:r>
      <w:r w:rsidRPr="005F265B">
        <w:rPr>
          <w:rFonts w:ascii="Arial" w:eastAsia="Times New Roman" w:hAnsi="Arial" w:cs="Arial"/>
        </w:rPr>
        <w:t>złotych równowartości kwoty 30 000 euro</w:t>
      </w:r>
      <w:r w:rsidRPr="005F265B">
        <w:rPr>
          <w:rFonts w:ascii="Arial" w:hAnsi="Arial" w:cs="Arial"/>
        </w:rPr>
        <w:t>, obowiązującego w Urzędzie Gminy i Miasta Nisko,</w:t>
      </w:r>
    </w:p>
    <w:p w:rsidR="004760A2" w:rsidRPr="005F265B" w:rsidRDefault="004760A2" w:rsidP="004760A2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5F265B">
        <w:rPr>
          <w:rFonts w:ascii="Arial" w:hAnsi="Arial" w:cs="Arial"/>
          <w:bCs/>
        </w:rPr>
        <w:t>Oświadczamy, że wypełniliśmy obowiązki informacyjne pr</w:t>
      </w:r>
      <w:r w:rsidR="005F265B" w:rsidRPr="005F265B">
        <w:rPr>
          <w:rFonts w:ascii="Arial" w:hAnsi="Arial" w:cs="Arial"/>
          <w:bCs/>
        </w:rPr>
        <w:t>zewidziane w art.13 lub w art.</w:t>
      </w:r>
      <w:r w:rsidRPr="005F265B">
        <w:rPr>
          <w:rFonts w:ascii="Arial" w:hAnsi="Arial" w:cs="Arial"/>
          <w:bCs/>
        </w:rPr>
        <w:t>14 RODO</w:t>
      </w:r>
      <w:r w:rsidRPr="005F265B">
        <w:rPr>
          <w:rFonts w:ascii="Arial" w:hAnsi="Arial" w:cs="Arial"/>
          <w:bCs/>
          <w:vertAlign w:val="superscript"/>
        </w:rPr>
        <w:footnoteReference w:id="1"/>
      </w:r>
      <w:r w:rsidRPr="005F265B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F265B">
        <w:rPr>
          <w:rFonts w:ascii="Arial" w:hAnsi="Arial" w:cs="Arial"/>
          <w:bCs/>
          <w:vertAlign w:val="superscript"/>
        </w:rPr>
        <w:footnoteReference w:id="2"/>
      </w:r>
      <w:r w:rsidRPr="005F265B">
        <w:rPr>
          <w:rFonts w:ascii="Arial" w:hAnsi="Arial" w:cs="Arial"/>
          <w:bCs/>
        </w:rPr>
        <w:t>.</w:t>
      </w:r>
    </w:p>
    <w:p w:rsidR="00684303" w:rsidRPr="005F265B" w:rsidRDefault="00684303" w:rsidP="008C0F0C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Przedmiot zamówienia zamierzamy wykonać:</w:t>
      </w:r>
    </w:p>
    <w:p w:rsidR="00684303" w:rsidRPr="005F265B" w:rsidRDefault="00684303" w:rsidP="008C0F0C">
      <w:pPr>
        <w:numPr>
          <w:ilvl w:val="0"/>
          <w:numId w:val="21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sami …………………………………………….</w:t>
      </w:r>
    </w:p>
    <w:p w:rsidR="00CF46B5" w:rsidRPr="005F265B" w:rsidRDefault="00684303" w:rsidP="008C0F0C">
      <w:pPr>
        <w:numPr>
          <w:ilvl w:val="0"/>
          <w:numId w:val="21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przy pomocy podwykonawców (</w:t>
      </w:r>
      <w:r w:rsidRPr="005F265B">
        <w:rPr>
          <w:rFonts w:ascii="Arial" w:hAnsi="Arial" w:cs="Arial"/>
          <w:i/>
        </w:rPr>
        <w:t>należy określić zakres zamówienia planowanego do realizacji przez podwykonawców</w:t>
      </w:r>
      <w:r w:rsidRPr="005F265B">
        <w:rPr>
          <w:rFonts w:ascii="Arial" w:hAnsi="Arial" w:cs="Arial"/>
        </w:rPr>
        <w:t xml:space="preserve">): </w:t>
      </w:r>
    </w:p>
    <w:p w:rsidR="00684303" w:rsidRPr="005F265B" w:rsidRDefault="00684303" w:rsidP="008C0F0C">
      <w:pPr>
        <w:spacing w:line="276" w:lineRule="auto"/>
        <w:ind w:left="851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………………………………………………………………………………….</w:t>
      </w:r>
    </w:p>
    <w:p w:rsidR="00684303" w:rsidRPr="005F265B" w:rsidRDefault="005F265B" w:rsidP="008C0F0C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Z</w:t>
      </w:r>
      <w:r w:rsidR="00684303" w:rsidRPr="005F265B">
        <w:rPr>
          <w:rFonts w:ascii="Arial" w:hAnsi="Arial" w:cs="Arial"/>
        </w:rPr>
        <w:t>ałącznikami do niniejszego formularza oferty są:</w:t>
      </w:r>
    </w:p>
    <w:p w:rsidR="00684303" w:rsidRPr="005F265B" w:rsidRDefault="00684303" w:rsidP="008C0F0C">
      <w:pPr>
        <w:numPr>
          <w:ilvl w:val="0"/>
          <w:numId w:val="24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……………………………..</w:t>
      </w:r>
    </w:p>
    <w:p w:rsidR="00684303" w:rsidRPr="005F265B" w:rsidRDefault="00684303" w:rsidP="000A2F8E">
      <w:pPr>
        <w:numPr>
          <w:ilvl w:val="0"/>
          <w:numId w:val="24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5F265B">
        <w:rPr>
          <w:rFonts w:ascii="Arial" w:hAnsi="Arial" w:cs="Arial"/>
        </w:rPr>
        <w:t>……………………………..</w:t>
      </w:r>
    </w:p>
    <w:p w:rsidR="005F265B" w:rsidRDefault="005F265B" w:rsidP="000A2F8E">
      <w:pPr>
        <w:spacing w:line="276" w:lineRule="auto"/>
        <w:ind w:left="5672"/>
        <w:jc w:val="both"/>
        <w:rPr>
          <w:rFonts w:ascii="Arial" w:hAnsi="Arial" w:cs="Arial"/>
        </w:rPr>
      </w:pPr>
    </w:p>
    <w:p w:rsidR="005F265B" w:rsidRDefault="000A2F8E" w:rsidP="005F265B">
      <w:pPr>
        <w:spacing w:line="276" w:lineRule="auto"/>
        <w:ind w:left="5672"/>
        <w:jc w:val="right"/>
        <w:rPr>
          <w:rFonts w:ascii="Arial" w:hAnsi="Arial" w:cs="Arial"/>
        </w:rPr>
      </w:pPr>
      <w:r w:rsidRPr="005F265B">
        <w:rPr>
          <w:rFonts w:ascii="Arial" w:hAnsi="Arial" w:cs="Arial"/>
        </w:rPr>
        <w:t>…………………., dnia ……</w:t>
      </w:r>
      <w:r w:rsidR="005F265B" w:rsidRPr="005F265B">
        <w:rPr>
          <w:rFonts w:ascii="Arial" w:hAnsi="Arial" w:cs="Arial"/>
        </w:rPr>
        <w:t>………</w:t>
      </w:r>
    </w:p>
    <w:p w:rsidR="00684303" w:rsidRPr="005F265B" w:rsidRDefault="00684303" w:rsidP="005F265B">
      <w:pPr>
        <w:tabs>
          <w:tab w:val="left" w:pos="5670"/>
        </w:tabs>
        <w:jc w:val="right"/>
        <w:rPr>
          <w:rFonts w:ascii="Arial" w:hAnsi="Arial" w:cs="Arial"/>
        </w:rPr>
      </w:pPr>
      <w:r w:rsidRPr="005F265B">
        <w:rPr>
          <w:rFonts w:ascii="Arial" w:hAnsi="Arial" w:cs="Arial"/>
        </w:rPr>
        <w:t>...................</w:t>
      </w:r>
      <w:r w:rsidR="005F265B">
        <w:rPr>
          <w:rFonts w:ascii="Arial" w:hAnsi="Arial" w:cs="Arial"/>
        </w:rPr>
        <w:t>.........................</w:t>
      </w:r>
      <w:r w:rsidRPr="005F265B">
        <w:rPr>
          <w:rFonts w:ascii="Arial" w:hAnsi="Arial" w:cs="Arial"/>
        </w:rPr>
        <w:t>............</w:t>
      </w:r>
    </w:p>
    <w:p w:rsidR="00CF46B5" w:rsidRPr="005F265B" w:rsidRDefault="00CF46B5" w:rsidP="000A2F8E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5F265B">
        <w:rPr>
          <w:rFonts w:ascii="Arial" w:hAnsi="Arial" w:cs="Arial"/>
        </w:rPr>
        <w:tab/>
      </w:r>
      <w:r w:rsidR="00684303" w:rsidRPr="005F265B">
        <w:rPr>
          <w:rFonts w:ascii="Arial" w:hAnsi="Arial" w:cs="Arial"/>
          <w:i/>
        </w:rPr>
        <w:t>/podpis i pieczęć* /</w:t>
      </w: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D054CE" w:rsidRDefault="00D054CE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D054CE" w:rsidRDefault="00D054CE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D054CE" w:rsidRDefault="00D054CE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P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5F265B" w:rsidRPr="005F265B" w:rsidRDefault="005F265B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p w:rsidR="00CF46B5" w:rsidRPr="005F265B" w:rsidRDefault="00684303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  <w:r w:rsidRPr="005F265B">
        <w:rPr>
          <w:rFonts w:ascii="Arial" w:eastAsia="Times New Roman" w:hAnsi="Arial" w:cs="Arial"/>
          <w:i/>
        </w:rPr>
        <w:t>*po</w:t>
      </w:r>
      <w:r w:rsidR="0038493D" w:rsidRPr="005F265B">
        <w:rPr>
          <w:rFonts w:ascii="Arial" w:eastAsia="Times New Roman" w:hAnsi="Arial" w:cs="Arial"/>
          <w:i/>
        </w:rPr>
        <w:t>dpis osoby/osób uprawnionej/ych</w:t>
      </w:r>
      <w:r w:rsidRPr="005F265B">
        <w:rPr>
          <w:rFonts w:ascii="Arial" w:eastAsia="Times New Roman" w:hAnsi="Arial" w:cs="Arial"/>
          <w:i/>
        </w:rPr>
        <w:t xml:space="preserve"> do składania oświadczeń woli w imieniu Wykonawcy, wg. dokumentów rejestrowych lub  właściwego pełnomocnictwa</w:t>
      </w:r>
    </w:p>
    <w:sectPr w:rsidR="00CF46B5" w:rsidRPr="005F265B" w:rsidSect="005F265B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21" w:rsidRDefault="004F3F21">
      <w:r>
        <w:separator/>
      </w:r>
    </w:p>
  </w:endnote>
  <w:endnote w:type="continuationSeparator" w:id="0">
    <w:p w:rsidR="004F3F21" w:rsidRDefault="004F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710742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Default="005F265B" w:rsidP="005F265B">
            <w:pPr>
              <w:pStyle w:val="Stopka"/>
              <w:jc w:val="center"/>
            </w:pPr>
            <w:r>
              <w:t xml:space="preserve">Strona </w:t>
            </w:r>
            <w:r w:rsidR="001B1ED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B1EDE">
              <w:rPr>
                <w:b/>
                <w:bCs/>
              </w:rPr>
              <w:fldChar w:fldCharType="separate"/>
            </w:r>
            <w:r w:rsidR="004F3F21">
              <w:rPr>
                <w:b/>
                <w:bCs/>
                <w:noProof/>
              </w:rPr>
              <w:t>1</w:t>
            </w:r>
            <w:r w:rsidR="001B1EDE">
              <w:rPr>
                <w:b/>
                <w:bCs/>
              </w:rPr>
              <w:fldChar w:fldCharType="end"/>
            </w:r>
            <w:r>
              <w:t xml:space="preserve"> z </w:t>
            </w:r>
            <w:r w:rsidR="001B1ED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B1EDE">
              <w:rPr>
                <w:b/>
                <w:bCs/>
              </w:rPr>
              <w:fldChar w:fldCharType="separate"/>
            </w:r>
            <w:r w:rsidR="004F3F21">
              <w:rPr>
                <w:b/>
                <w:bCs/>
                <w:noProof/>
              </w:rPr>
              <w:t>1</w:t>
            </w:r>
            <w:r w:rsidR="001B1EDE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21" w:rsidRDefault="004F3F21">
      <w:r>
        <w:separator/>
      </w:r>
    </w:p>
  </w:footnote>
  <w:footnote w:type="continuationSeparator" w:id="0">
    <w:p w:rsidR="004F3F21" w:rsidRDefault="004F3F21">
      <w:r>
        <w:continuationSeparator/>
      </w:r>
    </w:p>
  </w:footnote>
  <w:footnote w:id="1">
    <w:p w:rsidR="004760A2" w:rsidRPr="00553207" w:rsidRDefault="004760A2" w:rsidP="004760A2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760A2" w:rsidRPr="00553207" w:rsidRDefault="004760A2" w:rsidP="004760A2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5F265B" w:rsidRDefault="00381D59">
    <w:pPr>
      <w:pStyle w:val="Nagwek"/>
      <w:jc w:val="right"/>
      <w:rPr>
        <w:rFonts w:ascii="Arial" w:hAnsi="Arial" w:cs="Arial"/>
        <w:b/>
      </w:rPr>
    </w:pPr>
    <w:r w:rsidRPr="005F265B">
      <w:rPr>
        <w:rFonts w:ascii="Arial" w:hAnsi="Arial" w:cs="Arial"/>
        <w:b/>
      </w:rPr>
      <w:t xml:space="preserve">Załącznik nr </w:t>
    </w:r>
    <w:r w:rsidR="00A4291C" w:rsidRPr="005F265B">
      <w:rPr>
        <w:rFonts w:ascii="Arial" w:hAnsi="Arial" w:cs="Arial"/>
        <w:b/>
      </w:rPr>
      <w:t>1</w:t>
    </w:r>
  </w:p>
  <w:p w:rsidR="005F265B" w:rsidRPr="005F265B" w:rsidRDefault="005F265B">
    <w:pPr>
      <w:pStyle w:val="Nagwek"/>
      <w:jc w:val="right"/>
      <w:rPr>
        <w:rFonts w:ascii="Arial" w:hAnsi="Arial" w:cs="Arial"/>
        <w:b/>
      </w:rPr>
    </w:pPr>
    <w:r w:rsidRPr="005F265B">
      <w:rPr>
        <w:rFonts w:ascii="Arial" w:hAnsi="Arial" w:cs="Arial"/>
        <w:b/>
      </w:rPr>
      <w:t>Formularz ofertowy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C3950"/>
    <w:multiLevelType w:val="multilevel"/>
    <w:tmpl w:val="FAF63D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32C48"/>
    <w:multiLevelType w:val="hybridMultilevel"/>
    <w:tmpl w:val="454AA03C"/>
    <w:lvl w:ilvl="0" w:tplc="8630656A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4B4D1290"/>
    <w:multiLevelType w:val="hybridMultilevel"/>
    <w:tmpl w:val="3F9E19AA"/>
    <w:lvl w:ilvl="0" w:tplc="ACE09FD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4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7"/>
  </w:num>
  <w:num w:numId="10">
    <w:abstractNumId w:val="24"/>
  </w:num>
  <w:num w:numId="11">
    <w:abstractNumId w:val="27"/>
  </w:num>
  <w:num w:numId="12">
    <w:abstractNumId w:val="14"/>
  </w:num>
  <w:num w:numId="13">
    <w:abstractNumId w:val="25"/>
  </w:num>
  <w:num w:numId="14">
    <w:abstractNumId w:val="11"/>
  </w:num>
  <w:num w:numId="15">
    <w:abstractNumId w:val="23"/>
  </w:num>
  <w:num w:numId="16">
    <w:abstractNumId w:val="13"/>
  </w:num>
  <w:num w:numId="17">
    <w:abstractNumId w:val="17"/>
  </w:num>
  <w:num w:numId="18">
    <w:abstractNumId w:val="26"/>
  </w:num>
  <w:num w:numId="19">
    <w:abstractNumId w:val="15"/>
  </w:num>
  <w:num w:numId="20">
    <w:abstractNumId w:val="22"/>
  </w:num>
  <w:num w:numId="21">
    <w:abstractNumId w:val="16"/>
  </w:num>
  <w:num w:numId="22">
    <w:abstractNumId w:val="10"/>
  </w:num>
  <w:num w:numId="23">
    <w:abstractNumId w:val="21"/>
  </w:num>
  <w:num w:numId="24">
    <w:abstractNumId w:val="18"/>
  </w:num>
  <w:num w:numId="25">
    <w:abstractNumId w:val="6"/>
  </w:num>
  <w:num w:numId="26">
    <w:abstractNumId w:val="2"/>
  </w:num>
  <w:num w:numId="27">
    <w:abstractNumId w:val="4"/>
  </w:num>
  <w:num w:numId="28">
    <w:abstractNumId w:val="2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48F7"/>
    <w:rsid w:val="000178B6"/>
    <w:rsid w:val="00023E69"/>
    <w:rsid w:val="00051A37"/>
    <w:rsid w:val="00064606"/>
    <w:rsid w:val="0008684D"/>
    <w:rsid w:val="000966C9"/>
    <w:rsid w:val="000A2F8E"/>
    <w:rsid w:val="000C62A3"/>
    <w:rsid w:val="000D68AF"/>
    <w:rsid w:val="000E151F"/>
    <w:rsid w:val="001070AA"/>
    <w:rsid w:val="00121F93"/>
    <w:rsid w:val="00137F83"/>
    <w:rsid w:val="001B1EDE"/>
    <w:rsid w:val="001B32DE"/>
    <w:rsid w:val="00212DF8"/>
    <w:rsid w:val="00230C21"/>
    <w:rsid w:val="00235746"/>
    <w:rsid w:val="00275292"/>
    <w:rsid w:val="002B28FB"/>
    <w:rsid w:val="002D2174"/>
    <w:rsid w:val="002D4B41"/>
    <w:rsid w:val="002F3A22"/>
    <w:rsid w:val="003217E4"/>
    <w:rsid w:val="00347C62"/>
    <w:rsid w:val="00353B6B"/>
    <w:rsid w:val="00353F64"/>
    <w:rsid w:val="003726E3"/>
    <w:rsid w:val="003803C3"/>
    <w:rsid w:val="00381657"/>
    <w:rsid w:val="00381D59"/>
    <w:rsid w:val="0038493D"/>
    <w:rsid w:val="00385442"/>
    <w:rsid w:val="003866E9"/>
    <w:rsid w:val="00386973"/>
    <w:rsid w:val="003B0AD4"/>
    <w:rsid w:val="003B78AC"/>
    <w:rsid w:val="003C3269"/>
    <w:rsid w:val="003E0A2D"/>
    <w:rsid w:val="003F788E"/>
    <w:rsid w:val="00403340"/>
    <w:rsid w:val="00463DC2"/>
    <w:rsid w:val="004760A2"/>
    <w:rsid w:val="004B4976"/>
    <w:rsid w:val="004D4EE5"/>
    <w:rsid w:val="004D6E5E"/>
    <w:rsid w:val="004D7337"/>
    <w:rsid w:val="004E4ED3"/>
    <w:rsid w:val="004E59F2"/>
    <w:rsid w:val="004E6291"/>
    <w:rsid w:val="004F3F21"/>
    <w:rsid w:val="004F548F"/>
    <w:rsid w:val="00505396"/>
    <w:rsid w:val="00513DA5"/>
    <w:rsid w:val="005303B0"/>
    <w:rsid w:val="00564FDF"/>
    <w:rsid w:val="00577FE0"/>
    <w:rsid w:val="00585607"/>
    <w:rsid w:val="00586CAB"/>
    <w:rsid w:val="005A1C4C"/>
    <w:rsid w:val="005B2025"/>
    <w:rsid w:val="005E4274"/>
    <w:rsid w:val="005F265B"/>
    <w:rsid w:val="005F602D"/>
    <w:rsid w:val="006121A7"/>
    <w:rsid w:val="006216D4"/>
    <w:rsid w:val="00631327"/>
    <w:rsid w:val="00643E9B"/>
    <w:rsid w:val="00651C8F"/>
    <w:rsid w:val="00657282"/>
    <w:rsid w:val="00684303"/>
    <w:rsid w:val="00692CB4"/>
    <w:rsid w:val="006A2818"/>
    <w:rsid w:val="006B3E37"/>
    <w:rsid w:val="006F4074"/>
    <w:rsid w:val="00725098"/>
    <w:rsid w:val="00727D8E"/>
    <w:rsid w:val="0075074C"/>
    <w:rsid w:val="0078026D"/>
    <w:rsid w:val="007A50E5"/>
    <w:rsid w:val="007B045C"/>
    <w:rsid w:val="007B60B6"/>
    <w:rsid w:val="007D0813"/>
    <w:rsid w:val="007E06B3"/>
    <w:rsid w:val="007E37A3"/>
    <w:rsid w:val="00803640"/>
    <w:rsid w:val="0080380F"/>
    <w:rsid w:val="00805EF7"/>
    <w:rsid w:val="0085086A"/>
    <w:rsid w:val="008878F8"/>
    <w:rsid w:val="008C0F0C"/>
    <w:rsid w:val="008F1962"/>
    <w:rsid w:val="008F6F75"/>
    <w:rsid w:val="00920E8D"/>
    <w:rsid w:val="00923E73"/>
    <w:rsid w:val="00950C70"/>
    <w:rsid w:val="009621F4"/>
    <w:rsid w:val="00997D3D"/>
    <w:rsid w:val="009D61C5"/>
    <w:rsid w:val="00A41968"/>
    <w:rsid w:val="00A4291C"/>
    <w:rsid w:val="00A60553"/>
    <w:rsid w:val="00A76D2C"/>
    <w:rsid w:val="00AB12F2"/>
    <w:rsid w:val="00AB4447"/>
    <w:rsid w:val="00B265FD"/>
    <w:rsid w:val="00B501D1"/>
    <w:rsid w:val="00B50200"/>
    <w:rsid w:val="00B70E9D"/>
    <w:rsid w:val="00B80565"/>
    <w:rsid w:val="00BC53CC"/>
    <w:rsid w:val="00BD083D"/>
    <w:rsid w:val="00C04750"/>
    <w:rsid w:val="00C060BE"/>
    <w:rsid w:val="00C15D53"/>
    <w:rsid w:val="00C43DD1"/>
    <w:rsid w:val="00C642FC"/>
    <w:rsid w:val="00C748CF"/>
    <w:rsid w:val="00C85906"/>
    <w:rsid w:val="00C862CC"/>
    <w:rsid w:val="00C95A30"/>
    <w:rsid w:val="00CF0689"/>
    <w:rsid w:val="00CF2E47"/>
    <w:rsid w:val="00CF46B5"/>
    <w:rsid w:val="00D02EEC"/>
    <w:rsid w:val="00D054CE"/>
    <w:rsid w:val="00D11C78"/>
    <w:rsid w:val="00D31ACF"/>
    <w:rsid w:val="00D37B7D"/>
    <w:rsid w:val="00D92D01"/>
    <w:rsid w:val="00D93632"/>
    <w:rsid w:val="00D95FEE"/>
    <w:rsid w:val="00DB6B82"/>
    <w:rsid w:val="00DC4822"/>
    <w:rsid w:val="00DD6341"/>
    <w:rsid w:val="00DE0DAB"/>
    <w:rsid w:val="00DF1C6D"/>
    <w:rsid w:val="00DF6A8A"/>
    <w:rsid w:val="00E051D2"/>
    <w:rsid w:val="00E12DF5"/>
    <w:rsid w:val="00E2556C"/>
    <w:rsid w:val="00E74D2F"/>
    <w:rsid w:val="00E909C3"/>
    <w:rsid w:val="00E94033"/>
    <w:rsid w:val="00EA2008"/>
    <w:rsid w:val="00EC0977"/>
    <w:rsid w:val="00ED2609"/>
    <w:rsid w:val="00ED78F1"/>
    <w:rsid w:val="00F17EE5"/>
    <w:rsid w:val="00F21147"/>
    <w:rsid w:val="00F42DC7"/>
    <w:rsid w:val="00F52A5C"/>
    <w:rsid w:val="00F66C52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0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0A2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4760A2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Podsis rysunku Znak"/>
    <w:link w:val="Akapitzlist"/>
    <w:uiPriority w:val="34"/>
    <w:qFormat/>
    <w:rsid w:val="005F602D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0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0A2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4760A2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Podsis rysunku Znak"/>
    <w:link w:val="Akapitzlist"/>
    <w:uiPriority w:val="34"/>
    <w:qFormat/>
    <w:rsid w:val="005F602D"/>
    <w:rPr>
      <w:rFonts w:ascii="Calibri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C688C-153D-4B7C-9DC6-9F34A6E2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2024-03-08T10:26:00Z</cp:lastPrinted>
  <dcterms:created xsi:type="dcterms:W3CDTF">2024-03-08T10:26:00Z</dcterms:created>
  <dcterms:modified xsi:type="dcterms:W3CDTF">2024-03-08T10:47:00Z</dcterms:modified>
</cp:coreProperties>
</file>