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749C9" w:rsidRPr="000749C9" w:rsidRDefault="000749C9" w:rsidP="000749C9">
      <w:pPr>
        <w:widowControl/>
        <w:suppressAutoHyphens w:val="0"/>
        <w:rPr>
          <w:rFonts w:ascii="Arial" w:eastAsia="Times New Roman" w:hAnsi="Arial" w:cs="Arial"/>
          <w:b/>
          <w:sz w:val="28"/>
          <w:szCs w:val="28"/>
        </w:rPr>
      </w:pPr>
      <w:r w:rsidRPr="000749C9">
        <w:rPr>
          <w:rFonts w:ascii="Arial" w:eastAsia="Times New Roman" w:hAnsi="Arial" w:cs="Arial"/>
          <w:b/>
          <w:sz w:val="28"/>
          <w:szCs w:val="28"/>
        </w:rPr>
        <w:t>Gmina Nisko</w:t>
      </w:r>
    </w:p>
    <w:p w:rsidR="000749C9" w:rsidRPr="000749C9" w:rsidRDefault="000749C9" w:rsidP="000749C9">
      <w:pPr>
        <w:widowControl/>
        <w:suppressAutoHyphens w:val="0"/>
        <w:rPr>
          <w:rFonts w:ascii="Arial" w:eastAsia="Times New Roman" w:hAnsi="Arial" w:cs="Arial"/>
          <w:b/>
          <w:sz w:val="28"/>
          <w:szCs w:val="28"/>
        </w:rPr>
      </w:pPr>
      <w:r w:rsidRPr="000749C9">
        <w:rPr>
          <w:rFonts w:ascii="Arial" w:eastAsia="Times New Roman" w:hAnsi="Arial" w:cs="Arial"/>
          <w:b/>
          <w:sz w:val="28"/>
          <w:szCs w:val="28"/>
        </w:rPr>
        <w:t>Plac Wolności 14</w:t>
      </w:r>
    </w:p>
    <w:p w:rsidR="000749C9" w:rsidRPr="000749C9" w:rsidRDefault="000749C9" w:rsidP="000749C9">
      <w:pPr>
        <w:widowControl/>
        <w:suppressAutoHyphens w:val="0"/>
        <w:rPr>
          <w:rFonts w:ascii="Arial" w:eastAsia="Times New Roman" w:hAnsi="Arial" w:cs="Arial"/>
          <w:b/>
          <w:sz w:val="28"/>
          <w:szCs w:val="28"/>
        </w:rPr>
      </w:pPr>
      <w:r w:rsidRPr="000749C9">
        <w:rPr>
          <w:rFonts w:ascii="Arial" w:eastAsia="Times New Roman" w:hAnsi="Arial" w:cs="Arial"/>
          <w:b/>
          <w:sz w:val="28"/>
          <w:szCs w:val="28"/>
        </w:rPr>
        <w:t>37-400 Nisko</w:t>
      </w:r>
    </w:p>
    <w:p w:rsidR="00684303" w:rsidRPr="00BC5CB7" w:rsidRDefault="00684303" w:rsidP="00BD18FF">
      <w:pPr>
        <w:rPr>
          <w:rFonts w:ascii="Arial" w:hAnsi="Arial" w:cs="Arial"/>
          <w:b/>
          <w:bCs/>
          <w:sz w:val="26"/>
          <w:szCs w:val="26"/>
          <w:u w:val="single"/>
        </w:rPr>
      </w:pPr>
    </w:p>
    <w:p w:rsidR="00684303" w:rsidRPr="00BC5CB7" w:rsidRDefault="00684303" w:rsidP="00BD18FF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BC5CB7">
        <w:rPr>
          <w:rFonts w:ascii="Arial" w:hAnsi="Arial" w:cs="Arial"/>
          <w:b/>
          <w:bCs/>
          <w:sz w:val="26"/>
          <w:szCs w:val="26"/>
        </w:rPr>
        <w:t>OFERTA WYKONAWCY</w:t>
      </w:r>
    </w:p>
    <w:p w:rsidR="00684303" w:rsidRPr="00BC5CB7" w:rsidRDefault="00684303" w:rsidP="00BD18FF">
      <w:pPr>
        <w:jc w:val="both"/>
        <w:rPr>
          <w:rFonts w:ascii="Arial" w:hAnsi="Arial" w:cs="Arial"/>
          <w:b/>
          <w:bCs/>
          <w:sz w:val="26"/>
          <w:szCs w:val="26"/>
          <w:u w:val="single"/>
        </w:rPr>
      </w:pPr>
    </w:p>
    <w:p w:rsidR="00684303" w:rsidRPr="00BC5CB7" w:rsidRDefault="00684303" w:rsidP="00BD18FF">
      <w:pPr>
        <w:widowControl/>
        <w:suppressAutoHyphens w:val="0"/>
        <w:rPr>
          <w:rFonts w:ascii="Arial" w:eastAsia="Times New Roman" w:hAnsi="Arial" w:cs="Arial"/>
          <w:sz w:val="26"/>
          <w:szCs w:val="26"/>
        </w:rPr>
      </w:pPr>
      <w:r w:rsidRPr="00BC5CB7">
        <w:rPr>
          <w:rFonts w:ascii="Arial" w:eastAsia="Times New Roman" w:hAnsi="Arial" w:cs="Arial"/>
          <w:sz w:val="26"/>
          <w:szCs w:val="26"/>
        </w:rPr>
        <w:t>Nazwa i adres Wykonawcy:</w:t>
      </w:r>
    </w:p>
    <w:p w:rsidR="00684303" w:rsidRPr="000749C9" w:rsidRDefault="000749C9" w:rsidP="00BD18FF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en-IN"/>
        </w:rPr>
      </w:pPr>
      <w:r w:rsidRPr="000749C9">
        <w:rPr>
          <w:rFonts w:ascii="Arial" w:eastAsia="Times New Roman" w:hAnsi="Arial" w:cs="Arial"/>
          <w:sz w:val="26"/>
          <w:szCs w:val="26"/>
          <w:lang w:val="en-IN"/>
        </w:rPr>
        <w:t>……………………………………………………………………………………………..</w:t>
      </w:r>
    </w:p>
    <w:p w:rsidR="000749C9" w:rsidRPr="000749C9" w:rsidRDefault="000749C9" w:rsidP="000749C9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en-IN"/>
        </w:rPr>
      </w:pPr>
      <w:r w:rsidRPr="000749C9">
        <w:rPr>
          <w:rFonts w:ascii="Arial" w:eastAsia="Times New Roman" w:hAnsi="Arial" w:cs="Arial"/>
          <w:sz w:val="26"/>
          <w:szCs w:val="26"/>
          <w:lang w:val="en-IN"/>
        </w:rPr>
        <w:t>……………………………………………………………………………………………</w:t>
      </w:r>
      <w:r w:rsidRPr="000749C9">
        <w:rPr>
          <w:rFonts w:ascii="Arial" w:eastAsia="Times New Roman" w:hAnsi="Arial" w:cs="Arial"/>
          <w:sz w:val="26"/>
          <w:szCs w:val="26"/>
          <w:lang w:val="en-IN"/>
        </w:rPr>
        <w:t>..</w:t>
      </w:r>
    </w:p>
    <w:p w:rsidR="00CF46B5" w:rsidRPr="000749C9" w:rsidRDefault="000749C9" w:rsidP="00BD18FF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en-US"/>
        </w:rPr>
      </w:pPr>
      <w:r>
        <w:rPr>
          <w:rFonts w:ascii="Arial" w:eastAsia="Times New Roman" w:hAnsi="Arial" w:cs="Arial"/>
          <w:sz w:val="26"/>
          <w:szCs w:val="26"/>
          <w:lang w:val="de-DE"/>
        </w:rPr>
        <w:t>Numer telefonu: ..</w:t>
      </w:r>
      <w:r>
        <w:rPr>
          <w:rFonts w:ascii="Arial" w:eastAsia="Times New Roman" w:hAnsi="Arial" w:cs="Arial"/>
          <w:sz w:val="26"/>
          <w:szCs w:val="26"/>
          <w:lang w:val="en-US"/>
        </w:rPr>
        <w:t>………………………………………………………………………..</w:t>
      </w:r>
    </w:p>
    <w:p w:rsidR="000749C9" w:rsidRPr="000749C9" w:rsidRDefault="000749C9" w:rsidP="000749C9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en-US"/>
        </w:rPr>
      </w:pPr>
      <w:r>
        <w:rPr>
          <w:rFonts w:ascii="Arial" w:eastAsia="Times New Roman" w:hAnsi="Arial" w:cs="Arial"/>
          <w:sz w:val="26"/>
          <w:szCs w:val="26"/>
          <w:lang w:val="de-DE"/>
        </w:rPr>
        <w:t xml:space="preserve">Numer Faxu: </w:t>
      </w:r>
      <w:r>
        <w:rPr>
          <w:rFonts w:ascii="Arial" w:eastAsia="Times New Roman" w:hAnsi="Arial" w:cs="Arial"/>
          <w:sz w:val="26"/>
          <w:szCs w:val="26"/>
          <w:lang w:val="en-US"/>
        </w:rPr>
        <w:t>……………………………………………………………………………..</w:t>
      </w:r>
    </w:p>
    <w:p w:rsidR="00684303" w:rsidRPr="000749C9" w:rsidRDefault="000749C9" w:rsidP="00BD18FF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en-US"/>
        </w:rPr>
      </w:pPr>
      <w:r>
        <w:rPr>
          <w:rFonts w:ascii="Arial" w:eastAsia="Times New Roman" w:hAnsi="Arial" w:cs="Arial"/>
          <w:sz w:val="26"/>
          <w:szCs w:val="26"/>
          <w:lang w:val="de-DE"/>
        </w:rPr>
        <w:t>Adres e-mail: …</w:t>
      </w:r>
      <w:r>
        <w:rPr>
          <w:rFonts w:ascii="Arial" w:eastAsia="Times New Roman" w:hAnsi="Arial" w:cs="Arial"/>
          <w:sz w:val="26"/>
          <w:szCs w:val="26"/>
          <w:lang w:val="en-US"/>
        </w:rPr>
        <w:t>…………………………………………………………………………..</w:t>
      </w:r>
    </w:p>
    <w:p w:rsidR="00684303" w:rsidRPr="000749C9" w:rsidRDefault="000749C9" w:rsidP="00BD18FF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en-US"/>
        </w:rPr>
      </w:pPr>
      <w:r>
        <w:rPr>
          <w:rFonts w:ascii="Arial" w:eastAsia="Times New Roman" w:hAnsi="Arial" w:cs="Arial"/>
          <w:sz w:val="26"/>
          <w:szCs w:val="26"/>
          <w:lang w:val="de-DE"/>
        </w:rPr>
        <w:t>Numer NIP: …</w:t>
      </w:r>
      <w:r>
        <w:rPr>
          <w:rFonts w:ascii="Arial" w:eastAsia="Times New Roman" w:hAnsi="Arial" w:cs="Arial"/>
          <w:sz w:val="26"/>
          <w:szCs w:val="26"/>
          <w:lang w:val="en-US"/>
        </w:rPr>
        <w:t>……………………………………………………………………………</w:t>
      </w:r>
    </w:p>
    <w:p w:rsidR="000749C9" w:rsidRPr="000749C9" w:rsidRDefault="000749C9" w:rsidP="000749C9">
      <w:pPr>
        <w:widowControl/>
        <w:suppressAutoHyphens w:val="0"/>
        <w:rPr>
          <w:rFonts w:ascii="Arial" w:eastAsia="Times New Roman" w:hAnsi="Arial" w:cs="Arial"/>
          <w:sz w:val="26"/>
          <w:szCs w:val="26"/>
          <w:lang w:val="en-US"/>
        </w:rPr>
      </w:pPr>
      <w:r>
        <w:rPr>
          <w:rFonts w:ascii="Arial" w:eastAsia="Times New Roman" w:hAnsi="Arial" w:cs="Arial"/>
          <w:sz w:val="26"/>
          <w:szCs w:val="26"/>
          <w:lang w:val="de-DE"/>
        </w:rPr>
        <w:t>Numer REGON:</w:t>
      </w:r>
      <w:r w:rsidR="00684303" w:rsidRPr="00BC5CB7">
        <w:rPr>
          <w:rFonts w:ascii="Arial" w:eastAsia="Times New Roman" w:hAnsi="Arial" w:cs="Arial"/>
          <w:sz w:val="26"/>
          <w:szCs w:val="26"/>
          <w:lang w:val="de-DE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val="en-US"/>
        </w:rPr>
        <w:t>…………………………………………………………………………</w:t>
      </w:r>
    </w:p>
    <w:p w:rsidR="00684303" w:rsidRPr="00BC5CB7" w:rsidRDefault="00684303" w:rsidP="000749C9">
      <w:pPr>
        <w:widowControl/>
        <w:suppressAutoHyphens w:val="0"/>
        <w:rPr>
          <w:rFonts w:ascii="Arial" w:eastAsia="Times New Roman" w:hAnsi="Arial" w:cs="Arial"/>
          <w:b/>
          <w:sz w:val="26"/>
          <w:szCs w:val="26"/>
        </w:rPr>
      </w:pPr>
    </w:p>
    <w:p w:rsidR="00684303" w:rsidRPr="00BC5CB7" w:rsidRDefault="00684303" w:rsidP="000749C9">
      <w:pPr>
        <w:widowControl/>
        <w:suppressAutoHyphens w:val="0"/>
        <w:jc w:val="both"/>
        <w:rPr>
          <w:rFonts w:ascii="Arial" w:eastAsia="Times New Roman" w:hAnsi="Arial" w:cs="Arial"/>
          <w:sz w:val="26"/>
          <w:szCs w:val="26"/>
          <w:lang w:val="de-DE"/>
        </w:rPr>
      </w:pPr>
    </w:p>
    <w:p w:rsidR="009D0A63" w:rsidRPr="000749C9" w:rsidRDefault="00684303" w:rsidP="000749C9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6"/>
          <w:szCs w:val="26"/>
        </w:rPr>
      </w:pPr>
      <w:r w:rsidRPr="000749C9">
        <w:rPr>
          <w:rFonts w:ascii="Arial" w:hAnsi="Arial" w:cs="Arial"/>
          <w:sz w:val="26"/>
          <w:szCs w:val="26"/>
        </w:rPr>
        <w:t>W związku z zapytaniem ofertowym na:</w:t>
      </w:r>
      <w:r w:rsidR="00BC5CB7" w:rsidRPr="000749C9">
        <w:rPr>
          <w:rFonts w:ascii="Arial" w:hAnsi="Arial" w:cs="Arial"/>
          <w:sz w:val="26"/>
          <w:szCs w:val="26"/>
        </w:rPr>
        <w:t xml:space="preserve"> </w:t>
      </w:r>
      <w:r w:rsidR="000749C9" w:rsidRPr="000749C9">
        <w:rPr>
          <w:rFonts w:ascii="Arial" w:hAnsi="Arial" w:cs="Arial"/>
          <w:b/>
          <w:sz w:val="26"/>
          <w:szCs w:val="26"/>
        </w:rPr>
        <w:t xml:space="preserve">Opracowanie projektu odwodnienia wykopów montażowych dla zadania pn. Przygotowanie terenów inwestycyjnych na obszarze Nowosielec produkcyjno- usługowy poprzez budowę sieci kanalizacji sanitarnej i sieci wodociągowej oraz </w:t>
      </w:r>
      <w:r w:rsidR="000749C9">
        <w:rPr>
          <w:rFonts w:ascii="Arial" w:hAnsi="Arial" w:cs="Arial"/>
          <w:b/>
          <w:sz w:val="26"/>
          <w:szCs w:val="26"/>
        </w:rPr>
        <w:t>budowę dróg wraz z oświetleniem</w:t>
      </w:r>
      <w:r w:rsidR="00823557" w:rsidRPr="000749C9">
        <w:rPr>
          <w:rFonts w:ascii="Arial" w:hAnsi="Arial" w:cs="Arial"/>
          <w:b/>
          <w:bCs/>
          <w:color w:val="000000"/>
          <w:sz w:val="26"/>
          <w:szCs w:val="26"/>
          <w:lang w:eastAsia="pl-PL"/>
        </w:rPr>
        <w:t xml:space="preserve"> </w:t>
      </w:r>
      <w:r w:rsidRPr="000749C9">
        <w:rPr>
          <w:rFonts w:ascii="Arial" w:hAnsi="Arial" w:cs="Arial"/>
          <w:sz w:val="26"/>
          <w:szCs w:val="26"/>
        </w:rPr>
        <w:t xml:space="preserve">oferujemy wykonanie </w:t>
      </w:r>
      <w:r w:rsidRPr="000749C9">
        <w:rPr>
          <w:rFonts w:ascii="Arial" w:hAnsi="Arial" w:cs="Arial"/>
          <w:strike/>
          <w:sz w:val="26"/>
          <w:szCs w:val="26"/>
        </w:rPr>
        <w:t>dostawy</w:t>
      </w:r>
      <w:r w:rsidRPr="000749C9">
        <w:rPr>
          <w:rFonts w:ascii="Arial" w:hAnsi="Arial" w:cs="Arial"/>
          <w:sz w:val="26"/>
          <w:szCs w:val="26"/>
        </w:rPr>
        <w:t>/</w:t>
      </w:r>
      <w:r w:rsidRPr="000749C9">
        <w:rPr>
          <w:rFonts w:ascii="Arial" w:hAnsi="Arial" w:cs="Arial"/>
          <w:sz w:val="26"/>
          <w:szCs w:val="26"/>
          <w:u w:val="single"/>
        </w:rPr>
        <w:t>usługi</w:t>
      </w:r>
      <w:r w:rsidRPr="000749C9">
        <w:rPr>
          <w:rFonts w:ascii="Arial" w:hAnsi="Arial" w:cs="Arial"/>
          <w:sz w:val="26"/>
          <w:szCs w:val="26"/>
        </w:rPr>
        <w:t>/</w:t>
      </w:r>
      <w:r w:rsidRPr="000749C9">
        <w:rPr>
          <w:rFonts w:ascii="Arial" w:hAnsi="Arial" w:cs="Arial"/>
          <w:strike/>
          <w:sz w:val="26"/>
          <w:szCs w:val="26"/>
        </w:rPr>
        <w:t>roboty budowlanej</w:t>
      </w:r>
      <w:r w:rsidRPr="000749C9">
        <w:rPr>
          <w:rFonts w:ascii="Arial" w:hAnsi="Arial" w:cs="Arial"/>
          <w:sz w:val="26"/>
          <w:szCs w:val="26"/>
        </w:rPr>
        <w:t xml:space="preserve"> </w:t>
      </w:r>
      <w:r w:rsidRPr="000749C9">
        <w:rPr>
          <w:rFonts w:ascii="Arial" w:hAnsi="Arial" w:cs="Arial"/>
          <w:i/>
        </w:rPr>
        <w:t>(niepotrzebne skreślić),</w:t>
      </w:r>
      <w:r w:rsidRPr="000749C9">
        <w:rPr>
          <w:rFonts w:ascii="Arial" w:hAnsi="Arial" w:cs="Arial"/>
          <w:sz w:val="26"/>
          <w:szCs w:val="26"/>
        </w:rPr>
        <w:t xml:space="preserve"> zgodnie z wymogami opisu przedmiotu zamówienia</w:t>
      </w:r>
      <w:r w:rsidR="009D0A63" w:rsidRPr="000749C9">
        <w:rPr>
          <w:rFonts w:ascii="Arial" w:hAnsi="Arial" w:cs="Arial"/>
          <w:sz w:val="26"/>
          <w:szCs w:val="26"/>
        </w:rPr>
        <w:t>,</w:t>
      </w:r>
      <w:r w:rsidR="00BC5CB7" w:rsidRPr="000749C9">
        <w:rPr>
          <w:rFonts w:ascii="Arial" w:hAnsi="Arial" w:cs="Arial"/>
          <w:sz w:val="26"/>
          <w:szCs w:val="26"/>
        </w:rPr>
        <w:t xml:space="preserve"> </w:t>
      </w:r>
      <w:r w:rsidR="00D515EE" w:rsidRPr="000749C9">
        <w:rPr>
          <w:rFonts w:ascii="Arial" w:hAnsi="Arial" w:cs="Arial"/>
          <w:kern w:val="0"/>
          <w:sz w:val="26"/>
          <w:szCs w:val="26"/>
        </w:rPr>
        <w:t>za cenę ryczałtową</w:t>
      </w:r>
      <w:r w:rsidR="009D0A63" w:rsidRPr="000749C9">
        <w:rPr>
          <w:rFonts w:ascii="Arial" w:hAnsi="Arial" w:cs="Arial"/>
          <w:b/>
          <w:bCs/>
          <w:sz w:val="26"/>
          <w:szCs w:val="26"/>
        </w:rPr>
        <w:t>:</w:t>
      </w:r>
    </w:p>
    <w:p w:rsidR="009D0A63" w:rsidRPr="00BC5CB7" w:rsidRDefault="009D0A63" w:rsidP="000749C9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CF46B5" w:rsidRPr="00BC5CB7" w:rsidRDefault="00684303" w:rsidP="000749C9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BC5CB7">
        <w:rPr>
          <w:rFonts w:ascii="Arial" w:hAnsi="Arial" w:cs="Arial"/>
          <w:b/>
          <w:kern w:val="0"/>
          <w:sz w:val="26"/>
          <w:szCs w:val="26"/>
        </w:rPr>
        <w:t>kwota brutto: ……………………………</w:t>
      </w:r>
      <w:r w:rsidR="00BD18FF" w:rsidRPr="00BC5CB7">
        <w:rPr>
          <w:rFonts w:ascii="Arial" w:hAnsi="Arial" w:cs="Arial"/>
          <w:b/>
          <w:kern w:val="0"/>
          <w:sz w:val="26"/>
          <w:szCs w:val="26"/>
        </w:rPr>
        <w:t>……………………..</w:t>
      </w:r>
      <w:r w:rsidRPr="00BC5CB7">
        <w:rPr>
          <w:rFonts w:ascii="Arial" w:hAnsi="Arial" w:cs="Arial"/>
          <w:b/>
          <w:kern w:val="0"/>
          <w:sz w:val="26"/>
          <w:szCs w:val="26"/>
        </w:rPr>
        <w:t>….. zł,</w:t>
      </w:r>
    </w:p>
    <w:p w:rsidR="00CF46B5" w:rsidRPr="00BC5CB7" w:rsidRDefault="00CF46B5" w:rsidP="000749C9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CF46B5" w:rsidRPr="00BC5CB7" w:rsidRDefault="00684303" w:rsidP="000749C9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BC5CB7">
        <w:rPr>
          <w:rFonts w:ascii="Arial" w:hAnsi="Arial" w:cs="Arial"/>
          <w:b/>
          <w:kern w:val="0"/>
          <w:sz w:val="26"/>
          <w:szCs w:val="26"/>
        </w:rPr>
        <w:t>(słownie: ……</w:t>
      </w:r>
      <w:r w:rsidR="00CF46B5" w:rsidRPr="00BC5CB7">
        <w:rPr>
          <w:rFonts w:ascii="Arial" w:hAnsi="Arial" w:cs="Arial"/>
          <w:b/>
          <w:kern w:val="0"/>
          <w:sz w:val="26"/>
          <w:szCs w:val="26"/>
        </w:rPr>
        <w:t>…………………………………………………………</w:t>
      </w:r>
      <w:r w:rsidR="00BC5CB7">
        <w:rPr>
          <w:rFonts w:ascii="Arial" w:hAnsi="Arial" w:cs="Arial"/>
          <w:b/>
          <w:kern w:val="0"/>
          <w:sz w:val="26"/>
          <w:szCs w:val="26"/>
        </w:rPr>
        <w:t>………</w:t>
      </w:r>
      <w:r w:rsidRPr="00BC5CB7">
        <w:rPr>
          <w:rFonts w:ascii="Arial" w:hAnsi="Arial" w:cs="Arial"/>
          <w:b/>
          <w:kern w:val="0"/>
          <w:sz w:val="26"/>
          <w:szCs w:val="26"/>
        </w:rPr>
        <w:t>….. zł).</w:t>
      </w:r>
    </w:p>
    <w:p w:rsidR="00CF46B5" w:rsidRPr="00BC5CB7" w:rsidRDefault="00CF46B5" w:rsidP="000749C9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684303" w:rsidRPr="00BC5CB7" w:rsidRDefault="00684303" w:rsidP="000749C9">
      <w:pPr>
        <w:pStyle w:val="WW-Tekstpodstawowy2"/>
        <w:ind w:left="426"/>
        <w:jc w:val="both"/>
        <w:rPr>
          <w:rFonts w:ascii="Arial" w:hAnsi="Arial" w:cs="Arial"/>
          <w:b/>
          <w:sz w:val="26"/>
          <w:szCs w:val="26"/>
        </w:rPr>
      </w:pPr>
      <w:r w:rsidRPr="00BC5CB7">
        <w:rPr>
          <w:rFonts w:ascii="Arial" w:hAnsi="Arial" w:cs="Arial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7E6961" w:rsidRPr="00BC5CB7" w:rsidRDefault="007E6961" w:rsidP="00BD18FF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</w:p>
    <w:p w:rsidR="009D0A63" w:rsidRPr="00BC5CB7" w:rsidRDefault="009D0A63" w:rsidP="00BD18FF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 xml:space="preserve">Oświadczamy, że: </w:t>
      </w:r>
    </w:p>
    <w:p w:rsidR="009D0A63" w:rsidRPr="00BC5CB7" w:rsidRDefault="009D0A63" w:rsidP="00BD18F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BC5CB7" w:rsidRDefault="009D0A63" w:rsidP="00BD18F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</w:t>
      </w:r>
      <w:r w:rsidR="000749C9">
        <w:rPr>
          <w:rFonts w:ascii="Arial" w:hAnsi="Arial" w:cs="Arial"/>
          <w:sz w:val="26"/>
          <w:szCs w:val="26"/>
        </w:rPr>
        <w:t>tu zamówienia na w/w warunkach,</w:t>
      </w:r>
    </w:p>
    <w:p w:rsidR="009D0A63" w:rsidRPr="00BC5CB7" w:rsidRDefault="009D0A63" w:rsidP="00BD18FF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 xml:space="preserve">zapoznałem/zapoznaliśmy się z warunkami umowy </w:t>
      </w:r>
      <w:r w:rsidRPr="00BC5CB7">
        <w:rPr>
          <w:rFonts w:ascii="Arial" w:hAnsi="Arial" w:cs="Arial"/>
          <w:i/>
          <w:sz w:val="26"/>
          <w:szCs w:val="26"/>
        </w:rPr>
        <w:t>(projektem umowy dołączonym do zapytania ofertowego),</w:t>
      </w:r>
      <w:r w:rsidRPr="00BC5CB7">
        <w:rPr>
          <w:rFonts w:ascii="Arial" w:hAnsi="Arial" w:cs="Arial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przez Zamawiającego, </w:t>
      </w:r>
    </w:p>
    <w:p w:rsidR="00BC5CB7" w:rsidRPr="00BC5CB7" w:rsidRDefault="00BC5CB7" w:rsidP="00BC5CB7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>nie podlegam/nie podlegamy wykluczeniu z postęp</w:t>
      </w:r>
      <w:r w:rsidR="000749C9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>owania na podstawie art.7 ust.</w:t>
      </w:r>
      <w:r w:rsidRPr="00BC5CB7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1 ustawy z dnia 13 kwietnia 2022r. o szczególnych rozwiązaniach </w:t>
      </w:r>
      <w:r w:rsidRPr="00BC5CB7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lastRenderedPageBreak/>
        <w:t>w zakresie przeciwdziałania wspieraniu agresji na Ukrainę oraz służących ochronie bezpieczeństwa narodowego (Dz. U. poz.835),</w:t>
      </w:r>
    </w:p>
    <w:p w:rsidR="009D0A63" w:rsidRPr="00BC5CB7" w:rsidRDefault="009D0A63" w:rsidP="00BD18F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BC5CB7" w:rsidRDefault="009D0A63" w:rsidP="00BD18F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>Oświadczamy, że wypełniliśmy obowiązki informacyjne przewidzia</w:t>
      </w:r>
      <w:r w:rsidR="00C5703D" w:rsidRPr="00BC5CB7">
        <w:rPr>
          <w:rFonts w:ascii="Arial" w:hAnsi="Arial" w:cs="Arial"/>
          <w:sz w:val="26"/>
          <w:szCs w:val="26"/>
        </w:rPr>
        <w:t>ne w art.13 lub w art.</w:t>
      </w:r>
      <w:r w:rsidRPr="00BC5CB7">
        <w:rPr>
          <w:rFonts w:ascii="Arial" w:hAnsi="Arial" w:cs="Arial"/>
          <w:sz w:val="26"/>
          <w:szCs w:val="26"/>
        </w:rPr>
        <w:t>14 RODO</w:t>
      </w:r>
      <w:r w:rsidRPr="00BC5CB7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Pr="00BC5CB7">
        <w:rPr>
          <w:rFonts w:ascii="Arial" w:hAnsi="Arial" w:cs="Arial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BC5CB7">
        <w:rPr>
          <w:rStyle w:val="Odwoanieprzypisudolnego"/>
          <w:rFonts w:ascii="Arial" w:hAnsi="Arial" w:cs="Arial"/>
          <w:sz w:val="26"/>
          <w:szCs w:val="26"/>
        </w:rPr>
        <w:footnoteReference w:id="2"/>
      </w:r>
      <w:r w:rsidRPr="00BC5CB7">
        <w:rPr>
          <w:rFonts w:ascii="Arial" w:hAnsi="Arial" w:cs="Arial"/>
          <w:sz w:val="26"/>
          <w:szCs w:val="26"/>
        </w:rPr>
        <w:t xml:space="preserve">. </w:t>
      </w:r>
    </w:p>
    <w:p w:rsidR="009D0A63" w:rsidRPr="00BC5CB7" w:rsidRDefault="009D0A63" w:rsidP="00BD18FF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>Przedmiot zamówienia zamierzamy wykonać:</w:t>
      </w:r>
    </w:p>
    <w:p w:rsidR="009D0A63" w:rsidRPr="00BC5CB7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 xml:space="preserve">a) sami ……………………………………………. </w:t>
      </w:r>
    </w:p>
    <w:p w:rsidR="003F2697" w:rsidRPr="00BC5CB7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hAnsi="Arial" w:cs="Arial"/>
          <w:sz w:val="26"/>
          <w:szCs w:val="26"/>
        </w:rPr>
      </w:pPr>
      <w:r w:rsidRPr="00BC5CB7">
        <w:rPr>
          <w:rFonts w:ascii="Arial" w:hAnsi="Arial" w:cs="Arial"/>
          <w:sz w:val="26"/>
          <w:szCs w:val="26"/>
        </w:rPr>
        <w:t>b) przy pomocy podwykonawców (</w:t>
      </w:r>
      <w:r w:rsidRPr="00BC5CB7">
        <w:rPr>
          <w:rFonts w:ascii="Arial" w:hAnsi="Arial" w:cs="Arial"/>
          <w:i/>
          <w:sz w:val="26"/>
          <w:szCs w:val="26"/>
        </w:rPr>
        <w:t>należy określić zakres zamówienia planowanego do realizacji przez podwykonawców):</w:t>
      </w:r>
    </w:p>
    <w:p w:rsidR="009D0A63" w:rsidRPr="00BC5CB7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BC5CB7" w:rsidRDefault="009D0A63" w:rsidP="00BD18FF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>załącznikami do ni</w:t>
      </w:r>
      <w:r w:rsidR="000749C9">
        <w:rPr>
          <w:rFonts w:ascii="Arial" w:hAnsi="Arial" w:cs="Arial"/>
          <w:sz w:val="26"/>
          <w:szCs w:val="26"/>
        </w:rPr>
        <w:t>niejszego formularza oferty są:</w:t>
      </w:r>
      <w:bookmarkStart w:id="0" w:name="_GoBack"/>
      <w:bookmarkEnd w:id="0"/>
    </w:p>
    <w:p w:rsidR="009D0A63" w:rsidRPr="00BC5CB7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 xml:space="preserve">a) …………………………….. </w:t>
      </w:r>
    </w:p>
    <w:p w:rsidR="009D0A63" w:rsidRPr="00BC5CB7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BC5CB7">
        <w:rPr>
          <w:rFonts w:ascii="Arial" w:hAnsi="Arial" w:cs="Arial"/>
          <w:sz w:val="26"/>
          <w:szCs w:val="26"/>
        </w:rPr>
        <w:t xml:space="preserve">b) …………………………….. </w:t>
      </w:r>
    </w:p>
    <w:p w:rsidR="009D0A63" w:rsidRPr="00BC5CB7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</w:p>
    <w:p w:rsidR="00684303" w:rsidRPr="00BC5CB7" w:rsidRDefault="00684303" w:rsidP="00BD18FF">
      <w:pPr>
        <w:tabs>
          <w:tab w:val="left" w:pos="454"/>
        </w:tabs>
        <w:ind w:left="284" w:hanging="284"/>
        <w:jc w:val="both"/>
        <w:rPr>
          <w:rFonts w:ascii="Arial" w:hAnsi="Arial" w:cs="Arial"/>
          <w:sz w:val="26"/>
          <w:szCs w:val="26"/>
        </w:rPr>
      </w:pPr>
    </w:p>
    <w:p w:rsidR="009D0A63" w:rsidRPr="00BC5CB7" w:rsidRDefault="009D0A63" w:rsidP="00BD18FF">
      <w:pPr>
        <w:tabs>
          <w:tab w:val="left" w:pos="454"/>
        </w:tabs>
        <w:ind w:left="284" w:hanging="284"/>
        <w:jc w:val="both"/>
        <w:rPr>
          <w:rFonts w:ascii="Arial" w:hAnsi="Arial" w:cs="Arial"/>
          <w:sz w:val="26"/>
          <w:szCs w:val="26"/>
        </w:rPr>
      </w:pPr>
    </w:p>
    <w:p w:rsidR="00684303" w:rsidRPr="00BC5CB7" w:rsidRDefault="00684303" w:rsidP="00BD18FF">
      <w:pPr>
        <w:jc w:val="both"/>
        <w:rPr>
          <w:rFonts w:ascii="Arial" w:hAnsi="Arial" w:cs="Arial"/>
          <w:sz w:val="26"/>
          <w:szCs w:val="26"/>
        </w:rPr>
      </w:pPr>
      <w:r w:rsidRPr="00BC5CB7">
        <w:rPr>
          <w:rFonts w:ascii="Arial" w:hAnsi="Arial" w:cs="Arial"/>
          <w:sz w:val="26"/>
          <w:szCs w:val="26"/>
        </w:rPr>
        <w:t>…………………., dnia ………………….</w:t>
      </w:r>
    </w:p>
    <w:p w:rsidR="00684303" w:rsidRPr="00BC5CB7" w:rsidRDefault="00684303" w:rsidP="00BD18FF">
      <w:pPr>
        <w:jc w:val="both"/>
        <w:rPr>
          <w:rFonts w:ascii="Arial" w:hAnsi="Arial" w:cs="Arial"/>
          <w:sz w:val="26"/>
          <w:szCs w:val="26"/>
        </w:rPr>
      </w:pPr>
    </w:p>
    <w:p w:rsidR="00684303" w:rsidRPr="00BC5CB7" w:rsidRDefault="00684303" w:rsidP="00BD18FF">
      <w:pPr>
        <w:jc w:val="both"/>
        <w:rPr>
          <w:rFonts w:ascii="Arial" w:hAnsi="Arial" w:cs="Arial"/>
          <w:sz w:val="26"/>
          <w:szCs w:val="26"/>
        </w:rPr>
      </w:pPr>
    </w:p>
    <w:p w:rsidR="00684303" w:rsidRPr="00BC5CB7" w:rsidRDefault="00CF46B5" w:rsidP="00BD18FF">
      <w:pPr>
        <w:tabs>
          <w:tab w:val="left" w:pos="5670"/>
        </w:tabs>
        <w:jc w:val="both"/>
        <w:rPr>
          <w:rFonts w:ascii="Arial" w:hAnsi="Arial" w:cs="Arial"/>
          <w:sz w:val="26"/>
          <w:szCs w:val="26"/>
        </w:rPr>
      </w:pPr>
      <w:r w:rsidRPr="00BC5CB7">
        <w:rPr>
          <w:rFonts w:ascii="Arial" w:hAnsi="Arial" w:cs="Arial"/>
          <w:sz w:val="26"/>
          <w:szCs w:val="26"/>
        </w:rPr>
        <w:tab/>
      </w:r>
      <w:r w:rsidR="00684303" w:rsidRPr="00BC5CB7">
        <w:rPr>
          <w:rFonts w:ascii="Arial" w:hAnsi="Arial" w:cs="Arial"/>
          <w:sz w:val="26"/>
          <w:szCs w:val="26"/>
        </w:rPr>
        <w:t>......................</w:t>
      </w:r>
      <w:r w:rsidR="000749C9">
        <w:rPr>
          <w:rFonts w:ascii="Arial" w:hAnsi="Arial" w:cs="Arial"/>
          <w:sz w:val="26"/>
          <w:szCs w:val="26"/>
        </w:rPr>
        <w:t>..............................</w:t>
      </w:r>
    </w:p>
    <w:p w:rsidR="00CF46B5" w:rsidRPr="00BC5CB7" w:rsidRDefault="00CF46B5" w:rsidP="00BD18FF">
      <w:pPr>
        <w:tabs>
          <w:tab w:val="left" w:pos="6804"/>
        </w:tabs>
        <w:jc w:val="both"/>
        <w:rPr>
          <w:rFonts w:ascii="Arial" w:hAnsi="Arial" w:cs="Arial"/>
          <w:i/>
          <w:sz w:val="26"/>
          <w:szCs w:val="26"/>
        </w:rPr>
      </w:pPr>
      <w:r w:rsidRPr="00BC5CB7">
        <w:rPr>
          <w:rFonts w:ascii="Arial" w:hAnsi="Arial" w:cs="Arial"/>
          <w:sz w:val="26"/>
          <w:szCs w:val="26"/>
        </w:rPr>
        <w:tab/>
      </w:r>
      <w:r w:rsidR="00684303" w:rsidRPr="00BC5CB7">
        <w:rPr>
          <w:rFonts w:ascii="Arial" w:hAnsi="Arial" w:cs="Arial"/>
          <w:i/>
          <w:sz w:val="26"/>
          <w:szCs w:val="26"/>
        </w:rPr>
        <w:t>/podpis i pieczęć* /</w:t>
      </w:r>
    </w:p>
    <w:p w:rsidR="00CF46B5" w:rsidRPr="00BC5CB7" w:rsidRDefault="00CF46B5" w:rsidP="00BD18FF">
      <w:pPr>
        <w:jc w:val="both"/>
        <w:rPr>
          <w:rFonts w:ascii="Arial" w:hAnsi="Arial" w:cs="Arial"/>
          <w:sz w:val="26"/>
          <w:szCs w:val="26"/>
        </w:rPr>
      </w:pPr>
    </w:p>
    <w:p w:rsidR="00CF46B5" w:rsidRPr="008B2522" w:rsidRDefault="00684303" w:rsidP="00BD18FF">
      <w:pPr>
        <w:widowControl/>
        <w:suppressAutoHyphens w:val="0"/>
        <w:jc w:val="both"/>
        <w:rPr>
          <w:rFonts w:asciiTheme="majorHAnsi" w:eastAsia="Times New Roman" w:hAnsiTheme="majorHAnsi"/>
          <w:i/>
          <w:sz w:val="26"/>
          <w:szCs w:val="26"/>
        </w:rPr>
      </w:pPr>
      <w:r w:rsidRPr="00BC5CB7">
        <w:rPr>
          <w:rFonts w:ascii="Arial" w:eastAsia="Times New Roman" w:hAnsi="Arial" w:cs="Arial"/>
          <w:i/>
          <w:sz w:val="26"/>
          <w:szCs w:val="26"/>
        </w:rPr>
        <w:t>*po</w:t>
      </w:r>
      <w:r w:rsidR="007E6961" w:rsidRPr="00BC5CB7">
        <w:rPr>
          <w:rFonts w:ascii="Arial" w:eastAsia="Times New Roman" w:hAnsi="Arial" w:cs="Arial"/>
          <w:i/>
          <w:sz w:val="26"/>
          <w:szCs w:val="26"/>
        </w:rPr>
        <w:t xml:space="preserve">dpis osoby/osób uprawnionej/ych do składania oświadczeń woli w </w:t>
      </w:r>
      <w:r w:rsidRPr="00BC5CB7">
        <w:rPr>
          <w:rFonts w:ascii="Arial" w:eastAsia="Times New Roman" w:hAnsi="Arial" w:cs="Arial"/>
          <w:i/>
          <w:sz w:val="26"/>
          <w:szCs w:val="26"/>
        </w:rPr>
        <w:t>imieniu Wykonawcy, w</w:t>
      </w:r>
      <w:r w:rsidR="009D0A63" w:rsidRPr="00BC5CB7">
        <w:rPr>
          <w:rFonts w:ascii="Arial" w:eastAsia="Times New Roman" w:hAnsi="Arial" w:cs="Arial"/>
          <w:i/>
          <w:sz w:val="26"/>
          <w:szCs w:val="26"/>
        </w:rPr>
        <w:t xml:space="preserve">g. dokumentów rejestrowych lub </w:t>
      </w:r>
      <w:r w:rsidRPr="00BC5CB7">
        <w:rPr>
          <w:rFonts w:ascii="Arial" w:eastAsia="Times New Roman" w:hAnsi="Arial" w:cs="Arial"/>
          <w:i/>
          <w:sz w:val="26"/>
          <w:szCs w:val="26"/>
        </w:rPr>
        <w:t>właściwego pełnomocnictw</w:t>
      </w:r>
      <w:r w:rsidRPr="008B2522">
        <w:rPr>
          <w:rFonts w:asciiTheme="majorHAnsi" w:eastAsia="Times New Roman" w:hAnsiTheme="majorHAnsi"/>
          <w:i/>
          <w:sz w:val="26"/>
          <w:szCs w:val="26"/>
        </w:rPr>
        <w:t>a</w:t>
      </w:r>
      <w:r w:rsidR="009D0A63" w:rsidRPr="008B2522">
        <w:rPr>
          <w:rFonts w:asciiTheme="majorHAnsi" w:eastAsia="Times New Roman" w:hAnsiTheme="majorHAnsi"/>
          <w:i/>
          <w:sz w:val="26"/>
          <w:szCs w:val="26"/>
        </w:rPr>
        <w:t>.</w:t>
      </w:r>
    </w:p>
    <w:sectPr w:rsidR="00CF46B5" w:rsidRPr="008B2522" w:rsidSect="00BD18FF">
      <w:headerReference w:type="default" r:id="rId9"/>
      <w:footerReference w:type="default" r:id="rId10"/>
      <w:pgSz w:w="11906" w:h="16838" w:code="9"/>
      <w:pgMar w:top="1134" w:right="1134" w:bottom="1134" w:left="1134" w:header="624" w:footer="62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8D" w:rsidRDefault="00FC2A8D">
      <w:r>
        <w:separator/>
      </w:r>
    </w:p>
  </w:endnote>
  <w:endnote w:type="continuationSeparator" w:id="0">
    <w:p w:rsidR="00FC2A8D" w:rsidRDefault="00FC2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2C1EFF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2C1EFF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FC2A8D">
              <w:rPr>
                <w:b/>
                <w:bCs/>
                <w:noProof/>
                <w:sz w:val="22"/>
                <w:szCs w:val="22"/>
              </w:rPr>
              <w:t>1</w:t>
            </w:r>
            <w:r w:rsidR="002C1EFF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2C1EFF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2C1EFF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FC2A8D">
              <w:rPr>
                <w:b/>
                <w:bCs/>
                <w:noProof/>
                <w:sz w:val="22"/>
                <w:szCs w:val="22"/>
              </w:rPr>
              <w:t>1</w:t>
            </w:r>
            <w:r w:rsidR="002C1EFF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8D" w:rsidRDefault="00FC2A8D">
      <w:r>
        <w:separator/>
      </w:r>
    </w:p>
  </w:footnote>
  <w:footnote w:type="continuationSeparator" w:id="0">
    <w:p w:rsidR="00FC2A8D" w:rsidRDefault="00FC2A8D">
      <w:r>
        <w:continuationSeparator/>
      </w:r>
    </w:p>
  </w:footnote>
  <w:footnote w:id="1">
    <w:p w:rsidR="009D0A63" w:rsidRPr="008B2522" w:rsidRDefault="009D0A63" w:rsidP="008B2522">
      <w:pPr>
        <w:pStyle w:val="Tekstprzypisudolnego"/>
        <w:jc w:val="both"/>
        <w:rPr>
          <w:rFonts w:asciiTheme="majorHAnsi" w:hAnsiTheme="majorHAnsi"/>
        </w:rPr>
      </w:pPr>
      <w:r>
        <w:rPr>
          <w:rStyle w:val="Odwoanieprzypisudolnego"/>
        </w:rPr>
        <w:footnoteRef/>
      </w:r>
      <w:r w:rsidRPr="008B2522">
        <w:rPr>
          <w:rFonts w:asciiTheme="majorHAnsi" w:hAnsiTheme="majorHAnsi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D0A63" w:rsidRPr="008B2522" w:rsidRDefault="009D0A63" w:rsidP="008B2522">
      <w:pPr>
        <w:pStyle w:val="Tekstprzypisudolnego"/>
        <w:jc w:val="both"/>
        <w:rPr>
          <w:rFonts w:asciiTheme="majorHAnsi" w:hAnsiTheme="majorHAnsi"/>
        </w:rPr>
      </w:pPr>
      <w:r w:rsidRPr="008B2522">
        <w:rPr>
          <w:rStyle w:val="Odwoanieprzypisudolnego"/>
          <w:rFonts w:asciiTheme="majorHAnsi" w:hAnsiTheme="majorHAnsi"/>
        </w:rPr>
        <w:footnoteRef/>
      </w:r>
      <w:r w:rsidRPr="008B2522">
        <w:rPr>
          <w:rFonts w:asciiTheme="majorHAnsi" w:hAnsiTheme="maj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2D2174">
    <w:pPr>
      <w:pStyle w:val="Nagwek"/>
      <w:jc w:val="right"/>
      <w:rPr>
        <w:rFonts w:asciiTheme="majorHAnsi" w:hAnsiTheme="majorHAnsi"/>
        <w:b/>
      </w:rPr>
    </w:pPr>
    <w:r w:rsidRPr="00BD18FF">
      <w:rPr>
        <w:rFonts w:asciiTheme="majorHAnsi" w:hAnsiTheme="majorHAnsi"/>
        <w:b/>
      </w:rPr>
      <w:t xml:space="preserve">Załącznik nr 1 </w:t>
    </w:r>
  </w:p>
  <w:p w:rsidR="000749C9" w:rsidRPr="00BD18FF" w:rsidRDefault="000749C9">
    <w:pPr>
      <w:pStyle w:val="Nagwek"/>
      <w:jc w:val="right"/>
      <w:rPr>
        <w:rFonts w:asciiTheme="majorHAnsi" w:hAnsiTheme="majorHAnsi"/>
        <w:b/>
      </w:rPr>
    </w:pPr>
    <w:r>
      <w:rPr>
        <w:rFonts w:asciiTheme="majorHAnsi" w:hAnsiTheme="majorHAnsi"/>
        <w:b/>
      </w:rPr>
      <w:t>Formularz ofertowy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C8D89B02"/>
    <w:lvl w:ilvl="0" w:tplc="492C9DA2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6"/>
        <w:szCs w:val="26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E0D93"/>
    <w:multiLevelType w:val="hybridMultilevel"/>
    <w:tmpl w:val="5BD0D2CA"/>
    <w:lvl w:ilvl="0" w:tplc="DDBC349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6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5"/>
  </w:num>
  <w:num w:numId="9">
    <w:abstractNumId w:val="8"/>
  </w:num>
  <w:num w:numId="10">
    <w:abstractNumId w:val="27"/>
  </w:num>
  <w:num w:numId="11">
    <w:abstractNumId w:val="30"/>
  </w:num>
  <w:num w:numId="12">
    <w:abstractNumId w:val="15"/>
  </w:num>
  <w:num w:numId="13">
    <w:abstractNumId w:val="28"/>
  </w:num>
  <w:num w:numId="14">
    <w:abstractNumId w:val="12"/>
  </w:num>
  <w:num w:numId="15">
    <w:abstractNumId w:val="25"/>
  </w:num>
  <w:num w:numId="16">
    <w:abstractNumId w:val="14"/>
  </w:num>
  <w:num w:numId="17">
    <w:abstractNumId w:val="19"/>
  </w:num>
  <w:num w:numId="18">
    <w:abstractNumId w:val="29"/>
  </w:num>
  <w:num w:numId="19">
    <w:abstractNumId w:val="17"/>
  </w:num>
  <w:num w:numId="20">
    <w:abstractNumId w:val="24"/>
  </w:num>
  <w:num w:numId="21">
    <w:abstractNumId w:val="18"/>
  </w:num>
  <w:num w:numId="22">
    <w:abstractNumId w:val="10"/>
  </w:num>
  <w:num w:numId="23">
    <w:abstractNumId w:val="22"/>
  </w:num>
  <w:num w:numId="24">
    <w:abstractNumId w:val="20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6"/>
  </w:num>
  <w:num w:numId="31">
    <w:abstractNumId w:val="23"/>
  </w:num>
  <w:num w:numId="32">
    <w:abstractNumId w:val="3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517E"/>
    <w:rsid w:val="00011895"/>
    <w:rsid w:val="00011D95"/>
    <w:rsid w:val="000159CB"/>
    <w:rsid w:val="0002255C"/>
    <w:rsid w:val="00022779"/>
    <w:rsid w:val="00023E69"/>
    <w:rsid w:val="00051A37"/>
    <w:rsid w:val="000526FF"/>
    <w:rsid w:val="000749C9"/>
    <w:rsid w:val="0008684D"/>
    <w:rsid w:val="0009442F"/>
    <w:rsid w:val="000C62A3"/>
    <w:rsid w:val="000D68AF"/>
    <w:rsid w:val="000E151F"/>
    <w:rsid w:val="001134D0"/>
    <w:rsid w:val="00121F93"/>
    <w:rsid w:val="001247BD"/>
    <w:rsid w:val="00137F83"/>
    <w:rsid w:val="00155E83"/>
    <w:rsid w:val="00212DF8"/>
    <w:rsid w:val="00235746"/>
    <w:rsid w:val="00275292"/>
    <w:rsid w:val="00294AB6"/>
    <w:rsid w:val="002A7E0E"/>
    <w:rsid w:val="002B0800"/>
    <w:rsid w:val="002B28FB"/>
    <w:rsid w:val="002B739E"/>
    <w:rsid w:val="002C1EFF"/>
    <w:rsid w:val="002D2174"/>
    <w:rsid w:val="003217E4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40602"/>
    <w:rsid w:val="00483109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5B04"/>
    <w:rsid w:val="00583799"/>
    <w:rsid w:val="00585607"/>
    <w:rsid w:val="00586CAB"/>
    <w:rsid w:val="0059499B"/>
    <w:rsid w:val="005A1C4C"/>
    <w:rsid w:val="005A537E"/>
    <w:rsid w:val="005B2025"/>
    <w:rsid w:val="005C14CE"/>
    <w:rsid w:val="005C5F32"/>
    <w:rsid w:val="005D5316"/>
    <w:rsid w:val="005E33A7"/>
    <w:rsid w:val="005E4274"/>
    <w:rsid w:val="005F4BDC"/>
    <w:rsid w:val="00600762"/>
    <w:rsid w:val="006064A4"/>
    <w:rsid w:val="006121A7"/>
    <w:rsid w:val="00614AA7"/>
    <w:rsid w:val="00631327"/>
    <w:rsid w:val="00643E9B"/>
    <w:rsid w:val="006442BA"/>
    <w:rsid w:val="00651C8F"/>
    <w:rsid w:val="00657282"/>
    <w:rsid w:val="00681063"/>
    <w:rsid w:val="00684303"/>
    <w:rsid w:val="006A2818"/>
    <w:rsid w:val="006B3E37"/>
    <w:rsid w:val="006F1276"/>
    <w:rsid w:val="006F50E3"/>
    <w:rsid w:val="00727D8E"/>
    <w:rsid w:val="0075074C"/>
    <w:rsid w:val="0078026D"/>
    <w:rsid w:val="007827B5"/>
    <w:rsid w:val="007A0023"/>
    <w:rsid w:val="007A50E5"/>
    <w:rsid w:val="007B045C"/>
    <w:rsid w:val="007B5835"/>
    <w:rsid w:val="007B60B6"/>
    <w:rsid w:val="007B7E2A"/>
    <w:rsid w:val="007D0813"/>
    <w:rsid w:val="007E06B3"/>
    <w:rsid w:val="007E37A3"/>
    <w:rsid w:val="007E6961"/>
    <w:rsid w:val="00803640"/>
    <w:rsid w:val="0080380F"/>
    <w:rsid w:val="00805EF7"/>
    <w:rsid w:val="00823557"/>
    <w:rsid w:val="0085086A"/>
    <w:rsid w:val="008524D8"/>
    <w:rsid w:val="0087583D"/>
    <w:rsid w:val="008B2522"/>
    <w:rsid w:val="008C2BFA"/>
    <w:rsid w:val="008C392D"/>
    <w:rsid w:val="008D06CD"/>
    <w:rsid w:val="008D21EC"/>
    <w:rsid w:val="008D3A18"/>
    <w:rsid w:val="008E1A74"/>
    <w:rsid w:val="008E2E9D"/>
    <w:rsid w:val="008F1962"/>
    <w:rsid w:val="008F6F75"/>
    <w:rsid w:val="0091775E"/>
    <w:rsid w:val="00923E73"/>
    <w:rsid w:val="00950C70"/>
    <w:rsid w:val="009621F4"/>
    <w:rsid w:val="009627A7"/>
    <w:rsid w:val="00997D3D"/>
    <w:rsid w:val="009B3D67"/>
    <w:rsid w:val="009B6C59"/>
    <w:rsid w:val="009D0A63"/>
    <w:rsid w:val="009F21EB"/>
    <w:rsid w:val="009F2FE9"/>
    <w:rsid w:val="00A33140"/>
    <w:rsid w:val="00A41968"/>
    <w:rsid w:val="00A55291"/>
    <w:rsid w:val="00A60553"/>
    <w:rsid w:val="00A76D2C"/>
    <w:rsid w:val="00A87F63"/>
    <w:rsid w:val="00A90BE4"/>
    <w:rsid w:val="00A917F3"/>
    <w:rsid w:val="00AB2FBA"/>
    <w:rsid w:val="00AB38D7"/>
    <w:rsid w:val="00AB4447"/>
    <w:rsid w:val="00AE3716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3598"/>
    <w:rsid w:val="00B8567C"/>
    <w:rsid w:val="00BC53CC"/>
    <w:rsid w:val="00BC5CB7"/>
    <w:rsid w:val="00BD083D"/>
    <w:rsid w:val="00BD18FF"/>
    <w:rsid w:val="00C04750"/>
    <w:rsid w:val="00C060BE"/>
    <w:rsid w:val="00C15D53"/>
    <w:rsid w:val="00C43DD1"/>
    <w:rsid w:val="00C50F30"/>
    <w:rsid w:val="00C5703D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B1DB9"/>
    <w:rsid w:val="00CF0689"/>
    <w:rsid w:val="00CF2E47"/>
    <w:rsid w:val="00CF46B5"/>
    <w:rsid w:val="00D000BE"/>
    <w:rsid w:val="00D11C78"/>
    <w:rsid w:val="00D31ACF"/>
    <w:rsid w:val="00D37B7D"/>
    <w:rsid w:val="00D50A6D"/>
    <w:rsid w:val="00D515EE"/>
    <w:rsid w:val="00D81DE1"/>
    <w:rsid w:val="00D93632"/>
    <w:rsid w:val="00D95FEE"/>
    <w:rsid w:val="00DA0B64"/>
    <w:rsid w:val="00DA62F8"/>
    <w:rsid w:val="00DB0BA5"/>
    <w:rsid w:val="00DB6B82"/>
    <w:rsid w:val="00DC4822"/>
    <w:rsid w:val="00DD05DF"/>
    <w:rsid w:val="00DE0DAB"/>
    <w:rsid w:val="00E051D2"/>
    <w:rsid w:val="00E05CB4"/>
    <w:rsid w:val="00E12DF5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EF7F92"/>
    <w:rsid w:val="00F120A9"/>
    <w:rsid w:val="00F156ED"/>
    <w:rsid w:val="00F15717"/>
    <w:rsid w:val="00F42DC7"/>
    <w:rsid w:val="00F51C32"/>
    <w:rsid w:val="00F650B2"/>
    <w:rsid w:val="00F66B74"/>
    <w:rsid w:val="00F66C52"/>
    <w:rsid w:val="00FB0628"/>
    <w:rsid w:val="00FB1A47"/>
    <w:rsid w:val="00FC235B"/>
    <w:rsid w:val="00FC2A8D"/>
    <w:rsid w:val="00FD1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Podsis rysunku Znak"/>
    <w:link w:val="Akapitzlist"/>
    <w:uiPriority w:val="34"/>
    <w:qFormat/>
    <w:rsid w:val="00BC5CB7"/>
    <w:rPr>
      <w:rFonts w:ascii="Calibri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Podsis rysunku Znak"/>
    <w:link w:val="Akapitzlist"/>
    <w:uiPriority w:val="34"/>
    <w:qFormat/>
    <w:rsid w:val="00BC5CB7"/>
    <w:rPr>
      <w:rFonts w:ascii="Calibri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9D563-B3F5-48FE-B9B0-4F45D385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2024-01-03T08:33:00Z</cp:lastPrinted>
  <dcterms:created xsi:type="dcterms:W3CDTF">2024-01-12T11:59:00Z</dcterms:created>
  <dcterms:modified xsi:type="dcterms:W3CDTF">2024-01-12T11:59:00Z</dcterms:modified>
</cp:coreProperties>
</file>