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1962" w:rsidRPr="00966C7A" w:rsidRDefault="0067562E" w:rsidP="00317A45">
      <w:pPr>
        <w:pStyle w:val="Nagwek"/>
        <w:rPr>
          <w:rFonts w:asciiTheme="majorHAnsi" w:hAnsiTheme="majorHAnsi"/>
          <w:sz w:val="26"/>
          <w:szCs w:val="26"/>
          <w:lang w:val="en-US"/>
        </w:rPr>
      </w:pPr>
      <w:r>
        <w:rPr>
          <w:rFonts w:asciiTheme="majorHAnsi" w:hAnsiTheme="majorHAnsi"/>
          <w:noProof/>
          <w:sz w:val="26"/>
          <w:szCs w:val="26"/>
          <w:lang w:eastAsia="pl-PL"/>
        </w:rPr>
        <w:pict>
          <v:roundrect id="AutoShape 3" o:spid="_x0000_s1026" style="position:absolute;margin-left:-11.25pt;margin-top:6.8pt;width:158.45pt;height:77.7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<v:stroke joinstyle="miter" endcap="square"/>
            <v:textbox inset=".35mm,.35mm,.35mm,.35mm">
              <w:txbxContent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CF46B5" w:rsidRDefault="00CF46B5" w:rsidP="00997D3D">
                  <w:pPr>
                    <w:jc w:val="center"/>
                    <w:rPr>
                      <w:sz w:val="12"/>
                    </w:rPr>
                  </w:pPr>
                </w:p>
                <w:p w:rsidR="00CF46B5" w:rsidRDefault="00CF46B5" w:rsidP="00997D3D">
                  <w:pPr>
                    <w:jc w:val="center"/>
                    <w:rPr>
                      <w:sz w:val="12"/>
                    </w:rPr>
                  </w:pPr>
                </w:p>
                <w:p w:rsidR="00997D3D" w:rsidRPr="00317A45" w:rsidRDefault="00997D3D" w:rsidP="00997D3D">
                  <w:pPr>
                    <w:jc w:val="center"/>
                    <w:rPr>
                      <w:rFonts w:asciiTheme="majorHAnsi" w:eastAsia="Times New Roman" w:hAnsiTheme="majorHAnsi"/>
                      <w:kern w:val="0"/>
                      <w:sz w:val="18"/>
                      <w:szCs w:val="18"/>
                    </w:rPr>
                  </w:pPr>
                  <w:r w:rsidRPr="00317A45">
                    <w:rPr>
                      <w:rFonts w:asciiTheme="majorHAnsi" w:eastAsia="Times New Roman" w:hAnsiTheme="majorHAnsi"/>
                      <w:kern w:val="0"/>
                      <w:sz w:val="18"/>
                      <w:szCs w:val="18"/>
                    </w:rPr>
                    <w:t>pieczęć Wykonawcy</w:t>
                  </w:r>
                </w:p>
                <w:p w:rsidR="008F1962" w:rsidRDefault="008F1962"/>
              </w:txbxContent>
            </v:textbox>
          </v:roundrect>
        </w:pict>
      </w:r>
    </w:p>
    <w:p w:rsidR="008F1962" w:rsidRPr="00966C7A" w:rsidRDefault="008F1962" w:rsidP="00317A45">
      <w:pPr>
        <w:rPr>
          <w:rFonts w:asciiTheme="majorHAnsi" w:hAnsiTheme="majorHAnsi"/>
          <w:sz w:val="26"/>
          <w:szCs w:val="26"/>
          <w:lang w:val="en-US"/>
        </w:rPr>
      </w:pPr>
    </w:p>
    <w:p w:rsidR="008F1962" w:rsidRPr="00966C7A" w:rsidRDefault="008F1962" w:rsidP="00317A45">
      <w:pPr>
        <w:rPr>
          <w:rFonts w:asciiTheme="majorHAnsi" w:hAnsiTheme="majorHAnsi"/>
          <w:sz w:val="26"/>
          <w:szCs w:val="26"/>
        </w:rPr>
      </w:pPr>
    </w:p>
    <w:p w:rsidR="008F1962" w:rsidRPr="00966C7A" w:rsidRDefault="008F1962" w:rsidP="00317A45">
      <w:pPr>
        <w:rPr>
          <w:rFonts w:asciiTheme="majorHAnsi" w:hAnsiTheme="majorHAnsi"/>
          <w:sz w:val="26"/>
          <w:szCs w:val="26"/>
        </w:rPr>
      </w:pPr>
    </w:p>
    <w:p w:rsidR="008F1962" w:rsidRPr="00966C7A" w:rsidRDefault="008F1962" w:rsidP="00317A45">
      <w:pPr>
        <w:rPr>
          <w:rFonts w:asciiTheme="majorHAnsi" w:hAnsiTheme="majorHAnsi" w:cs="Tahoma"/>
          <w:b/>
          <w:bCs/>
          <w:sz w:val="26"/>
          <w:szCs w:val="26"/>
        </w:rPr>
      </w:pPr>
    </w:p>
    <w:p w:rsidR="008F1962" w:rsidRPr="00966C7A" w:rsidRDefault="008F1962" w:rsidP="00317A45">
      <w:pPr>
        <w:rPr>
          <w:rFonts w:asciiTheme="majorHAnsi" w:hAnsiTheme="majorHAnsi" w:cs="Tahoma"/>
          <w:b/>
          <w:bCs/>
          <w:sz w:val="26"/>
          <w:szCs w:val="26"/>
        </w:rPr>
      </w:pPr>
    </w:p>
    <w:p w:rsidR="00684303" w:rsidRPr="00966C7A" w:rsidRDefault="00684303" w:rsidP="00317A45">
      <w:pPr>
        <w:rPr>
          <w:rFonts w:asciiTheme="majorHAnsi" w:hAnsiTheme="majorHAnsi" w:cs="Tahoma"/>
          <w:b/>
          <w:bCs/>
          <w:sz w:val="26"/>
          <w:szCs w:val="26"/>
          <w:u w:val="single"/>
        </w:rPr>
      </w:pPr>
    </w:p>
    <w:p w:rsidR="00684303" w:rsidRPr="00394CDE" w:rsidRDefault="00684303" w:rsidP="00317A45">
      <w:pPr>
        <w:jc w:val="center"/>
        <w:rPr>
          <w:rFonts w:ascii="Arial" w:hAnsi="Arial" w:cs="Arial"/>
          <w:b/>
          <w:bCs/>
          <w:u w:val="single"/>
        </w:rPr>
      </w:pPr>
      <w:r w:rsidRPr="00394CDE">
        <w:rPr>
          <w:rFonts w:ascii="Arial" w:hAnsi="Arial" w:cs="Arial"/>
          <w:b/>
          <w:bCs/>
        </w:rPr>
        <w:t>OFERTA WYKONAWCY</w:t>
      </w:r>
    </w:p>
    <w:p w:rsidR="00684303" w:rsidRPr="00394CDE" w:rsidRDefault="00684303" w:rsidP="00317A45">
      <w:pPr>
        <w:jc w:val="both"/>
        <w:rPr>
          <w:rFonts w:ascii="Arial" w:hAnsi="Arial" w:cs="Arial"/>
          <w:b/>
          <w:bCs/>
          <w:u w:val="single"/>
        </w:rPr>
      </w:pPr>
    </w:p>
    <w:p w:rsidR="00684303" w:rsidRPr="00394CDE" w:rsidRDefault="00684303" w:rsidP="00317A45">
      <w:pPr>
        <w:widowControl/>
        <w:suppressAutoHyphens w:val="0"/>
        <w:rPr>
          <w:rFonts w:ascii="Arial" w:eastAsia="Times New Roman" w:hAnsi="Arial" w:cs="Arial"/>
        </w:rPr>
      </w:pPr>
      <w:r w:rsidRPr="00394CDE">
        <w:rPr>
          <w:rFonts w:ascii="Arial" w:eastAsia="Times New Roman" w:hAnsi="Arial" w:cs="Arial"/>
        </w:rPr>
        <w:t>Nazwa i adres Wykonawcy:</w:t>
      </w:r>
    </w:p>
    <w:p w:rsidR="00684303" w:rsidRPr="00394CDE" w:rsidRDefault="00684303" w:rsidP="00461D5B">
      <w:pPr>
        <w:widowControl/>
        <w:suppressAutoHyphens w:val="0"/>
        <w:rPr>
          <w:rFonts w:ascii="Arial" w:eastAsia="Times New Roman" w:hAnsi="Arial" w:cs="Arial"/>
          <w:lang w:val="en-IN"/>
        </w:rPr>
      </w:pPr>
      <w:r w:rsidRPr="00394CDE">
        <w:rPr>
          <w:rFonts w:ascii="Arial" w:eastAsia="Times New Roman" w:hAnsi="Arial" w:cs="Arial"/>
          <w:lang w:val="en-IN"/>
        </w:rPr>
        <w:t xml:space="preserve">. . . . . . . . . . . . . . . . . . . . . . . . . . . . . . . . . . . . . . . . . . . . . . . . . . . . . . . . . . . . . . . </w:t>
      </w:r>
    </w:p>
    <w:p w:rsidR="00CF46B5" w:rsidRPr="00394CDE" w:rsidRDefault="00684303" w:rsidP="00317A45">
      <w:pPr>
        <w:widowControl/>
        <w:suppressAutoHyphens w:val="0"/>
        <w:rPr>
          <w:rFonts w:ascii="Arial" w:eastAsia="Times New Roman" w:hAnsi="Arial" w:cs="Arial"/>
          <w:lang w:val="de-DE"/>
        </w:rPr>
      </w:pPr>
      <w:r w:rsidRPr="00394CDE">
        <w:rPr>
          <w:rFonts w:ascii="Arial" w:eastAsia="Times New Roman" w:hAnsi="Arial" w:cs="Arial"/>
          <w:lang w:val="de-DE"/>
        </w:rPr>
        <w:t xml:space="preserve">Numer telefonu:  . . . . . . . . . . . . . . . . . . . . . . . . . . . . . . . . . . . . . . . . . . . . </w:t>
      </w:r>
    </w:p>
    <w:p w:rsidR="00461D5B" w:rsidRPr="00394CDE" w:rsidRDefault="00684303" w:rsidP="00317A45">
      <w:pPr>
        <w:widowControl/>
        <w:suppressAutoHyphens w:val="0"/>
        <w:rPr>
          <w:rFonts w:ascii="Arial" w:eastAsia="Times New Roman" w:hAnsi="Arial" w:cs="Arial"/>
          <w:lang w:val="de-DE"/>
        </w:rPr>
      </w:pPr>
      <w:r w:rsidRPr="00394CDE">
        <w:rPr>
          <w:rFonts w:ascii="Arial" w:eastAsia="Times New Roman" w:hAnsi="Arial" w:cs="Arial"/>
          <w:lang w:val="de-DE"/>
        </w:rPr>
        <w:t>Numer Faxu:  . . . . . . . . . . . . . . . . . . . . . . . . . . . . . . . . . . . . . . . . . . . . . . .</w:t>
      </w:r>
    </w:p>
    <w:p w:rsidR="00684303" w:rsidRPr="00394CDE" w:rsidRDefault="00684303" w:rsidP="00317A45">
      <w:pPr>
        <w:widowControl/>
        <w:suppressAutoHyphens w:val="0"/>
        <w:rPr>
          <w:rFonts w:ascii="Arial" w:eastAsia="Times New Roman" w:hAnsi="Arial" w:cs="Arial"/>
          <w:lang w:val="de-DE"/>
        </w:rPr>
      </w:pPr>
      <w:r w:rsidRPr="00394CDE">
        <w:rPr>
          <w:rFonts w:ascii="Arial" w:eastAsia="Times New Roman" w:hAnsi="Arial" w:cs="Arial"/>
          <w:lang w:val="de-DE"/>
        </w:rPr>
        <w:t xml:space="preserve"> Adres e-mail:  . . . . . . . . . . . . . . . . . . . . . . . . . . . . . . . . . . . . . . . . . . . . . . . . </w:t>
      </w:r>
    </w:p>
    <w:p w:rsidR="00684303" w:rsidRPr="00394CDE" w:rsidRDefault="00684303" w:rsidP="00317A45">
      <w:pPr>
        <w:widowControl/>
        <w:suppressAutoHyphens w:val="0"/>
        <w:rPr>
          <w:rFonts w:ascii="Arial" w:eastAsia="Times New Roman" w:hAnsi="Arial" w:cs="Arial"/>
          <w:lang w:val="de-DE"/>
        </w:rPr>
      </w:pPr>
      <w:r w:rsidRPr="00394CDE">
        <w:rPr>
          <w:rFonts w:ascii="Arial" w:eastAsia="Times New Roman" w:hAnsi="Arial" w:cs="Arial"/>
          <w:lang w:val="de-DE"/>
        </w:rPr>
        <w:t xml:space="preserve">Numer NIP:  . . . . . . . . . . . . . . . . </w:t>
      </w:r>
      <w:r w:rsidR="00347C62" w:rsidRPr="00394CDE">
        <w:rPr>
          <w:rFonts w:ascii="Arial" w:eastAsia="Times New Roman" w:hAnsi="Arial" w:cs="Arial"/>
          <w:lang w:val="de-DE"/>
        </w:rPr>
        <w:t>…</w:t>
      </w:r>
      <w:r w:rsidRPr="00394CDE">
        <w:rPr>
          <w:rFonts w:ascii="Arial" w:eastAsia="Times New Roman" w:hAnsi="Arial" w:cs="Arial"/>
          <w:lang w:val="de-DE"/>
        </w:rPr>
        <w:t xml:space="preserve"> . . . . . . . . . . . . . . . . . . . . . . </w:t>
      </w:r>
      <w:r w:rsidR="00347C62" w:rsidRPr="00394CDE">
        <w:rPr>
          <w:rFonts w:ascii="Arial" w:eastAsia="Times New Roman" w:hAnsi="Arial" w:cs="Arial"/>
          <w:lang w:val="de-DE"/>
        </w:rPr>
        <w:t>….</w:t>
      </w:r>
      <w:r w:rsidRPr="00394CDE">
        <w:rPr>
          <w:rFonts w:ascii="Arial" w:eastAsia="Times New Roman" w:hAnsi="Arial" w:cs="Arial"/>
          <w:lang w:val="de-DE"/>
        </w:rPr>
        <w:t xml:space="preserve"> . . . . . </w:t>
      </w:r>
      <w:r w:rsidR="0085086A" w:rsidRPr="00394CDE">
        <w:rPr>
          <w:rFonts w:ascii="Arial" w:eastAsia="Times New Roman" w:hAnsi="Arial" w:cs="Arial"/>
          <w:lang w:val="de-DE"/>
        </w:rPr>
        <w:t xml:space="preserve">. . </w:t>
      </w:r>
      <w:r w:rsidR="00966C7A" w:rsidRPr="00394CDE">
        <w:rPr>
          <w:rFonts w:ascii="Arial" w:eastAsia="Times New Roman" w:hAnsi="Arial" w:cs="Arial"/>
          <w:lang w:val="de-DE"/>
        </w:rPr>
        <w:t>………………………………...</w:t>
      </w:r>
    </w:p>
    <w:p w:rsidR="00684303" w:rsidRPr="00394CDE" w:rsidRDefault="00684303" w:rsidP="00317A45">
      <w:pPr>
        <w:widowControl/>
        <w:suppressAutoHyphens w:val="0"/>
        <w:rPr>
          <w:rFonts w:ascii="Arial" w:eastAsia="Times New Roman" w:hAnsi="Arial" w:cs="Arial"/>
          <w:b/>
          <w:lang w:val="en-IN"/>
        </w:rPr>
      </w:pPr>
      <w:r w:rsidRPr="00394CDE">
        <w:rPr>
          <w:rFonts w:ascii="Arial" w:eastAsia="Times New Roman" w:hAnsi="Arial" w:cs="Arial"/>
          <w:lang w:val="de-DE"/>
        </w:rPr>
        <w:t xml:space="preserve">Numer REGON:  . . . . . . . . . . . . . . . . . . . . . . . . . . . . . . . . . . . . . . . . . . . . . . . </w:t>
      </w:r>
    </w:p>
    <w:p w:rsidR="00684303" w:rsidRPr="00394CDE" w:rsidRDefault="00684303" w:rsidP="00317A45">
      <w:pPr>
        <w:widowControl/>
        <w:suppressAutoHyphens w:val="0"/>
        <w:ind w:firstLine="3969"/>
        <w:rPr>
          <w:rFonts w:ascii="Arial" w:eastAsia="Times New Roman" w:hAnsi="Arial" w:cs="Arial"/>
          <w:b/>
          <w:lang w:val="en-IN"/>
        </w:rPr>
      </w:pPr>
    </w:p>
    <w:p w:rsidR="00684303" w:rsidRPr="00394CDE" w:rsidRDefault="00684303" w:rsidP="00461D5B">
      <w:pPr>
        <w:widowControl/>
        <w:suppressAutoHyphens w:val="0"/>
        <w:ind w:left="1703" w:firstLine="3969"/>
        <w:rPr>
          <w:rFonts w:ascii="Arial" w:eastAsia="Times New Roman" w:hAnsi="Arial" w:cs="Arial"/>
          <w:b/>
        </w:rPr>
      </w:pPr>
      <w:r w:rsidRPr="00394CDE">
        <w:rPr>
          <w:rFonts w:ascii="Arial" w:eastAsia="Times New Roman" w:hAnsi="Arial" w:cs="Arial"/>
          <w:b/>
        </w:rPr>
        <w:t>Gmina Nisko</w:t>
      </w:r>
    </w:p>
    <w:p w:rsidR="00684303" w:rsidRPr="00394CDE" w:rsidRDefault="00684303" w:rsidP="00461D5B">
      <w:pPr>
        <w:widowControl/>
        <w:suppressAutoHyphens w:val="0"/>
        <w:ind w:left="1703" w:firstLine="3969"/>
        <w:rPr>
          <w:rFonts w:ascii="Arial" w:eastAsia="Times New Roman" w:hAnsi="Arial" w:cs="Arial"/>
          <w:b/>
        </w:rPr>
      </w:pPr>
      <w:r w:rsidRPr="00394CDE">
        <w:rPr>
          <w:rFonts w:ascii="Arial" w:eastAsia="Times New Roman" w:hAnsi="Arial" w:cs="Arial"/>
          <w:b/>
        </w:rPr>
        <w:t>Burmistrz Gminy i Miasta Nisko</w:t>
      </w:r>
    </w:p>
    <w:p w:rsidR="00CF46B5" w:rsidRPr="00394CDE" w:rsidRDefault="00684303" w:rsidP="00461D5B">
      <w:pPr>
        <w:widowControl/>
        <w:suppressAutoHyphens w:val="0"/>
        <w:ind w:left="5387" w:firstLine="285"/>
        <w:rPr>
          <w:rFonts w:ascii="Arial" w:eastAsia="Times New Roman" w:hAnsi="Arial" w:cs="Arial"/>
          <w:b/>
        </w:rPr>
      </w:pPr>
      <w:r w:rsidRPr="00394CDE">
        <w:rPr>
          <w:rFonts w:ascii="Arial" w:eastAsia="Times New Roman" w:hAnsi="Arial" w:cs="Arial"/>
          <w:b/>
        </w:rPr>
        <w:t>Plac Wolności 14</w:t>
      </w:r>
    </w:p>
    <w:p w:rsidR="00684303" w:rsidRPr="00394CDE" w:rsidRDefault="00CF46B5" w:rsidP="00461D5B">
      <w:pPr>
        <w:widowControl/>
        <w:suppressAutoHyphens w:val="0"/>
        <w:ind w:left="5102" w:firstLine="570"/>
        <w:rPr>
          <w:rFonts w:ascii="Arial" w:eastAsia="Times New Roman" w:hAnsi="Arial" w:cs="Arial"/>
          <w:b/>
        </w:rPr>
      </w:pPr>
      <w:r w:rsidRPr="00394CDE">
        <w:rPr>
          <w:rFonts w:ascii="Arial" w:eastAsia="Times New Roman" w:hAnsi="Arial" w:cs="Arial"/>
          <w:b/>
        </w:rPr>
        <w:t>37-400 Ni</w:t>
      </w:r>
      <w:r w:rsidR="00684303" w:rsidRPr="00394CDE">
        <w:rPr>
          <w:rFonts w:ascii="Arial" w:eastAsia="Times New Roman" w:hAnsi="Arial" w:cs="Arial"/>
          <w:b/>
        </w:rPr>
        <w:t>sko</w:t>
      </w:r>
    </w:p>
    <w:p w:rsidR="00684303" w:rsidRPr="00394CDE" w:rsidRDefault="00684303" w:rsidP="00317A45">
      <w:pPr>
        <w:widowControl/>
        <w:suppressAutoHyphens w:val="0"/>
        <w:jc w:val="both"/>
        <w:rPr>
          <w:rFonts w:ascii="Arial" w:eastAsia="Times New Roman" w:hAnsi="Arial" w:cs="Arial"/>
          <w:lang w:val="de-DE"/>
        </w:rPr>
      </w:pPr>
    </w:p>
    <w:p w:rsidR="00461D5B" w:rsidRPr="00394CDE" w:rsidRDefault="00461D5B" w:rsidP="00317A45">
      <w:pPr>
        <w:widowControl/>
        <w:suppressAutoHyphens w:val="0"/>
        <w:jc w:val="both"/>
        <w:rPr>
          <w:rFonts w:ascii="Arial" w:eastAsia="Times New Roman" w:hAnsi="Arial" w:cs="Arial"/>
          <w:lang w:val="de-DE"/>
        </w:rPr>
      </w:pPr>
    </w:p>
    <w:p w:rsidR="009D0A63" w:rsidRPr="00394CDE" w:rsidRDefault="00684303" w:rsidP="007417C6">
      <w:pPr>
        <w:pStyle w:val="WW-Tekstpodstawowy2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bCs/>
          <w:sz w:val="24"/>
        </w:rPr>
      </w:pPr>
      <w:r w:rsidRPr="00394CDE">
        <w:rPr>
          <w:rFonts w:ascii="Arial" w:hAnsi="Arial" w:cs="Arial"/>
          <w:sz w:val="24"/>
        </w:rPr>
        <w:t>W związku z zapytaniem ofertowym na:</w:t>
      </w:r>
      <w:r w:rsidR="00461D5B" w:rsidRPr="00394CDE">
        <w:rPr>
          <w:rFonts w:ascii="Arial" w:hAnsi="Arial" w:cs="Arial"/>
          <w:sz w:val="24"/>
        </w:rPr>
        <w:t xml:space="preserve"> </w:t>
      </w:r>
      <w:r w:rsidR="002B0800" w:rsidRPr="00394CDE">
        <w:rPr>
          <w:rFonts w:ascii="Arial" w:hAnsi="Arial" w:cs="Arial"/>
          <w:b/>
          <w:bCs/>
          <w:sz w:val="24"/>
        </w:rPr>
        <w:t>,,</w:t>
      </w:r>
      <w:r w:rsidR="007417C6" w:rsidRPr="00394CDE">
        <w:rPr>
          <w:rFonts w:ascii="Arial" w:hAnsi="Arial" w:cs="Arial"/>
          <w:b/>
          <w:sz w:val="24"/>
        </w:rPr>
        <w:t>Świadczenie usług pocztowych na potrzeby Urzędu Gminy i Miasta w Nisku</w:t>
      </w:r>
      <w:r w:rsidR="00051A37" w:rsidRPr="00394CDE">
        <w:rPr>
          <w:rFonts w:ascii="Arial" w:hAnsi="Arial" w:cs="Arial"/>
          <w:b/>
          <w:bCs/>
          <w:color w:val="000000"/>
          <w:sz w:val="24"/>
        </w:rPr>
        <w:t xml:space="preserve">” </w:t>
      </w:r>
      <w:r w:rsidRPr="00394CDE">
        <w:rPr>
          <w:rFonts w:ascii="Arial" w:hAnsi="Arial" w:cs="Arial"/>
          <w:sz w:val="24"/>
        </w:rPr>
        <w:t xml:space="preserve">oferujemy wykonanie </w:t>
      </w:r>
      <w:r w:rsidRPr="00394CDE">
        <w:rPr>
          <w:rFonts w:ascii="Arial" w:hAnsi="Arial" w:cs="Arial"/>
          <w:strike/>
          <w:sz w:val="24"/>
        </w:rPr>
        <w:t>dostawy</w:t>
      </w:r>
      <w:r w:rsidRPr="00394CDE">
        <w:rPr>
          <w:rFonts w:ascii="Arial" w:hAnsi="Arial" w:cs="Arial"/>
          <w:sz w:val="24"/>
        </w:rPr>
        <w:t>/</w:t>
      </w:r>
      <w:r w:rsidRPr="00394CDE">
        <w:rPr>
          <w:rFonts w:ascii="Arial" w:hAnsi="Arial" w:cs="Arial"/>
          <w:sz w:val="24"/>
          <w:u w:val="single"/>
        </w:rPr>
        <w:t>usługi</w:t>
      </w:r>
      <w:r w:rsidRPr="00394CDE">
        <w:rPr>
          <w:rFonts w:ascii="Arial" w:hAnsi="Arial" w:cs="Arial"/>
          <w:sz w:val="24"/>
        </w:rPr>
        <w:t>/</w:t>
      </w:r>
      <w:r w:rsidRPr="00394CDE">
        <w:rPr>
          <w:rFonts w:ascii="Arial" w:hAnsi="Arial" w:cs="Arial"/>
          <w:strike/>
          <w:sz w:val="24"/>
        </w:rPr>
        <w:t>roboty budowlanej</w:t>
      </w:r>
      <w:r w:rsidRPr="00394CDE">
        <w:rPr>
          <w:rFonts w:ascii="Arial" w:hAnsi="Arial" w:cs="Arial"/>
          <w:sz w:val="24"/>
        </w:rPr>
        <w:t xml:space="preserve"> (niepotrzebne skreślić), zgodnie z wymogami opisu przedmiotu zamówienia</w:t>
      </w:r>
      <w:r w:rsidR="009D0A63" w:rsidRPr="00394CDE">
        <w:rPr>
          <w:rFonts w:ascii="Arial" w:hAnsi="Arial" w:cs="Arial"/>
          <w:sz w:val="24"/>
        </w:rPr>
        <w:t>,</w:t>
      </w:r>
      <w:r w:rsidR="00461D5B" w:rsidRPr="00394CDE">
        <w:rPr>
          <w:rFonts w:ascii="Arial" w:hAnsi="Arial" w:cs="Arial"/>
          <w:sz w:val="24"/>
        </w:rPr>
        <w:t xml:space="preserve"> </w:t>
      </w:r>
      <w:r w:rsidR="00D515EE" w:rsidRPr="00394CDE">
        <w:rPr>
          <w:rFonts w:ascii="Arial" w:hAnsi="Arial" w:cs="Arial"/>
          <w:kern w:val="0"/>
          <w:sz w:val="24"/>
        </w:rPr>
        <w:t>za cenę ryczałtową</w:t>
      </w:r>
      <w:r w:rsidR="009D0A63" w:rsidRPr="00394CDE">
        <w:rPr>
          <w:rFonts w:ascii="Arial" w:hAnsi="Arial" w:cs="Arial"/>
          <w:b/>
          <w:bCs/>
          <w:sz w:val="24"/>
        </w:rPr>
        <w:t>:</w:t>
      </w:r>
    </w:p>
    <w:p w:rsidR="009D0A63" w:rsidRPr="00394CDE" w:rsidRDefault="009D0A63" w:rsidP="00966C7A">
      <w:pPr>
        <w:pStyle w:val="WW-Tekstpodstawowy2"/>
        <w:ind w:left="425"/>
        <w:jc w:val="both"/>
        <w:rPr>
          <w:rFonts w:ascii="Arial" w:hAnsi="Arial" w:cs="Arial"/>
          <w:b/>
          <w:kern w:val="0"/>
          <w:sz w:val="24"/>
        </w:rPr>
      </w:pPr>
    </w:p>
    <w:p w:rsidR="00966C7A" w:rsidRPr="00394CDE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="Arial" w:eastAsia="Times New Roman" w:hAnsi="Arial" w:cs="Arial"/>
          <w:b/>
          <w:kern w:val="0"/>
          <w:lang w:eastAsia="pl-PL"/>
        </w:rPr>
      </w:pPr>
      <w:r w:rsidRPr="00394CDE">
        <w:rPr>
          <w:rFonts w:ascii="Arial" w:eastAsia="Times New Roman" w:hAnsi="Arial" w:cs="Arial"/>
          <w:b/>
          <w:kern w:val="0"/>
          <w:lang w:eastAsia="pl-PL"/>
        </w:rPr>
        <w:t>wartość łączna brutto przeniesiona z kolumny nr 8 formularza cenowego):</w:t>
      </w:r>
    </w:p>
    <w:p w:rsidR="00966C7A" w:rsidRPr="00394CDE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="Arial" w:eastAsia="Times New Roman" w:hAnsi="Arial" w:cs="Arial"/>
          <w:b/>
          <w:kern w:val="0"/>
          <w:lang w:eastAsia="pl-PL"/>
        </w:rPr>
      </w:pPr>
    </w:p>
    <w:p w:rsidR="00966C7A" w:rsidRPr="00394CDE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="Arial" w:eastAsia="Times New Roman" w:hAnsi="Arial" w:cs="Arial"/>
          <w:b/>
          <w:kern w:val="0"/>
          <w:lang w:eastAsia="pl-PL"/>
        </w:rPr>
      </w:pPr>
      <w:r w:rsidRPr="00394CDE">
        <w:rPr>
          <w:rFonts w:ascii="Arial" w:eastAsia="Times New Roman" w:hAnsi="Arial" w:cs="Arial"/>
          <w:bCs/>
          <w:kern w:val="0"/>
          <w:lang w:eastAsia="pl-PL"/>
        </w:rPr>
        <w:t>……………………………………………………………………………………………….…..zł</w:t>
      </w:r>
    </w:p>
    <w:p w:rsidR="00966C7A" w:rsidRPr="00394CDE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="Arial" w:eastAsia="Times New Roman" w:hAnsi="Arial" w:cs="Arial"/>
          <w:b/>
          <w:kern w:val="0"/>
          <w:lang w:eastAsia="pl-PL"/>
        </w:rPr>
      </w:pPr>
    </w:p>
    <w:p w:rsidR="00966C7A" w:rsidRPr="00394CDE" w:rsidRDefault="00966C7A" w:rsidP="00394CDE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="Arial" w:eastAsia="Times New Roman" w:hAnsi="Arial" w:cs="Arial"/>
          <w:bCs/>
          <w:kern w:val="0"/>
          <w:lang w:eastAsia="pl-PL"/>
        </w:rPr>
      </w:pPr>
      <w:r w:rsidRPr="00394CDE">
        <w:rPr>
          <w:rFonts w:ascii="Arial" w:eastAsia="Times New Roman" w:hAnsi="Arial" w:cs="Arial"/>
          <w:bCs/>
          <w:kern w:val="0"/>
          <w:lang w:eastAsia="pl-PL"/>
        </w:rPr>
        <w:t>(słownie:………………………………………………………………………………………….</w:t>
      </w:r>
    </w:p>
    <w:p w:rsidR="00966C7A" w:rsidRPr="00394CDE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="Arial" w:eastAsia="Times New Roman" w:hAnsi="Arial" w:cs="Arial"/>
          <w:b/>
          <w:kern w:val="0"/>
          <w:lang w:eastAsia="pl-PL"/>
        </w:rPr>
      </w:pPr>
    </w:p>
    <w:p w:rsidR="00966C7A" w:rsidRPr="00394CDE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="Arial" w:eastAsia="Times New Roman" w:hAnsi="Arial" w:cs="Arial"/>
          <w:b/>
          <w:kern w:val="0"/>
          <w:lang w:eastAsia="pl-PL"/>
        </w:rPr>
      </w:pPr>
      <w:r w:rsidRPr="00394CDE">
        <w:rPr>
          <w:rFonts w:ascii="Arial" w:eastAsia="Times New Roman" w:hAnsi="Arial" w:cs="Arial"/>
          <w:kern w:val="0"/>
          <w:lang w:eastAsia="pl-PL"/>
        </w:rPr>
        <w:t>Jest to łączna cena ofertowa przygotowana zgodnie z wymogami zapytania ofertowego z wszystkimi opłatami koniecznymi do zakończenia realizacji zamówienia.</w:t>
      </w:r>
    </w:p>
    <w:p w:rsidR="00966C7A" w:rsidRPr="00394CDE" w:rsidRDefault="00966C7A" w:rsidP="00966C7A">
      <w:pPr>
        <w:widowControl/>
        <w:overflowPunct w:val="0"/>
        <w:autoSpaceDE w:val="0"/>
        <w:autoSpaceDN w:val="0"/>
        <w:adjustRightInd w:val="0"/>
        <w:spacing w:line="23" w:lineRule="atLeast"/>
        <w:ind w:left="425"/>
        <w:jc w:val="both"/>
        <w:textAlignment w:val="baseline"/>
        <w:rPr>
          <w:rFonts w:ascii="Arial" w:eastAsia="Times New Roman" w:hAnsi="Arial" w:cs="Arial"/>
          <w:kern w:val="0"/>
          <w:lang w:eastAsia="pl-PL"/>
        </w:rPr>
      </w:pPr>
      <w:r w:rsidRPr="00394CDE">
        <w:rPr>
          <w:rFonts w:ascii="Arial" w:eastAsia="Times New Roman" w:hAnsi="Arial" w:cs="Arial"/>
          <w:kern w:val="0"/>
          <w:lang w:eastAsia="pl-PL"/>
        </w:rPr>
        <w:t>Wartości wskazane w kolumnie 5 formularza cenowego- załącznik do oferty są wartościami jednostkowymi, które będą obowiązywały w trakcie całego okresu umowy i stanowić będą podstawę wynagrodzenia Wykonawcy. Ceny jednostkowe są cenami ryczałtowymi i zawierają wszystkie przewidywane koszty niezbędne do zrealizowania zamówienia wynikające z zapytania ofertowego, jak również koszty w nich nie ujęte, a bez których nie można wykonać zamówienia.</w:t>
      </w:r>
    </w:p>
    <w:p w:rsidR="00966C7A" w:rsidRPr="00394CDE" w:rsidRDefault="00966C7A" w:rsidP="00966C7A">
      <w:pPr>
        <w:widowControl/>
        <w:tabs>
          <w:tab w:val="left" w:pos="426"/>
        </w:tabs>
        <w:suppressAutoHyphens w:val="0"/>
        <w:spacing w:line="23" w:lineRule="atLeast"/>
        <w:ind w:left="425"/>
        <w:jc w:val="both"/>
        <w:rPr>
          <w:rFonts w:ascii="Arial" w:eastAsia="Times New Roman" w:hAnsi="Arial" w:cs="Arial"/>
        </w:rPr>
      </w:pPr>
    </w:p>
    <w:p w:rsidR="00966C7A" w:rsidRPr="00394CDE" w:rsidRDefault="00966C7A" w:rsidP="00966C7A">
      <w:pPr>
        <w:widowControl/>
        <w:suppressAutoHyphens w:val="0"/>
        <w:spacing w:after="200" w:line="23" w:lineRule="atLeast"/>
        <w:ind w:left="567"/>
        <w:jc w:val="both"/>
        <w:rPr>
          <w:rFonts w:ascii="Arial" w:eastAsia="Times New Roman" w:hAnsi="Arial" w:cs="Arial"/>
        </w:rPr>
      </w:pPr>
      <w:r w:rsidRPr="00394CDE">
        <w:rPr>
          <w:rFonts w:ascii="Arial" w:eastAsia="Times New Roman" w:hAnsi="Arial" w:cs="Arial"/>
          <w:b/>
        </w:rPr>
        <w:t>Adres placówki nadawczej Wykonawcy do której Zamawiający będzie miał możliwość dostarczenia przesyłki we własnym zakresie:</w:t>
      </w:r>
    </w:p>
    <w:p w:rsidR="00966C7A" w:rsidRPr="00394CDE" w:rsidRDefault="00966C7A" w:rsidP="00966C7A">
      <w:pPr>
        <w:widowControl/>
        <w:suppressAutoHyphens w:val="0"/>
        <w:spacing w:line="23" w:lineRule="atLeast"/>
        <w:ind w:left="567"/>
        <w:jc w:val="both"/>
        <w:rPr>
          <w:rFonts w:ascii="Arial" w:eastAsia="Times New Roman" w:hAnsi="Arial" w:cs="Arial"/>
        </w:rPr>
      </w:pPr>
      <w:r w:rsidRPr="00394CDE">
        <w:rPr>
          <w:rFonts w:ascii="Arial" w:eastAsia="Times New Roman" w:hAnsi="Arial" w:cs="Arial"/>
          <w:b/>
        </w:rPr>
        <w:t>…………………………………………………………………………………………</w:t>
      </w:r>
      <w:r w:rsidR="00394CDE">
        <w:rPr>
          <w:rFonts w:ascii="Arial" w:eastAsia="Times New Roman" w:hAnsi="Arial" w:cs="Arial"/>
          <w:b/>
        </w:rPr>
        <w:t>…………..</w:t>
      </w:r>
    </w:p>
    <w:p w:rsidR="00966C7A" w:rsidRPr="00394CDE" w:rsidRDefault="00966C7A" w:rsidP="00966C7A">
      <w:pPr>
        <w:widowControl/>
        <w:suppressAutoHyphens w:val="0"/>
        <w:spacing w:line="23" w:lineRule="atLeast"/>
        <w:ind w:left="567"/>
        <w:jc w:val="both"/>
        <w:rPr>
          <w:rFonts w:ascii="Arial" w:eastAsia="Times New Roman" w:hAnsi="Arial" w:cs="Arial"/>
        </w:rPr>
      </w:pPr>
      <w:r w:rsidRPr="00394CDE">
        <w:rPr>
          <w:rFonts w:ascii="Arial" w:eastAsia="Times New Roman" w:hAnsi="Arial" w:cs="Arial"/>
        </w:rPr>
        <w:t>(pkt 2.23) w związku z pkt 2.14) zapytania ofertowego).</w:t>
      </w:r>
    </w:p>
    <w:p w:rsidR="00966C7A" w:rsidRPr="00394CDE" w:rsidRDefault="00966C7A" w:rsidP="00966C7A">
      <w:pPr>
        <w:widowControl/>
        <w:suppressAutoHyphens w:val="0"/>
        <w:spacing w:line="23" w:lineRule="atLeast"/>
        <w:ind w:left="567"/>
        <w:jc w:val="both"/>
        <w:rPr>
          <w:rFonts w:ascii="Arial" w:eastAsia="Times New Roman" w:hAnsi="Arial" w:cs="Arial"/>
        </w:rPr>
      </w:pPr>
    </w:p>
    <w:p w:rsidR="00966C7A" w:rsidRPr="00394CDE" w:rsidRDefault="00966C7A" w:rsidP="00966C7A">
      <w:pPr>
        <w:widowControl/>
        <w:suppressAutoHyphens w:val="0"/>
        <w:spacing w:after="200" w:line="23" w:lineRule="atLeast"/>
        <w:ind w:left="567"/>
        <w:jc w:val="both"/>
        <w:rPr>
          <w:rFonts w:ascii="Arial" w:eastAsia="Times New Roman" w:hAnsi="Arial" w:cs="Arial"/>
          <w:b/>
          <w:color w:val="000000"/>
        </w:rPr>
      </w:pPr>
      <w:r w:rsidRPr="00394CDE">
        <w:rPr>
          <w:rFonts w:ascii="Arial" w:eastAsia="Times New Roman" w:hAnsi="Arial" w:cs="Arial"/>
          <w:b/>
        </w:rPr>
        <w:t xml:space="preserve">Adres punktu odbioru przesyłek niedoręczonych (awizowanych) na terenie miasta Nisko czynny </w:t>
      </w:r>
      <w:r w:rsidRPr="00394CDE">
        <w:rPr>
          <w:rFonts w:ascii="Arial" w:eastAsia="Times New Roman" w:hAnsi="Arial" w:cs="Arial"/>
          <w:b/>
          <w:color w:val="000000"/>
        </w:rPr>
        <w:t xml:space="preserve">od poniedziałku do piątku w godzinach co najmniej od 9.00 do </w:t>
      </w:r>
      <w:r w:rsidRPr="00394CDE">
        <w:rPr>
          <w:rFonts w:ascii="Arial" w:eastAsia="Times New Roman" w:hAnsi="Arial" w:cs="Arial"/>
          <w:b/>
          <w:color w:val="000000"/>
        </w:rPr>
        <w:lastRenderedPageBreak/>
        <w:t xml:space="preserve">18.00, </w:t>
      </w:r>
      <w:r w:rsidRPr="00394CDE">
        <w:rPr>
          <w:rFonts w:ascii="Arial" w:eastAsia="Times New Roman" w:hAnsi="Arial" w:cs="Arial"/>
          <w:b/>
          <w:color w:val="000000"/>
          <w:u w:val="single"/>
        </w:rPr>
        <w:t>a w soboty w godzinach co najmniej od 9.00 do 13.00</w:t>
      </w:r>
      <w:r w:rsidRPr="00394CDE">
        <w:rPr>
          <w:rFonts w:ascii="Arial" w:eastAsia="Times New Roman" w:hAnsi="Arial" w:cs="Arial"/>
          <w:b/>
          <w:color w:val="000000"/>
        </w:rPr>
        <w:t>……………………………….......................................................................</w:t>
      </w:r>
      <w:r w:rsidR="00394CDE">
        <w:rPr>
          <w:rFonts w:ascii="Arial" w:eastAsia="Times New Roman" w:hAnsi="Arial" w:cs="Arial"/>
          <w:b/>
          <w:color w:val="000000"/>
        </w:rPr>
        <w:t>.................</w:t>
      </w:r>
    </w:p>
    <w:p w:rsidR="00966C7A" w:rsidRPr="00394CDE" w:rsidRDefault="00966C7A" w:rsidP="00966C7A">
      <w:pPr>
        <w:widowControl/>
        <w:suppressAutoHyphens w:val="0"/>
        <w:spacing w:line="23" w:lineRule="atLeast"/>
        <w:ind w:left="567"/>
        <w:jc w:val="both"/>
        <w:rPr>
          <w:rFonts w:ascii="Arial" w:eastAsia="Times New Roman" w:hAnsi="Arial" w:cs="Arial"/>
          <w:b/>
          <w:color w:val="000000"/>
        </w:rPr>
      </w:pPr>
      <w:r w:rsidRPr="00394CDE">
        <w:rPr>
          <w:rFonts w:ascii="Arial" w:eastAsia="Times New Roman" w:hAnsi="Arial" w:cs="Arial"/>
          <w:b/>
        </w:rPr>
        <w:t>............................................................................................................................................</w:t>
      </w:r>
    </w:p>
    <w:p w:rsidR="00966C7A" w:rsidRPr="00394CDE" w:rsidRDefault="00966C7A" w:rsidP="00966C7A">
      <w:pPr>
        <w:widowControl/>
        <w:suppressAutoHyphens w:val="0"/>
        <w:spacing w:line="23" w:lineRule="atLeast"/>
        <w:ind w:left="567"/>
        <w:jc w:val="both"/>
        <w:rPr>
          <w:rFonts w:ascii="Arial" w:eastAsia="Times New Roman" w:hAnsi="Arial" w:cs="Arial"/>
        </w:rPr>
      </w:pPr>
      <w:r w:rsidRPr="00394CDE">
        <w:rPr>
          <w:rFonts w:ascii="Arial" w:eastAsia="Times New Roman" w:hAnsi="Arial" w:cs="Arial"/>
        </w:rPr>
        <w:t>(pkt 2.23. w związku z pkt 2.21.zapytania ofertowego).</w:t>
      </w:r>
    </w:p>
    <w:p w:rsidR="007E6961" w:rsidRPr="00394CDE" w:rsidRDefault="007E6961" w:rsidP="00317A45">
      <w:pPr>
        <w:widowControl/>
        <w:tabs>
          <w:tab w:val="left" w:pos="5760"/>
        </w:tabs>
        <w:suppressAutoHyphens w:val="0"/>
        <w:snapToGrid w:val="0"/>
        <w:ind w:left="426"/>
        <w:jc w:val="both"/>
        <w:textAlignment w:val="baseline"/>
        <w:rPr>
          <w:rFonts w:ascii="Arial" w:eastAsia="Arial" w:hAnsi="Arial" w:cs="Arial"/>
          <w:bCs/>
          <w:kern w:val="0"/>
          <w:lang w:eastAsia="pl-PL"/>
        </w:rPr>
      </w:pPr>
    </w:p>
    <w:p w:rsidR="009D0A63" w:rsidRPr="00394CDE" w:rsidRDefault="009D0A63" w:rsidP="00317A45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94CDE">
        <w:rPr>
          <w:rFonts w:ascii="Arial" w:hAnsi="Arial" w:cs="Arial"/>
          <w:sz w:val="24"/>
          <w:szCs w:val="24"/>
        </w:rPr>
        <w:t xml:space="preserve">Oświadczamy, że: </w:t>
      </w:r>
    </w:p>
    <w:p w:rsidR="009D0A63" w:rsidRPr="00394CDE" w:rsidRDefault="009D0A63" w:rsidP="00317A45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94CDE">
        <w:rPr>
          <w:rFonts w:ascii="Arial" w:hAnsi="Arial" w:cs="Arial"/>
          <w:sz w:val="24"/>
          <w:szCs w:val="24"/>
        </w:rPr>
        <w:t xml:space="preserve">zapoznałem/zapoznaliśmy się z opisem przedmiotu zamówienia i nie wnoszę/wnosimy do niego zastrzeżeń, </w:t>
      </w:r>
    </w:p>
    <w:p w:rsidR="009D0A63" w:rsidRPr="00394CDE" w:rsidRDefault="009D0A63" w:rsidP="00317A45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94CDE">
        <w:rPr>
          <w:rFonts w:ascii="Arial" w:hAnsi="Arial" w:cs="Arial"/>
          <w:sz w:val="24"/>
          <w:szCs w:val="24"/>
        </w:rPr>
        <w:t xml:space="preserve"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9D0A63" w:rsidRPr="00394CDE" w:rsidRDefault="009D0A63" w:rsidP="00317A45">
      <w:pPr>
        <w:pStyle w:val="Akapitzlist"/>
        <w:numPr>
          <w:ilvl w:val="1"/>
          <w:numId w:val="31"/>
        </w:numPr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94CDE">
        <w:rPr>
          <w:rFonts w:ascii="Arial" w:hAnsi="Arial" w:cs="Arial"/>
          <w:sz w:val="24"/>
          <w:szCs w:val="24"/>
        </w:rPr>
        <w:t xml:space="preserve">zapoznałem/zapoznaliśmy się z warunkami umowy </w:t>
      </w:r>
      <w:r w:rsidRPr="00394CDE">
        <w:rPr>
          <w:rFonts w:ascii="Arial" w:hAnsi="Arial" w:cs="Arial"/>
          <w:i/>
          <w:sz w:val="24"/>
          <w:szCs w:val="24"/>
        </w:rPr>
        <w:t>(projektem umowy dołączonym do zapytania ofertowego),</w:t>
      </w:r>
      <w:r w:rsidRPr="00394CDE">
        <w:rPr>
          <w:rFonts w:ascii="Arial" w:hAnsi="Arial" w:cs="Arial"/>
          <w:sz w:val="24"/>
          <w:szCs w:val="24"/>
        </w:rPr>
        <w:t xml:space="preserve"> akceptuję/akceptujemy projekt umowy i zobowiązuję / zobowiązujemy się w przypadku wyboru mojej/naszej oferty do zawarcia umowy w terminie i miejscu wskazanym pieczęć Wykonawcy </w:t>
      </w:r>
      <w:bookmarkStart w:id="0" w:name="_GoBack"/>
      <w:bookmarkEnd w:id="0"/>
      <w:r w:rsidRPr="00394CDE">
        <w:rPr>
          <w:rFonts w:ascii="Arial" w:hAnsi="Arial" w:cs="Arial"/>
          <w:sz w:val="24"/>
          <w:szCs w:val="24"/>
        </w:rPr>
        <w:t xml:space="preserve">przez Zamawiającego, </w:t>
      </w:r>
    </w:p>
    <w:p w:rsidR="00394CDE" w:rsidRPr="00394CDE" w:rsidRDefault="00394CDE" w:rsidP="00394CDE">
      <w:pPr>
        <w:pStyle w:val="Akapitzlist"/>
        <w:numPr>
          <w:ilvl w:val="1"/>
          <w:numId w:val="31"/>
        </w:numPr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94CDE">
        <w:rPr>
          <w:rFonts w:ascii="Arial" w:eastAsia="Arial" w:hAnsi="Arial" w:cs="Arial"/>
          <w:bCs/>
          <w:kern w:val="0"/>
          <w:sz w:val="24"/>
          <w:szCs w:val="24"/>
          <w:lang w:eastAsia="pl-PL"/>
        </w:rPr>
        <w:t>nie podlegam/nie podlegamy wykluczeniu z postępowania na podstawie art. 7   ust. 1 ustawy z dnia 13 kwietnia 2022r. o szcze</w:t>
      </w:r>
      <w:r w:rsidR="00D641AB">
        <w:rPr>
          <w:rFonts w:ascii="Arial" w:eastAsia="Arial" w:hAnsi="Arial" w:cs="Arial"/>
          <w:bCs/>
          <w:kern w:val="0"/>
          <w:sz w:val="24"/>
          <w:szCs w:val="24"/>
          <w:lang w:eastAsia="pl-PL"/>
        </w:rPr>
        <w:t xml:space="preserve">gólnych rozwiązaniach w </w:t>
      </w:r>
      <w:r w:rsidRPr="00394CDE">
        <w:rPr>
          <w:rFonts w:ascii="Arial" w:eastAsia="Arial" w:hAnsi="Arial" w:cs="Arial"/>
          <w:bCs/>
          <w:kern w:val="0"/>
          <w:sz w:val="24"/>
          <w:szCs w:val="24"/>
          <w:lang w:eastAsia="pl-PL"/>
        </w:rPr>
        <w:t>zakresie przeciwdziałania wspieraniu agres</w:t>
      </w:r>
      <w:r w:rsidR="00D641AB">
        <w:rPr>
          <w:rFonts w:ascii="Arial" w:eastAsia="Arial" w:hAnsi="Arial" w:cs="Arial"/>
          <w:bCs/>
          <w:kern w:val="0"/>
          <w:sz w:val="24"/>
          <w:szCs w:val="24"/>
          <w:lang w:eastAsia="pl-PL"/>
        </w:rPr>
        <w:t xml:space="preserve">ji na Ukrainę oraz służących </w:t>
      </w:r>
      <w:r w:rsidRPr="00394CDE">
        <w:rPr>
          <w:rFonts w:ascii="Arial" w:eastAsia="Arial" w:hAnsi="Arial" w:cs="Arial"/>
          <w:bCs/>
          <w:kern w:val="0"/>
          <w:sz w:val="24"/>
          <w:szCs w:val="24"/>
          <w:lang w:eastAsia="pl-PL"/>
        </w:rPr>
        <w:t xml:space="preserve">ochronie bezpieczeństwa narodowego ( Dz. U. poz. 835). </w:t>
      </w:r>
    </w:p>
    <w:p w:rsidR="009D0A63" w:rsidRPr="00394CDE" w:rsidRDefault="009D0A63" w:rsidP="00317A45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94CDE">
        <w:rPr>
          <w:rFonts w:ascii="Arial" w:hAnsi="Arial" w:cs="Arial"/>
          <w:sz w:val="24"/>
          <w:szCs w:val="24"/>
        </w:rPr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394CDE" w:rsidRDefault="009D0A63" w:rsidP="00317A45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94CDE">
        <w:rPr>
          <w:rFonts w:ascii="Arial" w:hAnsi="Arial" w:cs="Arial"/>
          <w:sz w:val="24"/>
          <w:szCs w:val="24"/>
        </w:rPr>
        <w:t>Oświadczamy, że wypełniliśmy obowiązki informacyjne przewidziane w art. 13 lub w art. 14 RODO</w:t>
      </w:r>
      <w:r w:rsidRPr="00394CDE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394CDE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pozyskaliśmy w celu ubiegania się o udzielnie zamówienia publicznego w niniejszym postępowaniu</w:t>
      </w:r>
      <w:r w:rsidRPr="00394CD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394CDE">
        <w:rPr>
          <w:rFonts w:ascii="Arial" w:hAnsi="Arial" w:cs="Arial"/>
          <w:sz w:val="24"/>
          <w:szCs w:val="24"/>
        </w:rPr>
        <w:t xml:space="preserve">. </w:t>
      </w:r>
    </w:p>
    <w:p w:rsidR="009D0A63" w:rsidRPr="00394CDE" w:rsidRDefault="009D0A63" w:rsidP="00317A45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94CDE">
        <w:rPr>
          <w:rFonts w:ascii="Arial" w:hAnsi="Arial" w:cs="Arial"/>
          <w:sz w:val="24"/>
          <w:szCs w:val="24"/>
        </w:rPr>
        <w:t>Przedmiot zamówienia zamierzamy wykonać:</w:t>
      </w:r>
    </w:p>
    <w:p w:rsidR="009D0A63" w:rsidRPr="00394CDE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94CDE">
        <w:rPr>
          <w:rFonts w:ascii="Arial" w:hAnsi="Arial" w:cs="Arial"/>
          <w:sz w:val="24"/>
          <w:szCs w:val="24"/>
        </w:rPr>
        <w:t xml:space="preserve">a) sami ……………………………………………. </w:t>
      </w:r>
    </w:p>
    <w:p w:rsidR="003F2697" w:rsidRPr="00394CDE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394CDE">
        <w:rPr>
          <w:rFonts w:ascii="Arial" w:hAnsi="Arial" w:cs="Arial"/>
          <w:sz w:val="24"/>
          <w:szCs w:val="24"/>
        </w:rPr>
        <w:t>b) przy pomocy podwykonawców (</w:t>
      </w:r>
      <w:r w:rsidRPr="00394CDE">
        <w:rPr>
          <w:rFonts w:ascii="Arial" w:hAnsi="Arial" w:cs="Arial"/>
          <w:i/>
          <w:sz w:val="24"/>
          <w:szCs w:val="24"/>
        </w:rPr>
        <w:t>należy określić zakres zamówienia planowanego do realizacji przez podwykonawców):</w:t>
      </w:r>
    </w:p>
    <w:p w:rsidR="00966C7A" w:rsidRPr="00394CDE" w:rsidRDefault="009D0A63" w:rsidP="00394CDE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394CDE">
        <w:rPr>
          <w:rFonts w:ascii="Arial" w:hAnsi="Arial" w:cs="Arial"/>
          <w:sz w:val="24"/>
          <w:szCs w:val="24"/>
        </w:rPr>
        <w:t>…</w:t>
      </w:r>
      <w:r w:rsidR="00966C7A" w:rsidRPr="00394CDE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</w:p>
    <w:p w:rsidR="00966C7A" w:rsidRPr="00394CDE" w:rsidRDefault="00966C7A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</w:p>
    <w:p w:rsidR="009D0A63" w:rsidRPr="00394CDE" w:rsidRDefault="009D0A63" w:rsidP="00317A45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94CDE">
        <w:rPr>
          <w:rFonts w:ascii="Arial" w:hAnsi="Arial" w:cs="Arial"/>
          <w:sz w:val="24"/>
          <w:szCs w:val="24"/>
        </w:rPr>
        <w:t xml:space="preserve">załącznikami do niniejszego formularza oferty są: </w:t>
      </w:r>
    </w:p>
    <w:p w:rsidR="009D0A63" w:rsidRPr="00394CDE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94CDE">
        <w:rPr>
          <w:rFonts w:ascii="Arial" w:hAnsi="Arial" w:cs="Arial"/>
          <w:sz w:val="24"/>
          <w:szCs w:val="24"/>
        </w:rPr>
        <w:t xml:space="preserve">a) …………………………….. </w:t>
      </w:r>
    </w:p>
    <w:p w:rsidR="009D0A63" w:rsidRPr="00394CDE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394CDE">
        <w:rPr>
          <w:rFonts w:ascii="Arial" w:hAnsi="Arial" w:cs="Arial"/>
          <w:sz w:val="24"/>
          <w:szCs w:val="24"/>
        </w:rPr>
        <w:t xml:space="preserve">b) …………………………….. </w:t>
      </w:r>
    </w:p>
    <w:p w:rsidR="009D0A63" w:rsidRPr="00461D5B" w:rsidRDefault="009D0A63" w:rsidP="00317A45">
      <w:pPr>
        <w:tabs>
          <w:tab w:val="left" w:pos="454"/>
        </w:tabs>
        <w:ind w:left="284" w:hanging="284"/>
        <w:jc w:val="both"/>
        <w:rPr>
          <w:rFonts w:ascii="Arial" w:hAnsi="Arial" w:cs="Arial"/>
        </w:rPr>
      </w:pPr>
    </w:p>
    <w:p w:rsidR="00684303" w:rsidRPr="00461D5B" w:rsidRDefault="00684303" w:rsidP="00317A45">
      <w:pPr>
        <w:jc w:val="both"/>
        <w:rPr>
          <w:rFonts w:ascii="Arial" w:hAnsi="Arial" w:cs="Arial"/>
        </w:rPr>
      </w:pPr>
      <w:r w:rsidRPr="00461D5B">
        <w:rPr>
          <w:rFonts w:ascii="Arial" w:hAnsi="Arial" w:cs="Arial"/>
        </w:rPr>
        <w:t>…………………., dnia ………………….</w:t>
      </w:r>
    </w:p>
    <w:p w:rsidR="00684303" w:rsidRPr="00461D5B" w:rsidRDefault="00684303" w:rsidP="00317A45">
      <w:pPr>
        <w:jc w:val="both"/>
        <w:rPr>
          <w:rFonts w:ascii="Arial" w:hAnsi="Arial" w:cs="Arial"/>
        </w:rPr>
      </w:pPr>
    </w:p>
    <w:p w:rsidR="00684303" w:rsidRPr="00461D5B" w:rsidRDefault="00CF46B5" w:rsidP="00317A45">
      <w:pPr>
        <w:tabs>
          <w:tab w:val="left" w:pos="5670"/>
        </w:tabs>
        <w:jc w:val="both"/>
        <w:rPr>
          <w:rFonts w:ascii="Arial" w:hAnsi="Arial" w:cs="Arial"/>
        </w:rPr>
      </w:pPr>
      <w:r w:rsidRPr="00461D5B">
        <w:rPr>
          <w:rFonts w:ascii="Arial" w:hAnsi="Arial" w:cs="Arial"/>
        </w:rPr>
        <w:tab/>
      </w:r>
      <w:r w:rsidR="00684303" w:rsidRPr="00461D5B">
        <w:rPr>
          <w:rFonts w:ascii="Arial" w:hAnsi="Arial" w:cs="Arial"/>
        </w:rPr>
        <w:t>..................................................................</w:t>
      </w:r>
    </w:p>
    <w:p w:rsidR="00CF46B5" w:rsidRPr="00461D5B" w:rsidRDefault="00CF46B5" w:rsidP="00317A45">
      <w:pPr>
        <w:tabs>
          <w:tab w:val="left" w:pos="6804"/>
        </w:tabs>
        <w:jc w:val="both"/>
        <w:rPr>
          <w:rFonts w:ascii="Arial" w:hAnsi="Arial" w:cs="Arial"/>
          <w:i/>
        </w:rPr>
      </w:pPr>
      <w:r w:rsidRPr="00461D5B">
        <w:rPr>
          <w:rFonts w:ascii="Arial" w:hAnsi="Arial" w:cs="Arial"/>
        </w:rPr>
        <w:tab/>
      </w:r>
      <w:r w:rsidR="00684303" w:rsidRPr="00461D5B">
        <w:rPr>
          <w:rFonts w:ascii="Arial" w:hAnsi="Arial" w:cs="Arial"/>
          <w:i/>
        </w:rPr>
        <w:t>/podpis i pieczęć* /</w:t>
      </w:r>
    </w:p>
    <w:p w:rsidR="00657282" w:rsidRPr="00461D5B" w:rsidRDefault="00657282" w:rsidP="00317A45">
      <w:pPr>
        <w:jc w:val="both"/>
        <w:rPr>
          <w:rFonts w:ascii="Arial" w:hAnsi="Arial" w:cs="Arial"/>
        </w:rPr>
      </w:pPr>
    </w:p>
    <w:p w:rsidR="00CF46B5" w:rsidRPr="00461D5B" w:rsidRDefault="00684303" w:rsidP="00317A4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  <w:r w:rsidRPr="00461D5B">
        <w:rPr>
          <w:rFonts w:ascii="Arial" w:eastAsia="Times New Roman" w:hAnsi="Arial" w:cs="Arial"/>
          <w:i/>
        </w:rPr>
        <w:t>*po</w:t>
      </w:r>
      <w:r w:rsidR="007E6961" w:rsidRPr="00461D5B">
        <w:rPr>
          <w:rFonts w:ascii="Arial" w:eastAsia="Times New Roman" w:hAnsi="Arial" w:cs="Arial"/>
          <w:i/>
        </w:rPr>
        <w:t xml:space="preserve">dpis osoby/osób uprawnionej/ych do składania oświadczeń woli w </w:t>
      </w:r>
      <w:r w:rsidRPr="00461D5B">
        <w:rPr>
          <w:rFonts w:ascii="Arial" w:eastAsia="Times New Roman" w:hAnsi="Arial" w:cs="Arial"/>
          <w:i/>
        </w:rPr>
        <w:t>imieniu Wykonawcy, w</w:t>
      </w:r>
      <w:r w:rsidR="009D0A63" w:rsidRPr="00461D5B">
        <w:rPr>
          <w:rFonts w:ascii="Arial" w:eastAsia="Times New Roman" w:hAnsi="Arial" w:cs="Arial"/>
          <w:i/>
        </w:rPr>
        <w:t xml:space="preserve">g. dokumentów rejestrowych lub </w:t>
      </w:r>
      <w:r w:rsidRPr="00461D5B">
        <w:rPr>
          <w:rFonts w:ascii="Arial" w:eastAsia="Times New Roman" w:hAnsi="Arial" w:cs="Arial"/>
          <w:i/>
        </w:rPr>
        <w:t>właściwego pełnomocnictwa</w:t>
      </w:r>
      <w:r w:rsidR="009D0A63" w:rsidRPr="00461D5B">
        <w:rPr>
          <w:rFonts w:ascii="Arial" w:eastAsia="Times New Roman" w:hAnsi="Arial" w:cs="Arial"/>
          <w:i/>
        </w:rPr>
        <w:t>.</w:t>
      </w:r>
    </w:p>
    <w:sectPr w:rsidR="00CF46B5" w:rsidRPr="00461D5B" w:rsidSect="00C8359A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779" w:rsidRDefault="005E1779">
      <w:r>
        <w:separator/>
      </w:r>
    </w:p>
  </w:endnote>
  <w:endnote w:type="continuationSeparator" w:id="1">
    <w:p w:rsidR="005E1779" w:rsidRDefault="005E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67562E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67562E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2F3E77">
              <w:rPr>
                <w:b/>
                <w:bCs/>
                <w:noProof/>
                <w:sz w:val="22"/>
                <w:szCs w:val="22"/>
              </w:rPr>
              <w:t>2</w:t>
            </w:r>
            <w:r w:rsidR="0067562E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67562E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67562E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6612B8">
              <w:rPr>
                <w:b/>
                <w:bCs/>
                <w:noProof/>
                <w:sz w:val="22"/>
                <w:szCs w:val="22"/>
              </w:rPr>
              <w:t>2</w:t>
            </w:r>
            <w:r w:rsidR="0067562E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779" w:rsidRDefault="005E1779">
      <w:r>
        <w:separator/>
      </w:r>
    </w:p>
  </w:footnote>
  <w:footnote w:type="continuationSeparator" w:id="1">
    <w:p w:rsidR="005E1779" w:rsidRDefault="005E1779">
      <w:r>
        <w:continuationSeparator/>
      </w:r>
    </w:p>
  </w:footnote>
  <w:footnote w:id="2">
    <w:p w:rsidR="009D0A63" w:rsidRPr="00317A45" w:rsidRDefault="009D0A63" w:rsidP="00317A45">
      <w:pPr>
        <w:pStyle w:val="Tekstprzypisudolnego"/>
        <w:jc w:val="both"/>
        <w:rPr>
          <w:rFonts w:asciiTheme="majorHAnsi" w:hAnsiTheme="majorHAnsi"/>
        </w:rPr>
      </w:pPr>
      <w:r w:rsidRPr="00317A45">
        <w:rPr>
          <w:rStyle w:val="Odwoanieprzypisudolnego"/>
          <w:rFonts w:asciiTheme="majorHAnsi" w:hAnsiTheme="majorHAnsi"/>
        </w:rPr>
        <w:footnoteRef/>
      </w:r>
      <w:r w:rsidRPr="00317A45">
        <w:rPr>
          <w:rFonts w:asciiTheme="majorHAnsi" w:hAnsiTheme="majorHAnsi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:rsidR="009D0A63" w:rsidRPr="00317A45" w:rsidRDefault="009D0A63" w:rsidP="00317A45">
      <w:pPr>
        <w:pStyle w:val="Tekstprzypisudolnego"/>
        <w:jc w:val="both"/>
        <w:rPr>
          <w:rFonts w:asciiTheme="majorHAnsi" w:hAnsiTheme="majorHAnsi"/>
        </w:rPr>
      </w:pPr>
      <w:r w:rsidRPr="00317A45">
        <w:rPr>
          <w:rStyle w:val="Odwoanieprzypisudolnego"/>
          <w:rFonts w:asciiTheme="majorHAnsi" w:hAnsiTheme="majorHAnsi"/>
        </w:rPr>
        <w:footnoteRef/>
      </w:r>
      <w:r w:rsidRPr="00317A45">
        <w:rPr>
          <w:rFonts w:asciiTheme="majorHAnsi" w:hAnsiTheme="maj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62" w:rsidRPr="00317A45" w:rsidRDefault="002D2174">
    <w:pPr>
      <w:pStyle w:val="Nagwek"/>
      <w:jc w:val="right"/>
      <w:rPr>
        <w:rFonts w:asciiTheme="majorHAnsi" w:hAnsiTheme="majorHAnsi"/>
        <w:b/>
      </w:rPr>
    </w:pPr>
    <w:r w:rsidRPr="00317A45">
      <w:rPr>
        <w:rFonts w:asciiTheme="majorHAnsi" w:hAnsiTheme="majorHAnsi"/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0F2FF6"/>
    <w:multiLevelType w:val="hybridMultilevel"/>
    <w:tmpl w:val="10E461E0"/>
    <w:lvl w:ilvl="0" w:tplc="2E96B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 w:tplc="26A01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76A9C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F32C48"/>
    <w:multiLevelType w:val="hybridMultilevel"/>
    <w:tmpl w:val="D646EF02"/>
    <w:lvl w:ilvl="0" w:tplc="B2A018BC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6"/>
        <w:szCs w:val="26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62BBA"/>
    <w:multiLevelType w:val="multilevel"/>
    <w:tmpl w:val="75B86F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7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5"/>
  </w:num>
  <w:num w:numId="9">
    <w:abstractNumId w:val="8"/>
  </w:num>
  <w:num w:numId="10">
    <w:abstractNumId w:val="28"/>
  </w:num>
  <w:num w:numId="11">
    <w:abstractNumId w:val="31"/>
  </w:num>
  <w:num w:numId="12">
    <w:abstractNumId w:val="16"/>
  </w:num>
  <w:num w:numId="13">
    <w:abstractNumId w:val="29"/>
  </w:num>
  <w:num w:numId="14">
    <w:abstractNumId w:val="13"/>
  </w:num>
  <w:num w:numId="15">
    <w:abstractNumId w:val="26"/>
  </w:num>
  <w:num w:numId="16">
    <w:abstractNumId w:val="15"/>
  </w:num>
  <w:num w:numId="17">
    <w:abstractNumId w:val="19"/>
  </w:num>
  <w:num w:numId="18">
    <w:abstractNumId w:val="30"/>
  </w:num>
  <w:num w:numId="19">
    <w:abstractNumId w:val="17"/>
  </w:num>
  <w:num w:numId="20">
    <w:abstractNumId w:val="25"/>
  </w:num>
  <w:num w:numId="21">
    <w:abstractNumId w:val="18"/>
  </w:num>
  <w:num w:numId="22">
    <w:abstractNumId w:val="11"/>
  </w:num>
  <w:num w:numId="23">
    <w:abstractNumId w:val="22"/>
  </w:num>
  <w:num w:numId="24">
    <w:abstractNumId w:val="20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2"/>
  </w:num>
  <w:num w:numId="30">
    <w:abstractNumId w:val="27"/>
  </w:num>
  <w:num w:numId="31">
    <w:abstractNumId w:val="23"/>
  </w:num>
  <w:num w:numId="32">
    <w:abstractNumId w:val="32"/>
  </w:num>
  <w:num w:numId="33">
    <w:abstractNumId w:val="10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97D3D"/>
    <w:rsid w:val="0000517E"/>
    <w:rsid w:val="0002255C"/>
    <w:rsid w:val="00023E69"/>
    <w:rsid w:val="00051A37"/>
    <w:rsid w:val="00073BCE"/>
    <w:rsid w:val="00073F17"/>
    <w:rsid w:val="0008684D"/>
    <w:rsid w:val="0009442F"/>
    <w:rsid w:val="000B4C58"/>
    <w:rsid w:val="000C62A3"/>
    <w:rsid w:val="000D313C"/>
    <w:rsid w:val="000D68AF"/>
    <w:rsid w:val="000E151F"/>
    <w:rsid w:val="00121F93"/>
    <w:rsid w:val="001247BD"/>
    <w:rsid w:val="00137F83"/>
    <w:rsid w:val="001528BE"/>
    <w:rsid w:val="00155E83"/>
    <w:rsid w:val="001D7B7F"/>
    <w:rsid w:val="00212DF8"/>
    <w:rsid w:val="00235746"/>
    <w:rsid w:val="00275292"/>
    <w:rsid w:val="00290839"/>
    <w:rsid w:val="002B0800"/>
    <w:rsid w:val="002B28FB"/>
    <w:rsid w:val="002D2174"/>
    <w:rsid w:val="002F3E77"/>
    <w:rsid w:val="00317A45"/>
    <w:rsid w:val="003217E4"/>
    <w:rsid w:val="00347C62"/>
    <w:rsid w:val="00351380"/>
    <w:rsid w:val="00353B6B"/>
    <w:rsid w:val="00353F64"/>
    <w:rsid w:val="003726E3"/>
    <w:rsid w:val="003803C3"/>
    <w:rsid w:val="00381657"/>
    <w:rsid w:val="003866E9"/>
    <w:rsid w:val="00386973"/>
    <w:rsid w:val="00394CDE"/>
    <w:rsid w:val="003B0AD4"/>
    <w:rsid w:val="003B78AC"/>
    <w:rsid w:val="003C3269"/>
    <w:rsid w:val="003E0A2D"/>
    <w:rsid w:val="003F2697"/>
    <w:rsid w:val="003F788E"/>
    <w:rsid w:val="00420E3B"/>
    <w:rsid w:val="00440602"/>
    <w:rsid w:val="0044371E"/>
    <w:rsid w:val="00461D5B"/>
    <w:rsid w:val="004A63C4"/>
    <w:rsid w:val="004B4976"/>
    <w:rsid w:val="004D4EE5"/>
    <w:rsid w:val="004D6E5E"/>
    <w:rsid w:val="004E02A0"/>
    <w:rsid w:val="004E4ED3"/>
    <w:rsid w:val="004E59F2"/>
    <w:rsid w:val="004E6291"/>
    <w:rsid w:val="0050482C"/>
    <w:rsid w:val="00505396"/>
    <w:rsid w:val="00513DA5"/>
    <w:rsid w:val="005303B0"/>
    <w:rsid w:val="00555B04"/>
    <w:rsid w:val="00585607"/>
    <w:rsid w:val="00586CAB"/>
    <w:rsid w:val="005A1C4C"/>
    <w:rsid w:val="005B2025"/>
    <w:rsid w:val="005C14CE"/>
    <w:rsid w:val="005C5F32"/>
    <w:rsid w:val="005D1AE2"/>
    <w:rsid w:val="005E1779"/>
    <w:rsid w:val="005E4274"/>
    <w:rsid w:val="006064A4"/>
    <w:rsid w:val="006121A7"/>
    <w:rsid w:val="00631327"/>
    <w:rsid w:val="00643E9B"/>
    <w:rsid w:val="00651C8F"/>
    <w:rsid w:val="00657282"/>
    <w:rsid w:val="006612B8"/>
    <w:rsid w:val="00674EE8"/>
    <w:rsid w:val="0067562E"/>
    <w:rsid w:val="00684303"/>
    <w:rsid w:val="00686066"/>
    <w:rsid w:val="006A2818"/>
    <w:rsid w:val="006B3E37"/>
    <w:rsid w:val="006C4C5A"/>
    <w:rsid w:val="00727D8E"/>
    <w:rsid w:val="007357E1"/>
    <w:rsid w:val="007417C6"/>
    <w:rsid w:val="0075074C"/>
    <w:rsid w:val="0078026D"/>
    <w:rsid w:val="007827B5"/>
    <w:rsid w:val="007A50E5"/>
    <w:rsid w:val="007B045C"/>
    <w:rsid w:val="007B5835"/>
    <w:rsid w:val="007B60B6"/>
    <w:rsid w:val="007D0813"/>
    <w:rsid w:val="007E06B3"/>
    <w:rsid w:val="007E37A3"/>
    <w:rsid w:val="007E6961"/>
    <w:rsid w:val="00803640"/>
    <w:rsid w:val="0080380F"/>
    <w:rsid w:val="00805EF7"/>
    <w:rsid w:val="00827313"/>
    <w:rsid w:val="0085086A"/>
    <w:rsid w:val="008D21EC"/>
    <w:rsid w:val="008D3A18"/>
    <w:rsid w:val="008E1A74"/>
    <w:rsid w:val="008E2E9D"/>
    <w:rsid w:val="008F1962"/>
    <w:rsid w:val="008F6F75"/>
    <w:rsid w:val="00923E73"/>
    <w:rsid w:val="00923FBC"/>
    <w:rsid w:val="00950C70"/>
    <w:rsid w:val="00951FD5"/>
    <w:rsid w:val="009621F4"/>
    <w:rsid w:val="00966C7A"/>
    <w:rsid w:val="00997D3D"/>
    <w:rsid w:val="009B1624"/>
    <w:rsid w:val="009B3D67"/>
    <w:rsid w:val="009B6C59"/>
    <w:rsid w:val="009D0A63"/>
    <w:rsid w:val="00A41968"/>
    <w:rsid w:val="00A55291"/>
    <w:rsid w:val="00A60553"/>
    <w:rsid w:val="00A76D2C"/>
    <w:rsid w:val="00A87F63"/>
    <w:rsid w:val="00AB38D7"/>
    <w:rsid w:val="00AB4447"/>
    <w:rsid w:val="00AE3716"/>
    <w:rsid w:val="00B444C7"/>
    <w:rsid w:val="00B501D1"/>
    <w:rsid w:val="00B50200"/>
    <w:rsid w:val="00B506BA"/>
    <w:rsid w:val="00B51D8C"/>
    <w:rsid w:val="00B70E9D"/>
    <w:rsid w:val="00B72C52"/>
    <w:rsid w:val="00B731ED"/>
    <w:rsid w:val="00B80565"/>
    <w:rsid w:val="00B8567C"/>
    <w:rsid w:val="00BC53CC"/>
    <w:rsid w:val="00BD083D"/>
    <w:rsid w:val="00BE18DF"/>
    <w:rsid w:val="00BF4030"/>
    <w:rsid w:val="00C04750"/>
    <w:rsid w:val="00C060BE"/>
    <w:rsid w:val="00C15D53"/>
    <w:rsid w:val="00C43DD1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B3857"/>
    <w:rsid w:val="00CB5CCC"/>
    <w:rsid w:val="00CD1E2E"/>
    <w:rsid w:val="00CF0689"/>
    <w:rsid w:val="00CF2E47"/>
    <w:rsid w:val="00CF46B5"/>
    <w:rsid w:val="00D000BE"/>
    <w:rsid w:val="00D11C78"/>
    <w:rsid w:val="00D31ACF"/>
    <w:rsid w:val="00D377F2"/>
    <w:rsid w:val="00D37B7D"/>
    <w:rsid w:val="00D515EE"/>
    <w:rsid w:val="00D641AB"/>
    <w:rsid w:val="00D727C1"/>
    <w:rsid w:val="00D93632"/>
    <w:rsid w:val="00D95FEE"/>
    <w:rsid w:val="00DB0BA5"/>
    <w:rsid w:val="00DB6B82"/>
    <w:rsid w:val="00DC4822"/>
    <w:rsid w:val="00DD05DF"/>
    <w:rsid w:val="00DE0DAB"/>
    <w:rsid w:val="00E051D2"/>
    <w:rsid w:val="00E12DF5"/>
    <w:rsid w:val="00E54448"/>
    <w:rsid w:val="00E74D2F"/>
    <w:rsid w:val="00E909C3"/>
    <w:rsid w:val="00E94033"/>
    <w:rsid w:val="00EA2008"/>
    <w:rsid w:val="00EA237C"/>
    <w:rsid w:val="00EC0977"/>
    <w:rsid w:val="00EC3D5D"/>
    <w:rsid w:val="00ED2609"/>
    <w:rsid w:val="00ED78F1"/>
    <w:rsid w:val="00EE04D9"/>
    <w:rsid w:val="00F156ED"/>
    <w:rsid w:val="00F42DC7"/>
    <w:rsid w:val="00F66C52"/>
    <w:rsid w:val="00F737DC"/>
    <w:rsid w:val="00FB0628"/>
    <w:rsid w:val="00FD13E2"/>
    <w:rsid w:val="00FF0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B7F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D7B7F"/>
  </w:style>
  <w:style w:type="character" w:customStyle="1" w:styleId="WW8Num1z1">
    <w:name w:val="WW8Num1z1"/>
    <w:rsid w:val="001D7B7F"/>
  </w:style>
  <w:style w:type="character" w:customStyle="1" w:styleId="WW8Num1z2">
    <w:name w:val="WW8Num1z2"/>
    <w:rsid w:val="001D7B7F"/>
  </w:style>
  <w:style w:type="character" w:customStyle="1" w:styleId="WW8Num1z3">
    <w:name w:val="WW8Num1z3"/>
    <w:rsid w:val="001D7B7F"/>
  </w:style>
  <w:style w:type="character" w:customStyle="1" w:styleId="WW8Num1z4">
    <w:name w:val="WW8Num1z4"/>
    <w:rsid w:val="001D7B7F"/>
  </w:style>
  <w:style w:type="character" w:customStyle="1" w:styleId="WW8Num1z5">
    <w:name w:val="WW8Num1z5"/>
    <w:rsid w:val="001D7B7F"/>
  </w:style>
  <w:style w:type="character" w:customStyle="1" w:styleId="WW8Num1z6">
    <w:name w:val="WW8Num1z6"/>
    <w:rsid w:val="001D7B7F"/>
  </w:style>
  <w:style w:type="character" w:customStyle="1" w:styleId="WW8Num1z7">
    <w:name w:val="WW8Num1z7"/>
    <w:rsid w:val="001D7B7F"/>
  </w:style>
  <w:style w:type="character" w:customStyle="1" w:styleId="WW8Num1z8">
    <w:name w:val="WW8Num1z8"/>
    <w:rsid w:val="001D7B7F"/>
  </w:style>
  <w:style w:type="character" w:customStyle="1" w:styleId="WW8Num2z0">
    <w:name w:val="WW8Num2z0"/>
    <w:rsid w:val="001D7B7F"/>
  </w:style>
  <w:style w:type="character" w:customStyle="1" w:styleId="WW8Num2z1">
    <w:name w:val="WW8Num2z1"/>
    <w:rsid w:val="001D7B7F"/>
  </w:style>
  <w:style w:type="character" w:customStyle="1" w:styleId="WW8Num2z2">
    <w:name w:val="WW8Num2z2"/>
    <w:rsid w:val="001D7B7F"/>
  </w:style>
  <w:style w:type="character" w:customStyle="1" w:styleId="WW8Num2z3">
    <w:name w:val="WW8Num2z3"/>
    <w:rsid w:val="001D7B7F"/>
  </w:style>
  <w:style w:type="character" w:customStyle="1" w:styleId="WW8Num2z4">
    <w:name w:val="WW8Num2z4"/>
    <w:rsid w:val="001D7B7F"/>
  </w:style>
  <w:style w:type="character" w:customStyle="1" w:styleId="WW8Num2z5">
    <w:name w:val="WW8Num2z5"/>
    <w:rsid w:val="001D7B7F"/>
  </w:style>
  <w:style w:type="character" w:customStyle="1" w:styleId="WW8Num2z6">
    <w:name w:val="WW8Num2z6"/>
    <w:rsid w:val="001D7B7F"/>
  </w:style>
  <w:style w:type="character" w:customStyle="1" w:styleId="WW8Num2z7">
    <w:name w:val="WW8Num2z7"/>
    <w:rsid w:val="001D7B7F"/>
  </w:style>
  <w:style w:type="character" w:customStyle="1" w:styleId="WW8Num2z8">
    <w:name w:val="WW8Num2z8"/>
    <w:rsid w:val="001D7B7F"/>
  </w:style>
  <w:style w:type="character" w:customStyle="1" w:styleId="WW8Num3z0">
    <w:name w:val="WW8Num3z0"/>
    <w:rsid w:val="001D7B7F"/>
  </w:style>
  <w:style w:type="character" w:customStyle="1" w:styleId="WW8Num3z1">
    <w:name w:val="WW8Num3z1"/>
    <w:rsid w:val="001D7B7F"/>
  </w:style>
  <w:style w:type="character" w:customStyle="1" w:styleId="WW8Num3z2">
    <w:name w:val="WW8Num3z2"/>
    <w:rsid w:val="001D7B7F"/>
  </w:style>
  <w:style w:type="character" w:customStyle="1" w:styleId="WW8Num3z3">
    <w:name w:val="WW8Num3z3"/>
    <w:rsid w:val="001D7B7F"/>
  </w:style>
  <w:style w:type="character" w:customStyle="1" w:styleId="WW8Num3z4">
    <w:name w:val="WW8Num3z4"/>
    <w:rsid w:val="001D7B7F"/>
  </w:style>
  <w:style w:type="character" w:customStyle="1" w:styleId="WW8Num3z5">
    <w:name w:val="WW8Num3z5"/>
    <w:rsid w:val="001D7B7F"/>
  </w:style>
  <w:style w:type="character" w:customStyle="1" w:styleId="WW8Num3z6">
    <w:name w:val="WW8Num3z6"/>
    <w:rsid w:val="001D7B7F"/>
  </w:style>
  <w:style w:type="character" w:customStyle="1" w:styleId="WW8Num3z7">
    <w:name w:val="WW8Num3z7"/>
    <w:rsid w:val="001D7B7F"/>
  </w:style>
  <w:style w:type="character" w:customStyle="1" w:styleId="WW8Num3z8">
    <w:name w:val="WW8Num3z8"/>
    <w:rsid w:val="001D7B7F"/>
  </w:style>
  <w:style w:type="character" w:customStyle="1" w:styleId="WW8Num4z0">
    <w:name w:val="WW8Num4z0"/>
    <w:rsid w:val="001D7B7F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1D7B7F"/>
    <w:rPr>
      <w:rFonts w:eastAsia="Lucida Sans Unicode" w:hint="default"/>
    </w:rPr>
  </w:style>
  <w:style w:type="character" w:customStyle="1" w:styleId="WW8Num5z1">
    <w:name w:val="WW8Num5z1"/>
    <w:rsid w:val="001D7B7F"/>
  </w:style>
  <w:style w:type="character" w:customStyle="1" w:styleId="WW8Num5z2">
    <w:name w:val="WW8Num5z2"/>
    <w:rsid w:val="001D7B7F"/>
  </w:style>
  <w:style w:type="character" w:customStyle="1" w:styleId="WW8Num5z3">
    <w:name w:val="WW8Num5z3"/>
    <w:rsid w:val="001D7B7F"/>
  </w:style>
  <w:style w:type="character" w:customStyle="1" w:styleId="WW8Num5z4">
    <w:name w:val="WW8Num5z4"/>
    <w:rsid w:val="001D7B7F"/>
  </w:style>
  <w:style w:type="character" w:customStyle="1" w:styleId="WW8Num5z5">
    <w:name w:val="WW8Num5z5"/>
    <w:rsid w:val="001D7B7F"/>
  </w:style>
  <w:style w:type="character" w:customStyle="1" w:styleId="WW8Num5z6">
    <w:name w:val="WW8Num5z6"/>
    <w:rsid w:val="001D7B7F"/>
  </w:style>
  <w:style w:type="character" w:customStyle="1" w:styleId="WW8Num5z7">
    <w:name w:val="WW8Num5z7"/>
    <w:rsid w:val="001D7B7F"/>
  </w:style>
  <w:style w:type="character" w:customStyle="1" w:styleId="WW8Num5z8">
    <w:name w:val="WW8Num5z8"/>
    <w:rsid w:val="001D7B7F"/>
  </w:style>
  <w:style w:type="character" w:customStyle="1" w:styleId="WW8Num6z0">
    <w:name w:val="WW8Num6z0"/>
    <w:rsid w:val="001D7B7F"/>
  </w:style>
  <w:style w:type="character" w:customStyle="1" w:styleId="WW8Num6z1">
    <w:name w:val="WW8Num6z1"/>
    <w:rsid w:val="001D7B7F"/>
  </w:style>
  <w:style w:type="character" w:customStyle="1" w:styleId="WW8Num6z2">
    <w:name w:val="WW8Num6z2"/>
    <w:rsid w:val="001D7B7F"/>
  </w:style>
  <w:style w:type="character" w:customStyle="1" w:styleId="WW8Num6z3">
    <w:name w:val="WW8Num6z3"/>
    <w:rsid w:val="001D7B7F"/>
  </w:style>
  <w:style w:type="character" w:customStyle="1" w:styleId="WW8Num6z4">
    <w:name w:val="WW8Num6z4"/>
    <w:rsid w:val="001D7B7F"/>
  </w:style>
  <w:style w:type="character" w:customStyle="1" w:styleId="WW8Num6z5">
    <w:name w:val="WW8Num6z5"/>
    <w:rsid w:val="001D7B7F"/>
  </w:style>
  <w:style w:type="character" w:customStyle="1" w:styleId="WW8Num6z6">
    <w:name w:val="WW8Num6z6"/>
    <w:rsid w:val="001D7B7F"/>
  </w:style>
  <w:style w:type="character" w:customStyle="1" w:styleId="WW8Num6z7">
    <w:name w:val="WW8Num6z7"/>
    <w:rsid w:val="001D7B7F"/>
  </w:style>
  <w:style w:type="character" w:customStyle="1" w:styleId="WW8Num6z8">
    <w:name w:val="WW8Num6z8"/>
    <w:rsid w:val="001D7B7F"/>
  </w:style>
  <w:style w:type="character" w:customStyle="1" w:styleId="WW8Num7z0">
    <w:name w:val="WW8Num7z0"/>
    <w:rsid w:val="001D7B7F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1D7B7F"/>
    <w:rPr>
      <w:rFonts w:ascii="Courier New" w:hAnsi="Courier New" w:cs="Courier New" w:hint="default"/>
    </w:rPr>
  </w:style>
  <w:style w:type="character" w:customStyle="1" w:styleId="WW8Num7z2">
    <w:name w:val="WW8Num7z2"/>
    <w:rsid w:val="001D7B7F"/>
    <w:rPr>
      <w:rFonts w:ascii="Wingdings" w:hAnsi="Wingdings" w:cs="Wingdings" w:hint="default"/>
    </w:rPr>
  </w:style>
  <w:style w:type="character" w:customStyle="1" w:styleId="WW8Num7z3">
    <w:name w:val="WW8Num7z3"/>
    <w:rsid w:val="001D7B7F"/>
    <w:rPr>
      <w:rFonts w:ascii="Symbol" w:hAnsi="Symbol" w:cs="Symbol" w:hint="default"/>
    </w:rPr>
  </w:style>
  <w:style w:type="character" w:customStyle="1" w:styleId="WW8Num8z0">
    <w:name w:val="WW8Num8z0"/>
    <w:rsid w:val="001D7B7F"/>
  </w:style>
  <w:style w:type="character" w:customStyle="1" w:styleId="WW8Num8z1">
    <w:name w:val="WW8Num8z1"/>
    <w:rsid w:val="001D7B7F"/>
  </w:style>
  <w:style w:type="character" w:customStyle="1" w:styleId="WW8Num8z2">
    <w:name w:val="WW8Num8z2"/>
    <w:rsid w:val="001D7B7F"/>
  </w:style>
  <w:style w:type="character" w:customStyle="1" w:styleId="WW8Num8z3">
    <w:name w:val="WW8Num8z3"/>
    <w:rsid w:val="001D7B7F"/>
  </w:style>
  <w:style w:type="character" w:customStyle="1" w:styleId="WW8Num8z4">
    <w:name w:val="WW8Num8z4"/>
    <w:rsid w:val="001D7B7F"/>
  </w:style>
  <w:style w:type="character" w:customStyle="1" w:styleId="WW8Num8z5">
    <w:name w:val="WW8Num8z5"/>
    <w:rsid w:val="001D7B7F"/>
  </w:style>
  <w:style w:type="character" w:customStyle="1" w:styleId="WW8Num8z6">
    <w:name w:val="WW8Num8z6"/>
    <w:rsid w:val="001D7B7F"/>
  </w:style>
  <w:style w:type="character" w:customStyle="1" w:styleId="WW8Num8z7">
    <w:name w:val="WW8Num8z7"/>
    <w:rsid w:val="001D7B7F"/>
  </w:style>
  <w:style w:type="character" w:customStyle="1" w:styleId="WW8Num8z8">
    <w:name w:val="WW8Num8z8"/>
    <w:rsid w:val="001D7B7F"/>
  </w:style>
  <w:style w:type="character" w:customStyle="1" w:styleId="WW8NumSt8z0">
    <w:name w:val="WW8NumSt8z0"/>
    <w:rsid w:val="001D7B7F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1D7B7F"/>
  </w:style>
  <w:style w:type="character" w:customStyle="1" w:styleId="Absatz-Standardschriftart">
    <w:name w:val="Absatz-Standardschriftart"/>
    <w:rsid w:val="001D7B7F"/>
  </w:style>
  <w:style w:type="character" w:customStyle="1" w:styleId="WW-Absatz-Standardschriftart">
    <w:name w:val="WW-Absatz-Standardschriftart"/>
    <w:rsid w:val="001D7B7F"/>
  </w:style>
  <w:style w:type="character" w:customStyle="1" w:styleId="NagwekZnak">
    <w:name w:val="Nagłówek Znak"/>
    <w:rsid w:val="001D7B7F"/>
    <w:rPr>
      <w:sz w:val="24"/>
      <w:szCs w:val="24"/>
    </w:rPr>
  </w:style>
  <w:style w:type="character" w:styleId="Hipercze">
    <w:name w:val="Hyperlink"/>
    <w:rsid w:val="001D7B7F"/>
    <w:rPr>
      <w:color w:val="0000FF"/>
      <w:u w:val="single"/>
    </w:rPr>
  </w:style>
  <w:style w:type="character" w:customStyle="1" w:styleId="StopkaZnak">
    <w:name w:val="Stopka Znak"/>
    <w:uiPriority w:val="99"/>
    <w:rsid w:val="001D7B7F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1D7B7F"/>
    <w:rPr>
      <w:vertAlign w:val="superscript"/>
    </w:rPr>
  </w:style>
  <w:style w:type="character" w:customStyle="1" w:styleId="Znakinumeracji">
    <w:name w:val="Znaki numeracji"/>
    <w:rsid w:val="001D7B7F"/>
  </w:style>
  <w:style w:type="paragraph" w:customStyle="1" w:styleId="Nagwek2">
    <w:name w:val="Nagłówek2"/>
    <w:basedOn w:val="Normalny"/>
    <w:next w:val="Tekstpodstawowy"/>
    <w:rsid w:val="001D7B7F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1D7B7F"/>
    <w:pPr>
      <w:spacing w:after="120"/>
    </w:pPr>
  </w:style>
  <w:style w:type="paragraph" w:styleId="Lista">
    <w:name w:val="List"/>
    <w:basedOn w:val="Tekstpodstawowy"/>
    <w:rsid w:val="001D7B7F"/>
    <w:rPr>
      <w:rFonts w:cs="Tahoma"/>
    </w:rPr>
  </w:style>
  <w:style w:type="paragraph" w:customStyle="1" w:styleId="Podpis2">
    <w:name w:val="Podpis2"/>
    <w:basedOn w:val="Normalny"/>
    <w:rsid w:val="001D7B7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D7B7F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1D7B7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1D7B7F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link w:val="AkapitzlistZnak"/>
    <w:qFormat/>
    <w:rsid w:val="001D7B7F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1D7B7F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1D7B7F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1D7B7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qFormat/>
    <w:locked/>
    <w:rsid w:val="00394CDE"/>
    <w:rPr>
      <w:rFonts w:ascii="Calibri" w:hAnsi="Calibri" w:cs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D4C65-44B9-4610-B1BC-02C998D71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656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14</cp:revision>
  <cp:lastPrinted>2023-11-29T09:58:00Z</cp:lastPrinted>
  <dcterms:created xsi:type="dcterms:W3CDTF">2021-12-01T12:23:00Z</dcterms:created>
  <dcterms:modified xsi:type="dcterms:W3CDTF">2023-11-29T09:59:00Z</dcterms:modified>
</cp:coreProperties>
</file>