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1962" w:rsidRPr="00707049" w:rsidRDefault="00071831" w:rsidP="00CF46B5">
      <w:pPr>
        <w:pStyle w:val="Nagwek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pl-PL"/>
        </w:rPr>
        <w:pict>
          <v:roundrect id="AutoShape 3" o:spid="_x0000_s1026" style="position:absolute;margin-left:-11.25pt;margin-top:6.8pt;width:158.45pt;height:77.7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<v:stroke joinstyle="miter" endcap="square"/>
            <v:textbox inset=".35mm,.35mm,.35mm,.35mm">
              <w:txbxContent>
                <w:p w:rsidR="00051A37" w:rsidRPr="005E0E4D" w:rsidRDefault="00051A37" w:rsidP="00997D3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051A37" w:rsidRPr="005E0E4D" w:rsidRDefault="00051A37" w:rsidP="00997D3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051A37" w:rsidRPr="005E0E4D" w:rsidRDefault="00051A37" w:rsidP="00997D3D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F46B5" w:rsidRPr="005E0E4D" w:rsidRDefault="00CF46B5" w:rsidP="00997D3D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</w:p>
                <w:p w:rsidR="00CF46B5" w:rsidRPr="005E0E4D" w:rsidRDefault="00CF46B5" w:rsidP="00997D3D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</w:p>
                <w:p w:rsidR="00997D3D" w:rsidRPr="00707049" w:rsidRDefault="00997D3D" w:rsidP="00997D3D">
                  <w:pPr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</w:pPr>
                  <w:r w:rsidRPr="00707049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</w:rPr>
                    <w:t>pieczęć Wykonawcy</w:t>
                  </w:r>
                </w:p>
                <w:p w:rsidR="008F1962" w:rsidRDefault="008F1962"/>
              </w:txbxContent>
            </v:textbox>
          </v:roundrect>
        </w:pict>
      </w:r>
    </w:p>
    <w:p w:rsidR="008F1962" w:rsidRPr="00707049" w:rsidRDefault="008F1962">
      <w:pPr>
        <w:rPr>
          <w:rFonts w:ascii="Arial" w:hAnsi="Arial" w:cs="Arial"/>
          <w:lang w:val="en-US"/>
        </w:rPr>
      </w:pPr>
    </w:p>
    <w:p w:rsidR="008F1962" w:rsidRPr="00707049" w:rsidRDefault="008F1962">
      <w:pPr>
        <w:rPr>
          <w:rFonts w:ascii="Arial" w:hAnsi="Arial" w:cs="Arial"/>
        </w:rPr>
      </w:pPr>
    </w:p>
    <w:p w:rsidR="008F1962" w:rsidRPr="00707049" w:rsidRDefault="008F1962">
      <w:pPr>
        <w:rPr>
          <w:rFonts w:ascii="Arial" w:hAnsi="Arial" w:cs="Arial"/>
        </w:rPr>
      </w:pPr>
    </w:p>
    <w:p w:rsidR="008F1962" w:rsidRPr="00707049" w:rsidRDefault="008F1962">
      <w:pPr>
        <w:rPr>
          <w:rFonts w:ascii="Arial" w:hAnsi="Arial" w:cs="Arial"/>
          <w:b/>
          <w:bCs/>
        </w:rPr>
      </w:pPr>
    </w:p>
    <w:p w:rsidR="008F1962" w:rsidRPr="00707049" w:rsidRDefault="008F1962">
      <w:pPr>
        <w:rPr>
          <w:rFonts w:ascii="Arial" w:hAnsi="Arial" w:cs="Arial"/>
          <w:b/>
          <w:bCs/>
        </w:rPr>
      </w:pPr>
    </w:p>
    <w:p w:rsidR="00684303" w:rsidRPr="00707049" w:rsidRDefault="00684303" w:rsidP="00805EF7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684303" w:rsidRPr="00707049" w:rsidRDefault="00684303" w:rsidP="00684303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07049">
        <w:rPr>
          <w:rFonts w:ascii="Arial" w:hAnsi="Arial" w:cs="Arial"/>
          <w:b/>
          <w:bCs/>
          <w:sz w:val="28"/>
          <w:szCs w:val="28"/>
        </w:rPr>
        <w:t>OFERTA WYKONAWCY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707049">
        <w:rPr>
          <w:rFonts w:ascii="Arial" w:eastAsia="Times New Roman" w:hAnsi="Arial" w:cs="Arial"/>
          <w:szCs w:val="20"/>
        </w:rPr>
        <w:t>Nazwa i adres Wykonawcy: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en-US"/>
        </w:rPr>
      </w:pPr>
      <w:r w:rsidRPr="00707049">
        <w:rPr>
          <w:rFonts w:ascii="Arial" w:eastAsia="Times New Roman" w:hAnsi="Arial" w:cs="Arial"/>
          <w:szCs w:val="20"/>
          <w:lang w:val="en-US"/>
        </w:rPr>
        <w:t>. . . . . . . . . . . . . . . . . . . . . . . . . . . . . . . . . . . . . . . . . . . . . . . . . . . . . . . . . . . . . . . . . .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en-US"/>
        </w:rPr>
      </w:pPr>
      <w:r w:rsidRPr="00707049">
        <w:rPr>
          <w:rFonts w:ascii="Arial" w:eastAsia="Times New Roman" w:hAnsi="Arial" w:cs="Arial"/>
          <w:szCs w:val="20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en-US"/>
        </w:rPr>
        <w:t xml:space="preserve">2. 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5. Numer NIP:  . . . . . . . . . . . . . . . . </w:t>
      </w:r>
      <w:r w:rsidR="00347C62" w:rsidRPr="00707049">
        <w:rPr>
          <w:rFonts w:ascii="Arial" w:eastAsia="Times New Roman" w:hAnsi="Arial" w:cs="Arial"/>
          <w:szCs w:val="20"/>
          <w:lang w:val="de-DE"/>
        </w:rPr>
        <w:t>…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 . . . . . . . . . . . . . . . . . . . . . . </w:t>
      </w:r>
      <w:r w:rsidR="00347C62" w:rsidRPr="00707049">
        <w:rPr>
          <w:rFonts w:ascii="Arial" w:eastAsia="Times New Roman" w:hAnsi="Arial" w:cs="Arial"/>
          <w:szCs w:val="20"/>
          <w:lang w:val="de-DE"/>
        </w:rPr>
        <w:t>….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 . . . . . </w:t>
      </w:r>
      <w:r w:rsidR="0085086A" w:rsidRPr="00707049">
        <w:rPr>
          <w:rFonts w:ascii="Arial" w:eastAsia="Times New Roman" w:hAnsi="Arial" w:cs="Arial"/>
          <w:szCs w:val="20"/>
          <w:lang w:val="de-DE"/>
        </w:rPr>
        <w:t xml:space="preserve">. . .. </w:t>
      </w:r>
      <w:r w:rsidRPr="00707049">
        <w:rPr>
          <w:rFonts w:ascii="Arial" w:eastAsia="Times New Roman" w:hAnsi="Arial" w:cs="Arial"/>
          <w:szCs w:val="20"/>
          <w:lang w:val="de-DE"/>
        </w:rPr>
        <w:t xml:space="preserve">. . </w:t>
      </w:r>
    </w:p>
    <w:p w:rsidR="00684303" w:rsidRPr="00707049" w:rsidRDefault="00684303" w:rsidP="00684303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szCs w:val="20"/>
        </w:rPr>
      </w:pPr>
      <w:r w:rsidRPr="00707049">
        <w:rPr>
          <w:rFonts w:ascii="Arial" w:eastAsia="Times New Roman" w:hAnsi="Arial" w:cs="Arial"/>
          <w:szCs w:val="20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707049" w:rsidRDefault="00684303" w:rsidP="00684303">
      <w:pPr>
        <w:widowControl/>
        <w:suppressAutoHyphens w:val="0"/>
        <w:spacing w:line="276" w:lineRule="auto"/>
        <w:ind w:firstLine="3969"/>
        <w:rPr>
          <w:rFonts w:ascii="Arial" w:eastAsia="Times New Roman" w:hAnsi="Arial" w:cs="Arial"/>
          <w:b/>
          <w:sz w:val="26"/>
          <w:szCs w:val="26"/>
        </w:rPr>
      </w:pPr>
    </w:p>
    <w:p w:rsidR="00684303" w:rsidRPr="00707049" w:rsidRDefault="00684303" w:rsidP="00684303">
      <w:pPr>
        <w:widowControl/>
        <w:suppressAutoHyphens w:val="0"/>
        <w:spacing w:line="276" w:lineRule="auto"/>
        <w:ind w:firstLine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684303" w:rsidRPr="00707049" w:rsidRDefault="00684303" w:rsidP="00684303">
      <w:pPr>
        <w:widowControl/>
        <w:suppressAutoHyphens w:val="0"/>
        <w:spacing w:line="276" w:lineRule="auto"/>
        <w:ind w:firstLine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Burmistrz Gminy i Miasta Nisko</w:t>
      </w:r>
    </w:p>
    <w:p w:rsidR="00CF46B5" w:rsidRPr="00707049" w:rsidRDefault="00684303" w:rsidP="00CF46B5">
      <w:pPr>
        <w:widowControl/>
        <w:suppressAutoHyphens w:val="0"/>
        <w:spacing w:line="276" w:lineRule="auto"/>
        <w:ind w:left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Plac Wolności 14</w:t>
      </w:r>
    </w:p>
    <w:p w:rsidR="00684303" w:rsidRPr="00707049" w:rsidRDefault="00CF46B5" w:rsidP="00CF46B5">
      <w:pPr>
        <w:widowControl/>
        <w:suppressAutoHyphens w:val="0"/>
        <w:spacing w:line="276" w:lineRule="auto"/>
        <w:ind w:left="3969"/>
        <w:rPr>
          <w:rFonts w:ascii="Arial" w:eastAsia="Times New Roman" w:hAnsi="Arial" w:cs="Arial"/>
          <w:b/>
          <w:sz w:val="26"/>
          <w:szCs w:val="26"/>
        </w:rPr>
      </w:pPr>
      <w:r w:rsidRPr="00707049">
        <w:rPr>
          <w:rFonts w:ascii="Arial" w:eastAsia="Times New Roman" w:hAnsi="Arial" w:cs="Arial"/>
          <w:b/>
          <w:sz w:val="26"/>
          <w:szCs w:val="26"/>
        </w:rPr>
        <w:t>37-400 Ni</w:t>
      </w:r>
      <w:r w:rsidR="00684303" w:rsidRPr="00707049">
        <w:rPr>
          <w:rFonts w:ascii="Arial" w:eastAsia="Times New Roman" w:hAnsi="Arial" w:cs="Arial"/>
          <w:b/>
          <w:sz w:val="26"/>
          <w:szCs w:val="26"/>
        </w:rPr>
        <w:t>sko</w:t>
      </w:r>
    </w:p>
    <w:p w:rsidR="00684303" w:rsidRPr="00707049" w:rsidRDefault="00684303" w:rsidP="00AB38D7">
      <w:pPr>
        <w:widowControl/>
        <w:suppressAutoHyphens w:val="0"/>
        <w:spacing w:line="23" w:lineRule="atLeast"/>
        <w:jc w:val="both"/>
        <w:rPr>
          <w:rFonts w:ascii="Arial" w:eastAsia="Times New Roman" w:hAnsi="Arial" w:cs="Arial"/>
          <w:lang w:val="de-DE"/>
        </w:rPr>
      </w:pPr>
    </w:p>
    <w:p w:rsidR="006D64A6" w:rsidRPr="006D64A6" w:rsidRDefault="00707049" w:rsidP="006D64A6">
      <w:pPr>
        <w:pStyle w:val="WW-Tekstpodstawowy2"/>
        <w:spacing w:line="23" w:lineRule="atLeast"/>
        <w:ind w:left="425"/>
        <w:jc w:val="both"/>
        <w:rPr>
          <w:rFonts w:ascii="Arial" w:hAnsi="Arial" w:cs="Arial"/>
          <w:kern w:val="0"/>
          <w:sz w:val="26"/>
          <w:szCs w:val="26"/>
        </w:rPr>
      </w:pPr>
      <w:r w:rsidRPr="00707049">
        <w:rPr>
          <w:rFonts w:ascii="Arial" w:hAnsi="Arial" w:cs="Arial"/>
          <w:sz w:val="26"/>
          <w:szCs w:val="26"/>
        </w:rPr>
        <w:t xml:space="preserve">W związku z zapytaniem ofertowym na: </w:t>
      </w:r>
      <w:r w:rsidRPr="00707049">
        <w:rPr>
          <w:rFonts w:ascii="Arial" w:hAnsi="Arial" w:cs="Arial"/>
          <w:b/>
          <w:bCs/>
          <w:sz w:val="26"/>
          <w:szCs w:val="26"/>
        </w:rPr>
        <w:t>,,</w:t>
      </w:r>
      <w:r w:rsidR="002506E8" w:rsidRPr="002506E8">
        <w:rPr>
          <w:rFonts w:ascii="Arial" w:hAnsi="Arial" w:cs="Arial"/>
          <w:b/>
          <w:bCs/>
          <w:sz w:val="26"/>
          <w:szCs w:val="26"/>
        </w:rPr>
        <w:t>Bieżące remonty i konserwacja dróg gminnych położonych na terenie Gminy i Miasta Nis</w:t>
      </w:r>
      <w:bookmarkStart w:id="0" w:name="_GoBack"/>
      <w:bookmarkEnd w:id="0"/>
      <w:r w:rsidR="008457EC">
        <w:rPr>
          <w:rFonts w:ascii="Arial" w:hAnsi="Arial" w:cs="Arial"/>
          <w:b/>
          <w:bCs/>
          <w:sz w:val="26"/>
          <w:szCs w:val="26"/>
        </w:rPr>
        <w:t>ko w 2023</w:t>
      </w:r>
      <w:r w:rsidR="002506E8" w:rsidRPr="002506E8">
        <w:rPr>
          <w:rFonts w:ascii="Arial" w:hAnsi="Arial" w:cs="Arial"/>
          <w:b/>
          <w:bCs/>
          <w:sz w:val="26"/>
          <w:szCs w:val="26"/>
        </w:rPr>
        <w:t xml:space="preserve"> roku</w:t>
      </w:r>
      <w:r w:rsidRPr="00707049">
        <w:rPr>
          <w:rFonts w:ascii="Arial" w:hAnsi="Arial" w:cs="Arial"/>
          <w:b/>
          <w:bCs/>
          <w:sz w:val="26"/>
          <w:szCs w:val="26"/>
        </w:rPr>
        <w:t>”</w:t>
      </w:r>
      <w:r w:rsidRPr="00707049">
        <w:rPr>
          <w:rFonts w:ascii="Arial" w:hAnsi="Arial" w:cs="Arial"/>
          <w:sz w:val="26"/>
          <w:szCs w:val="26"/>
        </w:rPr>
        <w:t xml:space="preserve"> oferujemy wykonanie </w:t>
      </w:r>
      <w:r w:rsidRPr="00707049">
        <w:rPr>
          <w:rFonts w:ascii="Arial" w:hAnsi="Arial" w:cs="Arial"/>
          <w:strike/>
          <w:sz w:val="26"/>
          <w:szCs w:val="26"/>
        </w:rPr>
        <w:t>dostawy</w:t>
      </w:r>
      <w:r w:rsidRPr="00707049">
        <w:rPr>
          <w:rFonts w:ascii="Arial" w:hAnsi="Arial" w:cs="Arial"/>
          <w:sz w:val="26"/>
          <w:szCs w:val="26"/>
        </w:rPr>
        <w:t>/</w:t>
      </w:r>
      <w:r w:rsidRPr="00707049">
        <w:rPr>
          <w:rFonts w:ascii="Arial" w:hAnsi="Arial" w:cs="Arial"/>
          <w:sz w:val="26"/>
          <w:szCs w:val="26"/>
          <w:u w:val="single"/>
        </w:rPr>
        <w:t>usługi</w:t>
      </w:r>
      <w:r w:rsidRPr="002506E8">
        <w:rPr>
          <w:rFonts w:ascii="Arial" w:hAnsi="Arial" w:cs="Arial"/>
          <w:sz w:val="26"/>
          <w:szCs w:val="26"/>
          <w:u w:val="single"/>
        </w:rPr>
        <w:t>/roboty budowlanej</w:t>
      </w:r>
      <w:r w:rsidRPr="00707049">
        <w:rPr>
          <w:rFonts w:ascii="Arial" w:hAnsi="Arial" w:cs="Arial"/>
          <w:sz w:val="26"/>
          <w:szCs w:val="26"/>
        </w:rPr>
        <w:t xml:space="preserve"> (niepotrzebne skreślić), </w:t>
      </w:r>
      <w:r w:rsidR="006D64A6" w:rsidRPr="006D64A6">
        <w:rPr>
          <w:rFonts w:ascii="Arial" w:hAnsi="Arial" w:cs="Arial"/>
          <w:kern w:val="0"/>
          <w:sz w:val="26"/>
          <w:szCs w:val="26"/>
        </w:rPr>
        <w:t>zgodnie z wymogami opisu przedmiotu zamówienia za cenę ryczałtową:</w:t>
      </w:r>
    </w:p>
    <w:p w:rsidR="006D64A6" w:rsidRPr="00707049" w:rsidRDefault="006D64A6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707049" w:rsidRDefault="00684303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707049">
        <w:rPr>
          <w:rFonts w:ascii="Arial" w:hAnsi="Arial" w:cs="Arial"/>
          <w:b/>
          <w:kern w:val="0"/>
          <w:sz w:val="26"/>
          <w:szCs w:val="26"/>
        </w:rPr>
        <w:t>kwota brutto: ……………………………….. zł,</w:t>
      </w:r>
    </w:p>
    <w:p w:rsidR="00CF46B5" w:rsidRPr="00707049" w:rsidRDefault="00CF46B5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CF46B5" w:rsidRPr="00707049" w:rsidRDefault="00684303" w:rsidP="009D0A63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 w:rsidRPr="00707049">
        <w:rPr>
          <w:rFonts w:ascii="Arial" w:hAnsi="Arial" w:cs="Arial"/>
          <w:b/>
          <w:kern w:val="0"/>
          <w:sz w:val="26"/>
          <w:szCs w:val="26"/>
        </w:rPr>
        <w:t>(słownie: ……</w:t>
      </w:r>
      <w:r w:rsidR="00CF46B5" w:rsidRPr="00707049">
        <w:rPr>
          <w:rFonts w:ascii="Arial" w:hAnsi="Arial" w:cs="Arial"/>
          <w:b/>
          <w:kern w:val="0"/>
          <w:sz w:val="26"/>
          <w:szCs w:val="26"/>
        </w:rPr>
        <w:t>………………………………………………………….………</w:t>
      </w:r>
      <w:r w:rsidR="009D0A63" w:rsidRPr="00707049">
        <w:rPr>
          <w:rFonts w:ascii="Arial" w:hAnsi="Arial" w:cs="Arial"/>
          <w:b/>
          <w:kern w:val="0"/>
          <w:sz w:val="26"/>
          <w:szCs w:val="26"/>
        </w:rPr>
        <w:t>…</w:t>
      </w:r>
      <w:r w:rsidRPr="00707049">
        <w:rPr>
          <w:rFonts w:ascii="Arial" w:hAnsi="Arial" w:cs="Arial"/>
          <w:b/>
          <w:kern w:val="0"/>
          <w:sz w:val="26"/>
          <w:szCs w:val="26"/>
        </w:rPr>
        <w:t>….. zł).</w:t>
      </w:r>
    </w:p>
    <w:p w:rsidR="006D64A6" w:rsidRPr="00707049" w:rsidRDefault="006D64A6" w:rsidP="006D64A6">
      <w:pPr>
        <w:pStyle w:val="WW-Tekstpodstawowy2"/>
        <w:spacing w:line="23" w:lineRule="atLeast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684303" w:rsidRPr="002506E8" w:rsidRDefault="002506E8" w:rsidP="009D0A63">
      <w:pPr>
        <w:pStyle w:val="WW-Tekstpodstawowy2"/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Jest to łączna cena ofertowa</w:t>
      </w:r>
      <w:r w:rsidRPr="002506E8">
        <w:rPr>
          <w:rFonts w:ascii="Arial" w:hAnsi="Arial" w:cs="Arial"/>
          <w:bCs/>
          <w:sz w:val="26"/>
          <w:szCs w:val="26"/>
        </w:rPr>
        <w:t xml:space="preserve"> wynikająca z łącznej ceny brutto z tabeli Formularza cenowego</w:t>
      </w:r>
      <w:r w:rsidR="008457EC">
        <w:rPr>
          <w:rFonts w:ascii="Arial" w:hAnsi="Arial" w:cs="Arial"/>
          <w:bCs/>
          <w:sz w:val="26"/>
          <w:szCs w:val="26"/>
        </w:rPr>
        <w:t xml:space="preserve"> </w:t>
      </w:r>
      <w:r w:rsidR="00684303" w:rsidRPr="00707049">
        <w:rPr>
          <w:rFonts w:ascii="Arial" w:hAnsi="Arial" w:cs="Arial"/>
          <w:sz w:val="26"/>
          <w:szCs w:val="26"/>
        </w:rPr>
        <w:t>przygotowana zgodnie z wymogami zapytania ofertowego z wszystkimi opłatami koniecznymi do zakończenia realizacji zamówienia.</w:t>
      </w:r>
    </w:p>
    <w:p w:rsidR="007E6961" w:rsidRPr="00707049" w:rsidRDefault="007E6961" w:rsidP="009D0A63">
      <w:pPr>
        <w:widowControl/>
        <w:tabs>
          <w:tab w:val="left" w:pos="5760"/>
        </w:tabs>
        <w:suppressAutoHyphens w:val="0"/>
        <w:snapToGrid w:val="0"/>
        <w:spacing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</w:p>
    <w:p w:rsidR="009D0A63" w:rsidRPr="00707049" w:rsidRDefault="005E0E4D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>Oświadczamy, że:</w:t>
      </w:r>
    </w:p>
    <w:p w:rsidR="009D0A63" w:rsidRPr="00707049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>zapoznałem/zapoznaliśmy się z opisem przedmiotu zamówienia i nie wnos</w:t>
      </w:r>
      <w:r w:rsidR="005E0E4D">
        <w:rPr>
          <w:rFonts w:ascii="Arial" w:hAnsi="Arial" w:cs="Arial"/>
          <w:sz w:val="26"/>
          <w:szCs w:val="26"/>
        </w:rPr>
        <w:t>zę/wnosimy do niego zastrzeżeń,</w:t>
      </w:r>
    </w:p>
    <w:p w:rsidR="009D0A63" w:rsidRPr="00707049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</w:t>
      </w:r>
      <w:r w:rsidR="005E0E4D">
        <w:rPr>
          <w:rFonts w:ascii="Arial" w:hAnsi="Arial" w:cs="Arial"/>
          <w:sz w:val="26"/>
          <w:szCs w:val="26"/>
        </w:rPr>
        <w:t>tu zamówienia na w/w warunkach,</w:t>
      </w:r>
    </w:p>
    <w:p w:rsidR="009D0A63" w:rsidRPr="008457EC" w:rsidRDefault="009D0A63" w:rsidP="009D0A63">
      <w:pPr>
        <w:pStyle w:val="Akapitzlist"/>
        <w:numPr>
          <w:ilvl w:val="1"/>
          <w:numId w:val="3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zapoznałem/zapoznaliśmy się z warunkami umowy </w:t>
      </w:r>
      <w:r w:rsidRPr="00707049">
        <w:rPr>
          <w:rFonts w:ascii="Arial" w:hAnsi="Arial" w:cs="Arial"/>
          <w:i/>
          <w:sz w:val="26"/>
          <w:szCs w:val="26"/>
        </w:rPr>
        <w:t>(projektem umowy dołączonym do zapytania ofertowego),</w:t>
      </w:r>
      <w:r w:rsidRPr="00707049">
        <w:rPr>
          <w:rFonts w:ascii="Arial" w:hAnsi="Arial" w:cs="Arial"/>
          <w:sz w:val="26"/>
          <w:szCs w:val="26"/>
        </w:rPr>
        <w:t xml:space="preserve"> akceptuję/akceptujemy projekt umowy i zobowiązuję / zobowiązujemy się w przypadku wyboru mojej/naszej oferty do zawarcia umowy w terminie i miejscu</w:t>
      </w:r>
      <w:r w:rsidR="005E0E4D">
        <w:rPr>
          <w:rFonts w:ascii="Arial" w:hAnsi="Arial" w:cs="Arial"/>
          <w:sz w:val="26"/>
          <w:szCs w:val="26"/>
        </w:rPr>
        <w:t xml:space="preserve"> wskazanym przez Zamawiającego,</w:t>
      </w:r>
    </w:p>
    <w:p w:rsidR="008457EC" w:rsidRPr="008457EC" w:rsidRDefault="008457EC" w:rsidP="008457EC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851E8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lastRenderedPageBreak/>
        <w:t xml:space="preserve">nie podlegam/nie podlegamy wykluczeniu z postępowania na podstawie art. 7 </w:t>
      </w:r>
      <w:r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  </w:t>
      </w:r>
      <w:r w:rsidRPr="00851E8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ust. 1 ustawy z dnia 13 kwietnia 2022r. o szczególnych rozwiązaniach w </w:t>
      </w:r>
      <w:r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        </w:t>
      </w:r>
      <w:r w:rsidRPr="00851E8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zakre</w:t>
      </w:r>
      <w:r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sie </w:t>
      </w:r>
      <w:r w:rsidRPr="00851E8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przeciwdziałania wspieraniu agresji na Ukrainę oraz służących </w:t>
      </w:r>
      <w:r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   </w:t>
      </w:r>
      <w:r w:rsidRPr="00851E8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>ochro</w:t>
      </w:r>
      <w:r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nie </w:t>
      </w:r>
      <w:r w:rsidRPr="00851E84">
        <w:rPr>
          <w:rFonts w:ascii="Arial" w:eastAsia="Arial" w:hAnsi="Arial" w:cs="Arial"/>
          <w:bCs/>
          <w:kern w:val="0"/>
          <w:sz w:val="26"/>
          <w:szCs w:val="26"/>
          <w:lang w:eastAsia="pl-PL"/>
        </w:rPr>
        <w:t xml:space="preserve">bezpieczeństwa narodowego ( Dz. U. poz. 835). </w:t>
      </w:r>
    </w:p>
    <w:p w:rsidR="009D0A63" w:rsidRPr="00707049" w:rsidRDefault="009D0A63" w:rsidP="009D0A63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707049" w:rsidRDefault="009D0A63" w:rsidP="005A537E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>Oświadczamy, że wypełniliśmy obowiązki i</w:t>
      </w:r>
      <w:r w:rsidR="003C22E2" w:rsidRPr="00707049">
        <w:rPr>
          <w:rFonts w:ascii="Arial" w:hAnsi="Arial" w:cs="Arial"/>
          <w:sz w:val="26"/>
          <w:szCs w:val="26"/>
        </w:rPr>
        <w:t>nformacyjne przewidziane w art.13 lub w art.</w:t>
      </w:r>
      <w:r w:rsidRPr="00707049">
        <w:rPr>
          <w:rFonts w:ascii="Arial" w:hAnsi="Arial" w:cs="Arial"/>
          <w:sz w:val="26"/>
          <w:szCs w:val="26"/>
        </w:rPr>
        <w:t>14 RODO</w:t>
      </w:r>
      <w:r w:rsidRPr="00707049">
        <w:rPr>
          <w:rStyle w:val="Odwoanieprzypisudolnego"/>
          <w:rFonts w:ascii="Arial" w:hAnsi="Arial" w:cs="Arial"/>
          <w:sz w:val="26"/>
          <w:szCs w:val="26"/>
        </w:rPr>
        <w:footnoteReference w:id="2"/>
      </w:r>
      <w:r w:rsidRPr="00707049">
        <w:rPr>
          <w:rFonts w:ascii="Arial" w:hAnsi="Arial" w:cs="Arial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707049">
        <w:rPr>
          <w:rStyle w:val="Odwoanieprzypisudolnego"/>
          <w:rFonts w:ascii="Arial" w:hAnsi="Arial" w:cs="Arial"/>
          <w:sz w:val="26"/>
          <w:szCs w:val="26"/>
        </w:rPr>
        <w:footnoteReference w:id="3"/>
      </w:r>
      <w:r w:rsidRPr="00707049">
        <w:rPr>
          <w:rFonts w:ascii="Arial" w:hAnsi="Arial" w:cs="Arial"/>
          <w:sz w:val="26"/>
          <w:szCs w:val="26"/>
        </w:rPr>
        <w:t xml:space="preserve">. </w:t>
      </w:r>
    </w:p>
    <w:p w:rsidR="009D0A63" w:rsidRPr="00707049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>Przedmiot zamówienia zamierzamy wykonać:</w:t>
      </w:r>
    </w:p>
    <w:p w:rsidR="009D0A63" w:rsidRPr="0070704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a) sami ……………………………………………. </w:t>
      </w:r>
    </w:p>
    <w:p w:rsidR="003F2697" w:rsidRPr="0070704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hAnsi="Arial" w:cs="Arial"/>
          <w:sz w:val="26"/>
          <w:szCs w:val="26"/>
        </w:rPr>
      </w:pPr>
      <w:r w:rsidRPr="00707049">
        <w:rPr>
          <w:rFonts w:ascii="Arial" w:hAnsi="Arial" w:cs="Arial"/>
          <w:sz w:val="26"/>
          <w:szCs w:val="26"/>
        </w:rPr>
        <w:t>b) przy pomocy podwykonawców (</w:t>
      </w:r>
      <w:r w:rsidRPr="00707049">
        <w:rPr>
          <w:rFonts w:ascii="Arial" w:hAnsi="Arial" w:cs="Arial"/>
          <w:i/>
          <w:sz w:val="26"/>
          <w:szCs w:val="26"/>
        </w:rPr>
        <w:t>należy określić zakres zamówienia planowanego do realizacji przez podwykonawców):</w:t>
      </w:r>
    </w:p>
    <w:p w:rsidR="009D0A63" w:rsidRPr="0070704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707049" w:rsidRDefault="009D0A63" w:rsidP="009D0A63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załącznikami do niniejszego formularza oferty są: </w:t>
      </w:r>
    </w:p>
    <w:p w:rsidR="009D0A63" w:rsidRPr="0070704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a) …………………………….. </w:t>
      </w:r>
    </w:p>
    <w:p w:rsidR="009D0A63" w:rsidRPr="0070704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 w:rsidRPr="00707049">
        <w:rPr>
          <w:rFonts w:ascii="Arial" w:hAnsi="Arial" w:cs="Arial"/>
          <w:sz w:val="26"/>
          <w:szCs w:val="26"/>
        </w:rPr>
        <w:t xml:space="preserve">b) …………………………….. </w:t>
      </w:r>
    </w:p>
    <w:p w:rsidR="009D0A63" w:rsidRPr="00707049" w:rsidRDefault="009D0A63" w:rsidP="009D0A6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</w:p>
    <w:p w:rsidR="00684303" w:rsidRPr="00707049" w:rsidRDefault="0068430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9D0A63" w:rsidRPr="00707049" w:rsidRDefault="009D0A63" w:rsidP="00684303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684303" w:rsidRPr="00707049" w:rsidRDefault="00684303" w:rsidP="00684303">
      <w:pPr>
        <w:spacing w:line="276" w:lineRule="auto"/>
        <w:jc w:val="both"/>
        <w:rPr>
          <w:rFonts w:ascii="Arial" w:hAnsi="Arial" w:cs="Arial"/>
        </w:rPr>
      </w:pPr>
      <w:r w:rsidRPr="00707049">
        <w:rPr>
          <w:rFonts w:ascii="Arial" w:hAnsi="Arial" w:cs="Arial"/>
        </w:rPr>
        <w:t>…………………., dnia ………………….</w:t>
      </w:r>
    </w:p>
    <w:p w:rsidR="00684303" w:rsidRPr="00707049" w:rsidRDefault="00684303" w:rsidP="00684303">
      <w:pPr>
        <w:spacing w:line="276" w:lineRule="auto"/>
        <w:jc w:val="both"/>
        <w:rPr>
          <w:rFonts w:ascii="Arial" w:hAnsi="Arial" w:cs="Arial"/>
        </w:rPr>
      </w:pPr>
    </w:p>
    <w:p w:rsidR="00684303" w:rsidRPr="00707049" w:rsidRDefault="00684303" w:rsidP="00684303">
      <w:pPr>
        <w:jc w:val="both"/>
        <w:rPr>
          <w:rFonts w:ascii="Arial" w:hAnsi="Arial" w:cs="Arial"/>
        </w:rPr>
      </w:pPr>
    </w:p>
    <w:p w:rsidR="00684303" w:rsidRPr="00707049" w:rsidRDefault="00CF46B5" w:rsidP="00CF46B5">
      <w:pPr>
        <w:tabs>
          <w:tab w:val="left" w:pos="5670"/>
        </w:tabs>
        <w:jc w:val="both"/>
        <w:rPr>
          <w:rFonts w:ascii="Arial" w:hAnsi="Arial" w:cs="Arial"/>
        </w:rPr>
      </w:pPr>
      <w:r w:rsidRPr="00707049">
        <w:rPr>
          <w:rFonts w:ascii="Arial" w:hAnsi="Arial" w:cs="Arial"/>
        </w:rPr>
        <w:tab/>
      </w:r>
      <w:r w:rsidR="00684303" w:rsidRPr="00707049">
        <w:rPr>
          <w:rFonts w:ascii="Arial" w:hAnsi="Arial" w:cs="Arial"/>
        </w:rPr>
        <w:t>...............................................................</w:t>
      </w:r>
    </w:p>
    <w:p w:rsidR="00CF46B5" w:rsidRPr="00707049" w:rsidRDefault="00CF46B5" w:rsidP="000E151F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707049">
        <w:rPr>
          <w:rFonts w:ascii="Arial" w:hAnsi="Arial" w:cs="Arial"/>
        </w:rPr>
        <w:tab/>
      </w:r>
      <w:r w:rsidR="00684303" w:rsidRPr="00707049">
        <w:rPr>
          <w:rFonts w:ascii="Arial" w:hAnsi="Arial" w:cs="Arial"/>
          <w:i/>
        </w:rPr>
        <w:t>/podpis i pieczęć* /</w:t>
      </w:r>
    </w:p>
    <w:p w:rsidR="00CF46B5" w:rsidRPr="00707049" w:rsidRDefault="00CF46B5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2506E8" w:rsidRDefault="002506E8" w:rsidP="00CF46B5">
      <w:pPr>
        <w:jc w:val="both"/>
        <w:rPr>
          <w:rFonts w:ascii="Arial" w:hAnsi="Arial" w:cs="Arial"/>
        </w:rPr>
      </w:pPr>
    </w:p>
    <w:p w:rsidR="002506E8" w:rsidRDefault="002506E8" w:rsidP="00CF46B5">
      <w:pPr>
        <w:jc w:val="both"/>
        <w:rPr>
          <w:rFonts w:ascii="Arial" w:hAnsi="Arial" w:cs="Arial"/>
        </w:rPr>
      </w:pPr>
    </w:p>
    <w:p w:rsidR="005E0E4D" w:rsidRPr="00707049" w:rsidRDefault="005E0E4D" w:rsidP="00CF46B5">
      <w:pPr>
        <w:jc w:val="both"/>
        <w:rPr>
          <w:rFonts w:ascii="Arial" w:hAnsi="Arial" w:cs="Arial"/>
        </w:rPr>
      </w:pPr>
    </w:p>
    <w:p w:rsidR="003C22E2" w:rsidRPr="00707049" w:rsidRDefault="003C22E2" w:rsidP="00CF46B5">
      <w:pPr>
        <w:jc w:val="both"/>
        <w:rPr>
          <w:rFonts w:ascii="Arial" w:hAnsi="Arial" w:cs="Arial"/>
        </w:rPr>
      </w:pPr>
    </w:p>
    <w:p w:rsidR="00CF46B5" w:rsidRPr="00707049" w:rsidRDefault="00684303" w:rsidP="00CF46B5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707049">
        <w:rPr>
          <w:rFonts w:ascii="Arial" w:eastAsia="Times New Roman" w:hAnsi="Arial" w:cs="Arial"/>
          <w:i/>
        </w:rPr>
        <w:t>*po</w:t>
      </w:r>
      <w:r w:rsidR="007E6961" w:rsidRPr="00707049">
        <w:rPr>
          <w:rFonts w:ascii="Arial" w:eastAsia="Times New Roman" w:hAnsi="Arial" w:cs="Arial"/>
          <w:i/>
        </w:rPr>
        <w:t xml:space="preserve">dpis osoby/osób uprawnionej/ych do składania oświadczeń woli w </w:t>
      </w:r>
      <w:r w:rsidRPr="00707049">
        <w:rPr>
          <w:rFonts w:ascii="Arial" w:eastAsia="Times New Roman" w:hAnsi="Arial" w:cs="Arial"/>
          <w:i/>
        </w:rPr>
        <w:t>imieniu Wykonawcy, w</w:t>
      </w:r>
      <w:r w:rsidR="009D0A63" w:rsidRPr="00707049">
        <w:rPr>
          <w:rFonts w:ascii="Arial" w:eastAsia="Times New Roman" w:hAnsi="Arial" w:cs="Arial"/>
          <w:i/>
        </w:rPr>
        <w:t xml:space="preserve">g. dokumentów rejestrowych lub </w:t>
      </w:r>
      <w:r w:rsidRPr="00707049">
        <w:rPr>
          <w:rFonts w:ascii="Arial" w:eastAsia="Times New Roman" w:hAnsi="Arial" w:cs="Arial"/>
          <w:i/>
        </w:rPr>
        <w:t>właściwego pełnomocnictwa</w:t>
      </w:r>
      <w:r w:rsidR="009D0A63" w:rsidRPr="00707049">
        <w:rPr>
          <w:rFonts w:ascii="Arial" w:eastAsia="Times New Roman" w:hAnsi="Arial" w:cs="Arial"/>
          <w:i/>
        </w:rPr>
        <w:t>.</w:t>
      </w:r>
    </w:p>
    <w:p w:rsidR="00045D6C" w:rsidRPr="00707049" w:rsidRDefault="00045D6C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</w:p>
    <w:sectPr w:rsidR="00045D6C" w:rsidRPr="00707049" w:rsidSect="00C8359A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E6C" w:rsidRDefault="00C45E6C">
      <w:r>
        <w:separator/>
      </w:r>
    </w:p>
  </w:endnote>
  <w:endnote w:type="continuationSeparator" w:id="1">
    <w:p w:rsidR="00C45E6C" w:rsidRDefault="00C45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071831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071831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30B83">
              <w:rPr>
                <w:b/>
                <w:bCs/>
                <w:noProof/>
                <w:sz w:val="22"/>
                <w:szCs w:val="22"/>
              </w:rPr>
              <w:t>1</w:t>
            </w:r>
            <w:r w:rsidR="00071831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071831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071831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230B83">
              <w:rPr>
                <w:b/>
                <w:bCs/>
                <w:noProof/>
                <w:sz w:val="22"/>
                <w:szCs w:val="22"/>
              </w:rPr>
              <w:t>2</w:t>
            </w:r>
            <w:r w:rsidR="00071831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E6C" w:rsidRDefault="00C45E6C">
      <w:r>
        <w:separator/>
      </w:r>
    </w:p>
  </w:footnote>
  <w:footnote w:type="continuationSeparator" w:id="1">
    <w:p w:rsidR="00C45E6C" w:rsidRDefault="00C45E6C">
      <w:r>
        <w:continuationSeparator/>
      </w:r>
    </w:p>
  </w:footnote>
  <w:footnote w:id="2">
    <w:p w:rsidR="009D0A63" w:rsidRPr="00707049" w:rsidRDefault="009D0A63" w:rsidP="00707049">
      <w:pPr>
        <w:pStyle w:val="Tekstprzypisudolnego"/>
        <w:jc w:val="both"/>
        <w:rPr>
          <w:rFonts w:ascii="Arial" w:hAnsi="Arial" w:cs="Arial"/>
        </w:rPr>
      </w:pPr>
      <w:r w:rsidRPr="00707049">
        <w:rPr>
          <w:rStyle w:val="Odwoanieprzypisudolnego"/>
          <w:rFonts w:ascii="Arial" w:hAnsi="Arial" w:cs="Arial"/>
        </w:rPr>
        <w:footnoteRef/>
      </w:r>
      <w:r w:rsidRPr="00707049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:rsidR="009D0A63" w:rsidRPr="00707049" w:rsidRDefault="009D0A63" w:rsidP="00707049">
      <w:pPr>
        <w:pStyle w:val="Tekstprzypisudolnego"/>
        <w:jc w:val="both"/>
        <w:rPr>
          <w:rFonts w:ascii="Arial" w:hAnsi="Arial" w:cs="Arial"/>
        </w:rPr>
      </w:pPr>
      <w:r w:rsidRPr="00707049">
        <w:rPr>
          <w:rStyle w:val="Odwoanieprzypisudolnego"/>
          <w:rFonts w:ascii="Arial" w:hAnsi="Arial" w:cs="Arial"/>
        </w:rPr>
        <w:footnoteRef/>
      </w:r>
      <w:r w:rsidRPr="00707049"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62" w:rsidRPr="005E0E4D" w:rsidRDefault="002D2174">
    <w:pPr>
      <w:pStyle w:val="Nagwek"/>
      <w:jc w:val="right"/>
      <w:rPr>
        <w:rFonts w:ascii="Arial" w:hAnsi="Arial" w:cs="Arial"/>
        <w:b/>
      </w:rPr>
    </w:pPr>
    <w:r w:rsidRPr="005E0E4D">
      <w:rPr>
        <w:rFonts w:ascii="Arial" w:hAnsi="Arial" w:cs="Arial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62BBA"/>
    <w:multiLevelType w:val="multilevel"/>
    <w:tmpl w:val="75B86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6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7"/>
  </w:num>
  <w:num w:numId="11">
    <w:abstractNumId w:val="30"/>
  </w:num>
  <w:num w:numId="12">
    <w:abstractNumId w:val="15"/>
  </w:num>
  <w:num w:numId="13">
    <w:abstractNumId w:val="28"/>
  </w:num>
  <w:num w:numId="14">
    <w:abstractNumId w:val="12"/>
  </w:num>
  <w:num w:numId="15">
    <w:abstractNumId w:val="25"/>
  </w:num>
  <w:num w:numId="16">
    <w:abstractNumId w:val="14"/>
  </w:num>
  <w:num w:numId="17">
    <w:abstractNumId w:val="18"/>
  </w:num>
  <w:num w:numId="18">
    <w:abstractNumId w:val="29"/>
  </w:num>
  <w:num w:numId="19">
    <w:abstractNumId w:val="16"/>
  </w:num>
  <w:num w:numId="20">
    <w:abstractNumId w:val="24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6"/>
  </w:num>
  <w:num w:numId="31">
    <w:abstractNumId w:val="22"/>
  </w:num>
  <w:num w:numId="32">
    <w:abstractNumId w:val="31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97D3D"/>
    <w:rsid w:val="0000517E"/>
    <w:rsid w:val="0002255C"/>
    <w:rsid w:val="00023E69"/>
    <w:rsid w:val="00045D6C"/>
    <w:rsid w:val="00051A37"/>
    <w:rsid w:val="00071831"/>
    <w:rsid w:val="000759A8"/>
    <w:rsid w:val="0008684D"/>
    <w:rsid w:val="0009442F"/>
    <w:rsid w:val="000C62A3"/>
    <w:rsid w:val="000D68AF"/>
    <w:rsid w:val="000E151F"/>
    <w:rsid w:val="00121F93"/>
    <w:rsid w:val="001247BD"/>
    <w:rsid w:val="00137F83"/>
    <w:rsid w:val="00155E83"/>
    <w:rsid w:val="00212DF8"/>
    <w:rsid w:val="00230B83"/>
    <w:rsid w:val="00235746"/>
    <w:rsid w:val="002506E8"/>
    <w:rsid w:val="00275292"/>
    <w:rsid w:val="002B0800"/>
    <w:rsid w:val="002B28FB"/>
    <w:rsid w:val="002B6B9D"/>
    <w:rsid w:val="002D2174"/>
    <w:rsid w:val="003217E4"/>
    <w:rsid w:val="00347C62"/>
    <w:rsid w:val="00353B6B"/>
    <w:rsid w:val="00353F64"/>
    <w:rsid w:val="003726E3"/>
    <w:rsid w:val="003803C3"/>
    <w:rsid w:val="00381657"/>
    <w:rsid w:val="0038410B"/>
    <w:rsid w:val="003866E9"/>
    <w:rsid w:val="00386973"/>
    <w:rsid w:val="003A7591"/>
    <w:rsid w:val="003B0AD4"/>
    <w:rsid w:val="003B78AC"/>
    <w:rsid w:val="003C22E2"/>
    <w:rsid w:val="003C3269"/>
    <w:rsid w:val="003E0A2D"/>
    <w:rsid w:val="003F2697"/>
    <w:rsid w:val="003F788E"/>
    <w:rsid w:val="00440602"/>
    <w:rsid w:val="00495288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066D2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C14CE"/>
    <w:rsid w:val="005C5F32"/>
    <w:rsid w:val="005E0E4D"/>
    <w:rsid w:val="005E4274"/>
    <w:rsid w:val="006064A4"/>
    <w:rsid w:val="006121A7"/>
    <w:rsid w:val="00626D89"/>
    <w:rsid w:val="00631327"/>
    <w:rsid w:val="00643E9B"/>
    <w:rsid w:val="00651C8F"/>
    <w:rsid w:val="00657282"/>
    <w:rsid w:val="00663B21"/>
    <w:rsid w:val="00684303"/>
    <w:rsid w:val="006A2818"/>
    <w:rsid w:val="006B3E37"/>
    <w:rsid w:val="006D64A6"/>
    <w:rsid w:val="006E6FB4"/>
    <w:rsid w:val="00707049"/>
    <w:rsid w:val="00727D8E"/>
    <w:rsid w:val="0075074C"/>
    <w:rsid w:val="0078026D"/>
    <w:rsid w:val="007827B5"/>
    <w:rsid w:val="007A0023"/>
    <w:rsid w:val="007A50E5"/>
    <w:rsid w:val="007A751F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457EC"/>
    <w:rsid w:val="0085086A"/>
    <w:rsid w:val="008D21EC"/>
    <w:rsid w:val="008D3A18"/>
    <w:rsid w:val="008E1A74"/>
    <w:rsid w:val="008E2E9D"/>
    <w:rsid w:val="008F1962"/>
    <w:rsid w:val="008F6F75"/>
    <w:rsid w:val="00905BEE"/>
    <w:rsid w:val="00923E73"/>
    <w:rsid w:val="00950C70"/>
    <w:rsid w:val="00951CD0"/>
    <w:rsid w:val="0095285A"/>
    <w:rsid w:val="009621F4"/>
    <w:rsid w:val="00997D3D"/>
    <w:rsid w:val="009B3D67"/>
    <w:rsid w:val="009B6C59"/>
    <w:rsid w:val="009D0A63"/>
    <w:rsid w:val="00A12CC3"/>
    <w:rsid w:val="00A41968"/>
    <w:rsid w:val="00A46758"/>
    <w:rsid w:val="00A55291"/>
    <w:rsid w:val="00A60553"/>
    <w:rsid w:val="00A76D2C"/>
    <w:rsid w:val="00A87F63"/>
    <w:rsid w:val="00AB38D7"/>
    <w:rsid w:val="00AB4447"/>
    <w:rsid w:val="00AE3716"/>
    <w:rsid w:val="00B00B60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87627"/>
    <w:rsid w:val="00BC53CC"/>
    <w:rsid w:val="00BD083D"/>
    <w:rsid w:val="00C04750"/>
    <w:rsid w:val="00C060BE"/>
    <w:rsid w:val="00C15D53"/>
    <w:rsid w:val="00C43DD1"/>
    <w:rsid w:val="00C45E6C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B0BA5"/>
    <w:rsid w:val="00DB6B82"/>
    <w:rsid w:val="00DC4822"/>
    <w:rsid w:val="00DD05DF"/>
    <w:rsid w:val="00DE0DAB"/>
    <w:rsid w:val="00E051D2"/>
    <w:rsid w:val="00E12DF5"/>
    <w:rsid w:val="00E54448"/>
    <w:rsid w:val="00E55AEE"/>
    <w:rsid w:val="00E74D2F"/>
    <w:rsid w:val="00E909C3"/>
    <w:rsid w:val="00E94033"/>
    <w:rsid w:val="00EA2008"/>
    <w:rsid w:val="00EC0977"/>
    <w:rsid w:val="00EC3D5D"/>
    <w:rsid w:val="00ED24D3"/>
    <w:rsid w:val="00ED2609"/>
    <w:rsid w:val="00ED5E16"/>
    <w:rsid w:val="00ED78F1"/>
    <w:rsid w:val="00EE04D9"/>
    <w:rsid w:val="00F156ED"/>
    <w:rsid w:val="00F37A98"/>
    <w:rsid w:val="00F42DC7"/>
    <w:rsid w:val="00F50F3C"/>
    <w:rsid w:val="00F51C32"/>
    <w:rsid w:val="00F66C52"/>
    <w:rsid w:val="00F77129"/>
    <w:rsid w:val="00F8509C"/>
    <w:rsid w:val="00FB0628"/>
    <w:rsid w:val="00FD13E2"/>
    <w:rsid w:val="00FD2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B9D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B6B9D"/>
  </w:style>
  <w:style w:type="character" w:customStyle="1" w:styleId="WW8Num1z1">
    <w:name w:val="WW8Num1z1"/>
    <w:rsid w:val="002B6B9D"/>
  </w:style>
  <w:style w:type="character" w:customStyle="1" w:styleId="WW8Num1z2">
    <w:name w:val="WW8Num1z2"/>
    <w:rsid w:val="002B6B9D"/>
  </w:style>
  <w:style w:type="character" w:customStyle="1" w:styleId="WW8Num1z3">
    <w:name w:val="WW8Num1z3"/>
    <w:rsid w:val="002B6B9D"/>
  </w:style>
  <w:style w:type="character" w:customStyle="1" w:styleId="WW8Num1z4">
    <w:name w:val="WW8Num1z4"/>
    <w:rsid w:val="002B6B9D"/>
  </w:style>
  <w:style w:type="character" w:customStyle="1" w:styleId="WW8Num1z5">
    <w:name w:val="WW8Num1z5"/>
    <w:rsid w:val="002B6B9D"/>
  </w:style>
  <w:style w:type="character" w:customStyle="1" w:styleId="WW8Num1z6">
    <w:name w:val="WW8Num1z6"/>
    <w:rsid w:val="002B6B9D"/>
  </w:style>
  <w:style w:type="character" w:customStyle="1" w:styleId="WW8Num1z7">
    <w:name w:val="WW8Num1z7"/>
    <w:rsid w:val="002B6B9D"/>
  </w:style>
  <w:style w:type="character" w:customStyle="1" w:styleId="WW8Num1z8">
    <w:name w:val="WW8Num1z8"/>
    <w:rsid w:val="002B6B9D"/>
  </w:style>
  <w:style w:type="character" w:customStyle="1" w:styleId="WW8Num2z0">
    <w:name w:val="WW8Num2z0"/>
    <w:rsid w:val="002B6B9D"/>
  </w:style>
  <w:style w:type="character" w:customStyle="1" w:styleId="WW8Num2z1">
    <w:name w:val="WW8Num2z1"/>
    <w:rsid w:val="002B6B9D"/>
  </w:style>
  <w:style w:type="character" w:customStyle="1" w:styleId="WW8Num2z2">
    <w:name w:val="WW8Num2z2"/>
    <w:rsid w:val="002B6B9D"/>
  </w:style>
  <w:style w:type="character" w:customStyle="1" w:styleId="WW8Num2z3">
    <w:name w:val="WW8Num2z3"/>
    <w:rsid w:val="002B6B9D"/>
  </w:style>
  <w:style w:type="character" w:customStyle="1" w:styleId="WW8Num2z4">
    <w:name w:val="WW8Num2z4"/>
    <w:rsid w:val="002B6B9D"/>
  </w:style>
  <w:style w:type="character" w:customStyle="1" w:styleId="WW8Num2z5">
    <w:name w:val="WW8Num2z5"/>
    <w:rsid w:val="002B6B9D"/>
  </w:style>
  <w:style w:type="character" w:customStyle="1" w:styleId="WW8Num2z6">
    <w:name w:val="WW8Num2z6"/>
    <w:rsid w:val="002B6B9D"/>
  </w:style>
  <w:style w:type="character" w:customStyle="1" w:styleId="WW8Num2z7">
    <w:name w:val="WW8Num2z7"/>
    <w:rsid w:val="002B6B9D"/>
  </w:style>
  <w:style w:type="character" w:customStyle="1" w:styleId="WW8Num2z8">
    <w:name w:val="WW8Num2z8"/>
    <w:rsid w:val="002B6B9D"/>
  </w:style>
  <w:style w:type="character" w:customStyle="1" w:styleId="WW8Num3z0">
    <w:name w:val="WW8Num3z0"/>
    <w:rsid w:val="002B6B9D"/>
  </w:style>
  <w:style w:type="character" w:customStyle="1" w:styleId="WW8Num3z1">
    <w:name w:val="WW8Num3z1"/>
    <w:rsid w:val="002B6B9D"/>
  </w:style>
  <w:style w:type="character" w:customStyle="1" w:styleId="WW8Num3z2">
    <w:name w:val="WW8Num3z2"/>
    <w:rsid w:val="002B6B9D"/>
  </w:style>
  <w:style w:type="character" w:customStyle="1" w:styleId="WW8Num3z3">
    <w:name w:val="WW8Num3z3"/>
    <w:rsid w:val="002B6B9D"/>
  </w:style>
  <w:style w:type="character" w:customStyle="1" w:styleId="WW8Num3z4">
    <w:name w:val="WW8Num3z4"/>
    <w:rsid w:val="002B6B9D"/>
  </w:style>
  <w:style w:type="character" w:customStyle="1" w:styleId="WW8Num3z5">
    <w:name w:val="WW8Num3z5"/>
    <w:rsid w:val="002B6B9D"/>
  </w:style>
  <w:style w:type="character" w:customStyle="1" w:styleId="WW8Num3z6">
    <w:name w:val="WW8Num3z6"/>
    <w:rsid w:val="002B6B9D"/>
  </w:style>
  <w:style w:type="character" w:customStyle="1" w:styleId="WW8Num3z7">
    <w:name w:val="WW8Num3z7"/>
    <w:rsid w:val="002B6B9D"/>
  </w:style>
  <w:style w:type="character" w:customStyle="1" w:styleId="WW8Num3z8">
    <w:name w:val="WW8Num3z8"/>
    <w:rsid w:val="002B6B9D"/>
  </w:style>
  <w:style w:type="character" w:customStyle="1" w:styleId="WW8Num4z0">
    <w:name w:val="WW8Num4z0"/>
    <w:rsid w:val="002B6B9D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sid w:val="002B6B9D"/>
    <w:rPr>
      <w:rFonts w:eastAsia="Lucida Sans Unicode" w:hint="default"/>
    </w:rPr>
  </w:style>
  <w:style w:type="character" w:customStyle="1" w:styleId="WW8Num5z1">
    <w:name w:val="WW8Num5z1"/>
    <w:rsid w:val="002B6B9D"/>
  </w:style>
  <w:style w:type="character" w:customStyle="1" w:styleId="WW8Num5z2">
    <w:name w:val="WW8Num5z2"/>
    <w:rsid w:val="002B6B9D"/>
  </w:style>
  <w:style w:type="character" w:customStyle="1" w:styleId="WW8Num5z3">
    <w:name w:val="WW8Num5z3"/>
    <w:rsid w:val="002B6B9D"/>
  </w:style>
  <w:style w:type="character" w:customStyle="1" w:styleId="WW8Num5z4">
    <w:name w:val="WW8Num5z4"/>
    <w:rsid w:val="002B6B9D"/>
  </w:style>
  <w:style w:type="character" w:customStyle="1" w:styleId="WW8Num5z5">
    <w:name w:val="WW8Num5z5"/>
    <w:rsid w:val="002B6B9D"/>
  </w:style>
  <w:style w:type="character" w:customStyle="1" w:styleId="WW8Num5z6">
    <w:name w:val="WW8Num5z6"/>
    <w:rsid w:val="002B6B9D"/>
  </w:style>
  <w:style w:type="character" w:customStyle="1" w:styleId="WW8Num5z7">
    <w:name w:val="WW8Num5z7"/>
    <w:rsid w:val="002B6B9D"/>
  </w:style>
  <w:style w:type="character" w:customStyle="1" w:styleId="WW8Num5z8">
    <w:name w:val="WW8Num5z8"/>
    <w:rsid w:val="002B6B9D"/>
  </w:style>
  <w:style w:type="character" w:customStyle="1" w:styleId="WW8Num6z0">
    <w:name w:val="WW8Num6z0"/>
    <w:rsid w:val="002B6B9D"/>
  </w:style>
  <w:style w:type="character" w:customStyle="1" w:styleId="WW8Num6z1">
    <w:name w:val="WW8Num6z1"/>
    <w:rsid w:val="002B6B9D"/>
  </w:style>
  <w:style w:type="character" w:customStyle="1" w:styleId="WW8Num6z2">
    <w:name w:val="WW8Num6z2"/>
    <w:rsid w:val="002B6B9D"/>
  </w:style>
  <w:style w:type="character" w:customStyle="1" w:styleId="WW8Num6z3">
    <w:name w:val="WW8Num6z3"/>
    <w:rsid w:val="002B6B9D"/>
  </w:style>
  <w:style w:type="character" w:customStyle="1" w:styleId="WW8Num6z4">
    <w:name w:val="WW8Num6z4"/>
    <w:rsid w:val="002B6B9D"/>
  </w:style>
  <w:style w:type="character" w:customStyle="1" w:styleId="WW8Num6z5">
    <w:name w:val="WW8Num6z5"/>
    <w:rsid w:val="002B6B9D"/>
  </w:style>
  <w:style w:type="character" w:customStyle="1" w:styleId="WW8Num6z6">
    <w:name w:val="WW8Num6z6"/>
    <w:rsid w:val="002B6B9D"/>
  </w:style>
  <w:style w:type="character" w:customStyle="1" w:styleId="WW8Num6z7">
    <w:name w:val="WW8Num6z7"/>
    <w:rsid w:val="002B6B9D"/>
  </w:style>
  <w:style w:type="character" w:customStyle="1" w:styleId="WW8Num6z8">
    <w:name w:val="WW8Num6z8"/>
    <w:rsid w:val="002B6B9D"/>
  </w:style>
  <w:style w:type="character" w:customStyle="1" w:styleId="WW8Num7z0">
    <w:name w:val="WW8Num7z0"/>
    <w:rsid w:val="002B6B9D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sid w:val="002B6B9D"/>
    <w:rPr>
      <w:rFonts w:ascii="Courier New" w:hAnsi="Courier New" w:cs="Courier New" w:hint="default"/>
    </w:rPr>
  </w:style>
  <w:style w:type="character" w:customStyle="1" w:styleId="WW8Num7z2">
    <w:name w:val="WW8Num7z2"/>
    <w:rsid w:val="002B6B9D"/>
    <w:rPr>
      <w:rFonts w:ascii="Wingdings" w:hAnsi="Wingdings" w:cs="Wingdings" w:hint="default"/>
    </w:rPr>
  </w:style>
  <w:style w:type="character" w:customStyle="1" w:styleId="WW8Num7z3">
    <w:name w:val="WW8Num7z3"/>
    <w:rsid w:val="002B6B9D"/>
    <w:rPr>
      <w:rFonts w:ascii="Symbol" w:hAnsi="Symbol" w:cs="Symbol" w:hint="default"/>
    </w:rPr>
  </w:style>
  <w:style w:type="character" w:customStyle="1" w:styleId="WW8Num8z0">
    <w:name w:val="WW8Num8z0"/>
    <w:rsid w:val="002B6B9D"/>
  </w:style>
  <w:style w:type="character" w:customStyle="1" w:styleId="WW8Num8z1">
    <w:name w:val="WW8Num8z1"/>
    <w:rsid w:val="002B6B9D"/>
  </w:style>
  <w:style w:type="character" w:customStyle="1" w:styleId="WW8Num8z2">
    <w:name w:val="WW8Num8z2"/>
    <w:rsid w:val="002B6B9D"/>
  </w:style>
  <w:style w:type="character" w:customStyle="1" w:styleId="WW8Num8z3">
    <w:name w:val="WW8Num8z3"/>
    <w:rsid w:val="002B6B9D"/>
  </w:style>
  <w:style w:type="character" w:customStyle="1" w:styleId="WW8Num8z4">
    <w:name w:val="WW8Num8z4"/>
    <w:rsid w:val="002B6B9D"/>
  </w:style>
  <w:style w:type="character" w:customStyle="1" w:styleId="WW8Num8z5">
    <w:name w:val="WW8Num8z5"/>
    <w:rsid w:val="002B6B9D"/>
  </w:style>
  <w:style w:type="character" w:customStyle="1" w:styleId="WW8Num8z6">
    <w:name w:val="WW8Num8z6"/>
    <w:rsid w:val="002B6B9D"/>
  </w:style>
  <w:style w:type="character" w:customStyle="1" w:styleId="WW8Num8z7">
    <w:name w:val="WW8Num8z7"/>
    <w:rsid w:val="002B6B9D"/>
  </w:style>
  <w:style w:type="character" w:customStyle="1" w:styleId="WW8Num8z8">
    <w:name w:val="WW8Num8z8"/>
    <w:rsid w:val="002B6B9D"/>
  </w:style>
  <w:style w:type="character" w:customStyle="1" w:styleId="WW8NumSt8z0">
    <w:name w:val="WW8NumSt8z0"/>
    <w:rsid w:val="002B6B9D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  <w:rsid w:val="002B6B9D"/>
  </w:style>
  <w:style w:type="character" w:customStyle="1" w:styleId="Absatz-Standardschriftart">
    <w:name w:val="Absatz-Standardschriftart"/>
    <w:rsid w:val="002B6B9D"/>
  </w:style>
  <w:style w:type="character" w:customStyle="1" w:styleId="WW-Absatz-Standardschriftart">
    <w:name w:val="WW-Absatz-Standardschriftart"/>
    <w:rsid w:val="002B6B9D"/>
  </w:style>
  <w:style w:type="character" w:customStyle="1" w:styleId="NagwekZnak">
    <w:name w:val="Nagłówek Znak"/>
    <w:rsid w:val="002B6B9D"/>
    <w:rPr>
      <w:sz w:val="24"/>
      <w:szCs w:val="24"/>
    </w:rPr>
  </w:style>
  <w:style w:type="character" w:styleId="Hipercze">
    <w:name w:val="Hyperlink"/>
    <w:rsid w:val="002B6B9D"/>
    <w:rPr>
      <w:color w:val="0000FF"/>
      <w:u w:val="single"/>
    </w:rPr>
  </w:style>
  <w:style w:type="character" w:customStyle="1" w:styleId="StopkaZnak">
    <w:name w:val="Stopka Znak"/>
    <w:uiPriority w:val="99"/>
    <w:rsid w:val="002B6B9D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sid w:val="002B6B9D"/>
    <w:rPr>
      <w:vertAlign w:val="superscript"/>
    </w:rPr>
  </w:style>
  <w:style w:type="character" w:customStyle="1" w:styleId="Znakinumeracji">
    <w:name w:val="Znaki numeracji"/>
    <w:rsid w:val="002B6B9D"/>
  </w:style>
  <w:style w:type="paragraph" w:customStyle="1" w:styleId="Nagwek2">
    <w:name w:val="Nagłówek2"/>
    <w:basedOn w:val="Normalny"/>
    <w:next w:val="Tekstpodstawowy"/>
    <w:rsid w:val="002B6B9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2B6B9D"/>
    <w:pPr>
      <w:spacing w:after="120"/>
    </w:pPr>
  </w:style>
  <w:style w:type="paragraph" w:styleId="Lista">
    <w:name w:val="List"/>
    <w:basedOn w:val="Tekstpodstawowy"/>
    <w:rsid w:val="002B6B9D"/>
    <w:rPr>
      <w:rFonts w:cs="Tahoma"/>
    </w:rPr>
  </w:style>
  <w:style w:type="paragraph" w:customStyle="1" w:styleId="Podpis2">
    <w:name w:val="Podpis2"/>
    <w:basedOn w:val="Normalny"/>
    <w:rsid w:val="002B6B9D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B6B9D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2B6B9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2B6B9D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B6B9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2B6B9D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rsid w:val="002B6B9D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rsid w:val="002B6B9D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8457EC"/>
    <w:rPr>
      <w:rFonts w:ascii="Calibri" w:hAnsi="Calibri" w:cs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909F6-382C-4D65-82B7-62051575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Lenovo</cp:lastModifiedBy>
  <cp:revision>7</cp:revision>
  <cp:lastPrinted>2023-01-31T09:35:00Z</cp:lastPrinted>
  <dcterms:created xsi:type="dcterms:W3CDTF">2022-03-02T10:13:00Z</dcterms:created>
  <dcterms:modified xsi:type="dcterms:W3CDTF">2023-01-31T09:35:00Z</dcterms:modified>
</cp:coreProperties>
</file>