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9C676F" w:rsidRDefault="00E0769D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2B7AE2" w:rsidRPr="009C676F" w:rsidRDefault="00E0769D" w:rsidP="00CE1591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CE1591" w:rsidRPr="00EC3F68" w:rsidRDefault="00B56AFC" w:rsidP="00EC3F68">
      <w:pPr>
        <w:numPr>
          <w:ilvl w:val="0"/>
          <w:numId w:val="31"/>
        </w:numPr>
        <w:snapToGrid w:val="0"/>
        <w:ind w:left="426" w:hanging="426"/>
        <w:contextualSpacing/>
        <w:jc w:val="both"/>
        <w:rPr>
          <w:rFonts w:ascii="Arial" w:hAnsi="Arial" w:cs="Arial"/>
          <w:b/>
          <w:color w:val="00000A"/>
        </w:rPr>
      </w:pPr>
      <w:r w:rsidRPr="00EC3F68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EC3F68">
        <w:rPr>
          <w:rFonts w:ascii="Arial" w:hAnsi="Arial" w:cs="Arial"/>
        </w:rPr>
        <w:t>na</w:t>
      </w:r>
      <w:r w:rsidR="00655844" w:rsidRPr="00EC3F68">
        <w:rPr>
          <w:rFonts w:ascii="Arial" w:hAnsi="Arial" w:cs="Arial"/>
        </w:rPr>
        <w:t xml:space="preserve"> </w:t>
      </w:r>
      <w:r w:rsidR="00876CEA" w:rsidRPr="00EC3F68">
        <w:rPr>
          <w:rFonts w:ascii="Arial" w:hAnsi="Arial" w:cs="Arial"/>
        </w:rPr>
        <w:t xml:space="preserve">zadanie pn: </w:t>
      </w:r>
      <w:r w:rsidR="00EC3F68" w:rsidRPr="00EC3F68">
        <w:rPr>
          <w:rFonts w:ascii="Arial" w:hAnsi="Arial" w:cs="Arial"/>
          <w:b/>
          <w:bCs/>
          <w:iCs/>
          <w:color w:val="00000A"/>
        </w:rPr>
        <w:t>Dokumentacja projektowa farmy fotowoltaicznej na terenie składowiska</w:t>
      </w:r>
      <w:r w:rsidR="00EC3F68">
        <w:rPr>
          <w:rFonts w:ascii="Arial" w:hAnsi="Arial" w:cs="Arial"/>
          <w:b/>
          <w:bCs/>
          <w:iCs/>
          <w:color w:val="00000A"/>
        </w:rPr>
        <w:t xml:space="preserve"> </w:t>
      </w:r>
      <w:r w:rsidR="00EC3F68" w:rsidRPr="00EC3F68">
        <w:rPr>
          <w:rFonts w:ascii="Arial" w:hAnsi="Arial" w:cs="Arial"/>
          <w:b/>
          <w:bCs/>
          <w:iCs/>
          <w:color w:val="00000A"/>
        </w:rPr>
        <w:t>odpadów w Nisku</w:t>
      </w:r>
      <w:r w:rsidR="00EC3F68">
        <w:rPr>
          <w:rFonts w:ascii="Arial" w:hAnsi="Arial" w:cs="Arial"/>
          <w:b/>
          <w:bCs/>
          <w:iCs/>
          <w:color w:val="00000A"/>
        </w:rPr>
        <w:t>.</w:t>
      </w:r>
      <w:bookmarkStart w:id="0" w:name="_GoBack"/>
      <w:bookmarkEnd w:id="0"/>
    </w:p>
    <w:p w:rsidR="00655844" w:rsidRPr="00CE1591" w:rsidRDefault="008036BE" w:rsidP="009C676F">
      <w:pPr>
        <w:numPr>
          <w:ilvl w:val="0"/>
          <w:numId w:val="31"/>
        </w:numPr>
        <w:tabs>
          <w:tab w:val="clear" w:pos="0"/>
        </w:tabs>
        <w:snapToGrid w:val="0"/>
        <w:ind w:left="426" w:hanging="426"/>
        <w:contextualSpacing/>
        <w:jc w:val="both"/>
        <w:rPr>
          <w:rFonts w:ascii="Arial" w:hAnsi="Arial" w:cs="Arial"/>
        </w:rPr>
      </w:pPr>
      <w:r w:rsidRPr="00CE1591">
        <w:rPr>
          <w:rFonts w:ascii="Arial" w:hAnsi="Arial" w:cs="Arial"/>
        </w:rPr>
        <w:t>Nazwa W</w:t>
      </w:r>
      <w:r w:rsidR="002E5D2C" w:rsidRPr="00CE1591">
        <w:rPr>
          <w:rFonts w:ascii="Arial" w:hAnsi="Arial" w:cs="Arial"/>
        </w:rPr>
        <w:t xml:space="preserve">ykonawcy: </w:t>
      </w:r>
      <w:r w:rsidR="00655844" w:rsidRPr="00CE1591">
        <w:rPr>
          <w:rFonts w:ascii="Arial" w:hAnsi="Arial" w:cs="Arial"/>
        </w:rPr>
        <w:t>…………</w:t>
      </w:r>
      <w:r w:rsidR="000F4ACE" w:rsidRPr="00CE1591">
        <w:rPr>
          <w:rFonts w:ascii="Arial" w:hAnsi="Arial" w:cs="Arial"/>
        </w:rPr>
        <w:t>…………………………………………………</w:t>
      </w:r>
      <w:r w:rsidR="00AD61E2" w:rsidRPr="00CE1591">
        <w:rPr>
          <w:rFonts w:ascii="Arial" w:hAnsi="Arial" w:cs="Arial"/>
        </w:rPr>
        <w:t>..</w:t>
      </w:r>
      <w:r w:rsidR="001901DF" w:rsidRPr="00CE1591">
        <w:rPr>
          <w:rFonts w:ascii="Arial" w:hAnsi="Arial" w:cs="Arial"/>
        </w:rPr>
        <w:t>…</w:t>
      </w:r>
      <w:r w:rsidR="007F6CC4" w:rsidRPr="00CE1591">
        <w:rPr>
          <w:rFonts w:ascii="Arial" w:hAnsi="Arial" w:cs="Arial"/>
        </w:rPr>
        <w:t>…</w:t>
      </w:r>
      <w:r w:rsidR="00E0769D" w:rsidRPr="00CE1591">
        <w:rPr>
          <w:rFonts w:ascii="Arial" w:hAnsi="Arial" w:cs="Arial"/>
        </w:rPr>
        <w:t>,</w:t>
      </w:r>
    </w:p>
    <w:p w:rsidR="00E0769D" w:rsidRPr="009C676F" w:rsidRDefault="002E5D2C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</w:t>
      </w:r>
      <w:r w:rsidR="00AD61E2" w:rsidRPr="009C676F">
        <w:rPr>
          <w:rFonts w:ascii="Arial" w:hAnsi="Arial" w:cs="Arial"/>
        </w:rPr>
        <w:t>…………………………………</w:t>
      </w:r>
      <w:r w:rsidR="00F70367" w:rsidRPr="009C676F">
        <w:rPr>
          <w:rFonts w:ascii="Arial" w:hAnsi="Arial" w:cs="Arial"/>
        </w:rPr>
        <w:t>...........................................</w:t>
      </w:r>
      <w:r w:rsidR="00C86B29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.</w:t>
      </w:r>
      <w:r w:rsidR="003E1825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</w:t>
      </w:r>
      <w:r w:rsidR="001901DF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……………………</w:t>
      </w:r>
      <w:r w:rsidR="00566B22" w:rsidRPr="009C676F">
        <w:rPr>
          <w:rFonts w:ascii="Arial" w:hAnsi="Arial" w:cs="Arial"/>
        </w:rPr>
        <w:t>…………</w:t>
      </w:r>
      <w:r w:rsidR="007F6CC4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</w:t>
      </w:r>
      <w:r w:rsidR="001901DF" w:rsidRPr="009C676F">
        <w:rPr>
          <w:rFonts w:ascii="Arial" w:hAnsi="Arial" w:cs="Arial"/>
        </w:rPr>
        <w:t>………………………………………</w:t>
      </w:r>
      <w:r w:rsidR="00AD61E2" w:rsidRPr="009C676F">
        <w:rPr>
          <w:rFonts w:ascii="Arial" w:hAnsi="Arial" w:cs="Arial"/>
        </w:rPr>
        <w:t>…</w:t>
      </w:r>
      <w:r w:rsidR="00F70367" w:rsidRPr="009C676F">
        <w:rPr>
          <w:rFonts w:ascii="Arial" w:hAnsi="Arial" w:cs="Arial"/>
        </w:rPr>
        <w:t>………………..</w:t>
      </w:r>
      <w:r w:rsidR="00E0769D" w:rsidRPr="009C676F">
        <w:rPr>
          <w:rFonts w:ascii="Arial" w:hAnsi="Arial" w:cs="Arial"/>
        </w:rPr>
        <w:t>……</w:t>
      </w:r>
      <w:r w:rsidR="00AD61E2" w:rsidRPr="009C676F">
        <w:rPr>
          <w:rFonts w:ascii="Arial" w:hAnsi="Arial" w:cs="Arial"/>
        </w:rPr>
        <w:t>….</w:t>
      </w:r>
      <w:r w:rsidR="00E0769D" w:rsidRPr="009C676F">
        <w:rPr>
          <w:rFonts w:ascii="Arial" w:hAnsi="Arial" w:cs="Arial"/>
        </w:rPr>
        <w:t>….</w:t>
      </w:r>
    </w:p>
    <w:p w:rsidR="00655844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e-mail: ………………</w:t>
      </w:r>
      <w:r w:rsidR="001901DF" w:rsidRPr="009C676F">
        <w:rPr>
          <w:rFonts w:ascii="Arial" w:hAnsi="Arial" w:cs="Arial"/>
        </w:rPr>
        <w:t>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</w:t>
      </w:r>
      <w:r w:rsidR="003E1825" w:rsidRPr="009C676F">
        <w:rPr>
          <w:rFonts w:ascii="Arial" w:hAnsi="Arial" w:cs="Arial"/>
        </w:rPr>
        <w:t>………</w:t>
      </w:r>
      <w:r w:rsidR="00AD61E2"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="001901DF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,</w:t>
      </w:r>
    </w:p>
    <w:p w:rsidR="001901DF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NIP: </w:t>
      </w:r>
      <w:r w:rsidR="00AD61E2" w:rsidRPr="009C676F">
        <w:rPr>
          <w:rFonts w:ascii="Arial" w:hAnsi="Arial" w:cs="Arial"/>
        </w:rPr>
        <w:t>…………………………..………………</w:t>
      </w:r>
      <w:r w:rsidR="00F70367" w:rsidRPr="009C676F">
        <w:rPr>
          <w:rFonts w:ascii="Arial" w:hAnsi="Arial" w:cs="Arial"/>
        </w:rPr>
        <w:t>…………………………….</w:t>
      </w:r>
      <w:r w:rsidR="003E1825" w:rsidRPr="009C676F">
        <w:rPr>
          <w:rFonts w:ascii="Arial" w:hAnsi="Arial" w:cs="Arial"/>
        </w:rPr>
        <w:t>..</w:t>
      </w:r>
      <w:r w:rsidR="00E0769D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...</w:t>
      </w:r>
    </w:p>
    <w:p w:rsidR="00655844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REGON: ……………………………………………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…………………….</w:t>
      </w:r>
      <w:r w:rsidR="00AD61E2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</w:t>
      </w:r>
      <w:r w:rsidR="00655844" w:rsidRPr="009C676F">
        <w:rPr>
          <w:rFonts w:ascii="Arial" w:hAnsi="Arial" w:cs="Arial"/>
        </w:rPr>
        <w:t>..,</w:t>
      </w:r>
    </w:p>
    <w:p w:rsidR="00C86B29" w:rsidRPr="009C676F" w:rsidRDefault="003E1825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Osoba </w:t>
      </w:r>
      <w:r w:rsidR="002E5D2C" w:rsidRPr="009C676F">
        <w:rPr>
          <w:rFonts w:ascii="Arial" w:hAnsi="Arial" w:cs="Arial"/>
        </w:rPr>
        <w:t>do kontaktu: ……</w:t>
      </w:r>
      <w:r w:rsidR="001901DF" w:rsidRPr="009C676F">
        <w:rPr>
          <w:rFonts w:ascii="Arial" w:hAnsi="Arial" w:cs="Arial"/>
        </w:rPr>
        <w:t>……………………………</w:t>
      </w:r>
      <w:r w:rsidR="00E0769D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</w:t>
      </w:r>
      <w:r w:rsidR="001901DF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.</w:t>
      </w:r>
      <w:r w:rsidR="007F6CC4" w:rsidRPr="009C676F">
        <w:rPr>
          <w:rFonts w:ascii="Arial" w:hAnsi="Arial" w:cs="Arial"/>
        </w:rPr>
        <w:t>…</w:t>
      </w:r>
      <w:r w:rsidR="002E5D2C" w:rsidRPr="009C676F">
        <w:rPr>
          <w:rFonts w:ascii="Arial" w:hAnsi="Arial" w:cs="Arial"/>
        </w:rPr>
        <w:t>.,</w:t>
      </w:r>
    </w:p>
    <w:p w:rsidR="00F70367" w:rsidRPr="009C676F" w:rsidRDefault="00F70367" w:rsidP="009C676F">
      <w:pPr>
        <w:ind w:left="426"/>
        <w:rPr>
          <w:rFonts w:ascii="Arial" w:hAnsi="Arial" w:cs="Arial"/>
        </w:rPr>
      </w:pPr>
    </w:p>
    <w:p w:rsidR="00F70367" w:rsidRPr="009C676F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Oferuję wykonanie całości przedmiotu zamówienia z</w:t>
      </w:r>
      <w:r w:rsidR="00B56AFC" w:rsidRPr="009C676F">
        <w:rPr>
          <w:rFonts w:ascii="Arial" w:hAnsi="Arial" w:cs="Arial"/>
        </w:rPr>
        <w:t>godnie z wymogami zawartymi w S</w:t>
      </w:r>
      <w:r w:rsidRPr="009C676F">
        <w:rPr>
          <w:rFonts w:ascii="Arial" w:hAnsi="Arial" w:cs="Arial"/>
        </w:rPr>
        <w:t xml:space="preserve">WZ </w:t>
      </w:r>
      <w:r w:rsidRPr="009C676F">
        <w:rPr>
          <w:rFonts w:ascii="Arial" w:hAnsi="Arial" w:cs="Arial"/>
          <w:u w:val="single"/>
        </w:rPr>
        <w:t>za cenę ryczałtową</w:t>
      </w:r>
      <w:r w:rsidR="005D2BDA" w:rsidRPr="009C676F">
        <w:rPr>
          <w:rFonts w:ascii="Arial" w:hAnsi="Arial" w:cs="Arial"/>
          <w:u w:val="single"/>
        </w:rPr>
        <w:t xml:space="preserve"> w wysokości</w:t>
      </w:r>
      <w:r w:rsidRPr="009C676F">
        <w:rPr>
          <w:rFonts w:ascii="Arial" w:hAnsi="Arial" w:cs="Arial"/>
        </w:rPr>
        <w:t>:</w:t>
      </w:r>
    </w:p>
    <w:p w:rsidR="009C676F" w:rsidRDefault="009C676F" w:rsidP="009C676F">
      <w:pPr>
        <w:ind w:left="426"/>
        <w:jc w:val="both"/>
        <w:rPr>
          <w:rFonts w:ascii="Arial" w:hAnsi="Arial" w:cs="Arial"/>
          <w:b/>
          <w:bCs/>
        </w:rPr>
      </w:pPr>
    </w:p>
    <w:p w:rsidR="00803B90" w:rsidRPr="009C676F" w:rsidRDefault="001726F0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Cena brutto:</w:t>
      </w:r>
      <w:r w:rsidR="00E0769D" w:rsidRPr="009C676F">
        <w:rPr>
          <w:rFonts w:ascii="Arial" w:hAnsi="Arial" w:cs="Arial"/>
          <w:bCs/>
        </w:rPr>
        <w:t>………………………………</w:t>
      </w:r>
      <w:r w:rsidR="00F70367" w:rsidRPr="009C676F">
        <w:rPr>
          <w:rFonts w:ascii="Arial" w:hAnsi="Arial" w:cs="Arial"/>
          <w:bCs/>
        </w:rPr>
        <w:t>…………………………………</w:t>
      </w:r>
      <w:r w:rsidR="00E0769D" w:rsidRPr="009C676F">
        <w:rPr>
          <w:rFonts w:ascii="Arial" w:hAnsi="Arial" w:cs="Arial"/>
          <w:bCs/>
        </w:rPr>
        <w:t>……………</w:t>
      </w:r>
      <w:r w:rsidRPr="009C676F">
        <w:rPr>
          <w:rFonts w:ascii="Arial" w:hAnsi="Arial" w:cs="Arial"/>
          <w:bCs/>
        </w:rPr>
        <w:t xml:space="preserve"> zł,</w:t>
      </w:r>
    </w:p>
    <w:p w:rsidR="001726F0" w:rsidRPr="009C676F" w:rsidRDefault="00876CEA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s</w:t>
      </w:r>
      <w:r w:rsidR="001726F0" w:rsidRPr="009C676F">
        <w:rPr>
          <w:rFonts w:ascii="Arial" w:hAnsi="Arial" w:cs="Arial"/>
        </w:rPr>
        <w:t>łownie cena brutto</w:t>
      </w:r>
      <w:r w:rsidR="005D2BDA" w:rsidRPr="009C676F">
        <w:rPr>
          <w:rFonts w:ascii="Arial" w:hAnsi="Arial" w:cs="Arial"/>
        </w:rPr>
        <w:t>: (</w:t>
      </w:r>
      <w:r w:rsidR="00E0769D" w:rsidRPr="009C676F">
        <w:rPr>
          <w:rFonts w:ascii="Arial" w:hAnsi="Arial" w:cs="Arial"/>
        </w:rPr>
        <w:t>………………………………………………</w:t>
      </w:r>
      <w:r w:rsidR="00AD61E2" w:rsidRPr="009C676F">
        <w:rPr>
          <w:rFonts w:ascii="Arial" w:hAnsi="Arial" w:cs="Arial"/>
        </w:rPr>
        <w:t>……</w:t>
      </w:r>
      <w:r w:rsidR="00F70367" w:rsidRPr="009C676F">
        <w:rPr>
          <w:rFonts w:ascii="Arial" w:hAnsi="Arial" w:cs="Arial"/>
        </w:rPr>
        <w:t>…</w:t>
      </w:r>
      <w:r w:rsidR="001726F0" w:rsidRPr="009C676F">
        <w:rPr>
          <w:rFonts w:ascii="Arial" w:hAnsi="Arial" w:cs="Arial"/>
        </w:rPr>
        <w:t>………</w:t>
      </w:r>
      <w:r w:rsidR="00E0769D" w:rsidRPr="009C676F">
        <w:rPr>
          <w:rFonts w:ascii="Arial" w:hAnsi="Arial" w:cs="Arial"/>
        </w:rPr>
        <w:t>..</w:t>
      </w:r>
      <w:r w:rsidR="005D2BDA" w:rsidRPr="009C676F">
        <w:rPr>
          <w:rFonts w:ascii="Arial" w:hAnsi="Arial" w:cs="Arial"/>
        </w:rPr>
        <w:t>……</w:t>
      </w:r>
      <w:r w:rsidR="00CE5B33" w:rsidRPr="009C676F">
        <w:rPr>
          <w:rFonts w:ascii="Arial" w:hAnsi="Arial" w:cs="Arial"/>
        </w:rPr>
        <w:t>.</w:t>
      </w:r>
      <w:r w:rsidR="001726F0" w:rsidRPr="009C676F">
        <w:rPr>
          <w:rFonts w:ascii="Arial" w:hAnsi="Arial" w:cs="Arial"/>
        </w:rPr>
        <w:t>….)</w:t>
      </w:r>
    </w:p>
    <w:p w:rsidR="000800D7" w:rsidRPr="009C676F" w:rsidRDefault="00AD61E2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(………………………………………</w:t>
      </w:r>
      <w:r w:rsidR="00F70367" w:rsidRPr="009C676F">
        <w:rPr>
          <w:rFonts w:ascii="Arial" w:hAnsi="Arial" w:cs="Arial"/>
        </w:rPr>
        <w:t>………………………..</w:t>
      </w:r>
      <w:r w:rsidR="00E0769D" w:rsidRPr="009C676F">
        <w:rPr>
          <w:rFonts w:ascii="Arial" w:hAnsi="Arial" w:cs="Arial"/>
        </w:rPr>
        <w:t>…</w:t>
      </w:r>
      <w:r w:rsidR="004B6B5B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……………………</w:t>
      </w:r>
      <w:r w:rsidR="00CE5B33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….)</w:t>
      </w:r>
    </w:p>
    <w:p w:rsidR="000800D7" w:rsidRPr="009C676F" w:rsidRDefault="000800D7" w:rsidP="009C676F">
      <w:pPr>
        <w:jc w:val="both"/>
        <w:rPr>
          <w:rFonts w:ascii="Arial" w:hAnsi="Arial" w:cs="Arial"/>
          <w:b/>
          <w:bCs/>
          <w:u w:val="single"/>
        </w:rPr>
      </w:pPr>
    </w:p>
    <w:p w:rsidR="001855E2" w:rsidRPr="009C676F" w:rsidRDefault="001855E2" w:rsidP="00405CBB">
      <w:pPr>
        <w:pStyle w:val="Akapitzlist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Termin płatności:*</w:t>
      </w:r>
      <w:r w:rsidRPr="009C676F">
        <w:rPr>
          <w:rFonts w:ascii="Arial" w:hAnsi="Arial" w:cs="Arial"/>
        </w:rPr>
        <w:t xml:space="preserve"> ………………………………… dni.</w:t>
      </w:r>
    </w:p>
    <w:p w:rsidR="001855E2" w:rsidRPr="009C676F" w:rsidRDefault="001855E2" w:rsidP="009C676F">
      <w:pPr>
        <w:pStyle w:val="Akapitzlist"/>
        <w:ind w:left="426"/>
        <w:jc w:val="both"/>
        <w:rPr>
          <w:rFonts w:ascii="Arial" w:hAnsi="Arial" w:cs="Arial"/>
          <w:b/>
          <w:u w:val="single"/>
        </w:rPr>
      </w:pPr>
      <w:r w:rsidRPr="009C676F">
        <w:rPr>
          <w:rFonts w:ascii="Arial" w:hAnsi="Arial" w:cs="Arial"/>
          <w:b/>
        </w:rPr>
        <w:t>Słownie termin płatności:</w:t>
      </w:r>
      <w:r w:rsidR="002B7AE2" w:rsidRPr="009C676F">
        <w:rPr>
          <w:rFonts w:ascii="Arial" w:hAnsi="Arial" w:cs="Arial"/>
        </w:rPr>
        <w:t xml:space="preserve"> (………………………………</w:t>
      </w:r>
      <w:r w:rsidRPr="009C676F">
        <w:rPr>
          <w:rFonts w:ascii="Arial" w:hAnsi="Arial" w:cs="Arial"/>
        </w:rPr>
        <w:t>………………………….…….)</w:t>
      </w:r>
    </w:p>
    <w:p w:rsidR="001855E2" w:rsidRPr="009C676F" w:rsidRDefault="001855E2" w:rsidP="00CE1591">
      <w:pPr>
        <w:pStyle w:val="Nagwek2"/>
        <w:spacing w:before="0" w:after="0"/>
        <w:rPr>
          <w:rFonts w:ascii="Arial" w:hAnsi="Arial" w:cs="Arial"/>
          <w:sz w:val="24"/>
          <w:szCs w:val="24"/>
          <w:u w:val="single"/>
        </w:rPr>
      </w:pPr>
    </w:p>
    <w:p w:rsidR="001855E2" w:rsidRPr="009C676F" w:rsidRDefault="001855E2" w:rsidP="009C676F">
      <w:pPr>
        <w:pStyle w:val="Nagwek2"/>
        <w:spacing w:before="0" w:after="0"/>
        <w:ind w:left="426"/>
        <w:jc w:val="center"/>
        <w:rPr>
          <w:rFonts w:ascii="Arial" w:hAnsi="Arial" w:cs="Arial"/>
          <w:sz w:val="24"/>
          <w:szCs w:val="24"/>
          <w:u w:val="single"/>
        </w:rPr>
      </w:pPr>
      <w:r w:rsidRPr="009C676F">
        <w:rPr>
          <w:rFonts w:ascii="Arial" w:hAnsi="Arial" w:cs="Arial"/>
          <w:sz w:val="24"/>
          <w:szCs w:val="24"/>
          <w:u w:val="single"/>
        </w:rPr>
        <w:t>* Termin płatności należy podać w pełnych dniach – nie krócej niż 14 dni i nie dłużej niż 30 dni.</w:t>
      </w:r>
    </w:p>
    <w:p w:rsidR="001855E2" w:rsidRPr="009C676F" w:rsidRDefault="001855E2" w:rsidP="009C676F">
      <w:pPr>
        <w:pStyle w:val="Akapitzlist"/>
        <w:ind w:left="426"/>
        <w:rPr>
          <w:rFonts w:ascii="Arial" w:hAnsi="Arial" w:cs="Arial"/>
        </w:rPr>
      </w:pPr>
    </w:p>
    <w:p w:rsidR="00405CBB" w:rsidRPr="009C676F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uważamy się za związanych niniejszą ofertą na czas wskazany w 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wybór oferty (</w:t>
      </w:r>
      <w:r w:rsidRPr="009C676F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nie będzie</w:t>
      </w:r>
      <w:r w:rsidRPr="009C676F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</w:t>
      </w:r>
      <w:r w:rsidRPr="009C676F">
        <w:rPr>
          <w:rFonts w:ascii="Arial" w:hAnsi="Arial" w:cs="Arial"/>
          <w:bCs/>
        </w:rPr>
        <w:lastRenderedPageBreak/>
        <w:t>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mikroprzedsiębiorstwem,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1591">
        <w:rPr>
          <w:rFonts w:ascii="Arial" w:hAnsi="Arial" w:cs="Arial"/>
        </w:rPr>
        <w:t>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zakres zamówienia: 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CE1591" w:rsidRDefault="0003221F" w:rsidP="00CE1591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</w:t>
      </w: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C84" w:rsidRDefault="00AB3C84" w:rsidP="004142E9">
      <w:r>
        <w:separator/>
      </w:r>
    </w:p>
  </w:endnote>
  <w:endnote w:type="continuationSeparator" w:id="0">
    <w:p w:rsidR="00AB3C84" w:rsidRDefault="00AB3C84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ED2" w:rsidRDefault="00E72ED2" w:rsidP="00E72ED2">
    <w:pPr>
      <w:pStyle w:val="Stopka"/>
      <w:jc w:val="center"/>
      <w:rPr>
        <w:sz w:val="20"/>
        <w:szCs w:val="20"/>
      </w:rPr>
    </w:pP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81809" w:rsidRPr="00A171E9">
      <w:rPr>
        <w:sz w:val="20"/>
        <w:szCs w:val="20"/>
      </w:rPr>
      <w:fldChar w:fldCharType="separate"/>
    </w:r>
    <w:r w:rsidR="00AB3C84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81809" w:rsidRPr="00A171E9">
      <w:rPr>
        <w:sz w:val="20"/>
        <w:szCs w:val="20"/>
      </w:rPr>
      <w:fldChar w:fldCharType="separate"/>
    </w:r>
    <w:r w:rsidR="00AB3C84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C84" w:rsidRDefault="00AB3C84" w:rsidP="004142E9">
      <w:r>
        <w:separator/>
      </w:r>
    </w:p>
  </w:footnote>
  <w:footnote w:type="continuationSeparator" w:id="0">
    <w:p w:rsidR="00AB3C84" w:rsidRDefault="00AB3C84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Załącznik nr 1</w:t>
    </w:r>
  </w:p>
  <w:p w:rsidR="00476DC8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5"/>
  </w:num>
  <w:num w:numId="29">
    <w:abstractNumId w:val="18"/>
  </w:num>
  <w:num w:numId="30">
    <w:abstractNumId w:val="1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72FDD"/>
    <w:rsid w:val="000800D7"/>
    <w:rsid w:val="0008081F"/>
    <w:rsid w:val="00083B85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17BC"/>
    <w:rsid w:val="00112874"/>
    <w:rsid w:val="00115210"/>
    <w:rsid w:val="00124CAC"/>
    <w:rsid w:val="00127E41"/>
    <w:rsid w:val="001320D6"/>
    <w:rsid w:val="001337AE"/>
    <w:rsid w:val="001361D3"/>
    <w:rsid w:val="00154392"/>
    <w:rsid w:val="001575E5"/>
    <w:rsid w:val="001726F0"/>
    <w:rsid w:val="00183B81"/>
    <w:rsid w:val="001855E2"/>
    <w:rsid w:val="001901DF"/>
    <w:rsid w:val="001A47CD"/>
    <w:rsid w:val="001B14FC"/>
    <w:rsid w:val="0023268A"/>
    <w:rsid w:val="00236F40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7394D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B53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2D28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7160"/>
    <w:rsid w:val="009920A9"/>
    <w:rsid w:val="0099514B"/>
    <w:rsid w:val="009A08FE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B3C84"/>
    <w:rsid w:val="00AB3E8A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77370"/>
    <w:rsid w:val="00B819FD"/>
    <w:rsid w:val="00B87A0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57DDE"/>
    <w:rsid w:val="00C637CD"/>
    <w:rsid w:val="00C65699"/>
    <w:rsid w:val="00C717B0"/>
    <w:rsid w:val="00C73A5A"/>
    <w:rsid w:val="00C73FB9"/>
    <w:rsid w:val="00C86B29"/>
    <w:rsid w:val="00C87007"/>
    <w:rsid w:val="00CB38CB"/>
    <w:rsid w:val="00CB79FC"/>
    <w:rsid w:val="00CD7AB9"/>
    <w:rsid w:val="00CE1591"/>
    <w:rsid w:val="00CE34A5"/>
    <w:rsid w:val="00CE5B33"/>
    <w:rsid w:val="00D07069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2ED2"/>
    <w:rsid w:val="00E756B7"/>
    <w:rsid w:val="00EB7DEF"/>
    <w:rsid w:val="00EC1322"/>
    <w:rsid w:val="00EC3F68"/>
    <w:rsid w:val="00ED064D"/>
    <w:rsid w:val="00EE5742"/>
    <w:rsid w:val="00F25102"/>
    <w:rsid w:val="00F5220F"/>
    <w:rsid w:val="00F70367"/>
    <w:rsid w:val="00F82DBA"/>
    <w:rsid w:val="00F85988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5010D-C5CF-4A54-9B62-91F08639B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Termin płatności należy podać w pełnych dniach – nie krócej niż 14 dni i nie d</vt:lpstr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2022-12-08T11:06:00Z</cp:lastPrinted>
  <dcterms:created xsi:type="dcterms:W3CDTF">2022-12-08T11:07:00Z</dcterms:created>
  <dcterms:modified xsi:type="dcterms:W3CDTF">2022-12-08T11:07:00Z</dcterms:modified>
</cp:coreProperties>
</file>