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453CDF" w:rsidRPr="00453CDF">
        <w:rPr>
          <w:rFonts w:ascii="Arial" w:eastAsia="Arial" w:hAnsi="Arial" w:cs="Arial"/>
          <w:b/>
          <w:bCs/>
          <w:iCs/>
        </w:rPr>
        <w:t>Budowa windy osobowej zewnętrznej z szybem panoramicznym przy budynku Urzędu Gminy i Miasta w Nisku</w:t>
      </w:r>
      <w:r w:rsidR="00720CAD">
        <w:rPr>
          <w:rFonts w:ascii="Arial" w:eastAsia="Arial" w:hAnsi="Arial" w:cs="Arial"/>
          <w:b/>
          <w:bCs/>
          <w:iCs/>
        </w:rPr>
        <w:t xml:space="preserve">” </w:t>
      </w:r>
      <w:r w:rsidR="003C3F79"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</w:p>
    <w:p w:rsidR="00720CAD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DE0790" w:rsidRDefault="00E91837" w:rsidP="00DE0790">
      <w:pPr>
        <w:rPr>
          <w:rFonts w:ascii="Arial" w:hAnsi="Arial" w:cs="Arial"/>
          <w:b/>
          <w:lang w:eastAsia="pl-PL"/>
        </w:rPr>
      </w:pPr>
      <w:hyperlink r:id="rId9" w:history="1">
        <w:r w:rsidRPr="00407700">
          <w:rPr>
            <w:rStyle w:val="Hipercze"/>
            <w:rFonts w:ascii="Arial" w:hAnsi="Arial" w:cs="Arial"/>
            <w:b/>
            <w:lang w:eastAsia="pl-PL"/>
          </w:rPr>
          <w:t>https://miniportal.uzp.gov.pl/Postepowania/6fee2478-7dab-4818-a48d-f8b8d50e4227</w:t>
        </w:r>
      </w:hyperlink>
    </w:p>
    <w:p w:rsidR="00E91837" w:rsidRPr="00DE0790" w:rsidRDefault="00E91837" w:rsidP="00DE0790">
      <w:pPr>
        <w:rPr>
          <w:rFonts w:ascii="Arial" w:hAnsi="Arial" w:cs="Arial"/>
        </w:rPr>
      </w:pPr>
      <w:bookmarkStart w:id="0" w:name="_GoBack"/>
      <w:bookmarkEnd w:id="0"/>
    </w:p>
    <w:p w:rsidR="00E91837" w:rsidRPr="00E91837" w:rsidRDefault="003C3F79" w:rsidP="00E91837">
      <w:pPr>
        <w:rPr>
          <w:rFonts w:ascii="Arial" w:hAnsi="Arial" w:cs="Arial"/>
          <w:b/>
          <w:color w:val="111111"/>
          <w:lang w:eastAsia="pl-PL"/>
        </w:rPr>
      </w:pPr>
      <w:r w:rsidRPr="00DE0790">
        <w:rPr>
          <w:rFonts w:ascii="Arial" w:hAnsi="Arial" w:cs="Arial"/>
        </w:rPr>
        <w:t xml:space="preserve">oraz ID postępowania </w:t>
      </w:r>
      <w:r w:rsidR="00E91837" w:rsidRPr="00E91837">
        <w:rPr>
          <w:rFonts w:ascii="Arial" w:hAnsi="Arial" w:cs="Arial"/>
          <w:b/>
          <w:color w:val="111111"/>
          <w:lang w:eastAsia="pl-PL"/>
        </w:rPr>
        <w:t>6fee2478-7dab-4818-a48d-f8b8d50e4227</w:t>
      </w:r>
    </w:p>
    <w:p w:rsidR="00DE0790" w:rsidRPr="00DE0790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F8" w:rsidRDefault="008D6DF8" w:rsidP="004142E9">
      <w:r>
        <w:separator/>
      </w:r>
    </w:p>
  </w:endnote>
  <w:endnote w:type="continuationSeparator" w:id="0">
    <w:p w:rsidR="008D6DF8" w:rsidRDefault="008D6DF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F8" w:rsidRDefault="008D6DF8" w:rsidP="004142E9">
      <w:r>
        <w:separator/>
      </w:r>
    </w:p>
  </w:footnote>
  <w:footnote w:type="continuationSeparator" w:id="0">
    <w:p w:rsidR="008D6DF8" w:rsidRDefault="008D6DF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53CDF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B3B08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57FA"/>
    <w:rsid w:val="008D0ED6"/>
    <w:rsid w:val="008D35A7"/>
    <w:rsid w:val="008D6DF8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9183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6fee2478-7dab-4818-a48d-f8b8d50e42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8BC08-3C3F-4B85-9049-0BE37C799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2022-12-02T10:28:00Z</dcterms:created>
  <dcterms:modified xsi:type="dcterms:W3CDTF">2022-12-02T14:20:00Z</dcterms:modified>
</cp:coreProperties>
</file>