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:rsidR="00655844" w:rsidRPr="0067171C" w:rsidRDefault="00E72D0E" w:rsidP="0067171C">
      <w:pPr>
        <w:rPr>
          <w:rFonts w:ascii="Arial" w:hAnsi="Arial" w:cs="Arial"/>
          <w:sz w:val="20"/>
          <w:szCs w:val="20"/>
        </w:rPr>
      </w:pPr>
      <w:r w:rsidRPr="0067171C"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 wp14:anchorId="26502F02" wp14:editId="6D28299A">
                <wp:extent cx="1949450" cy="1007110"/>
                <wp:effectExtent l="9525" t="5715" r="12700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9E4830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="Arial" w:hAnsi="Arial" w:cs="Arial"/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 w:rsidRPr="009E4830">
                                  <w:rPr>
                                    <w:rFonts w:ascii="Arial" w:hAnsi="Arial" w:cs="Arial"/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9E4830" w:rsidRDefault="00655844">
                          <w:pPr>
                            <w:overflowPunct w:val="0"/>
                            <w:jc w:val="center"/>
                            <w:rPr>
                              <w:rFonts w:ascii="Arial" w:hAnsi="Arial" w:cs="Arial"/>
                              <w:kern w:val="1"/>
                              <w:sz w:val="18"/>
                              <w:szCs w:val="18"/>
                            </w:rPr>
                          </w:pPr>
                          <w:r w:rsidRPr="009E4830">
                            <w:rPr>
                              <w:rFonts w:ascii="Arial" w:hAnsi="Arial" w:cs="Arial"/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 w:rsidRPr="0067171C">
        <w:rPr>
          <w:rFonts w:ascii="Arial" w:hAnsi="Arial" w:cs="Arial"/>
          <w:sz w:val="20"/>
          <w:szCs w:val="20"/>
        </w:rPr>
        <w:tab/>
      </w:r>
      <w:r w:rsidR="00655844" w:rsidRPr="0067171C">
        <w:rPr>
          <w:rFonts w:ascii="Arial" w:hAnsi="Arial" w:cs="Arial"/>
          <w:sz w:val="20"/>
          <w:szCs w:val="20"/>
        </w:rPr>
        <w:tab/>
      </w:r>
      <w:r w:rsidR="00655844" w:rsidRPr="0067171C">
        <w:rPr>
          <w:rFonts w:ascii="Arial" w:hAnsi="Arial" w:cs="Arial"/>
          <w:sz w:val="20"/>
          <w:szCs w:val="20"/>
        </w:rPr>
        <w:tab/>
      </w:r>
      <w:r w:rsidR="00655844" w:rsidRPr="0067171C">
        <w:rPr>
          <w:rFonts w:ascii="Arial" w:hAnsi="Arial" w:cs="Arial"/>
          <w:sz w:val="20"/>
          <w:szCs w:val="20"/>
        </w:rPr>
        <w:tab/>
      </w:r>
    </w:p>
    <w:p w:rsidR="00655844" w:rsidRPr="0067171C" w:rsidRDefault="00655844" w:rsidP="0067171C">
      <w:pPr>
        <w:rPr>
          <w:rFonts w:ascii="Arial" w:hAnsi="Arial" w:cs="Arial"/>
          <w:b/>
          <w:sz w:val="32"/>
          <w:szCs w:val="32"/>
        </w:rPr>
      </w:pP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b/>
          <w:sz w:val="32"/>
          <w:szCs w:val="32"/>
        </w:rPr>
        <w:t>Gmina Nisko</w:t>
      </w:r>
    </w:p>
    <w:p w:rsidR="00655844" w:rsidRPr="0067171C" w:rsidRDefault="00655844" w:rsidP="0067171C">
      <w:pPr>
        <w:ind w:left="5664" w:firstLine="708"/>
        <w:rPr>
          <w:rFonts w:ascii="Arial" w:hAnsi="Arial" w:cs="Arial"/>
          <w:b/>
          <w:sz w:val="32"/>
          <w:szCs w:val="32"/>
        </w:rPr>
      </w:pPr>
      <w:r w:rsidRPr="0067171C">
        <w:rPr>
          <w:rFonts w:ascii="Arial" w:hAnsi="Arial" w:cs="Arial"/>
          <w:b/>
          <w:sz w:val="32"/>
          <w:szCs w:val="32"/>
        </w:rPr>
        <w:t>Plac Wolności 14</w:t>
      </w:r>
    </w:p>
    <w:p w:rsidR="008036BE" w:rsidRPr="0067171C" w:rsidRDefault="00655844" w:rsidP="0067171C">
      <w:pPr>
        <w:ind w:left="5664" w:firstLine="708"/>
        <w:rPr>
          <w:rFonts w:ascii="Arial" w:hAnsi="Arial" w:cs="Arial"/>
          <w:b/>
          <w:sz w:val="32"/>
          <w:szCs w:val="32"/>
        </w:rPr>
      </w:pPr>
      <w:r w:rsidRPr="0067171C">
        <w:rPr>
          <w:rFonts w:ascii="Arial" w:hAnsi="Arial" w:cs="Arial"/>
          <w:b/>
          <w:sz w:val="32"/>
          <w:szCs w:val="32"/>
        </w:rPr>
        <w:t>37 – 400 Nisko</w:t>
      </w:r>
    </w:p>
    <w:p w:rsidR="004340A5" w:rsidRPr="0067171C" w:rsidRDefault="004340A5" w:rsidP="0067171C">
      <w:pPr>
        <w:ind w:left="5664" w:firstLine="708"/>
        <w:rPr>
          <w:rFonts w:ascii="Arial" w:hAnsi="Arial" w:cs="Arial"/>
          <w:b/>
          <w:sz w:val="26"/>
          <w:szCs w:val="26"/>
        </w:rPr>
      </w:pPr>
    </w:p>
    <w:p w:rsidR="00E10D34" w:rsidRPr="0067171C" w:rsidRDefault="00FD55A4" w:rsidP="0067171C">
      <w:pPr>
        <w:pStyle w:val="Akapitzlist"/>
        <w:tabs>
          <w:tab w:val="left" w:pos="426"/>
        </w:tabs>
        <w:snapToGrid w:val="0"/>
        <w:ind w:left="360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iCs/>
          <w:sz w:val="26"/>
          <w:szCs w:val="26"/>
        </w:rPr>
        <w:t xml:space="preserve">Nawiązując do ogłoszonego postępowania w trybie podstawowym bez możliwości negocjacji </w:t>
      </w:r>
      <w:r w:rsidRPr="0067171C">
        <w:rPr>
          <w:rFonts w:ascii="Arial" w:hAnsi="Arial" w:cs="Arial"/>
          <w:sz w:val="26"/>
          <w:szCs w:val="26"/>
        </w:rPr>
        <w:t xml:space="preserve">zgodnie z przepisami ustawy z dnia 29 stycznia 2004 roku Prawo zamówień publicznych </w:t>
      </w:r>
      <w:r w:rsidR="007415B7" w:rsidRPr="007415B7">
        <w:rPr>
          <w:rFonts w:ascii="Arial" w:hAnsi="Arial" w:cs="Arial"/>
          <w:sz w:val="26"/>
          <w:szCs w:val="26"/>
          <w:highlight w:val="yellow"/>
        </w:rPr>
        <w:t>(t.j. Dz. U. z 2022 r. poz. 1710 z późn. zm</w:t>
      </w:r>
      <w:r w:rsidR="007415B7">
        <w:rPr>
          <w:rFonts w:ascii="Arial" w:hAnsi="Arial" w:cs="Arial"/>
          <w:sz w:val="26"/>
          <w:szCs w:val="26"/>
        </w:rPr>
        <w:t>.)</w:t>
      </w:r>
      <w:r w:rsidRPr="0067171C">
        <w:rPr>
          <w:rFonts w:ascii="Arial" w:hAnsi="Arial" w:cs="Arial"/>
          <w:sz w:val="26"/>
          <w:szCs w:val="26"/>
        </w:rPr>
        <w:t xml:space="preserve"> na zadanie</w:t>
      </w:r>
      <w:r w:rsidR="00655844" w:rsidRPr="0067171C">
        <w:rPr>
          <w:rFonts w:ascii="Arial" w:hAnsi="Arial" w:cs="Arial"/>
          <w:sz w:val="26"/>
          <w:szCs w:val="26"/>
        </w:rPr>
        <w:t xml:space="preserve"> pod nazwą</w:t>
      </w:r>
      <w:r w:rsidR="00655844" w:rsidRPr="0067171C">
        <w:rPr>
          <w:rFonts w:ascii="Arial" w:hAnsi="Arial" w:cs="Arial"/>
          <w:b/>
          <w:sz w:val="26"/>
          <w:szCs w:val="26"/>
        </w:rPr>
        <w:t xml:space="preserve">: </w:t>
      </w:r>
      <w:r w:rsidR="007415B7" w:rsidRPr="007415B7">
        <w:rPr>
          <w:rFonts w:ascii="Arial" w:eastAsia="Arial" w:hAnsi="Arial" w:cs="Arial"/>
          <w:b/>
          <w:bCs/>
          <w:iCs/>
          <w:sz w:val="26"/>
          <w:szCs w:val="26"/>
        </w:rPr>
        <w:t xml:space="preserve">Zakup energii elektrycznej dla Gminy </w:t>
      </w:r>
      <w:r w:rsidR="007415B7">
        <w:rPr>
          <w:rFonts w:ascii="Arial" w:eastAsia="Arial" w:hAnsi="Arial" w:cs="Arial"/>
          <w:b/>
          <w:bCs/>
          <w:iCs/>
          <w:sz w:val="26"/>
          <w:szCs w:val="26"/>
        </w:rPr>
        <w:t xml:space="preserve">i Miasta Nisko oraz podległych </w:t>
      </w:r>
      <w:r w:rsidR="007415B7" w:rsidRPr="007415B7">
        <w:rPr>
          <w:rFonts w:ascii="Arial" w:eastAsia="Arial" w:hAnsi="Arial" w:cs="Arial"/>
          <w:b/>
          <w:bCs/>
          <w:iCs/>
          <w:sz w:val="26"/>
          <w:szCs w:val="26"/>
        </w:rPr>
        <w:t xml:space="preserve">jednostek organizacyjnych </w:t>
      </w:r>
      <w:r w:rsidR="007415B7" w:rsidRPr="007415B7">
        <w:rPr>
          <w:rFonts w:ascii="Arial" w:eastAsia="Arial" w:hAnsi="Arial" w:cs="Arial"/>
          <w:b/>
          <w:bCs/>
          <w:iCs/>
          <w:sz w:val="26"/>
          <w:szCs w:val="26"/>
          <w:highlight w:val="yellow"/>
        </w:rPr>
        <w:t>na 2023</w:t>
      </w:r>
      <w:r w:rsidR="007415B7" w:rsidRPr="007415B7">
        <w:rPr>
          <w:rFonts w:ascii="Arial" w:eastAsia="Arial" w:hAnsi="Arial" w:cs="Arial"/>
          <w:b/>
          <w:bCs/>
          <w:iCs/>
          <w:sz w:val="26"/>
          <w:szCs w:val="26"/>
        </w:rPr>
        <w:t xml:space="preserve"> rok</w:t>
      </w:r>
      <w:r w:rsidR="003E6F2A" w:rsidRPr="0067171C">
        <w:rPr>
          <w:rFonts w:ascii="Arial" w:eastAsia="Arial" w:hAnsi="Arial" w:cs="Arial"/>
          <w:b/>
          <w:bCs/>
          <w:iCs/>
          <w:sz w:val="26"/>
          <w:szCs w:val="26"/>
        </w:rPr>
        <w:t xml:space="preserve"> </w:t>
      </w:r>
      <w:r w:rsidR="00655844" w:rsidRPr="0067171C">
        <w:rPr>
          <w:rFonts w:ascii="Arial" w:hAnsi="Arial" w:cs="Arial"/>
          <w:sz w:val="26"/>
          <w:szCs w:val="26"/>
        </w:rPr>
        <w:t>przedstawiam następujące informacje:</w:t>
      </w:r>
    </w:p>
    <w:p w:rsidR="00762BD6" w:rsidRPr="0067171C" w:rsidRDefault="00762BD6" w:rsidP="0067171C">
      <w:pPr>
        <w:pStyle w:val="Akapitzlist"/>
        <w:tabs>
          <w:tab w:val="left" w:pos="426"/>
        </w:tabs>
        <w:snapToGrid w:val="0"/>
        <w:ind w:left="360"/>
        <w:jc w:val="both"/>
        <w:rPr>
          <w:rFonts w:ascii="Arial" w:eastAsia="Arial" w:hAnsi="Arial" w:cs="Arial"/>
          <w:b/>
          <w:bCs/>
          <w:sz w:val="26"/>
          <w:szCs w:val="26"/>
        </w:rPr>
      </w:pPr>
    </w:p>
    <w:p w:rsidR="00655844" w:rsidRPr="0067171C" w:rsidRDefault="00655844" w:rsidP="0067171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Ofertę przetargową składa:</w:t>
      </w:r>
    </w:p>
    <w:p w:rsidR="00655844" w:rsidRPr="0067171C" w:rsidRDefault="008036BE" w:rsidP="0067171C">
      <w:pPr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Nazwa W</w:t>
      </w:r>
      <w:r w:rsidR="002E5D2C" w:rsidRPr="0067171C">
        <w:rPr>
          <w:rFonts w:ascii="Arial" w:hAnsi="Arial" w:cs="Arial"/>
          <w:sz w:val="26"/>
          <w:szCs w:val="26"/>
        </w:rPr>
        <w:t>ykonawcy:</w:t>
      </w:r>
      <w:r w:rsidR="003E6F2A" w:rsidRPr="0067171C">
        <w:rPr>
          <w:rFonts w:ascii="Arial" w:hAnsi="Arial" w:cs="Arial"/>
          <w:sz w:val="26"/>
          <w:szCs w:val="26"/>
        </w:rPr>
        <w:t xml:space="preserve"> ………………………………………………………………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</w:t>
      </w:r>
      <w:r w:rsidR="003E6F2A" w:rsidRPr="0067171C">
        <w:rPr>
          <w:rFonts w:ascii="Arial" w:hAnsi="Arial" w:cs="Arial"/>
          <w:sz w:val="26"/>
          <w:szCs w:val="26"/>
        </w:rPr>
        <w:t>………</w:t>
      </w:r>
    </w:p>
    <w:p w:rsidR="003E6F2A" w:rsidRPr="0067171C" w:rsidRDefault="002E5D2C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</w:t>
      </w:r>
      <w:r w:rsidR="003E6F2A"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…………</w:t>
      </w:r>
    </w:p>
    <w:p w:rsidR="002E5D2C" w:rsidRPr="0067171C" w:rsidRDefault="00655844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telefon: ………………………</w:t>
      </w:r>
      <w:r w:rsidR="00714A2A" w:rsidRPr="0067171C">
        <w:rPr>
          <w:rFonts w:ascii="Arial" w:hAnsi="Arial" w:cs="Arial"/>
          <w:sz w:val="26"/>
          <w:szCs w:val="26"/>
        </w:rPr>
        <w:t>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……..</w:t>
      </w:r>
      <w:r w:rsidR="0067171C">
        <w:rPr>
          <w:rFonts w:ascii="Arial" w:hAnsi="Arial" w:cs="Arial"/>
          <w:sz w:val="26"/>
          <w:szCs w:val="26"/>
        </w:rPr>
        <w:t>……</w:t>
      </w:r>
    </w:p>
    <w:p w:rsidR="002E5D2C" w:rsidRPr="0067171C" w:rsidRDefault="00655844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fax: ………………</w:t>
      </w:r>
      <w:r w:rsidR="00714A2A" w:rsidRPr="0067171C">
        <w:rPr>
          <w:rFonts w:ascii="Arial" w:hAnsi="Arial" w:cs="Arial"/>
          <w:sz w:val="26"/>
          <w:szCs w:val="26"/>
        </w:rPr>
        <w:t>…………………………………………………………………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………..</w:t>
      </w:r>
    </w:p>
    <w:p w:rsidR="00655844" w:rsidRPr="0067171C" w:rsidRDefault="00655844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e-mail: ………………</w:t>
      </w:r>
      <w:r w:rsidR="002E5D2C" w:rsidRPr="0067171C">
        <w:rPr>
          <w:rFonts w:ascii="Arial" w:hAnsi="Arial" w:cs="Arial"/>
          <w:sz w:val="26"/>
          <w:szCs w:val="26"/>
        </w:rPr>
        <w:t>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……….</w:t>
      </w:r>
      <w:r w:rsidR="0067171C">
        <w:rPr>
          <w:rFonts w:ascii="Arial" w:hAnsi="Arial" w:cs="Arial"/>
          <w:sz w:val="26"/>
          <w:szCs w:val="26"/>
        </w:rPr>
        <w:t>….</w:t>
      </w:r>
    </w:p>
    <w:p w:rsidR="003E6F2A" w:rsidRPr="0067171C" w:rsidRDefault="00655844" w:rsidP="0067171C">
      <w:pPr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NIP: …………………………..…</w:t>
      </w:r>
      <w:r w:rsidR="0067171C">
        <w:rPr>
          <w:rFonts w:ascii="Arial" w:hAnsi="Arial" w:cs="Arial"/>
          <w:sz w:val="26"/>
          <w:szCs w:val="26"/>
        </w:rPr>
        <w:t>……………………………………………………………</w:t>
      </w:r>
    </w:p>
    <w:p w:rsidR="00655844" w:rsidRPr="0067171C" w:rsidRDefault="003E6F2A" w:rsidP="0067171C">
      <w:pPr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REGON: …………………</w:t>
      </w:r>
      <w:r w:rsidR="003D215F" w:rsidRPr="0067171C">
        <w:rPr>
          <w:rFonts w:ascii="Arial" w:hAnsi="Arial" w:cs="Arial"/>
          <w:sz w:val="26"/>
          <w:szCs w:val="26"/>
        </w:rPr>
        <w:t>……………………………………………………………………</w:t>
      </w:r>
    </w:p>
    <w:p w:rsidR="002E5D2C" w:rsidRPr="0067171C" w:rsidRDefault="003E6F2A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Osoba </w:t>
      </w:r>
      <w:r w:rsidR="002E5D2C" w:rsidRPr="0067171C">
        <w:rPr>
          <w:rFonts w:ascii="Arial" w:hAnsi="Arial" w:cs="Arial"/>
          <w:sz w:val="26"/>
          <w:szCs w:val="26"/>
        </w:rPr>
        <w:t>do konta</w:t>
      </w:r>
      <w:r w:rsidRPr="0067171C">
        <w:rPr>
          <w:rFonts w:ascii="Arial" w:hAnsi="Arial" w:cs="Arial"/>
          <w:sz w:val="26"/>
          <w:szCs w:val="26"/>
        </w:rPr>
        <w:t>ktu: ……………………………………………………………</w:t>
      </w:r>
      <w:r w:rsidR="0067171C">
        <w:rPr>
          <w:rFonts w:ascii="Arial" w:hAnsi="Arial" w:cs="Arial"/>
          <w:sz w:val="26"/>
          <w:szCs w:val="26"/>
        </w:rPr>
        <w:t>………………</w:t>
      </w:r>
    </w:p>
    <w:p w:rsidR="00762BD6" w:rsidRPr="0067171C" w:rsidRDefault="00762BD6" w:rsidP="0067171C">
      <w:pPr>
        <w:ind w:left="284"/>
        <w:jc w:val="both"/>
        <w:rPr>
          <w:rFonts w:ascii="Arial" w:hAnsi="Arial" w:cs="Arial"/>
          <w:sz w:val="26"/>
          <w:szCs w:val="26"/>
        </w:rPr>
      </w:pPr>
    </w:p>
    <w:p w:rsidR="00762BD6" w:rsidRPr="0067171C" w:rsidRDefault="00762BD6" w:rsidP="00B47506">
      <w:pPr>
        <w:pStyle w:val="Tekstpodstawowy"/>
        <w:numPr>
          <w:ilvl w:val="0"/>
          <w:numId w:val="2"/>
        </w:numPr>
        <w:suppressAutoHyphens w:val="0"/>
        <w:spacing w:after="0"/>
        <w:jc w:val="both"/>
        <w:rPr>
          <w:rFonts w:ascii="Arial" w:hAnsi="Arial" w:cs="Arial"/>
          <w:color w:val="FF0000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Oferujemy wykonanie zamówienia w zakresie objętym specyf</w:t>
      </w:r>
      <w:r w:rsidR="00FD55A4" w:rsidRPr="0067171C">
        <w:rPr>
          <w:rFonts w:ascii="Arial" w:hAnsi="Arial" w:cs="Arial"/>
          <w:sz w:val="26"/>
          <w:szCs w:val="26"/>
        </w:rPr>
        <w:t>ikacją</w:t>
      </w:r>
      <w:r w:rsidRPr="0067171C">
        <w:rPr>
          <w:rFonts w:ascii="Arial" w:hAnsi="Arial" w:cs="Arial"/>
          <w:sz w:val="26"/>
          <w:szCs w:val="26"/>
        </w:rPr>
        <w:t xml:space="preserve"> warunków zamówienia za kwotę ogółem za cały okres obowiązywania umowy wg przewidywanego całkowitego zużycia energii wynoszącego </w:t>
      </w:r>
      <w:r w:rsidR="00B47506" w:rsidRPr="00B47506">
        <w:rPr>
          <w:rFonts w:ascii="Arial" w:hAnsi="Arial" w:cs="Arial"/>
          <w:b/>
          <w:sz w:val="26"/>
          <w:szCs w:val="26"/>
          <w:highlight w:val="yellow"/>
        </w:rPr>
        <w:t>1 597</w:t>
      </w:r>
      <w:r w:rsidR="007B6C72">
        <w:rPr>
          <w:rFonts w:ascii="Arial" w:hAnsi="Arial" w:cs="Arial"/>
          <w:b/>
          <w:sz w:val="26"/>
          <w:szCs w:val="26"/>
          <w:highlight w:val="yellow"/>
        </w:rPr>
        <w:t> </w:t>
      </w:r>
      <w:r w:rsidR="00B47506" w:rsidRPr="00B47506">
        <w:rPr>
          <w:rFonts w:ascii="Arial" w:hAnsi="Arial" w:cs="Arial"/>
          <w:b/>
          <w:sz w:val="26"/>
          <w:szCs w:val="26"/>
          <w:highlight w:val="yellow"/>
        </w:rPr>
        <w:t>607</w:t>
      </w:r>
      <w:r w:rsidR="007B6C72">
        <w:rPr>
          <w:rFonts w:ascii="Arial" w:hAnsi="Arial" w:cs="Arial"/>
          <w:b/>
          <w:sz w:val="26"/>
          <w:szCs w:val="26"/>
          <w:highlight w:val="yellow"/>
        </w:rPr>
        <w:t>,00</w:t>
      </w:r>
      <w:r w:rsidR="00B47506" w:rsidRPr="00B47506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67171C" w:rsidRPr="00B47506">
        <w:rPr>
          <w:rFonts w:ascii="Arial" w:hAnsi="Arial" w:cs="Arial"/>
          <w:b/>
          <w:sz w:val="26"/>
          <w:szCs w:val="26"/>
          <w:highlight w:val="yellow"/>
        </w:rPr>
        <w:t>kWh</w:t>
      </w:r>
      <w:r w:rsidR="0067171C" w:rsidRPr="0067171C">
        <w:rPr>
          <w:rFonts w:ascii="Arial" w:hAnsi="Arial" w:cs="Arial"/>
          <w:b/>
          <w:sz w:val="26"/>
          <w:szCs w:val="26"/>
        </w:rPr>
        <w:t xml:space="preserve"> </w:t>
      </w:r>
      <w:r w:rsidRPr="0067171C">
        <w:rPr>
          <w:rFonts w:ascii="Arial" w:hAnsi="Arial" w:cs="Arial"/>
          <w:sz w:val="26"/>
          <w:szCs w:val="26"/>
        </w:rPr>
        <w:t>za kwotę:</w:t>
      </w:r>
    </w:p>
    <w:p w:rsidR="00762BD6" w:rsidRPr="0067171C" w:rsidRDefault="00762BD6" w:rsidP="0067171C">
      <w:pPr>
        <w:pStyle w:val="Tekstpodstawowy"/>
        <w:spacing w:after="0"/>
        <w:ind w:left="284"/>
        <w:rPr>
          <w:rFonts w:ascii="Arial" w:hAnsi="Arial" w:cs="Arial"/>
          <w:b/>
          <w:sz w:val="26"/>
          <w:szCs w:val="26"/>
        </w:rPr>
      </w:pPr>
    </w:p>
    <w:p w:rsidR="00817757" w:rsidRPr="0067171C" w:rsidRDefault="00762BD6" w:rsidP="0067171C">
      <w:pPr>
        <w:pStyle w:val="Tekstpodstawowy"/>
        <w:spacing w:after="0"/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Wartość</w:t>
      </w:r>
      <w:r w:rsidR="00FD55A4" w:rsidRPr="0067171C">
        <w:rPr>
          <w:rFonts w:ascii="Arial" w:hAnsi="Arial" w:cs="Arial"/>
          <w:b/>
          <w:sz w:val="26"/>
          <w:szCs w:val="26"/>
        </w:rPr>
        <w:t xml:space="preserve"> netto</w:t>
      </w:r>
      <w:r w:rsidRPr="0067171C">
        <w:rPr>
          <w:rFonts w:ascii="Arial" w:hAnsi="Arial" w:cs="Arial"/>
          <w:b/>
          <w:sz w:val="26"/>
          <w:szCs w:val="26"/>
        </w:rPr>
        <w:t>*</w:t>
      </w:r>
      <w:r w:rsidR="00FD55A4" w:rsidRPr="0067171C">
        <w:rPr>
          <w:rFonts w:ascii="Arial" w:hAnsi="Arial" w:cs="Arial"/>
          <w:b/>
          <w:sz w:val="26"/>
          <w:szCs w:val="26"/>
        </w:rPr>
        <w:t>:</w:t>
      </w:r>
      <w:r w:rsidRPr="0067171C">
        <w:rPr>
          <w:rFonts w:ascii="Arial" w:hAnsi="Arial" w:cs="Arial"/>
          <w:b/>
          <w:sz w:val="26"/>
          <w:szCs w:val="26"/>
        </w:rPr>
        <w:t xml:space="preserve"> </w:t>
      </w:r>
      <w:r w:rsidRPr="0067171C">
        <w:rPr>
          <w:rFonts w:ascii="Arial" w:hAnsi="Arial" w:cs="Arial"/>
          <w:sz w:val="26"/>
          <w:szCs w:val="26"/>
        </w:rPr>
        <w:t>…………………</w:t>
      </w:r>
      <w:r w:rsidR="0067171C">
        <w:rPr>
          <w:rFonts w:ascii="Arial" w:hAnsi="Arial" w:cs="Arial"/>
          <w:sz w:val="26"/>
          <w:szCs w:val="26"/>
        </w:rPr>
        <w:t>………</w:t>
      </w:r>
      <w:r w:rsidR="00FD55A4" w:rsidRPr="0067171C">
        <w:rPr>
          <w:rFonts w:ascii="Arial" w:hAnsi="Arial" w:cs="Arial"/>
          <w:sz w:val="26"/>
          <w:szCs w:val="26"/>
        </w:rPr>
        <w:t>…………</w:t>
      </w:r>
      <w:r w:rsidR="003E6F2A" w:rsidRPr="0067171C">
        <w:rPr>
          <w:rFonts w:ascii="Arial" w:hAnsi="Arial" w:cs="Arial"/>
          <w:sz w:val="26"/>
          <w:szCs w:val="26"/>
        </w:rPr>
        <w:t>………………………</w:t>
      </w:r>
      <w:r w:rsidRPr="0067171C">
        <w:rPr>
          <w:rFonts w:ascii="Arial" w:hAnsi="Arial" w:cs="Arial"/>
          <w:sz w:val="26"/>
          <w:szCs w:val="26"/>
        </w:rPr>
        <w:t>…</w:t>
      </w:r>
      <w:r w:rsidR="0067171C">
        <w:rPr>
          <w:rFonts w:ascii="Arial" w:hAnsi="Arial" w:cs="Arial"/>
          <w:sz w:val="26"/>
          <w:szCs w:val="26"/>
        </w:rPr>
        <w:t>…………</w:t>
      </w:r>
      <w:r w:rsidRPr="0067171C">
        <w:rPr>
          <w:rFonts w:ascii="Arial" w:hAnsi="Arial" w:cs="Arial"/>
          <w:sz w:val="26"/>
          <w:szCs w:val="26"/>
        </w:rPr>
        <w:t>…zł</w:t>
      </w:r>
    </w:p>
    <w:p w:rsidR="00762BD6" w:rsidRPr="0067171C" w:rsidRDefault="00762BD6" w:rsidP="0067171C">
      <w:pPr>
        <w:pStyle w:val="Tekstpodstawowy"/>
        <w:spacing w:after="0"/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Słownie netto</w:t>
      </w:r>
      <w:r w:rsidR="0067171C">
        <w:rPr>
          <w:rFonts w:ascii="Arial" w:hAnsi="Arial" w:cs="Arial"/>
          <w:sz w:val="26"/>
          <w:szCs w:val="26"/>
        </w:rPr>
        <w:t>:(</w:t>
      </w:r>
      <w:r w:rsidR="003E6F2A" w:rsidRPr="0067171C">
        <w:rPr>
          <w:rFonts w:ascii="Arial" w:hAnsi="Arial" w:cs="Arial"/>
          <w:sz w:val="26"/>
          <w:szCs w:val="26"/>
        </w:rPr>
        <w:t>…………………………………………………………………</w:t>
      </w:r>
      <w:r w:rsidRPr="0067171C">
        <w:rPr>
          <w:rFonts w:ascii="Arial" w:hAnsi="Arial" w:cs="Arial"/>
          <w:sz w:val="26"/>
          <w:szCs w:val="26"/>
        </w:rPr>
        <w:t>……</w:t>
      </w:r>
      <w:r w:rsidR="0067171C">
        <w:rPr>
          <w:rFonts w:ascii="Arial" w:hAnsi="Arial" w:cs="Arial"/>
          <w:sz w:val="26"/>
          <w:szCs w:val="26"/>
        </w:rPr>
        <w:t>………</w:t>
      </w:r>
      <w:r w:rsidRPr="0067171C">
        <w:rPr>
          <w:rFonts w:ascii="Arial" w:hAnsi="Arial" w:cs="Arial"/>
          <w:sz w:val="26"/>
          <w:szCs w:val="26"/>
        </w:rPr>
        <w:t>.)</w:t>
      </w:r>
    </w:p>
    <w:p w:rsidR="00762BD6" w:rsidRPr="0067171C" w:rsidRDefault="00FD55A4" w:rsidP="0067171C">
      <w:pPr>
        <w:pStyle w:val="Tekstpodstawowy"/>
        <w:suppressAutoHyphens w:val="0"/>
        <w:spacing w:after="0"/>
        <w:ind w:left="284"/>
        <w:jc w:val="center"/>
        <w:rPr>
          <w:rFonts w:ascii="Arial" w:hAnsi="Arial" w:cs="Arial"/>
          <w:b/>
          <w:i/>
          <w:sz w:val="26"/>
          <w:szCs w:val="26"/>
        </w:rPr>
      </w:pPr>
      <w:r w:rsidRPr="0067171C">
        <w:rPr>
          <w:rFonts w:ascii="Arial" w:hAnsi="Arial" w:cs="Arial"/>
          <w:b/>
          <w:i/>
          <w:sz w:val="26"/>
          <w:szCs w:val="26"/>
        </w:rPr>
        <w:t>(Wartość łączna netto przeniesiona z poz. 8 Tabeli nr II)</w:t>
      </w:r>
    </w:p>
    <w:p w:rsidR="00817757" w:rsidRPr="0067171C" w:rsidRDefault="00817757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b/>
          <w:sz w:val="26"/>
          <w:szCs w:val="26"/>
        </w:rPr>
      </w:pPr>
    </w:p>
    <w:p w:rsidR="00817757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VAT** łącznie w wysokości</w:t>
      </w:r>
      <w:r w:rsidR="0067171C">
        <w:rPr>
          <w:rFonts w:ascii="Arial" w:hAnsi="Arial" w:cs="Arial"/>
          <w:sz w:val="26"/>
          <w:szCs w:val="26"/>
        </w:rPr>
        <w:t>: (………………</w:t>
      </w:r>
      <w:r w:rsidR="003E6F2A" w:rsidRPr="0067171C">
        <w:rPr>
          <w:rFonts w:ascii="Arial" w:hAnsi="Arial" w:cs="Arial"/>
          <w:sz w:val="26"/>
          <w:szCs w:val="26"/>
        </w:rPr>
        <w:t>…………………</w:t>
      </w:r>
      <w:r w:rsidRPr="0067171C">
        <w:rPr>
          <w:rFonts w:ascii="Arial" w:hAnsi="Arial" w:cs="Arial"/>
          <w:sz w:val="26"/>
          <w:szCs w:val="26"/>
        </w:rPr>
        <w:t>……</w:t>
      </w:r>
      <w:r w:rsidR="003D215F" w:rsidRPr="0067171C">
        <w:rPr>
          <w:rFonts w:ascii="Arial" w:hAnsi="Arial" w:cs="Arial"/>
          <w:sz w:val="26"/>
          <w:szCs w:val="26"/>
        </w:rPr>
        <w:t>……………….</w:t>
      </w:r>
      <w:r w:rsidRPr="0067171C">
        <w:rPr>
          <w:rFonts w:ascii="Arial" w:hAnsi="Arial" w:cs="Arial"/>
          <w:sz w:val="26"/>
          <w:szCs w:val="26"/>
        </w:rPr>
        <w:t>….)</w:t>
      </w:r>
    </w:p>
    <w:p w:rsidR="00762BD6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Słownie VAT</w:t>
      </w:r>
      <w:r w:rsidR="0067171C">
        <w:rPr>
          <w:rFonts w:ascii="Arial" w:hAnsi="Arial" w:cs="Arial"/>
          <w:sz w:val="26"/>
          <w:szCs w:val="26"/>
        </w:rPr>
        <w:t xml:space="preserve"> : (………</w:t>
      </w:r>
      <w:r w:rsidR="00FD55A4" w:rsidRPr="0067171C">
        <w:rPr>
          <w:rFonts w:ascii="Arial" w:hAnsi="Arial" w:cs="Arial"/>
          <w:sz w:val="26"/>
          <w:szCs w:val="26"/>
        </w:rPr>
        <w:t>……………………………………………………</w:t>
      </w:r>
      <w:r w:rsidRPr="0067171C">
        <w:rPr>
          <w:rFonts w:ascii="Arial" w:hAnsi="Arial" w:cs="Arial"/>
          <w:sz w:val="26"/>
          <w:szCs w:val="26"/>
        </w:rPr>
        <w:t>……</w:t>
      </w:r>
      <w:r w:rsidR="003D215F" w:rsidRPr="0067171C">
        <w:rPr>
          <w:rFonts w:ascii="Arial" w:hAnsi="Arial" w:cs="Arial"/>
          <w:sz w:val="26"/>
          <w:szCs w:val="26"/>
        </w:rPr>
        <w:t>………………..…..</w:t>
      </w:r>
      <w:r w:rsidRPr="0067171C">
        <w:rPr>
          <w:rFonts w:ascii="Arial" w:hAnsi="Arial" w:cs="Arial"/>
          <w:sz w:val="26"/>
          <w:szCs w:val="26"/>
        </w:rPr>
        <w:t>……)</w:t>
      </w:r>
    </w:p>
    <w:p w:rsidR="00762BD6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</w:p>
    <w:p w:rsidR="00817757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  <w:u w:val="single"/>
        </w:rPr>
        <w:t>Cena łączna brutto:</w:t>
      </w:r>
      <w:r w:rsidR="0067171C">
        <w:rPr>
          <w:rFonts w:ascii="Arial" w:hAnsi="Arial" w:cs="Arial"/>
          <w:sz w:val="26"/>
          <w:szCs w:val="26"/>
        </w:rPr>
        <w:t xml:space="preserve"> ………………………………</w:t>
      </w:r>
      <w:r w:rsidRPr="0067171C">
        <w:rPr>
          <w:rFonts w:ascii="Arial" w:hAnsi="Arial" w:cs="Arial"/>
          <w:sz w:val="26"/>
          <w:szCs w:val="26"/>
        </w:rPr>
        <w:t>………</w:t>
      </w:r>
      <w:r w:rsidR="003D215F" w:rsidRPr="0067171C">
        <w:rPr>
          <w:rFonts w:ascii="Arial" w:hAnsi="Arial" w:cs="Arial"/>
          <w:sz w:val="26"/>
          <w:szCs w:val="26"/>
        </w:rPr>
        <w:t>………………….</w:t>
      </w:r>
      <w:r w:rsidRPr="0067171C">
        <w:rPr>
          <w:rFonts w:ascii="Arial" w:hAnsi="Arial" w:cs="Arial"/>
          <w:sz w:val="26"/>
          <w:szCs w:val="26"/>
        </w:rPr>
        <w:t>………...zł</w:t>
      </w:r>
    </w:p>
    <w:p w:rsidR="00762BD6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Słownie </w:t>
      </w:r>
      <w:r w:rsidR="0067171C">
        <w:rPr>
          <w:rFonts w:ascii="Arial" w:hAnsi="Arial" w:cs="Arial"/>
          <w:sz w:val="26"/>
          <w:szCs w:val="26"/>
        </w:rPr>
        <w:t>brutto: (……………………………</w:t>
      </w:r>
      <w:r w:rsidR="003E6F2A" w:rsidRPr="0067171C">
        <w:rPr>
          <w:rFonts w:ascii="Arial" w:hAnsi="Arial" w:cs="Arial"/>
          <w:sz w:val="26"/>
          <w:szCs w:val="26"/>
        </w:rPr>
        <w:t>………</w:t>
      </w:r>
      <w:r w:rsidRPr="0067171C">
        <w:rPr>
          <w:rFonts w:ascii="Arial" w:hAnsi="Arial" w:cs="Arial"/>
          <w:sz w:val="26"/>
          <w:szCs w:val="26"/>
        </w:rPr>
        <w:t>…………</w:t>
      </w:r>
      <w:r w:rsidR="003D215F" w:rsidRPr="0067171C">
        <w:rPr>
          <w:rFonts w:ascii="Arial" w:hAnsi="Arial" w:cs="Arial"/>
          <w:sz w:val="26"/>
          <w:szCs w:val="26"/>
        </w:rPr>
        <w:t>………………..</w:t>
      </w:r>
      <w:r w:rsidRPr="0067171C">
        <w:rPr>
          <w:rFonts w:ascii="Arial" w:hAnsi="Arial" w:cs="Arial"/>
          <w:sz w:val="26"/>
          <w:szCs w:val="26"/>
        </w:rPr>
        <w:t>……………)</w:t>
      </w:r>
    </w:p>
    <w:p w:rsidR="00762BD6" w:rsidRPr="0067171C" w:rsidRDefault="00762BD6" w:rsidP="0067171C">
      <w:pPr>
        <w:jc w:val="both"/>
        <w:rPr>
          <w:rFonts w:ascii="Arial" w:hAnsi="Arial" w:cs="Arial"/>
          <w:b/>
          <w:bCs/>
          <w:sz w:val="26"/>
          <w:szCs w:val="26"/>
        </w:rPr>
      </w:pPr>
    </w:p>
    <w:p w:rsidR="00E72D0E" w:rsidRPr="0067171C" w:rsidRDefault="00762BD6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bCs/>
          <w:sz w:val="26"/>
          <w:szCs w:val="26"/>
          <w:u w:val="single"/>
        </w:rPr>
        <w:t>Termin płatności:*</w:t>
      </w:r>
      <w:r w:rsidR="0067171C">
        <w:rPr>
          <w:rFonts w:ascii="Arial" w:hAnsi="Arial" w:cs="Arial"/>
          <w:sz w:val="26"/>
          <w:szCs w:val="26"/>
        </w:rPr>
        <w:t xml:space="preserve"> ………………………………</w:t>
      </w:r>
      <w:r w:rsidRPr="0067171C">
        <w:rPr>
          <w:rFonts w:ascii="Arial" w:hAnsi="Arial" w:cs="Arial"/>
          <w:sz w:val="26"/>
          <w:szCs w:val="26"/>
        </w:rPr>
        <w:t>………</w:t>
      </w:r>
      <w:r w:rsidR="003D215F" w:rsidRPr="0067171C">
        <w:rPr>
          <w:rFonts w:ascii="Arial" w:hAnsi="Arial" w:cs="Arial"/>
          <w:sz w:val="26"/>
          <w:szCs w:val="26"/>
        </w:rPr>
        <w:t>……………..</w:t>
      </w:r>
      <w:r w:rsidRPr="0067171C">
        <w:rPr>
          <w:rFonts w:ascii="Arial" w:hAnsi="Arial" w:cs="Arial"/>
          <w:sz w:val="26"/>
          <w:szCs w:val="26"/>
        </w:rPr>
        <w:t>………….dni</w:t>
      </w:r>
    </w:p>
    <w:p w:rsidR="00817757" w:rsidRPr="0067171C" w:rsidRDefault="003D215F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Słownie termin płatności</w:t>
      </w:r>
      <w:r w:rsidR="0067171C">
        <w:rPr>
          <w:rFonts w:ascii="Arial" w:hAnsi="Arial" w:cs="Arial"/>
          <w:sz w:val="26"/>
          <w:szCs w:val="26"/>
        </w:rPr>
        <w:t>: (…………………………………</w:t>
      </w:r>
      <w:r w:rsidRPr="0067171C">
        <w:rPr>
          <w:rFonts w:ascii="Arial" w:hAnsi="Arial" w:cs="Arial"/>
          <w:sz w:val="26"/>
          <w:szCs w:val="26"/>
        </w:rPr>
        <w:t>……………….…………)</w:t>
      </w:r>
    </w:p>
    <w:p w:rsidR="00762BD6" w:rsidRPr="0067171C" w:rsidRDefault="003D215F" w:rsidP="0067171C">
      <w:pPr>
        <w:ind w:left="284"/>
        <w:jc w:val="center"/>
        <w:rPr>
          <w:rFonts w:ascii="Arial" w:hAnsi="Arial" w:cs="Arial"/>
          <w:b/>
          <w:i/>
          <w:sz w:val="26"/>
          <w:szCs w:val="26"/>
        </w:rPr>
      </w:pPr>
      <w:r w:rsidRPr="0067171C">
        <w:rPr>
          <w:rFonts w:ascii="Arial" w:hAnsi="Arial" w:cs="Arial"/>
          <w:b/>
          <w:i/>
          <w:sz w:val="26"/>
          <w:szCs w:val="26"/>
        </w:rPr>
        <w:t>(</w:t>
      </w:r>
      <w:r w:rsidR="00762BD6" w:rsidRPr="0067171C">
        <w:rPr>
          <w:rFonts w:ascii="Arial" w:hAnsi="Arial" w:cs="Arial"/>
          <w:b/>
          <w:i/>
          <w:sz w:val="26"/>
          <w:szCs w:val="26"/>
        </w:rPr>
        <w:t>Termin płatności należy podać w pełnych dniach – nie krócej niż 14 dni i nie dłużej niż 30 dni.</w:t>
      </w:r>
      <w:r w:rsidRPr="0067171C">
        <w:rPr>
          <w:rFonts w:ascii="Arial" w:hAnsi="Arial" w:cs="Arial"/>
          <w:b/>
          <w:i/>
          <w:sz w:val="26"/>
          <w:szCs w:val="26"/>
        </w:rPr>
        <w:t>)</w:t>
      </w:r>
    </w:p>
    <w:p w:rsidR="003D215F" w:rsidRPr="0067171C" w:rsidRDefault="003D215F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</w:p>
    <w:p w:rsidR="003D215F" w:rsidRPr="0067171C" w:rsidRDefault="003D215F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</w:p>
    <w:p w:rsidR="003D215F" w:rsidRPr="0067171C" w:rsidRDefault="003D215F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</w:p>
    <w:p w:rsidR="003D215F" w:rsidRPr="0067171C" w:rsidRDefault="003D215F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</w:p>
    <w:p w:rsidR="000E4DD1" w:rsidRPr="0067171C" w:rsidRDefault="000E4DD1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  <w:r w:rsidRPr="0067171C">
        <w:rPr>
          <w:rFonts w:ascii="Arial" w:hAnsi="Arial" w:cs="Arial"/>
          <w:sz w:val="26"/>
          <w:szCs w:val="26"/>
          <w:u w:val="single"/>
        </w:rPr>
        <w:t>Szczegółowo cena energii elektrycznej przedstawia się następująco:</w:t>
      </w:r>
    </w:p>
    <w:p w:rsidR="00817757" w:rsidRPr="0067171C" w:rsidRDefault="00817757" w:rsidP="0067171C">
      <w:pPr>
        <w:rPr>
          <w:rFonts w:ascii="Arial" w:hAnsi="Arial" w:cs="Arial"/>
          <w:b/>
          <w:bCs/>
          <w:iCs/>
          <w:sz w:val="26"/>
          <w:szCs w:val="26"/>
        </w:rPr>
      </w:pPr>
    </w:p>
    <w:p w:rsidR="00FD55A4" w:rsidRPr="0067171C" w:rsidRDefault="00FD55A4" w:rsidP="0067171C">
      <w:pPr>
        <w:rPr>
          <w:rFonts w:ascii="Arial" w:hAnsi="Arial" w:cs="Arial"/>
          <w:bCs/>
          <w:iCs/>
          <w:sz w:val="26"/>
          <w:szCs w:val="26"/>
        </w:rPr>
      </w:pPr>
      <w:r w:rsidRPr="0067171C">
        <w:rPr>
          <w:rFonts w:ascii="Arial" w:hAnsi="Arial" w:cs="Arial"/>
          <w:b/>
          <w:bCs/>
          <w:iCs/>
          <w:sz w:val="26"/>
          <w:szCs w:val="26"/>
        </w:rPr>
        <w:t>Tabela nr I</w:t>
      </w:r>
      <w:r w:rsidRPr="0067171C">
        <w:rPr>
          <w:rFonts w:ascii="Arial" w:hAnsi="Arial" w:cs="Arial"/>
          <w:bCs/>
          <w:iCs/>
          <w:sz w:val="26"/>
          <w:szCs w:val="26"/>
        </w:rPr>
        <w:t xml:space="preserve"> - ceny jednostkowe energii elektrycznej dla poszczególnych grup taryfowych</w:t>
      </w:r>
      <w:r w:rsidR="000E4DD1" w:rsidRPr="0067171C">
        <w:rPr>
          <w:rFonts w:ascii="Arial" w:hAnsi="Arial" w:cs="Arial"/>
          <w:bCs/>
          <w:iCs/>
          <w:sz w:val="26"/>
          <w:szCs w:val="26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2304"/>
        <w:gridCol w:w="2301"/>
        <w:gridCol w:w="2093"/>
        <w:gridCol w:w="1738"/>
      </w:tblGrid>
      <w:tr w:rsidR="00FD55A4" w:rsidRPr="0067171C" w:rsidTr="000E4DD1">
        <w:trPr>
          <w:trHeight w:val="612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Lp.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Grupa taryfowa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Cena netto* za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1 kWh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Podatek VAT**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Cena *brutto za 1 kWh</w:t>
            </w:r>
          </w:p>
        </w:tc>
      </w:tr>
      <w:tr w:rsidR="00FD55A4" w:rsidRPr="0067171C" w:rsidTr="000E4DD1">
        <w:trPr>
          <w:trHeight w:val="396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</w:tr>
      <w:tr w:rsidR="00FD55A4" w:rsidRPr="0067171C" w:rsidTr="000E4DD1">
        <w:trPr>
          <w:trHeight w:val="503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B11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97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2. 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63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15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609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5.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61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6.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41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7.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G11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tcBorders>
              <w:bottom w:val="single" w:sz="4" w:space="0" w:color="000000"/>
            </w:tcBorders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tcBorders>
              <w:bottom w:val="single" w:sz="4" w:space="0" w:color="000000"/>
            </w:tcBorders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tcBorders>
              <w:bottom w:val="single" w:sz="4" w:space="0" w:color="000000"/>
            </w:tcBorders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</w:tbl>
    <w:p w:rsidR="00817757" w:rsidRPr="0067171C" w:rsidRDefault="00817757" w:rsidP="0067171C">
      <w:pPr>
        <w:rPr>
          <w:rFonts w:ascii="Arial" w:hAnsi="Arial" w:cs="Arial"/>
          <w:b/>
          <w:sz w:val="26"/>
          <w:szCs w:val="26"/>
        </w:rPr>
      </w:pPr>
    </w:p>
    <w:p w:rsidR="00FD55A4" w:rsidRPr="0067171C" w:rsidRDefault="00FD55A4" w:rsidP="0067171C">
      <w:pPr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Tabela nr II</w:t>
      </w:r>
      <w:r w:rsidRPr="0067171C">
        <w:rPr>
          <w:rFonts w:ascii="Arial" w:hAnsi="Arial" w:cs="Arial"/>
          <w:sz w:val="26"/>
          <w:szCs w:val="26"/>
        </w:rPr>
        <w:t xml:space="preserve"> - </w:t>
      </w:r>
      <w:r w:rsidR="000E4DD1" w:rsidRPr="0067171C">
        <w:rPr>
          <w:rFonts w:ascii="Arial" w:hAnsi="Arial" w:cs="Arial"/>
          <w:sz w:val="26"/>
          <w:szCs w:val="26"/>
        </w:rPr>
        <w:t>Szacunkowe wynagrodzenie Wykonawcy</w:t>
      </w:r>
    </w:p>
    <w:tbl>
      <w:tblPr>
        <w:tblW w:w="105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19"/>
        <w:gridCol w:w="2360"/>
        <w:gridCol w:w="2528"/>
        <w:gridCol w:w="1994"/>
        <w:gridCol w:w="2635"/>
      </w:tblGrid>
      <w:tr w:rsidR="00FD55A4" w:rsidRPr="0067171C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Lp.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Grupa taryfowa</w:t>
            </w:r>
          </w:p>
        </w:tc>
        <w:tc>
          <w:tcPr>
            <w:tcW w:w="2483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Cena*jednostkowa netto za 1 kWh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Przewidywane zużycie kWh</w:t>
            </w:r>
          </w:p>
        </w:tc>
        <w:tc>
          <w:tcPr>
            <w:tcW w:w="2765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Wartość**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łączna netto (cena netto 1 kWh x przewidywane zużycie)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2483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2765" w:type="dxa"/>
            <w:shd w:val="clear" w:color="auto" w:fill="A6A6A6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5</w:t>
            </w:r>
          </w:p>
        </w:tc>
      </w:tr>
      <w:tr w:rsidR="00FD55A4" w:rsidRPr="0067171C" w:rsidTr="000E4DD1">
        <w:trPr>
          <w:trHeight w:val="84"/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B11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 (1 punkt poboru, moc umowna 3kW)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100,00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2. 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</w:t>
            </w:r>
            <w:r w:rsidRPr="0067171C"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</w:t>
            </w:r>
            <w:r w:rsidRPr="0067171C">
              <w:rPr>
                <w:rFonts w:ascii="Arial" w:hAnsi="Arial" w:cs="Arial"/>
                <w:b/>
                <w:sz w:val="26"/>
                <w:szCs w:val="26"/>
              </w:rPr>
              <w:t>(3</w:t>
            </w:r>
            <w:r w:rsidR="0067171C" w:rsidRPr="0067171C">
              <w:rPr>
                <w:rFonts w:ascii="Arial" w:hAnsi="Arial" w:cs="Arial"/>
                <w:b/>
                <w:sz w:val="26"/>
                <w:szCs w:val="26"/>
              </w:rPr>
              <w:t>4 punktów poboru, moc umowna 664</w:t>
            </w:r>
            <w:r w:rsidRPr="0067171C">
              <w:rPr>
                <w:rFonts w:ascii="Arial" w:hAnsi="Arial" w:cs="Arial"/>
                <w:b/>
                <w:sz w:val="26"/>
                <w:szCs w:val="26"/>
              </w:rPr>
              <w:t xml:space="preserve"> kW)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B47506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537 718,00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 (1punkt poboru, moc umowna 7kW)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 strefa (dzienna)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  <w:r w:rsidR="00B47506" w:rsidRPr="00B47506">
              <w:rPr>
                <w:rFonts w:ascii="Arial" w:hAnsi="Arial" w:cs="Arial"/>
                <w:sz w:val="26"/>
                <w:szCs w:val="26"/>
                <w:highlight w:val="yellow"/>
              </w:rPr>
              <w:t>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B47506" w:rsidP="0067171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1 618</w:t>
            </w:r>
            <w:r w:rsidR="00FD55A4"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,00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II strefa (nocna)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  <w:r w:rsidR="00B47506" w:rsidRPr="00B47506">
              <w:rPr>
                <w:rFonts w:ascii="Arial" w:hAnsi="Arial" w:cs="Arial"/>
                <w:sz w:val="26"/>
                <w:szCs w:val="26"/>
                <w:highlight w:val="yellow"/>
              </w:rPr>
              <w:t>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B47506" w:rsidP="0067171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1 618</w:t>
            </w:r>
            <w:r w:rsidR="00FD55A4"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,00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67171C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(118 punktów poboru, moc umowna 824</w:t>
            </w:r>
            <w:r w:rsidR="00FD55A4" w:rsidRPr="0067171C">
              <w:rPr>
                <w:rFonts w:ascii="Arial" w:hAnsi="Arial" w:cs="Arial"/>
                <w:b/>
                <w:sz w:val="26"/>
                <w:szCs w:val="26"/>
              </w:rPr>
              <w:t xml:space="preserve"> kW) w tym: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5.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 strefa (dzienna)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B47506" w:rsidRDefault="00B47506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514 388,50</w:t>
            </w:r>
            <w:r w:rsidR="0067171C"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6.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II strefa (nocna)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B47506" w:rsidRDefault="00B47506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514 388,50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7.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G11</w:t>
            </w:r>
          </w:p>
          <w:p w:rsidR="00FD55A4" w:rsidRPr="0067171C" w:rsidRDefault="00FD55A4" w:rsidP="00B4750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 xml:space="preserve">Całodobowa </w:t>
            </w:r>
            <w:r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(</w:t>
            </w:r>
            <w:r w:rsidR="00B47506"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9</w:t>
            </w:r>
            <w:r w:rsidRPr="0067171C">
              <w:rPr>
                <w:rFonts w:ascii="Arial" w:hAnsi="Arial" w:cs="Arial"/>
                <w:b/>
                <w:sz w:val="26"/>
                <w:szCs w:val="26"/>
              </w:rPr>
              <w:t xml:space="preserve"> punktów poboru, moc umowna </w:t>
            </w:r>
            <w:r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2</w:t>
            </w:r>
            <w:r w:rsidR="00B47506"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0</w:t>
            </w:r>
            <w:r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,5</w:t>
            </w:r>
            <w:r w:rsidRPr="0067171C">
              <w:rPr>
                <w:rFonts w:ascii="Arial" w:hAnsi="Arial" w:cs="Arial"/>
                <w:b/>
                <w:sz w:val="26"/>
                <w:szCs w:val="26"/>
              </w:rPr>
              <w:t xml:space="preserve"> kW)</w:t>
            </w:r>
          </w:p>
        </w:tc>
        <w:tc>
          <w:tcPr>
            <w:tcW w:w="2483" w:type="dxa"/>
            <w:tcBorders>
              <w:bottom w:val="single" w:sz="4" w:space="0" w:color="000000"/>
            </w:tcBorders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B47506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307963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27 776,00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trHeight w:val="860"/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8.</w:t>
            </w:r>
          </w:p>
        </w:tc>
        <w:tc>
          <w:tcPr>
            <w:tcW w:w="6670" w:type="dxa"/>
            <w:gridSpan w:val="3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B47506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 xml:space="preserve">SUMA (kol.5 poz. 1 + 2 + 3 + 4 + 5+6+7) 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 xml:space="preserve">= </w:t>
            </w:r>
            <w:r w:rsidR="00B47506"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1 597</w:t>
            </w:r>
            <w:r w:rsidR="007B6C72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 </w:t>
            </w:r>
            <w:r w:rsidR="00B47506"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607</w:t>
            </w:r>
            <w:r w:rsidR="007B6C72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,00</w:t>
            </w:r>
            <w:r w:rsidR="00B47506" w:rsidRPr="00B47506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 xml:space="preserve"> kWh</w:t>
            </w:r>
            <w:r w:rsidR="00B47506" w:rsidRPr="00B47506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..............zł netto</w:t>
            </w:r>
          </w:p>
        </w:tc>
      </w:tr>
    </w:tbl>
    <w:p w:rsidR="00FD55A4" w:rsidRPr="0067171C" w:rsidRDefault="00FD55A4" w:rsidP="0067171C">
      <w:pPr>
        <w:jc w:val="both"/>
        <w:rPr>
          <w:rFonts w:ascii="Arial" w:hAnsi="Arial" w:cs="Arial"/>
          <w:i/>
          <w:sz w:val="26"/>
          <w:szCs w:val="26"/>
          <w:u w:val="single"/>
        </w:rPr>
      </w:pPr>
      <w:r w:rsidRPr="0067171C">
        <w:rPr>
          <w:rFonts w:ascii="Arial" w:hAnsi="Arial" w:cs="Arial"/>
          <w:i/>
          <w:sz w:val="26"/>
          <w:szCs w:val="26"/>
          <w:u w:val="single"/>
        </w:rPr>
        <w:t>*Cena powinna być podana w formacie 0,0000 zł tj. z dokładnością do czterech miejsc po przecinku.</w:t>
      </w:r>
    </w:p>
    <w:p w:rsidR="00FD55A4" w:rsidRPr="0067171C" w:rsidRDefault="00FD55A4" w:rsidP="007B6C72">
      <w:pPr>
        <w:jc w:val="both"/>
        <w:rPr>
          <w:rFonts w:ascii="Arial" w:hAnsi="Arial" w:cs="Arial"/>
          <w:i/>
          <w:sz w:val="26"/>
          <w:szCs w:val="26"/>
          <w:u w:val="single"/>
        </w:rPr>
      </w:pPr>
      <w:r w:rsidRPr="0067171C">
        <w:rPr>
          <w:rFonts w:ascii="Arial" w:hAnsi="Arial" w:cs="Arial"/>
          <w:i/>
          <w:sz w:val="26"/>
          <w:szCs w:val="26"/>
          <w:u w:val="single"/>
        </w:rPr>
        <w:t xml:space="preserve">** Wartość łączna netto powinna być podana z dokładnością do dwóch miejsc po przecinku </w:t>
      </w:r>
    </w:p>
    <w:p w:rsidR="00FD55A4" w:rsidRPr="0067171C" w:rsidRDefault="00FD55A4" w:rsidP="0067171C">
      <w:pPr>
        <w:jc w:val="both"/>
        <w:rPr>
          <w:rFonts w:ascii="Arial" w:hAnsi="Arial" w:cs="Arial"/>
          <w:b/>
          <w:i/>
          <w:sz w:val="26"/>
          <w:szCs w:val="26"/>
        </w:rPr>
      </w:pP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Oświadczamy, że oferujemy przedmiot zamówienia zgodny z wymaganiami i warunkami określonymi przez Zamawiającego w SWZ.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Potwierdzamy przyjęcie warunków umownych i warunków płatności zawartych w SWZ i we wzorze umowy stanowiącym załącznik do SWZ,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Oświadczamy, że uważamy się za związanych niniejszą ofertą na czas wskazany w SWZ,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Oświadczamy, że wybór oferty (</w:t>
      </w:r>
      <w:r w:rsidRPr="0067171C">
        <w:rPr>
          <w:rFonts w:ascii="Arial" w:hAnsi="Arial" w:cs="Arial"/>
          <w:bCs/>
          <w:i/>
          <w:iCs/>
          <w:sz w:val="26"/>
          <w:szCs w:val="26"/>
        </w:rPr>
        <w:t>Wykonawca zobowiązany jest odpowiednio wypełnić):</w:t>
      </w:r>
    </w:p>
    <w:p w:rsidR="00FD55A4" w:rsidRPr="0067171C" w:rsidRDefault="00FD55A4" w:rsidP="0067171C">
      <w:pPr>
        <w:numPr>
          <w:ilvl w:val="0"/>
          <w:numId w:val="9"/>
        </w:numPr>
        <w:suppressAutoHyphens w:val="0"/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nie będzie</w:t>
      </w:r>
      <w:r w:rsidRPr="0067171C">
        <w:rPr>
          <w:rFonts w:ascii="Arial" w:hAnsi="Arial" w:cs="Arial"/>
          <w:sz w:val="26"/>
          <w:szCs w:val="26"/>
        </w:rPr>
        <w:t xml:space="preserve"> prowadził do powstania u Zamawiającego obowiązku podatkowego zgodnie z przepisami o podatku od towarów i usług.</w:t>
      </w:r>
    </w:p>
    <w:p w:rsidR="00FD55A4" w:rsidRPr="0067171C" w:rsidRDefault="00FD55A4" w:rsidP="0067171C">
      <w:pPr>
        <w:numPr>
          <w:ilvl w:val="0"/>
          <w:numId w:val="9"/>
        </w:numPr>
        <w:suppressAutoHyphens w:val="0"/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 xml:space="preserve">będzie </w:t>
      </w:r>
      <w:r w:rsidRPr="0067171C">
        <w:rPr>
          <w:rFonts w:ascii="Arial" w:hAnsi="Arial" w:cs="Arial"/>
          <w:sz w:val="26"/>
          <w:szCs w:val="26"/>
        </w:rPr>
        <w:t>prowadził do powstania u Zamawiającego obowiązku podatkowego zgodnie z przepisami o podatku od towarów i usług. Powyższy obowiązek podatkowy będzie dotyczył ………………………………………………………………………</w:t>
      </w:r>
    </w:p>
    <w:p w:rsidR="00FD55A4" w:rsidRPr="0067171C" w:rsidRDefault="00FD55A4" w:rsidP="0067171C">
      <w:pPr>
        <w:suppressAutoHyphens w:val="0"/>
        <w:ind w:left="851"/>
        <w:jc w:val="both"/>
        <w:rPr>
          <w:rFonts w:ascii="Arial" w:hAnsi="Arial" w:cs="Arial"/>
          <w:i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(</w:t>
      </w:r>
      <w:r w:rsidRPr="0067171C">
        <w:rPr>
          <w:rFonts w:ascii="Arial" w:hAnsi="Arial" w:cs="Arial"/>
          <w:i/>
          <w:sz w:val="26"/>
          <w:szCs w:val="26"/>
        </w:rPr>
        <w:t>Wpisać nazwę /rodzaj towaru lub usługi, które będą prowadziły do powstania u Zamawiającego obowiązku podatkowego zgodnie z przepisami o podatku od towarów i usług.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  <w:sz w:val="26"/>
          <w:szCs w:val="26"/>
        </w:rPr>
      </w:pPr>
      <w:r w:rsidRPr="0067171C">
        <w:rPr>
          <w:rFonts w:ascii="Arial" w:hAnsi="Arial" w:cs="Arial"/>
          <w:bCs/>
          <w:sz w:val="26"/>
          <w:szCs w:val="26"/>
        </w:rPr>
        <w:t>Oświadczamy, że wypełniliśmy obowiązki informacyjne przewidziane w art.13 lub w art.14 RODO</w:t>
      </w:r>
      <w:r w:rsidRPr="0067171C">
        <w:rPr>
          <w:rStyle w:val="Odwoanieprzypisudolnego"/>
          <w:rFonts w:ascii="Arial" w:hAnsi="Arial" w:cs="Arial"/>
          <w:bCs/>
          <w:sz w:val="26"/>
          <w:szCs w:val="26"/>
        </w:rPr>
        <w:footnoteReference w:id="1"/>
      </w:r>
      <w:r w:rsidRPr="0067171C">
        <w:rPr>
          <w:rFonts w:ascii="Arial" w:hAnsi="Arial" w:cs="Arial"/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67171C">
        <w:rPr>
          <w:rStyle w:val="Odwoanieprzypisudolnego"/>
          <w:rFonts w:ascii="Arial" w:hAnsi="Arial" w:cs="Arial"/>
          <w:bCs/>
          <w:sz w:val="26"/>
          <w:szCs w:val="26"/>
        </w:rPr>
        <w:footnoteReference w:id="2"/>
      </w:r>
      <w:r w:rsidRPr="0067171C">
        <w:rPr>
          <w:rFonts w:ascii="Arial" w:hAnsi="Arial" w:cs="Arial"/>
          <w:bCs/>
          <w:sz w:val="26"/>
          <w:szCs w:val="26"/>
        </w:rPr>
        <w:t>.</w:t>
      </w:r>
    </w:p>
    <w:p w:rsidR="003D215F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Oświadczam</w:t>
      </w:r>
      <w:r w:rsidRPr="0067171C">
        <w:rPr>
          <w:rFonts w:ascii="Arial" w:hAnsi="Arial" w:cs="Arial"/>
          <w:sz w:val="26"/>
          <w:szCs w:val="26"/>
        </w:rPr>
        <w:t xml:space="preserve">, </w:t>
      </w:r>
      <w:r w:rsidRPr="0067171C">
        <w:rPr>
          <w:rFonts w:ascii="Arial" w:hAnsi="Arial" w:cs="Arial"/>
          <w:b/>
          <w:sz w:val="26"/>
          <w:szCs w:val="26"/>
        </w:rPr>
        <w:t>że jestem</w:t>
      </w:r>
      <w:r w:rsidRPr="0067171C">
        <w:rPr>
          <w:rFonts w:ascii="Arial" w:hAnsi="Arial" w:cs="Arial"/>
          <w:sz w:val="26"/>
          <w:szCs w:val="26"/>
        </w:rPr>
        <w:t xml:space="preserve"> (</w:t>
      </w:r>
      <w:r w:rsidRPr="0067171C">
        <w:rPr>
          <w:rFonts w:ascii="Arial" w:hAnsi="Arial" w:cs="Arial"/>
          <w:i/>
          <w:iCs/>
          <w:sz w:val="26"/>
          <w:szCs w:val="26"/>
        </w:rPr>
        <w:t>należy wybrać z listy</w:t>
      </w:r>
      <w:r w:rsidRPr="0067171C">
        <w:rPr>
          <w:rFonts w:ascii="Arial" w:hAnsi="Arial" w:cs="Arial"/>
          <w:sz w:val="26"/>
          <w:szCs w:val="26"/>
        </w:rPr>
        <w:t>)</w:t>
      </w:r>
      <w:r w:rsidR="003D215F" w:rsidRPr="0067171C">
        <w:rPr>
          <w:rFonts w:ascii="Arial" w:hAnsi="Arial" w:cs="Arial"/>
          <w:sz w:val="26"/>
          <w:szCs w:val="26"/>
        </w:rPr>
        <w:t>: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suppressAutoHyphens/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mikroprzedsiębiorstwem, 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małym przedsiębiorstwem, 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średnim przedsiębiorstwem, 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jednoosobową działalność gospodarcza, 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osoba fizyczna nieprowadząca działalności gospodarczej, </w:t>
      </w:r>
    </w:p>
    <w:p w:rsidR="00FD55A4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inny rodzaj</w:t>
      </w:r>
      <w:r w:rsidRPr="0067171C">
        <w:rPr>
          <w:rFonts w:ascii="Arial" w:hAnsi="Arial" w:cs="Arial"/>
          <w:b/>
          <w:sz w:val="26"/>
          <w:szCs w:val="26"/>
        </w:rPr>
        <w:t>*</w:t>
      </w:r>
    </w:p>
    <w:p w:rsidR="00FD55A4" w:rsidRPr="0067171C" w:rsidRDefault="00FD55A4" w:rsidP="0067171C">
      <w:pPr>
        <w:pStyle w:val="Akapitzlist"/>
        <w:ind w:left="426"/>
        <w:jc w:val="both"/>
        <w:rPr>
          <w:rFonts w:ascii="Arial" w:hAnsi="Arial" w:cs="Arial"/>
          <w:b/>
          <w:i/>
          <w:sz w:val="26"/>
          <w:szCs w:val="26"/>
        </w:rPr>
      </w:pPr>
      <w:r w:rsidRPr="0067171C">
        <w:rPr>
          <w:rFonts w:ascii="Arial" w:hAnsi="Arial" w:cs="Arial"/>
          <w:b/>
          <w:i/>
          <w:sz w:val="26"/>
          <w:szCs w:val="26"/>
        </w:rPr>
        <w:t>* niepotrzebne skreślić</w:t>
      </w:r>
    </w:p>
    <w:p w:rsidR="00FD55A4" w:rsidRPr="0067171C" w:rsidRDefault="00FD55A4" w:rsidP="0067171C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Oświadczamy</w:t>
      </w:r>
      <w:r w:rsidRPr="0067171C">
        <w:rPr>
          <w:rFonts w:ascii="Arial" w:hAnsi="Arial" w:cs="Arial"/>
          <w:sz w:val="26"/>
          <w:szCs w:val="26"/>
        </w:rPr>
        <w:t>, że:</w:t>
      </w:r>
    </w:p>
    <w:p w:rsidR="00FD55A4" w:rsidRPr="0067171C" w:rsidRDefault="00FD55A4" w:rsidP="0067171C">
      <w:pPr>
        <w:pStyle w:val="Tekstpodstawowy"/>
        <w:spacing w:after="0"/>
        <w:ind w:left="709" w:hanging="283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- </w:t>
      </w:r>
      <w:r w:rsidRPr="0067171C">
        <w:rPr>
          <w:rFonts w:ascii="Arial" w:hAnsi="Arial" w:cs="Arial"/>
          <w:b/>
          <w:sz w:val="26"/>
          <w:szCs w:val="26"/>
        </w:rPr>
        <w:t>powierzamy*</w:t>
      </w:r>
      <w:r w:rsidRPr="0067171C">
        <w:rPr>
          <w:rFonts w:ascii="Arial" w:hAnsi="Arial" w:cs="Arial"/>
          <w:sz w:val="26"/>
          <w:szCs w:val="26"/>
        </w:rPr>
        <w:t xml:space="preserve"> następującym podwykonawcom wykonanie następujących części (zakresu) zamówienia: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 xml:space="preserve">Podwykonawca </w:t>
      </w:r>
      <w:r w:rsidRPr="0067171C">
        <w:rPr>
          <w:rFonts w:ascii="Arial" w:hAnsi="Arial" w:cs="Arial"/>
          <w:i/>
          <w:sz w:val="26"/>
          <w:szCs w:val="26"/>
        </w:rPr>
        <w:t xml:space="preserve">(podać pełną nazwę/firmę, adres, a także w zależności od podmiotu: NIP/PESEL, KRS/CEiDG) </w:t>
      </w:r>
      <w:r w:rsidR="009E4830">
        <w:rPr>
          <w:rFonts w:ascii="Arial" w:hAnsi="Arial" w:cs="Arial"/>
          <w:sz w:val="26"/>
          <w:szCs w:val="26"/>
        </w:rPr>
        <w:t>……………………………………………………………..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……………………………………………………………………………………….……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zakres zamówienia: 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……………………………………………………………………………………….……</w:t>
      </w:r>
    </w:p>
    <w:p w:rsidR="00FD55A4" w:rsidRPr="0067171C" w:rsidRDefault="00FD55A4" w:rsidP="0067171C">
      <w:pPr>
        <w:pStyle w:val="Tekstpodstawowy"/>
        <w:spacing w:after="0"/>
        <w:ind w:left="709" w:hanging="283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- </w:t>
      </w:r>
      <w:r w:rsidRPr="0067171C">
        <w:rPr>
          <w:rFonts w:ascii="Arial" w:hAnsi="Arial" w:cs="Arial"/>
          <w:b/>
          <w:sz w:val="26"/>
          <w:szCs w:val="26"/>
        </w:rPr>
        <w:t>nie powierzamy*</w:t>
      </w:r>
      <w:r w:rsidRPr="0067171C">
        <w:rPr>
          <w:rFonts w:ascii="Arial" w:hAnsi="Arial" w:cs="Arial"/>
          <w:sz w:val="26"/>
          <w:szCs w:val="26"/>
        </w:rPr>
        <w:t xml:space="preserve"> podwykonawcom żadnej części (zakresu) zamówienia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i/>
          <w:sz w:val="26"/>
          <w:szCs w:val="26"/>
        </w:rPr>
      </w:pPr>
      <w:r w:rsidRPr="0067171C">
        <w:rPr>
          <w:rFonts w:ascii="Arial" w:hAnsi="Arial" w:cs="Arial"/>
          <w:i/>
          <w:sz w:val="26"/>
          <w:szCs w:val="26"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55A4" w:rsidRPr="0067171C" w:rsidRDefault="00FD55A4" w:rsidP="0067171C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Oświadczam</w:t>
      </w:r>
      <w:r w:rsidRPr="0067171C">
        <w:rPr>
          <w:rFonts w:ascii="Arial" w:hAnsi="Arial" w:cs="Arial"/>
          <w:sz w:val="26"/>
          <w:szCs w:val="26"/>
        </w:rPr>
        <w:t>, iż podmiotem, na którego zasoby powołujemy się na zasadach określonych w art.118 ustawy Pzp, w celu wykazania spełnienia warunków udziału w postępowaniu, jest: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……………………………………………………………………………………….……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……………………………………………………………………………………….……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i/>
          <w:sz w:val="26"/>
          <w:szCs w:val="26"/>
        </w:rPr>
      </w:pPr>
      <w:r w:rsidRPr="0067171C">
        <w:rPr>
          <w:rFonts w:ascii="Arial" w:hAnsi="Arial" w:cs="Arial"/>
          <w:i/>
          <w:sz w:val="26"/>
          <w:szCs w:val="26"/>
        </w:rPr>
        <w:t>(należy podać pełną nazwę/firmę, adres, a także w zależności od podmiotu: NIP/PESEL, KRS/CEiDG)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W przypadku przyznania zamówienia - zobowiązujemy się do zawarcia umowy w miejscu i terminie wyznaczonym przez Zamawiającego,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Składamy</w:t>
      </w:r>
      <w:r w:rsidRPr="0067171C">
        <w:rPr>
          <w:rFonts w:ascii="Arial" w:hAnsi="Arial" w:cs="Arial"/>
          <w:sz w:val="26"/>
          <w:szCs w:val="26"/>
        </w:rPr>
        <w:t xml:space="preserve"> ofertę przetargową w imieniu własnym / jako partner konsorcjum* zarządzanego przez ………………………………………………...…………</w:t>
      </w:r>
      <w:r w:rsidR="003D215F" w:rsidRPr="0067171C">
        <w:rPr>
          <w:rFonts w:ascii="Arial" w:hAnsi="Arial" w:cs="Arial"/>
          <w:sz w:val="26"/>
          <w:szCs w:val="26"/>
        </w:rPr>
        <w:t>……………………………..</w:t>
      </w:r>
      <w:r w:rsidRPr="0067171C">
        <w:rPr>
          <w:rFonts w:ascii="Arial" w:hAnsi="Arial" w:cs="Arial"/>
          <w:sz w:val="26"/>
          <w:szCs w:val="26"/>
        </w:rPr>
        <w:t xml:space="preserve">……….. </w:t>
      </w:r>
    </w:p>
    <w:p w:rsidR="00FD55A4" w:rsidRPr="0067171C" w:rsidRDefault="00FD55A4" w:rsidP="0067171C">
      <w:pPr>
        <w:pStyle w:val="Akapitzlist"/>
        <w:ind w:left="426"/>
        <w:jc w:val="both"/>
        <w:rPr>
          <w:rFonts w:ascii="Arial" w:hAnsi="Arial" w:cs="Arial"/>
          <w:i/>
          <w:sz w:val="26"/>
          <w:szCs w:val="26"/>
        </w:rPr>
      </w:pPr>
      <w:r w:rsidRPr="0067171C">
        <w:rPr>
          <w:rFonts w:ascii="Arial" w:hAnsi="Arial" w:cs="Arial"/>
          <w:i/>
          <w:sz w:val="26"/>
          <w:szCs w:val="26"/>
        </w:rPr>
        <w:t>*(niepotrzebne skreślić).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Dane pełnomocnika w przypadku składania oferty wspólnej:</w:t>
      </w:r>
    </w:p>
    <w:p w:rsidR="00FD55A4" w:rsidRPr="0067171C" w:rsidRDefault="00FD55A4" w:rsidP="0067171C">
      <w:pPr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…..</w:t>
      </w:r>
      <w:r w:rsidRPr="0067171C">
        <w:rPr>
          <w:rFonts w:ascii="Arial" w:hAnsi="Arial" w:cs="Arial"/>
          <w:sz w:val="26"/>
          <w:szCs w:val="26"/>
        </w:rPr>
        <w:t>..,</w:t>
      </w:r>
    </w:p>
    <w:p w:rsidR="00FD55A4" w:rsidRPr="0067171C" w:rsidRDefault="00FD55A4" w:rsidP="0067171C">
      <w:pPr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Telefon: ………………………………………………………………...., </w:t>
      </w:r>
    </w:p>
    <w:p w:rsidR="00FD55A4" w:rsidRPr="0067171C" w:rsidRDefault="00FD55A4" w:rsidP="0067171C">
      <w:pPr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fax: …………………………………………………………………..…</w:t>
      </w:r>
      <w:r w:rsidR="003D215F" w:rsidRPr="0067171C">
        <w:rPr>
          <w:rFonts w:ascii="Arial" w:hAnsi="Arial" w:cs="Arial"/>
          <w:sz w:val="26"/>
          <w:szCs w:val="26"/>
        </w:rPr>
        <w:t>...</w:t>
      </w:r>
      <w:r w:rsidRPr="0067171C">
        <w:rPr>
          <w:rFonts w:ascii="Arial" w:hAnsi="Arial" w:cs="Arial"/>
          <w:sz w:val="26"/>
          <w:szCs w:val="26"/>
        </w:rPr>
        <w:t>..,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Załączniki do oferty:</w:t>
      </w:r>
    </w:p>
    <w:p w:rsidR="00FD55A4" w:rsidRPr="0067171C" w:rsidRDefault="00FD55A4" w:rsidP="0067171C">
      <w:pPr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</w:t>
      </w:r>
    </w:p>
    <w:p w:rsidR="00FD55A4" w:rsidRPr="0067171C" w:rsidRDefault="00FD55A4" w:rsidP="0067171C">
      <w:pPr>
        <w:suppressAutoHyphens w:val="0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67171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p w:rsidR="00655844" w:rsidRPr="0067171C" w:rsidRDefault="00FD55A4" w:rsidP="0067171C">
      <w:pPr>
        <w:suppressAutoHyphens w:val="0"/>
        <w:jc w:val="right"/>
        <w:rPr>
          <w:rFonts w:ascii="Arial" w:eastAsia="Calibri" w:hAnsi="Arial" w:cs="Arial"/>
          <w:i/>
          <w:sz w:val="26"/>
          <w:szCs w:val="26"/>
          <w:lang w:eastAsia="en-US"/>
        </w:rPr>
      </w:pPr>
      <w:r w:rsidRPr="0067171C">
        <w:rPr>
          <w:rFonts w:ascii="Arial" w:eastAsia="Calibri" w:hAnsi="Arial" w:cs="Arial"/>
          <w:i/>
          <w:sz w:val="26"/>
          <w:szCs w:val="26"/>
          <w:lang w:eastAsia="en-US"/>
        </w:rPr>
        <w:t>data i podpis osoby upoważnionej</w:t>
      </w:r>
    </w:p>
    <w:sectPr w:rsidR="00655844" w:rsidRPr="0067171C" w:rsidSect="00E72D0E">
      <w:headerReference w:type="default" r:id="rId9"/>
      <w:footerReference w:type="default" r:id="rId10"/>
      <w:pgSz w:w="11906" w:h="16838" w:code="9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7FF" w:rsidRDefault="008F07FF" w:rsidP="004142E9">
      <w:r>
        <w:separator/>
      </w:r>
    </w:p>
  </w:endnote>
  <w:endnote w:type="continuationSeparator" w:id="0">
    <w:p w:rsidR="008F07FF" w:rsidRDefault="008F07FF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</w:p>
  <w:p w:rsidR="00687394" w:rsidRPr="00A84C2D" w:rsidRDefault="00687394" w:rsidP="00A84C2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92D2C" w:rsidRPr="00A171E9">
      <w:rPr>
        <w:sz w:val="20"/>
        <w:szCs w:val="20"/>
      </w:rPr>
      <w:fldChar w:fldCharType="separate"/>
    </w:r>
    <w:r w:rsidR="008F07FF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92D2C" w:rsidRPr="00A171E9">
      <w:rPr>
        <w:sz w:val="20"/>
        <w:szCs w:val="20"/>
      </w:rPr>
      <w:fldChar w:fldCharType="separate"/>
    </w:r>
    <w:r w:rsidR="008F07FF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7FF" w:rsidRDefault="008F07FF" w:rsidP="004142E9">
      <w:r>
        <w:separator/>
      </w:r>
    </w:p>
  </w:footnote>
  <w:footnote w:type="continuationSeparator" w:id="0">
    <w:p w:rsidR="008F07FF" w:rsidRDefault="008F07FF" w:rsidP="004142E9">
      <w:r>
        <w:continuationSeparator/>
      </w:r>
    </w:p>
  </w:footnote>
  <w:footnote w:id="1">
    <w:p w:rsidR="00FD55A4" w:rsidRPr="00553207" w:rsidRDefault="00FD55A4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55A4" w:rsidRPr="00553207" w:rsidRDefault="00FD55A4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6" w:rsidRPr="0067171C" w:rsidRDefault="00762BD6" w:rsidP="00762BD6">
    <w:pPr>
      <w:ind w:left="6804" w:firstLine="708"/>
      <w:rPr>
        <w:rFonts w:ascii="Arial" w:hAnsi="Arial" w:cs="Arial"/>
        <w:b/>
      </w:rPr>
    </w:pPr>
    <w:r w:rsidRPr="0067171C">
      <w:rPr>
        <w:rFonts w:ascii="Arial" w:hAnsi="Arial" w:cs="Arial"/>
        <w:b/>
      </w:rPr>
      <w:t>Załącznik nr 1</w:t>
    </w:r>
  </w:p>
  <w:p w:rsidR="00571787" w:rsidRPr="0067171C" w:rsidRDefault="00762BD6" w:rsidP="000E4DD1">
    <w:pPr>
      <w:ind w:left="6804" w:firstLine="708"/>
      <w:rPr>
        <w:rFonts w:ascii="Arial" w:hAnsi="Arial" w:cs="Arial"/>
        <w:b/>
      </w:rPr>
    </w:pPr>
    <w:r w:rsidRPr="0067171C">
      <w:rPr>
        <w:rFonts w:ascii="Arial" w:hAnsi="Arial" w:cs="Arial"/>
        <w:b/>
      </w:rPr>
      <w:t xml:space="preserve">Formularz oferty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44E239E"/>
    <w:lvl w:ilvl="0">
      <w:start w:val="1"/>
      <w:numFmt w:val="decimal"/>
      <w:lvlText w:val="%1.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C820EE1A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310E5DF2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570B0E"/>
    <w:multiLevelType w:val="hybridMultilevel"/>
    <w:tmpl w:val="811ED6AE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5A2C"/>
    <w:rsid w:val="00014612"/>
    <w:rsid w:val="00017EEB"/>
    <w:rsid w:val="0004327E"/>
    <w:rsid w:val="00063D5C"/>
    <w:rsid w:val="000706EF"/>
    <w:rsid w:val="0007489D"/>
    <w:rsid w:val="0008603E"/>
    <w:rsid w:val="000943C9"/>
    <w:rsid w:val="00095C52"/>
    <w:rsid w:val="00095CB3"/>
    <w:rsid w:val="000A4EA0"/>
    <w:rsid w:val="000C1B4C"/>
    <w:rsid w:val="000E15A7"/>
    <w:rsid w:val="000E4962"/>
    <w:rsid w:val="000E4DD1"/>
    <w:rsid w:val="000F2EDC"/>
    <w:rsid w:val="000F587F"/>
    <w:rsid w:val="001039D3"/>
    <w:rsid w:val="00115210"/>
    <w:rsid w:val="00115F9B"/>
    <w:rsid w:val="00121351"/>
    <w:rsid w:val="00121D2C"/>
    <w:rsid w:val="001823A3"/>
    <w:rsid w:val="001B2DAF"/>
    <w:rsid w:val="00201368"/>
    <w:rsid w:val="00242B84"/>
    <w:rsid w:val="0025509D"/>
    <w:rsid w:val="002658B0"/>
    <w:rsid w:val="00280BBD"/>
    <w:rsid w:val="00286CEB"/>
    <w:rsid w:val="002953DD"/>
    <w:rsid w:val="002A0AA8"/>
    <w:rsid w:val="002A4531"/>
    <w:rsid w:val="002A49CA"/>
    <w:rsid w:val="002D4FB7"/>
    <w:rsid w:val="002D6A44"/>
    <w:rsid w:val="002E122F"/>
    <w:rsid w:val="002E5D2C"/>
    <w:rsid w:val="002E6FAD"/>
    <w:rsid w:val="002F2088"/>
    <w:rsid w:val="002F64F8"/>
    <w:rsid w:val="00306D91"/>
    <w:rsid w:val="00307963"/>
    <w:rsid w:val="00313A3B"/>
    <w:rsid w:val="00325C56"/>
    <w:rsid w:val="003311F9"/>
    <w:rsid w:val="0034332D"/>
    <w:rsid w:val="003505F0"/>
    <w:rsid w:val="00353784"/>
    <w:rsid w:val="003655A7"/>
    <w:rsid w:val="00376259"/>
    <w:rsid w:val="003A1134"/>
    <w:rsid w:val="003A5270"/>
    <w:rsid w:val="003A5A52"/>
    <w:rsid w:val="003C063F"/>
    <w:rsid w:val="003D215F"/>
    <w:rsid w:val="003E6F2A"/>
    <w:rsid w:val="003F686D"/>
    <w:rsid w:val="00401314"/>
    <w:rsid w:val="00407C4C"/>
    <w:rsid w:val="004142E9"/>
    <w:rsid w:val="004219EF"/>
    <w:rsid w:val="004340A5"/>
    <w:rsid w:val="004759B7"/>
    <w:rsid w:val="00482248"/>
    <w:rsid w:val="00484907"/>
    <w:rsid w:val="004A13FD"/>
    <w:rsid w:val="004A5BF0"/>
    <w:rsid w:val="004C27B9"/>
    <w:rsid w:val="004C551C"/>
    <w:rsid w:val="004D3C58"/>
    <w:rsid w:val="004E1056"/>
    <w:rsid w:val="005160C5"/>
    <w:rsid w:val="00531BA8"/>
    <w:rsid w:val="00555CFC"/>
    <w:rsid w:val="00571787"/>
    <w:rsid w:val="00584D68"/>
    <w:rsid w:val="005851FE"/>
    <w:rsid w:val="00592ACE"/>
    <w:rsid w:val="00596204"/>
    <w:rsid w:val="005A53D5"/>
    <w:rsid w:val="005B3E80"/>
    <w:rsid w:val="005C28E7"/>
    <w:rsid w:val="005D129C"/>
    <w:rsid w:val="005E0DB0"/>
    <w:rsid w:val="005E6D0E"/>
    <w:rsid w:val="00632867"/>
    <w:rsid w:val="00655844"/>
    <w:rsid w:val="0067171C"/>
    <w:rsid w:val="00687394"/>
    <w:rsid w:val="0069661C"/>
    <w:rsid w:val="006C359E"/>
    <w:rsid w:val="006D1E22"/>
    <w:rsid w:val="006D4828"/>
    <w:rsid w:val="006E1776"/>
    <w:rsid w:val="00701104"/>
    <w:rsid w:val="00714A2A"/>
    <w:rsid w:val="00722F73"/>
    <w:rsid w:val="007320B6"/>
    <w:rsid w:val="007415B7"/>
    <w:rsid w:val="00745202"/>
    <w:rsid w:val="00757F4C"/>
    <w:rsid w:val="007600E1"/>
    <w:rsid w:val="00762BD6"/>
    <w:rsid w:val="007B0471"/>
    <w:rsid w:val="007B6C72"/>
    <w:rsid w:val="008036BE"/>
    <w:rsid w:val="008066DF"/>
    <w:rsid w:val="00815C8C"/>
    <w:rsid w:val="00817757"/>
    <w:rsid w:val="00817C90"/>
    <w:rsid w:val="00823980"/>
    <w:rsid w:val="008342DC"/>
    <w:rsid w:val="00855414"/>
    <w:rsid w:val="00857520"/>
    <w:rsid w:val="008A57FA"/>
    <w:rsid w:val="008D0ED6"/>
    <w:rsid w:val="008D5EF6"/>
    <w:rsid w:val="008E1B61"/>
    <w:rsid w:val="008E2F31"/>
    <w:rsid w:val="008F07FF"/>
    <w:rsid w:val="00941A81"/>
    <w:rsid w:val="0096153E"/>
    <w:rsid w:val="00963D21"/>
    <w:rsid w:val="0098775D"/>
    <w:rsid w:val="00992D2C"/>
    <w:rsid w:val="009D0493"/>
    <w:rsid w:val="009E4830"/>
    <w:rsid w:val="00A171E9"/>
    <w:rsid w:val="00A324F7"/>
    <w:rsid w:val="00A649EC"/>
    <w:rsid w:val="00A84C2D"/>
    <w:rsid w:val="00A925FB"/>
    <w:rsid w:val="00A95707"/>
    <w:rsid w:val="00AC6E0C"/>
    <w:rsid w:val="00AD5EF0"/>
    <w:rsid w:val="00AD613F"/>
    <w:rsid w:val="00AE683F"/>
    <w:rsid w:val="00B10199"/>
    <w:rsid w:val="00B35732"/>
    <w:rsid w:val="00B47506"/>
    <w:rsid w:val="00B560FF"/>
    <w:rsid w:val="00B6208B"/>
    <w:rsid w:val="00B75CA3"/>
    <w:rsid w:val="00BB5409"/>
    <w:rsid w:val="00BF68E0"/>
    <w:rsid w:val="00BF763E"/>
    <w:rsid w:val="00C00327"/>
    <w:rsid w:val="00C20974"/>
    <w:rsid w:val="00C2663A"/>
    <w:rsid w:val="00C32548"/>
    <w:rsid w:val="00C45236"/>
    <w:rsid w:val="00C46A8E"/>
    <w:rsid w:val="00CA68FD"/>
    <w:rsid w:val="00CB64A9"/>
    <w:rsid w:val="00CB79FC"/>
    <w:rsid w:val="00CC4578"/>
    <w:rsid w:val="00CC6333"/>
    <w:rsid w:val="00CD5DB6"/>
    <w:rsid w:val="00CD7AB9"/>
    <w:rsid w:val="00D1374F"/>
    <w:rsid w:val="00D6448D"/>
    <w:rsid w:val="00D973B2"/>
    <w:rsid w:val="00DC459F"/>
    <w:rsid w:val="00E10D34"/>
    <w:rsid w:val="00E11F61"/>
    <w:rsid w:val="00E22265"/>
    <w:rsid w:val="00E47372"/>
    <w:rsid w:val="00E72D0E"/>
    <w:rsid w:val="00E73AD8"/>
    <w:rsid w:val="00E8566C"/>
    <w:rsid w:val="00EC1322"/>
    <w:rsid w:val="00F41A9C"/>
    <w:rsid w:val="00F54990"/>
    <w:rsid w:val="00F618CF"/>
    <w:rsid w:val="00F86117"/>
    <w:rsid w:val="00FA7EE8"/>
    <w:rsid w:val="00FB2B88"/>
    <w:rsid w:val="00FB687A"/>
    <w:rsid w:val="00FD3791"/>
    <w:rsid w:val="00FD55A4"/>
    <w:rsid w:val="00FE18F9"/>
    <w:rsid w:val="00FE5680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51315-F398-4476-A152-1BAC76BB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2022-11-28T09:18:00Z</cp:lastPrinted>
  <dcterms:created xsi:type="dcterms:W3CDTF">2022-11-21T08:52:00Z</dcterms:created>
  <dcterms:modified xsi:type="dcterms:W3CDTF">2022-11-28T09:18:00Z</dcterms:modified>
</cp:coreProperties>
</file>