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D4020" w:rsidRPr="009C676F" w:rsidRDefault="00E0769D" w:rsidP="00083B85">
      <w:pPr>
        <w:suppressAutoHyphens w:val="0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b/>
          <w:lang w:eastAsia="en-US"/>
        </w:rPr>
        <w:t>Zamawiający:</w:t>
      </w:r>
    </w:p>
    <w:p w:rsidR="00BD4020" w:rsidRPr="009C676F" w:rsidRDefault="00BD4020" w:rsidP="00083B85">
      <w:pPr>
        <w:suppressAutoHyphens w:val="0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b/>
          <w:lang w:eastAsia="en-US"/>
        </w:rPr>
        <w:t>Gmina Nisko</w:t>
      </w:r>
    </w:p>
    <w:p w:rsidR="00BD4020" w:rsidRPr="009C676F" w:rsidRDefault="00BD4020" w:rsidP="00083B85">
      <w:pPr>
        <w:suppressAutoHyphens w:val="0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b/>
          <w:lang w:eastAsia="en-US"/>
        </w:rPr>
        <w:t>Plac Wolności 14</w:t>
      </w:r>
    </w:p>
    <w:p w:rsidR="00BD4020" w:rsidRPr="009C676F" w:rsidRDefault="00BD4020" w:rsidP="00083B85">
      <w:pPr>
        <w:suppressAutoHyphens w:val="0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b/>
          <w:lang w:eastAsia="en-US"/>
        </w:rPr>
        <w:t>37 – 400 Nisko</w:t>
      </w:r>
    </w:p>
    <w:p w:rsidR="00CE5B33" w:rsidRPr="009C676F" w:rsidRDefault="00CE5B33" w:rsidP="009C676F">
      <w:pPr>
        <w:tabs>
          <w:tab w:val="left" w:pos="6804"/>
        </w:tabs>
        <w:jc w:val="center"/>
        <w:rPr>
          <w:rFonts w:ascii="Arial" w:hAnsi="Arial" w:cs="Arial"/>
          <w:b/>
          <w:bCs/>
        </w:rPr>
      </w:pPr>
    </w:p>
    <w:p w:rsidR="002B7AE2" w:rsidRPr="009C676F" w:rsidRDefault="00E0769D" w:rsidP="00CE1591">
      <w:pPr>
        <w:jc w:val="center"/>
        <w:rPr>
          <w:rFonts w:ascii="Arial" w:hAnsi="Arial" w:cs="Arial"/>
          <w:b/>
          <w:bCs/>
        </w:rPr>
      </w:pPr>
      <w:r w:rsidRPr="009C676F">
        <w:rPr>
          <w:rFonts w:ascii="Arial" w:hAnsi="Arial" w:cs="Arial"/>
          <w:b/>
          <w:bCs/>
        </w:rPr>
        <w:t>FORMULARZ OFERTOWY</w:t>
      </w:r>
    </w:p>
    <w:p w:rsidR="00CE1591" w:rsidRPr="009A0D5C" w:rsidRDefault="00B56AFC" w:rsidP="009A0D5C">
      <w:pPr>
        <w:numPr>
          <w:ilvl w:val="0"/>
          <w:numId w:val="31"/>
        </w:numPr>
        <w:snapToGrid w:val="0"/>
        <w:ind w:left="426" w:hanging="426"/>
        <w:contextualSpacing/>
        <w:jc w:val="both"/>
        <w:rPr>
          <w:rFonts w:ascii="Arial" w:hAnsi="Arial" w:cs="Arial"/>
          <w:b/>
          <w:bCs/>
          <w:iCs/>
          <w:color w:val="00000A"/>
        </w:rPr>
      </w:pPr>
      <w:r w:rsidRPr="00EC3F68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EC3F68">
        <w:rPr>
          <w:rFonts w:ascii="Arial" w:hAnsi="Arial" w:cs="Arial"/>
        </w:rPr>
        <w:t>na</w:t>
      </w:r>
      <w:r w:rsidR="00655844" w:rsidRPr="00EC3F68">
        <w:rPr>
          <w:rFonts w:ascii="Arial" w:hAnsi="Arial" w:cs="Arial"/>
        </w:rPr>
        <w:t xml:space="preserve"> </w:t>
      </w:r>
      <w:r w:rsidR="00876CEA" w:rsidRPr="00EC3F68">
        <w:rPr>
          <w:rFonts w:ascii="Arial" w:hAnsi="Arial" w:cs="Arial"/>
        </w:rPr>
        <w:t xml:space="preserve">zadanie pn: </w:t>
      </w:r>
      <w:r w:rsidR="009A0D5C" w:rsidRPr="009A0D5C">
        <w:rPr>
          <w:rFonts w:ascii="Arial" w:hAnsi="Arial" w:cs="Arial"/>
          <w:b/>
          <w:bCs/>
          <w:iCs/>
          <w:color w:val="00000A"/>
        </w:rPr>
        <w:t>Opracowanie dokumentacji projektowej boiska piłkarskiego o sztucznej nawierzchni w Racławicach</w:t>
      </w:r>
      <w:bookmarkStart w:id="0" w:name="_GoBack"/>
      <w:bookmarkEnd w:id="0"/>
    </w:p>
    <w:p w:rsidR="00655844" w:rsidRPr="00CE1591" w:rsidRDefault="008036BE" w:rsidP="009C676F">
      <w:pPr>
        <w:numPr>
          <w:ilvl w:val="0"/>
          <w:numId w:val="31"/>
        </w:numPr>
        <w:tabs>
          <w:tab w:val="clear" w:pos="0"/>
        </w:tabs>
        <w:snapToGrid w:val="0"/>
        <w:ind w:left="426" w:hanging="426"/>
        <w:contextualSpacing/>
        <w:jc w:val="both"/>
        <w:rPr>
          <w:rFonts w:ascii="Arial" w:hAnsi="Arial" w:cs="Arial"/>
        </w:rPr>
      </w:pPr>
      <w:r w:rsidRPr="00CE1591">
        <w:rPr>
          <w:rFonts w:ascii="Arial" w:hAnsi="Arial" w:cs="Arial"/>
        </w:rPr>
        <w:t>Nazwa W</w:t>
      </w:r>
      <w:r w:rsidR="002E5D2C" w:rsidRPr="00CE1591">
        <w:rPr>
          <w:rFonts w:ascii="Arial" w:hAnsi="Arial" w:cs="Arial"/>
        </w:rPr>
        <w:t xml:space="preserve">ykonawcy: </w:t>
      </w:r>
      <w:r w:rsidR="00655844" w:rsidRPr="00CE1591">
        <w:rPr>
          <w:rFonts w:ascii="Arial" w:hAnsi="Arial" w:cs="Arial"/>
        </w:rPr>
        <w:t>…………</w:t>
      </w:r>
      <w:r w:rsidR="000F4ACE" w:rsidRPr="00CE1591">
        <w:rPr>
          <w:rFonts w:ascii="Arial" w:hAnsi="Arial" w:cs="Arial"/>
        </w:rPr>
        <w:t>…………………………………………………</w:t>
      </w:r>
      <w:r w:rsidR="00AD61E2" w:rsidRPr="00CE1591">
        <w:rPr>
          <w:rFonts w:ascii="Arial" w:hAnsi="Arial" w:cs="Arial"/>
        </w:rPr>
        <w:t>..</w:t>
      </w:r>
      <w:r w:rsidR="001901DF" w:rsidRPr="00CE1591">
        <w:rPr>
          <w:rFonts w:ascii="Arial" w:hAnsi="Arial" w:cs="Arial"/>
        </w:rPr>
        <w:t>…</w:t>
      </w:r>
      <w:r w:rsidR="007F6CC4" w:rsidRPr="00CE1591">
        <w:rPr>
          <w:rFonts w:ascii="Arial" w:hAnsi="Arial" w:cs="Arial"/>
        </w:rPr>
        <w:t>…</w:t>
      </w:r>
      <w:r w:rsidR="00E0769D" w:rsidRPr="00CE1591">
        <w:rPr>
          <w:rFonts w:ascii="Arial" w:hAnsi="Arial" w:cs="Arial"/>
        </w:rPr>
        <w:t>,</w:t>
      </w:r>
    </w:p>
    <w:p w:rsidR="00E0769D" w:rsidRPr="009C676F" w:rsidRDefault="002E5D2C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</w:t>
      </w:r>
      <w:r w:rsidR="00AD61E2" w:rsidRPr="009C676F">
        <w:rPr>
          <w:rFonts w:ascii="Arial" w:hAnsi="Arial" w:cs="Arial"/>
        </w:rPr>
        <w:t>…………………………………</w:t>
      </w:r>
      <w:r w:rsidR="00F70367" w:rsidRPr="009C676F">
        <w:rPr>
          <w:rFonts w:ascii="Arial" w:hAnsi="Arial" w:cs="Arial"/>
        </w:rPr>
        <w:t>...........................................</w:t>
      </w:r>
      <w:r w:rsidR="00C86B29" w:rsidRPr="009C676F">
        <w:rPr>
          <w:rFonts w:ascii="Arial" w:hAnsi="Arial" w:cs="Arial"/>
        </w:rPr>
        <w:t>…</w:t>
      </w:r>
      <w:r w:rsidR="00E0769D" w:rsidRPr="009C676F">
        <w:rPr>
          <w:rFonts w:ascii="Arial" w:hAnsi="Arial" w:cs="Arial"/>
        </w:rPr>
        <w:t>.</w:t>
      </w:r>
      <w:r w:rsidR="003E1825" w:rsidRPr="009C676F">
        <w:rPr>
          <w:rFonts w:ascii="Arial" w:hAnsi="Arial" w:cs="Arial"/>
        </w:rPr>
        <w:t>…</w:t>
      </w:r>
      <w:r w:rsidR="00E0769D" w:rsidRPr="009C676F">
        <w:rPr>
          <w:rFonts w:ascii="Arial" w:hAnsi="Arial" w:cs="Arial"/>
        </w:rPr>
        <w:t>,</w:t>
      </w:r>
    </w:p>
    <w:p w:rsidR="002E5D2C" w:rsidRPr="009C676F" w:rsidRDefault="00655844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telefon: ………………………</w:t>
      </w:r>
      <w:r w:rsidR="001901DF" w:rsidRPr="009C676F">
        <w:rPr>
          <w:rFonts w:ascii="Arial" w:hAnsi="Arial" w:cs="Arial"/>
        </w:rPr>
        <w:t>…………………………</w:t>
      </w:r>
      <w:r w:rsidR="00AD61E2" w:rsidRPr="009C676F">
        <w:rPr>
          <w:rFonts w:ascii="Arial" w:hAnsi="Arial" w:cs="Arial"/>
        </w:rPr>
        <w:t>……………………</w:t>
      </w:r>
      <w:r w:rsidR="00566B22" w:rsidRPr="009C676F">
        <w:rPr>
          <w:rFonts w:ascii="Arial" w:hAnsi="Arial" w:cs="Arial"/>
        </w:rPr>
        <w:t>…………</w:t>
      </w:r>
      <w:r w:rsidR="007F6CC4" w:rsidRPr="009C676F">
        <w:rPr>
          <w:rFonts w:ascii="Arial" w:hAnsi="Arial" w:cs="Arial"/>
        </w:rPr>
        <w:t>,</w:t>
      </w:r>
    </w:p>
    <w:p w:rsidR="002E5D2C" w:rsidRPr="009C676F" w:rsidRDefault="00655844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fax: ………………</w:t>
      </w:r>
      <w:r w:rsidR="001901DF" w:rsidRPr="009C676F">
        <w:rPr>
          <w:rFonts w:ascii="Arial" w:hAnsi="Arial" w:cs="Arial"/>
        </w:rPr>
        <w:t>………………………………………</w:t>
      </w:r>
      <w:r w:rsidR="00AD61E2" w:rsidRPr="009C676F">
        <w:rPr>
          <w:rFonts w:ascii="Arial" w:hAnsi="Arial" w:cs="Arial"/>
        </w:rPr>
        <w:t>…</w:t>
      </w:r>
      <w:r w:rsidR="00F70367" w:rsidRPr="009C676F">
        <w:rPr>
          <w:rFonts w:ascii="Arial" w:hAnsi="Arial" w:cs="Arial"/>
        </w:rPr>
        <w:t>………………..</w:t>
      </w:r>
      <w:r w:rsidR="00E0769D" w:rsidRPr="009C676F">
        <w:rPr>
          <w:rFonts w:ascii="Arial" w:hAnsi="Arial" w:cs="Arial"/>
        </w:rPr>
        <w:t>……</w:t>
      </w:r>
      <w:r w:rsidR="00AD61E2" w:rsidRPr="009C676F">
        <w:rPr>
          <w:rFonts w:ascii="Arial" w:hAnsi="Arial" w:cs="Arial"/>
        </w:rPr>
        <w:t>….</w:t>
      </w:r>
      <w:r w:rsidR="00E0769D" w:rsidRPr="009C676F">
        <w:rPr>
          <w:rFonts w:ascii="Arial" w:hAnsi="Arial" w:cs="Arial"/>
        </w:rPr>
        <w:t>….</w:t>
      </w:r>
    </w:p>
    <w:p w:rsidR="00655844" w:rsidRPr="009C676F" w:rsidRDefault="00655844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e-mail: ………………</w:t>
      </w:r>
      <w:r w:rsidR="001901DF" w:rsidRPr="009C676F">
        <w:rPr>
          <w:rFonts w:ascii="Arial" w:hAnsi="Arial" w:cs="Arial"/>
        </w:rPr>
        <w:t>……………………………………</w:t>
      </w:r>
      <w:r w:rsidR="00AD61E2" w:rsidRPr="009C676F">
        <w:rPr>
          <w:rFonts w:ascii="Arial" w:hAnsi="Arial" w:cs="Arial"/>
        </w:rPr>
        <w:t>…………</w:t>
      </w:r>
      <w:r w:rsidR="00F70367" w:rsidRPr="009C676F">
        <w:rPr>
          <w:rFonts w:ascii="Arial" w:hAnsi="Arial" w:cs="Arial"/>
        </w:rPr>
        <w:t>……</w:t>
      </w:r>
      <w:r w:rsidR="003E1825" w:rsidRPr="009C676F">
        <w:rPr>
          <w:rFonts w:ascii="Arial" w:hAnsi="Arial" w:cs="Arial"/>
        </w:rPr>
        <w:t>………</w:t>
      </w:r>
      <w:r w:rsidR="00AD61E2" w:rsidRPr="009C676F">
        <w:rPr>
          <w:rFonts w:ascii="Arial" w:hAnsi="Arial" w:cs="Arial"/>
        </w:rPr>
        <w:t>…</w:t>
      </w:r>
      <w:r w:rsidR="003E1825" w:rsidRPr="009C676F">
        <w:rPr>
          <w:rFonts w:ascii="Arial" w:hAnsi="Arial" w:cs="Arial"/>
        </w:rPr>
        <w:t>.</w:t>
      </w:r>
      <w:r w:rsidR="001901DF" w:rsidRPr="009C676F">
        <w:rPr>
          <w:rFonts w:ascii="Arial" w:hAnsi="Arial" w:cs="Arial"/>
        </w:rPr>
        <w:t>….</w:t>
      </w:r>
      <w:r w:rsidRPr="009C676F">
        <w:rPr>
          <w:rFonts w:ascii="Arial" w:hAnsi="Arial" w:cs="Arial"/>
        </w:rPr>
        <w:t>,</w:t>
      </w:r>
    </w:p>
    <w:p w:rsidR="001901DF" w:rsidRPr="009C676F" w:rsidRDefault="001901DF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NIP: </w:t>
      </w:r>
      <w:r w:rsidR="00AD61E2" w:rsidRPr="009C676F">
        <w:rPr>
          <w:rFonts w:ascii="Arial" w:hAnsi="Arial" w:cs="Arial"/>
        </w:rPr>
        <w:t>…………………………..………………</w:t>
      </w:r>
      <w:r w:rsidR="00F70367" w:rsidRPr="009C676F">
        <w:rPr>
          <w:rFonts w:ascii="Arial" w:hAnsi="Arial" w:cs="Arial"/>
        </w:rPr>
        <w:t>…………………………….</w:t>
      </w:r>
      <w:r w:rsidR="003E1825" w:rsidRPr="009C676F">
        <w:rPr>
          <w:rFonts w:ascii="Arial" w:hAnsi="Arial" w:cs="Arial"/>
        </w:rPr>
        <w:t>..</w:t>
      </w:r>
      <w:r w:rsidR="00E0769D" w:rsidRPr="009C676F">
        <w:rPr>
          <w:rFonts w:ascii="Arial" w:hAnsi="Arial" w:cs="Arial"/>
        </w:rPr>
        <w:t>.</w:t>
      </w:r>
      <w:r w:rsidRPr="009C676F">
        <w:rPr>
          <w:rFonts w:ascii="Arial" w:hAnsi="Arial" w:cs="Arial"/>
        </w:rPr>
        <w:t>…</w:t>
      </w:r>
      <w:r w:rsidR="00AD61E2" w:rsidRPr="009C676F">
        <w:rPr>
          <w:rFonts w:ascii="Arial" w:hAnsi="Arial" w:cs="Arial"/>
        </w:rPr>
        <w:t>….</w:t>
      </w:r>
      <w:r w:rsidRPr="009C676F">
        <w:rPr>
          <w:rFonts w:ascii="Arial" w:hAnsi="Arial" w:cs="Arial"/>
        </w:rPr>
        <w:t>…</w:t>
      </w:r>
      <w:r w:rsidR="003E1825" w:rsidRPr="009C676F">
        <w:rPr>
          <w:rFonts w:ascii="Arial" w:hAnsi="Arial" w:cs="Arial"/>
        </w:rPr>
        <w:t>.</w:t>
      </w:r>
      <w:r w:rsidRPr="009C676F">
        <w:rPr>
          <w:rFonts w:ascii="Arial" w:hAnsi="Arial" w:cs="Arial"/>
        </w:rPr>
        <w:t>...</w:t>
      </w:r>
    </w:p>
    <w:p w:rsidR="00655844" w:rsidRPr="009C676F" w:rsidRDefault="001901DF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REGON: ……………………………………………</w:t>
      </w:r>
      <w:r w:rsidR="00AD61E2" w:rsidRPr="009C676F">
        <w:rPr>
          <w:rFonts w:ascii="Arial" w:hAnsi="Arial" w:cs="Arial"/>
        </w:rPr>
        <w:t>…………</w:t>
      </w:r>
      <w:r w:rsidR="00F70367" w:rsidRPr="009C676F">
        <w:rPr>
          <w:rFonts w:ascii="Arial" w:hAnsi="Arial" w:cs="Arial"/>
        </w:rPr>
        <w:t>…………………….</w:t>
      </w:r>
      <w:r w:rsidR="00AD61E2" w:rsidRPr="009C676F">
        <w:rPr>
          <w:rFonts w:ascii="Arial" w:hAnsi="Arial" w:cs="Arial"/>
        </w:rPr>
        <w:t>.</w:t>
      </w:r>
      <w:r w:rsidRPr="009C676F">
        <w:rPr>
          <w:rFonts w:ascii="Arial" w:hAnsi="Arial" w:cs="Arial"/>
        </w:rPr>
        <w:t>..</w:t>
      </w:r>
      <w:r w:rsidR="00655844" w:rsidRPr="009C676F">
        <w:rPr>
          <w:rFonts w:ascii="Arial" w:hAnsi="Arial" w:cs="Arial"/>
        </w:rPr>
        <w:t>..,</w:t>
      </w:r>
    </w:p>
    <w:p w:rsidR="00C86B29" w:rsidRPr="009C676F" w:rsidRDefault="003E1825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Osoba </w:t>
      </w:r>
      <w:r w:rsidR="002E5D2C" w:rsidRPr="009C676F">
        <w:rPr>
          <w:rFonts w:ascii="Arial" w:hAnsi="Arial" w:cs="Arial"/>
        </w:rPr>
        <w:t>do kontaktu: ……</w:t>
      </w:r>
      <w:r w:rsidR="001901DF" w:rsidRPr="009C676F">
        <w:rPr>
          <w:rFonts w:ascii="Arial" w:hAnsi="Arial" w:cs="Arial"/>
        </w:rPr>
        <w:t>……………………………</w:t>
      </w:r>
      <w:r w:rsidR="00E0769D" w:rsidRPr="009C676F">
        <w:rPr>
          <w:rFonts w:ascii="Arial" w:hAnsi="Arial" w:cs="Arial"/>
        </w:rPr>
        <w:t>…………………………</w:t>
      </w:r>
      <w:r w:rsidR="00AD61E2" w:rsidRPr="009C676F">
        <w:rPr>
          <w:rFonts w:ascii="Arial" w:hAnsi="Arial" w:cs="Arial"/>
        </w:rPr>
        <w:t>…</w:t>
      </w:r>
      <w:r w:rsidR="001901DF" w:rsidRPr="009C676F">
        <w:rPr>
          <w:rFonts w:ascii="Arial" w:hAnsi="Arial" w:cs="Arial"/>
        </w:rPr>
        <w:t>.</w:t>
      </w:r>
      <w:r w:rsidR="00E0769D" w:rsidRPr="009C676F">
        <w:rPr>
          <w:rFonts w:ascii="Arial" w:hAnsi="Arial" w:cs="Arial"/>
        </w:rPr>
        <w:t>.</w:t>
      </w:r>
      <w:r w:rsidR="007F6CC4" w:rsidRPr="009C676F">
        <w:rPr>
          <w:rFonts w:ascii="Arial" w:hAnsi="Arial" w:cs="Arial"/>
        </w:rPr>
        <w:t>…</w:t>
      </w:r>
      <w:r w:rsidR="002E5D2C" w:rsidRPr="009C676F">
        <w:rPr>
          <w:rFonts w:ascii="Arial" w:hAnsi="Arial" w:cs="Arial"/>
        </w:rPr>
        <w:t>.,</w:t>
      </w:r>
    </w:p>
    <w:p w:rsidR="00F70367" w:rsidRPr="009C676F" w:rsidRDefault="00F70367" w:rsidP="009C676F">
      <w:pPr>
        <w:ind w:left="426"/>
        <w:rPr>
          <w:rFonts w:ascii="Arial" w:hAnsi="Arial" w:cs="Arial"/>
        </w:rPr>
      </w:pPr>
    </w:p>
    <w:p w:rsidR="00F70367" w:rsidRPr="009C676F" w:rsidRDefault="001726F0" w:rsidP="009C676F">
      <w:pPr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Oferuję wykonanie całości przedmiotu zamówienia z</w:t>
      </w:r>
      <w:r w:rsidR="00B56AFC" w:rsidRPr="009C676F">
        <w:rPr>
          <w:rFonts w:ascii="Arial" w:hAnsi="Arial" w:cs="Arial"/>
        </w:rPr>
        <w:t>godnie z wymogami zawartymi w S</w:t>
      </w:r>
      <w:r w:rsidRPr="009C676F">
        <w:rPr>
          <w:rFonts w:ascii="Arial" w:hAnsi="Arial" w:cs="Arial"/>
        </w:rPr>
        <w:t xml:space="preserve">WZ </w:t>
      </w:r>
      <w:r w:rsidRPr="009C676F">
        <w:rPr>
          <w:rFonts w:ascii="Arial" w:hAnsi="Arial" w:cs="Arial"/>
          <w:u w:val="single"/>
        </w:rPr>
        <w:t>za cenę ryczałtową</w:t>
      </w:r>
      <w:r w:rsidR="005D2BDA" w:rsidRPr="009C676F">
        <w:rPr>
          <w:rFonts w:ascii="Arial" w:hAnsi="Arial" w:cs="Arial"/>
          <w:u w:val="single"/>
        </w:rPr>
        <w:t xml:space="preserve"> w wysokości</w:t>
      </w:r>
      <w:r w:rsidRPr="009C676F">
        <w:rPr>
          <w:rFonts w:ascii="Arial" w:hAnsi="Arial" w:cs="Arial"/>
        </w:rPr>
        <w:t>:</w:t>
      </w:r>
    </w:p>
    <w:p w:rsidR="009C676F" w:rsidRDefault="009C676F" w:rsidP="009C676F">
      <w:pPr>
        <w:ind w:left="426"/>
        <w:jc w:val="both"/>
        <w:rPr>
          <w:rFonts w:ascii="Arial" w:hAnsi="Arial" w:cs="Arial"/>
          <w:b/>
          <w:bCs/>
        </w:rPr>
      </w:pPr>
    </w:p>
    <w:p w:rsidR="00803B90" w:rsidRPr="009C676F" w:rsidRDefault="001726F0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  <w:bCs/>
        </w:rPr>
        <w:t>Cena brutto:</w:t>
      </w:r>
      <w:r w:rsidR="00E0769D" w:rsidRPr="009C676F">
        <w:rPr>
          <w:rFonts w:ascii="Arial" w:hAnsi="Arial" w:cs="Arial"/>
          <w:bCs/>
        </w:rPr>
        <w:t>………………………………</w:t>
      </w:r>
      <w:r w:rsidR="00F70367" w:rsidRPr="009C676F">
        <w:rPr>
          <w:rFonts w:ascii="Arial" w:hAnsi="Arial" w:cs="Arial"/>
          <w:bCs/>
        </w:rPr>
        <w:t>…………………………………</w:t>
      </w:r>
      <w:r w:rsidR="00E0769D" w:rsidRPr="009C676F">
        <w:rPr>
          <w:rFonts w:ascii="Arial" w:hAnsi="Arial" w:cs="Arial"/>
          <w:bCs/>
        </w:rPr>
        <w:t>……………</w:t>
      </w:r>
      <w:r w:rsidRPr="009C676F">
        <w:rPr>
          <w:rFonts w:ascii="Arial" w:hAnsi="Arial" w:cs="Arial"/>
          <w:bCs/>
        </w:rPr>
        <w:t xml:space="preserve"> zł,</w:t>
      </w:r>
    </w:p>
    <w:p w:rsidR="001726F0" w:rsidRPr="009C676F" w:rsidRDefault="00876CEA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s</w:t>
      </w:r>
      <w:r w:rsidR="001726F0" w:rsidRPr="009C676F">
        <w:rPr>
          <w:rFonts w:ascii="Arial" w:hAnsi="Arial" w:cs="Arial"/>
        </w:rPr>
        <w:t>łownie cena brutto</w:t>
      </w:r>
      <w:r w:rsidR="005D2BDA" w:rsidRPr="009C676F">
        <w:rPr>
          <w:rFonts w:ascii="Arial" w:hAnsi="Arial" w:cs="Arial"/>
        </w:rPr>
        <w:t>: (</w:t>
      </w:r>
      <w:r w:rsidR="00E0769D" w:rsidRPr="009C676F">
        <w:rPr>
          <w:rFonts w:ascii="Arial" w:hAnsi="Arial" w:cs="Arial"/>
        </w:rPr>
        <w:t>………………………………………………</w:t>
      </w:r>
      <w:r w:rsidR="00AD61E2" w:rsidRPr="009C676F">
        <w:rPr>
          <w:rFonts w:ascii="Arial" w:hAnsi="Arial" w:cs="Arial"/>
        </w:rPr>
        <w:t>……</w:t>
      </w:r>
      <w:r w:rsidR="00F70367" w:rsidRPr="009C676F">
        <w:rPr>
          <w:rFonts w:ascii="Arial" w:hAnsi="Arial" w:cs="Arial"/>
        </w:rPr>
        <w:t>…</w:t>
      </w:r>
      <w:r w:rsidR="001726F0" w:rsidRPr="009C676F">
        <w:rPr>
          <w:rFonts w:ascii="Arial" w:hAnsi="Arial" w:cs="Arial"/>
        </w:rPr>
        <w:t>………</w:t>
      </w:r>
      <w:r w:rsidR="00E0769D" w:rsidRPr="009C676F">
        <w:rPr>
          <w:rFonts w:ascii="Arial" w:hAnsi="Arial" w:cs="Arial"/>
        </w:rPr>
        <w:t>..</w:t>
      </w:r>
      <w:r w:rsidR="005D2BDA" w:rsidRPr="009C676F">
        <w:rPr>
          <w:rFonts w:ascii="Arial" w:hAnsi="Arial" w:cs="Arial"/>
        </w:rPr>
        <w:t>……</w:t>
      </w:r>
      <w:r w:rsidR="00CE5B33" w:rsidRPr="009C676F">
        <w:rPr>
          <w:rFonts w:ascii="Arial" w:hAnsi="Arial" w:cs="Arial"/>
        </w:rPr>
        <w:t>.</w:t>
      </w:r>
      <w:r w:rsidR="001726F0" w:rsidRPr="009C676F">
        <w:rPr>
          <w:rFonts w:ascii="Arial" w:hAnsi="Arial" w:cs="Arial"/>
        </w:rPr>
        <w:t>….)</w:t>
      </w:r>
    </w:p>
    <w:p w:rsidR="000800D7" w:rsidRPr="009C676F" w:rsidRDefault="00AD61E2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(………………………………………</w:t>
      </w:r>
      <w:r w:rsidR="00F70367" w:rsidRPr="009C676F">
        <w:rPr>
          <w:rFonts w:ascii="Arial" w:hAnsi="Arial" w:cs="Arial"/>
        </w:rPr>
        <w:t>………………………..</w:t>
      </w:r>
      <w:r w:rsidR="00E0769D" w:rsidRPr="009C676F">
        <w:rPr>
          <w:rFonts w:ascii="Arial" w:hAnsi="Arial" w:cs="Arial"/>
        </w:rPr>
        <w:t>…</w:t>
      </w:r>
      <w:r w:rsidR="004B6B5B" w:rsidRPr="009C676F">
        <w:rPr>
          <w:rFonts w:ascii="Arial" w:hAnsi="Arial" w:cs="Arial"/>
        </w:rPr>
        <w:t>…</w:t>
      </w:r>
      <w:r w:rsidR="00E0769D" w:rsidRPr="009C676F">
        <w:rPr>
          <w:rFonts w:ascii="Arial" w:hAnsi="Arial" w:cs="Arial"/>
        </w:rPr>
        <w:t>……………………</w:t>
      </w:r>
      <w:r w:rsidR="00CE5B33" w:rsidRPr="009C676F">
        <w:rPr>
          <w:rFonts w:ascii="Arial" w:hAnsi="Arial" w:cs="Arial"/>
        </w:rPr>
        <w:t>.</w:t>
      </w:r>
      <w:r w:rsidR="00E0769D" w:rsidRPr="009C676F">
        <w:rPr>
          <w:rFonts w:ascii="Arial" w:hAnsi="Arial" w:cs="Arial"/>
        </w:rPr>
        <w:t>….)</w:t>
      </w:r>
    </w:p>
    <w:p w:rsidR="000800D7" w:rsidRPr="009C676F" w:rsidRDefault="000800D7" w:rsidP="009C676F">
      <w:pPr>
        <w:jc w:val="both"/>
        <w:rPr>
          <w:rFonts w:ascii="Arial" w:hAnsi="Arial" w:cs="Arial"/>
          <w:b/>
          <w:bCs/>
          <w:u w:val="single"/>
        </w:rPr>
      </w:pPr>
    </w:p>
    <w:p w:rsidR="001855E2" w:rsidRPr="009C676F" w:rsidRDefault="001855E2" w:rsidP="00405CBB">
      <w:pPr>
        <w:pStyle w:val="Akapitzlist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  <w:bCs/>
        </w:rPr>
        <w:t>Termin płatności:*</w:t>
      </w:r>
      <w:r w:rsidRPr="009C676F">
        <w:rPr>
          <w:rFonts w:ascii="Arial" w:hAnsi="Arial" w:cs="Arial"/>
        </w:rPr>
        <w:t xml:space="preserve"> ………………………………… dni.</w:t>
      </w:r>
    </w:p>
    <w:p w:rsidR="001855E2" w:rsidRPr="009C676F" w:rsidRDefault="001855E2" w:rsidP="009C676F">
      <w:pPr>
        <w:pStyle w:val="Akapitzlist"/>
        <w:ind w:left="426"/>
        <w:jc w:val="both"/>
        <w:rPr>
          <w:rFonts w:ascii="Arial" w:hAnsi="Arial" w:cs="Arial"/>
          <w:b/>
          <w:u w:val="single"/>
        </w:rPr>
      </w:pPr>
      <w:r w:rsidRPr="009C676F">
        <w:rPr>
          <w:rFonts w:ascii="Arial" w:hAnsi="Arial" w:cs="Arial"/>
          <w:b/>
        </w:rPr>
        <w:t>Słownie termin płatności:</w:t>
      </w:r>
      <w:r w:rsidR="002B7AE2" w:rsidRPr="009C676F">
        <w:rPr>
          <w:rFonts w:ascii="Arial" w:hAnsi="Arial" w:cs="Arial"/>
        </w:rPr>
        <w:t xml:space="preserve"> (………………………………</w:t>
      </w:r>
      <w:r w:rsidRPr="009C676F">
        <w:rPr>
          <w:rFonts w:ascii="Arial" w:hAnsi="Arial" w:cs="Arial"/>
        </w:rPr>
        <w:t>………………………….…….)</w:t>
      </w:r>
    </w:p>
    <w:p w:rsidR="001855E2" w:rsidRPr="009C676F" w:rsidRDefault="001855E2" w:rsidP="00CE1591">
      <w:pPr>
        <w:pStyle w:val="Nagwek2"/>
        <w:spacing w:before="0" w:after="0"/>
        <w:rPr>
          <w:rFonts w:ascii="Arial" w:hAnsi="Arial" w:cs="Arial"/>
          <w:sz w:val="24"/>
          <w:szCs w:val="24"/>
          <w:u w:val="single"/>
        </w:rPr>
      </w:pPr>
    </w:p>
    <w:p w:rsidR="001855E2" w:rsidRPr="009C676F" w:rsidRDefault="001855E2" w:rsidP="009C676F">
      <w:pPr>
        <w:pStyle w:val="Nagwek2"/>
        <w:spacing w:before="0" w:after="0"/>
        <w:ind w:left="426"/>
        <w:jc w:val="center"/>
        <w:rPr>
          <w:rFonts w:ascii="Arial" w:hAnsi="Arial" w:cs="Arial"/>
          <w:sz w:val="24"/>
          <w:szCs w:val="24"/>
          <w:u w:val="single"/>
        </w:rPr>
      </w:pPr>
      <w:r w:rsidRPr="009C676F">
        <w:rPr>
          <w:rFonts w:ascii="Arial" w:hAnsi="Arial" w:cs="Arial"/>
          <w:sz w:val="24"/>
          <w:szCs w:val="24"/>
          <w:u w:val="single"/>
        </w:rPr>
        <w:t>* Termin płatności należy podać w pełnych dniach – nie krócej niż 14 dni i nie dłużej niż 30 dni.</w:t>
      </w:r>
    </w:p>
    <w:p w:rsidR="001855E2" w:rsidRPr="009C676F" w:rsidRDefault="001855E2" w:rsidP="009C676F">
      <w:pPr>
        <w:pStyle w:val="Akapitzlist"/>
        <w:ind w:left="426"/>
        <w:rPr>
          <w:rFonts w:ascii="Arial" w:hAnsi="Arial" w:cs="Arial"/>
        </w:rPr>
      </w:pPr>
    </w:p>
    <w:p w:rsidR="00405CBB" w:rsidRPr="009C676F" w:rsidRDefault="00405CBB" w:rsidP="00405CBB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Potwierdzamy przyjęcie warunków umownych i warunków płatności zawartych w SWZ i we wzorze umowy stanowiącym załącznik do SWZ,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Oświadczamy, że oferujemy przedmiot zamówienia zgodny z wymaganiami i warunkami określonymi przez Zamawiającego w SWZ.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Oświadczamy, że uważamy się za związanych niniejszą ofertą na czas wskazany w SWZ,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Oświadczamy, że wybór oferty (</w:t>
      </w:r>
      <w:r w:rsidRPr="009C676F">
        <w:rPr>
          <w:rFonts w:ascii="Arial" w:hAnsi="Arial" w:cs="Arial"/>
          <w:bCs/>
          <w:i/>
          <w:iCs/>
        </w:rPr>
        <w:t>Wykonawca zobowiązany jest odpowiednio wypełnić):</w:t>
      </w:r>
    </w:p>
    <w:p w:rsidR="0003221F" w:rsidRPr="009C676F" w:rsidRDefault="0003221F" w:rsidP="009C676F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nie będzie</w:t>
      </w:r>
      <w:r w:rsidRPr="009C676F">
        <w:rPr>
          <w:rFonts w:ascii="Arial" w:hAnsi="Arial" w:cs="Arial"/>
        </w:rPr>
        <w:t xml:space="preserve"> prowadził do powstania u Zamawiającego obowiązku podatkowego zgodnie z przepisami o podatku od towarów i usług.</w:t>
      </w:r>
    </w:p>
    <w:p w:rsidR="0003221F" w:rsidRPr="009C676F" w:rsidRDefault="0003221F" w:rsidP="009C676F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 xml:space="preserve">będzie </w:t>
      </w:r>
      <w:r w:rsidRPr="009C676F">
        <w:rPr>
          <w:rFonts w:ascii="Arial" w:hAnsi="Arial" w:cs="Arial"/>
        </w:rPr>
        <w:t>prowadził do powstania u Zamawiającego obowiązku podatkowego zgodnie z przepisami o podatku od towarów i usług. Powyższy obowiązek podatkowy będzie dotyczył ……………………………………………………</w:t>
      </w:r>
    </w:p>
    <w:p w:rsidR="0003221F" w:rsidRPr="009C676F" w:rsidRDefault="0003221F" w:rsidP="009C676F">
      <w:pPr>
        <w:suppressAutoHyphens w:val="0"/>
        <w:ind w:left="851"/>
        <w:jc w:val="both"/>
        <w:rPr>
          <w:rFonts w:ascii="Arial" w:hAnsi="Arial" w:cs="Arial"/>
          <w:i/>
        </w:rPr>
      </w:pPr>
      <w:r w:rsidRPr="009C676F">
        <w:rPr>
          <w:rFonts w:ascii="Arial" w:hAnsi="Arial" w:cs="Arial"/>
        </w:rPr>
        <w:t>(</w:t>
      </w:r>
      <w:r w:rsidRPr="009C676F">
        <w:rPr>
          <w:rFonts w:ascii="Arial" w:hAnsi="Arial" w:cs="Arial"/>
          <w:i/>
        </w:rPr>
        <w:t>Wpisać nazwę /rodzaj towaru lub usługi, które będą prowadziły do powstania u Zamawiającego obowiązku podatkowego zgodnie z przepisami o podatku od towarów i usług)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bCs/>
        </w:rPr>
      </w:pPr>
      <w:r w:rsidRPr="009C676F">
        <w:rPr>
          <w:rFonts w:ascii="Arial" w:hAnsi="Arial" w:cs="Arial"/>
          <w:bCs/>
        </w:rPr>
        <w:t>Oświadczamy, że wypełniliśmy obowiązki informacyjne przewidziane w art.13 lub w art.14 RODO</w:t>
      </w:r>
      <w:r w:rsidRPr="009C676F">
        <w:rPr>
          <w:rStyle w:val="Odwoanieprzypisudolnego"/>
          <w:rFonts w:ascii="Arial" w:hAnsi="Arial" w:cs="Arial"/>
          <w:bCs/>
        </w:rPr>
        <w:footnoteReference w:id="1"/>
      </w:r>
      <w:r w:rsidRPr="009C676F">
        <w:rPr>
          <w:rFonts w:ascii="Arial" w:hAnsi="Arial" w:cs="Arial"/>
          <w:bCs/>
        </w:rPr>
        <w:t xml:space="preserve"> wobec osób fizycznych, od których dane osobowe bezpośrednio lub </w:t>
      </w:r>
      <w:r w:rsidRPr="009C676F">
        <w:rPr>
          <w:rFonts w:ascii="Arial" w:hAnsi="Arial" w:cs="Arial"/>
          <w:bCs/>
        </w:rPr>
        <w:lastRenderedPageBreak/>
        <w:t>pośrednio pozyskaliśmy w celu ubiegania się o udzielnie zamówienia publicznego w niniejszym postępowaniu</w:t>
      </w:r>
      <w:r w:rsidRPr="009C676F">
        <w:rPr>
          <w:rStyle w:val="Odwoanieprzypisudolnego"/>
          <w:rFonts w:ascii="Arial" w:hAnsi="Arial" w:cs="Arial"/>
          <w:bCs/>
        </w:rPr>
        <w:footnoteReference w:id="2"/>
      </w:r>
      <w:r w:rsidRPr="009C676F">
        <w:rPr>
          <w:rFonts w:ascii="Arial" w:hAnsi="Arial" w:cs="Arial"/>
          <w:bCs/>
        </w:rPr>
        <w:t>.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Oświadczam</w:t>
      </w:r>
      <w:r w:rsidRPr="009C676F">
        <w:rPr>
          <w:rFonts w:ascii="Arial" w:hAnsi="Arial" w:cs="Arial"/>
        </w:rPr>
        <w:t>, że jestem (</w:t>
      </w:r>
      <w:r w:rsidRPr="009C676F">
        <w:rPr>
          <w:rFonts w:ascii="Arial" w:hAnsi="Arial" w:cs="Arial"/>
          <w:i/>
          <w:iCs/>
        </w:rPr>
        <w:t>należy wybrać z listy</w:t>
      </w:r>
      <w:r w:rsidRPr="009C676F">
        <w:rPr>
          <w:rFonts w:ascii="Arial" w:hAnsi="Arial" w:cs="Arial"/>
        </w:rPr>
        <w:t>):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mikroprzedsiębiorstwem,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małym przedsiębiorstwem,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średnim przedsiębiorstwem,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jednoosobową działalność gospodarcza,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osoba fizyczna nieprowadząca działalności gospodarczej,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inny rodzaj</w:t>
      </w:r>
      <w:r w:rsidRPr="009C676F">
        <w:rPr>
          <w:rFonts w:ascii="Arial" w:hAnsi="Arial" w:cs="Arial"/>
          <w:b/>
        </w:rPr>
        <w:t>*</w:t>
      </w:r>
    </w:p>
    <w:p w:rsidR="0003221F" w:rsidRPr="009C676F" w:rsidRDefault="0003221F" w:rsidP="009C676F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9C676F">
        <w:rPr>
          <w:rFonts w:ascii="Arial" w:hAnsi="Arial" w:cs="Arial"/>
          <w:b/>
          <w:i/>
        </w:rPr>
        <w:t>* niepotrzebne skreślić</w:t>
      </w:r>
    </w:p>
    <w:p w:rsidR="0003221F" w:rsidRPr="009C676F" w:rsidRDefault="0003221F" w:rsidP="009C676F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Oświadczamy</w:t>
      </w:r>
      <w:r w:rsidRPr="009C676F">
        <w:rPr>
          <w:rFonts w:ascii="Arial" w:hAnsi="Arial" w:cs="Arial"/>
        </w:rPr>
        <w:t>, że:</w:t>
      </w:r>
    </w:p>
    <w:p w:rsidR="0003221F" w:rsidRPr="009C676F" w:rsidRDefault="0003221F" w:rsidP="009C676F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- </w:t>
      </w:r>
      <w:r w:rsidRPr="009C676F">
        <w:rPr>
          <w:rFonts w:ascii="Arial" w:hAnsi="Arial" w:cs="Arial"/>
          <w:b/>
        </w:rPr>
        <w:t>powierzamy*</w:t>
      </w:r>
      <w:r w:rsidRPr="009C676F">
        <w:rPr>
          <w:rFonts w:ascii="Arial" w:hAnsi="Arial" w:cs="Arial"/>
        </w:rPr>
        <w:t xml:space="preserve"> następującym podwykonawcom wykonanie następujących części (zakresu) zamówienia: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 xml:space="preserve">Podwykonawca </w:t>
      </w:r>
      <w:r w:rsidRPr="009C676F"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 w:rsidR="00CE1591">
        <w:rPr>
          <w:rFonts w:ascii="Arial" w:hAnsi="Arial" w:cs="Arial"/>
        </w:rPr>
        <w:t>……………………………………………………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zakres zamówienia: ………………………………………………………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- </w:t>
      </w:r>
      <w:r w:rsidRPr="009C676F">
        <w:rPr>
          <w:rFonts w:ascii="Arial" w:hAnsi="Arial" w:cs="Arial"/>
          <w:b/>
        </w:rPr>
        <w:t>nie powierzamy*</w:t>
      </w:r>
      <w:r w:rsidRPr="009C676F">
        <w:rPr>
          <w:rFonts w:ascii="Arial" w:hAnsi="Arial" w:cs="Arial"/>
        </w:rPr>
        <w:t xml:space="preserve"> podwykonawcom żadnej części (zakresu) zamówienia </w:t>
      </w:r>
      <w:r w:rsidRPr="009C676F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niniejszym zamówieniem).</w:t>
      </w:r>
      <w:r w:rsidRPr="009C676F">
        <w:rPr>
          <w:rFonts w:ascii="Arial" w:hAnsi="Arial" w:cs="Arial"/>
          <w:b/>
          <w:i/>
        </w:rPr>
        <w:t>* niepotrzebne skreślić</w:t>
      </w:r>
    </w:p>
    <w:p w:rsidR="0003221F" w:rsidRPr="009C676F" w:rsidRDefault="0003221F" w:rsidP="009C676F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Oświadczam</w:t>
      </w:r>
      <w:r w:rsidRPr="009C676F">
        <w:rPr>
          <w:rFonts w:ascii="Arial" w:hAnsi="Arial" w:cs="Arial"/>
        </w:rPr>
        <w:t>, iż podmiotem, na którego zasoby powołujemy się na zasadach określonych w art.118 ustawy Pzp, w celu wykazania spełnienia warunków udziału w postępowaniu, jest: ………………………………………………………………………..…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……………………………………………………………………………………………….……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9C676F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W przypadku przyznania zamówienia - zobowiązujemy się do zawarcia umowy w miejscu i terminie wyznaczonym przez Zamawiającego,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Składamy</w:t>
      </w:r>
      <w:r w:rsidRPr="009C676F">
        <w:rPr>
          <w:rFonts w:ascii="Arial" w:hAnsi="Arial" w:cs="Arial"/>
        </w:rPr>
        <w:t xml:space="preserve"> ofertę przetargową w imieniu własnym / jako partner konsorcjum* zarządzanego przez ………………………………………………...………………………</w:t>
      </w:r>
    </w:p>
    <w:p w:rsidR="0003221F" w:rsidRPr="009C676F" w:rsidRDefault="0003221F" w:rsidP="009C676F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9C676F">
        <w:rPr>
          <w:rFonts w:ascii="Arial" w:hAnsi="Arial" w:cs="Arial"/>
          <w:b/>
          <w:i/>
        </w:rPr>
        <w:t>*(niepotrzebne skreślić).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Dane pełnomocnika w przypadku składania oferty wspólnej:</w:t>
      </w:r>
    </w:p>
    <w:p w:rsidR="0003221F" w:rsidRPr="009C676F" w:rsidRDefault="0003221F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…………………………………………………………………</w:t>
      </w:r>
    </w:p>
    <w:p w:rsidR="0003221F" w:rsidRPr="009C676F" w:rsidRDefault="0003221F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Telefon: ………………………………………………………</w:t>
      </w:r>
    </w:p>
    <w:p w:rsidR="0003221F" w:rsidRPr="009C676F" w:rsidRDefault="0003221F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fax: ……………………………………………………………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Załączniki do oferty:</w:t>
      </w:r>
    </w:p>
    <w:p w:rsidR="0003221F" w:rsidRPr="00CE1591" w:rsidRDefault="0003221F" w:rsidP="00CE1591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……………………………………………</w:t>
      </w:r>
    </w:p>
    <w:p w:rsidR="0003221F" w:rsidRPr="009C676F" w:rsidRDefault="0003221F" w:rsidP="009C676F">
      <w:pPr>
        <w:suppressAutoHyphens w:val="0"/>
        <w:jc w:val="right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lang w:eastAsia="en-US"/>
        </w:rPr>
        <w:t>data i podpis osoby upoważnionej:</w:t>
      </w:r>
    </w:p>
    <w:p w:rsidR="001320D6" w:rsidRPr="009C676F" w:rsidRDefault="0003221F" w:rsidP="009C676F">
      <w:pPr>
        <w:suppressAutoHyphens w:val="0"/>
        <w:jc w:val="right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lang w:eastAsia="en-US"/>
        </w:rPr>
        <w:t>.........................................................</w:t>
      </w:r>
    </w:p>
    <w:sectPr w:rsidR="001320D6" w:rsidRPr="009C676F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08C" w:rsidRDefault="0060708C" w:rsidP="004142E9">
      <w:r>
        <w:separator/>
      </w:r>
    </w:p>
  </w:endnote>
  <w:endnote w:type="continuationSeparator" w:id="0">
    <w:p w:rsidR="0060708C" w:rsidRDefault="0060708C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ED2" w:rsidRDefault="00E72ED2" w:rsidP="00E72ED2">
    <w:pPr>
      <w:pStyle w:val="Stopka"/>
      <w:jc w:val="center"/>
      <w:rPr>
        <w:sz w:val="20"/>
        <w:szCs w:val="20"/>
      </w:rPr>
    </w:pPr>
  </w:p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D81809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D81809" w:rsidRPr="00A171E9">
      <w:rPr>
        <w:sz w:val="20"/>
        <w:szCs w:val="20"/>
      </w:rPr>
      <w:fldChar w:fldCharType="separate"/>
    </w:r>
    <w:r w:rsidR="0060708C">
      <w:rPr>
        <w:noProof/>
        <w:sz w:val="20"/>
        <w:szCs w:val="20"/>
      </w:rPr>
      <w:t>1</w:t>
    </w:r>
    <w:r w:rsidR="00D81809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D81809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D81809" w:rsidRPr="00A171E9">
      <w:rPr>
        <w:sz w:val="20"/>
        <w:szCs w:val="20"/>
      </w:rPr>
      <w:fldChar w:fldCharType="separate"/>
    </w:r>
    <w:r w:rsidR="0060708C">
      <w:rPr>
        <w:noProof/>
        <w:sz w:val="20"/>
        <w:szCs w:val="20"/>
      </w:rPr>
      <w:t>1</w:t>
    </w:r>
    <w:r w:rsidR="00D81809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08C" w:rsidRDefault="0060708C" w:rsidP="004142E9">
      <w:r>
        <w:separator/>
      </w:r>
    </w:p>
  </w:footnote>
  <w:footnote w:type="continuationSeparator" w:id="0">
    <w:p w:rsidR="0060708C" w:rsidRDefault="0060708C" w:rsidP="004142E9">
      <w:r>
        <w:continuationSeparator/>
      </w:r>
    </w:p>
  </w:footnote>
  <w:footnote w:id="1">
    <w:p w:rsidR="0003221F" w:rsidRPr="00553207" w:rsidRDefault="0003221F" w:rsidP="0003221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03221F" w:rsidRPr="00553207" w:rsidRDefault="0003221F" w:rsidP="0003221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405CBB" w:rsidRDefault="001901DF" w:rsidP="0003221F">
    <w:pPr>
      <w:jc w:val="right"/>
      <w:rPr>
        <w:rFonts w:ascii="Arial" w:hAnsi="Arial" w:cs="Arial"/>
        <w:b/>
        <w:kern w:val="1"/>
      </w:rPr>
    </w:pPr>
    <w:r w:rsidRPr="00405CBB">
      <w:rPr>
        <w:rFonts w:ascii="Arial" w:hAnsi="Arial" w:cs="Arial"/>
        <w:b/>
        <w:kern w:val="1"/>
      </w:rPr>
      <w:t>Załącznik nr 1</w:t>
    </w:r>
  </w:p>
  <w:p w:rsidR="00476DC8" w:rsidRPr="00405CBB" w:rsidRDefault="001901DF" w:rsidP="0003221F">
    <w:pPr>
      <w:jc w:val="right"/>
      <w:rPr>
        <w:rFonts w:ascii="Arial" w:hAnsi="Arial" w:cs="Arial"/>
        <w:b/>
        <w:kern w:val="1"/>
      </w:rPr>
    </w:pPr>
    <w:r w:rsidRPr="00405CBB">
      <w:rPr>
        <w:rFonts w:ascii="Arial" w:hAnsi="Arial" w:cs="Arial"/>
        <w:b/>
        <w:kern w:val="1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E912F33A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C36C20"/>
    <w:multiLevelType w:val="hybridMultilevel"/>
    <w:tmpl w:val="8C2C18EC"/>
    <w:lvl w:ilvl="0" w:tplc="9DA2E7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28817CD"/>
    <w:multiLevelType w:val="hybridMultilevel"/>
    <w:tmpl w:val="702CE8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A51EE8"/>
    <w:multiLevelType w:val="hybridMultilevel"/>
    <w:tmpl w:val="B86C8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832937"/>
    <w:multiLevelType w:val="hybridMultilevel"/>
    <w:tmpl w:val="CDC826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D976E4"/>
    <w:multiLevelType w:val="hybridMultilevel"/>
    <w:tmpl w:val="907C50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8">
    <w:nsid w:val="45C849D8"/>
    <w:multiLevelType w:val="hybridMultilevel"/>
    <w:tmpl w:val="6D247B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20">
    <w:nsid w:val="4EEC00B0"/>
    <w:multiLevelType w:val="hybridMultilevel"/>
    <w:tmpl w:val="062C08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66B56E65"/>
    <w:multiLevelType w:val="multilevel"/>
    <w:tmpl w:val="B0A680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Lucida Sans Unicode" w:hAnsi="Arial" w:cs="Arial"/>
        <w:b w:val="0"/>
        <w:kern w:val="2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1440" w:hanging="360"/>
      </w:pPr>
      <w:rPr>
        <w:rFonts w:ascii="Arial" w:eastAsia="SimSun" w:hAnsi="Arial" w:cs="Arial"/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679A4578"/>
    <w:multiLevelType w:val="hybridMultilevel"/>
    <w:tmpl w:val="86781E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7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775591"/>
    <w:multiLevelType w:val="hybridMultilevel"/>
    <w:tmpl w:val="73028084"/>
    <w:lvl w:ilvl="0" w:tplc="CB144D94">
      <w:start w:val="1"/>
      <w:numFmt w:val="decimal"/>
      <w:lvlText w:val="%1)"/>
      <w:lvlJc w:val="left"/>
      <w:pPr>
        <w:ind w:left="139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19" w:hanging="360"/>
      </w:pPr>
    </w:lvl>
    <w:lvl w:ilvl="2" w:tplc="0415001B" w:tentative="1">
      <w:start w:val="1"/>
      <w:numFmt w:val="lowerRoman"/>
      <w:lvlText w:val="%3."/>
      <w:lvlJc w:val="right"/>
      <w:pPr>
        <w:ind w:left="2839" w:hanging="180"/>
      </w:pPr>
    </w:lvl>
    <w:lvl w:ilvl="3" w:tplc="0415000F" w:tentative="1">
      <w:start w:val="1"/>
      <w:numFmt w:val="decimal"/>
      <w:lvlText w:val="%4."/>
      <w:lvlJc w:val="left"/>
      <w:pPr>
        <w:ind w:left="3559" w:hanging="360"/>
      </w:pPr>
    </w:lvl>
    <w:lvl w:ilvl="4" w:tplc="04150019" w:tentative="1">
      <w:start w:val="1"/>
      <w:numFmt w:val="lowerLetter"/>
      <w:lvlText w:val="%5."/>
      <w:lvlJc w:val="left"/>
      <w:pPr>
        <w:ind w:left="4279" w:hanging="360"/>
      </w:pPr>
    </w:lvl>
    <w:lvl w:ilvl="5" w:tplc="0415001B" w:tentative="1">
      <w:start w:val="1"/>
      <w:numFmt w:val="lowerRoman"/>
      <w:lvlText w:val="%6."/>
      <w:lvlJc w:val="right"/>
      <w:pPr>
        <w:ind w:left="4999" w:hanging="180"/>
      </w:pPr>
    </w:lvl>
    <w:lvl w:ilvl="6" w:tplc="0415000F" w:tentative="1">
      <w:start w:val="1"/>
      <w:numFmt w:val="decimal"/>
      <w:lvlText w:val="%7."/>
      <w:lvlJc w:val="left"/>
      <w:pPr>
        <w:ind w:left="5719" w:hanging="360"/>
      </w:pPr>
    </w:lvl>
    <w:lvl w:ilvl="7" w:tplc="04150019" w:tentative="1">
      <w:start w:val="1"/>
      <w:numFmt w:val="lowerLetter"/>
      <w:lvlText w:val="%8."/>
      <w:lvlJc w:val="left"/>
      <w:pPr>
        <w:ind w:left="6439" w:hanging="360"/>
      </w:pPr>
    </w:lvl>
    <w:lvl w:ilvl="8" w:tplc="0415001B" w:tentative="1">
      <w:start w:val="1"/>
      <w:numFmt w:val="lowerRoman"/>
      <w:lvlText w:val="%9."/>
      <w:lvlJc w:val="right"/>
      <w:pPr>
        <w:ind w:left="715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19"/>
  </w:num>
  <w:num w:numId="10">
    <w:abstractNumId w:val="17"/>
  </w:num>
  <w:num w:numId="11">
    <w:abstractNumId w:val="1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29"/>
  </w:num>
  <w:num w:numId="15">
    <w:abstractNumId w:val="27"/>
  </w:num>
  <w:num w:numId="16">
    <w:abstractNumId w:val="21"/>
  </w:num>
  <w:num w:numId="17">
    <w:abstractNumId w:val="7"/>
  </w:num>
  <w:num w:numId="18">
    <w:abstractNumId w:val="22"/>
  </w:num>
  <w:num w:numId="19">
    <w:abstractNumId w:val="23"/>
  </w:num>
  <w:num w:numId="20">
    <w:abstractNumId w:val="28"/>
  </w:num>
  <w:num w:numId="21">
    <w:abstractNumId w:val="13"/>
  </w:num>
  <w:num w:numId="22">
    <w:abstractNumId w:val="30"/>
  </w:num>
  <w:num w:numId="23">
    <w:abstractNumId w:val="6"/>
  </w:num>
  <w:num w:numId="24">
    <w:abstractNumId w:val="20"/>
  </w:num>
  <w:num w:numId="25">
    <w:abstractNumId w:val="15"/>
  </w:num>
  <w:num w:numId="26">
    <w:abstractNumId w:val="16"/>
  </w:num>
  <w:num w:numId="27">
    <w:abstractNumId w:val="14"/>
  </w:num>
  <w:num w:numId="28">
    <w:abstractNumId w:val="25"/>
  </w:num>
  <w:num w:numId="29">
    <w:abstractNumId w:val="18"/>
  </w:num>
  <w:num w:numId="30">
    <w:abstractNumId w:val="11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3221F"/>
    <w:rsid w:val="00044360"/>
    <w:rsid w:val="00063D5C"/>
    <w:rsid w:val="000706EF"/>
    <w:rsid w:val="00072FDD"/>
    <w:rsid w:val="000800D7"/>
    <w:rsid w:val="0008081F"/>
    <w:rsid w:val="00083B85"/>
    <w:rsid w:val="00091439"/>
    <w:rsid w:val="000943C9"/>
    <w:rsid w:val="00095CB3"/>
    <w:rsid w:val="000A4EA0"/>
    <w:rsid w:val="000E2755"/>
    <w:rsid w:val="000E4962"/>
    <w:rsid w:val="000E5D29"/>
    <w:rsid w:val="000F08B9"/>
    <w:rsid w:val="000F2EDC"/>
    <w:rsid w:val="000F4ACE"/>
    <w:rsid w:val="000F5656"/>
    <w:rsid w:val="0010023F"/>
    <w:rsid w:val="00111187"/>
    <w:rsid w:val="001117BC"/>
    <w:rsid w:val="00112874"/>
    <w:rsid w:val="00115210"/>
    <w:rsid w:val="00124CAC"/>
    <w:rsid w:val="00127E41"/>
    <w:rsid w:val="001320D6"/>
    <w:rsid w:val="001337AE"/>
    <w:rsid w:val="001361D3"/>
    <w:rsid w:val="00154392"/>
    <w:rsid w:val="001575E5"/>
    <w:rsid w:val="001726F0"/>
    <w:rsid w:val="00183B81"/>
    <w:rsid w:val="001855E2"/>
    <w:rsid w:val="001901DF"/>
    <w:rsid w:val="001A47CD"/>
    <w:rsid w:val="001B14FC"/>
    <w:rsid w:val="0023268A"/>
    <w:rsid w:val="00236F40"/>
    <w:rsid w:val="002536F5"/>
    <w:rsid w:val="0025509D"/>
    <w:rsid w:val="002658B0"/>
    <w:rsid w:val="00280BBD"/>
    <w:rsid w:val="00284049"/>
    <w:rsid w:val="0029188A"/>
    <w:rsid w:val="002953DD"/>
    <w:rsid w:val="002A0AA8"/>
    <w:rsid w:val="002A49CA"/>
    <w:rsid w:val="002B7AE2"/>
    <w:rsid w:val="002C3765"/>
    <w:rsid w:val="002D64A5"/>
    <w:rsid w:val="002E122F"/>
    <w:rsid w:val="002E51DA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7394D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05CBB"/>
    <w:rsid w:val="004142E9"/>
    <w:rsid w:val="0043063B"/>
    <w:rsid w:val="00434877"/>
    <w:rsid w:val="00476DC8"/>
    <w:rsid w:val="0047702D"/>
    <w:rsid w:val="00484907"/>
    <w:rsid w:val="004928A0"/>
    <w:rsid w:val="004A5BF0"/>
    <w:rsid w:val="004B6B5B"/>
    <w:rsid w:val="004C551C"/>
    <w:rsid w:val="004D1D58"/>
    <w:rsid w:val="004D3C58"/>
    <w:rsid w:val="004E1056"/>
    <w:rsid w:val="004E37F0"/>
    <w:rsid w:val="004E3BC2"/>
    <w:rsid w:val="005160C5"/>
    <w:rsid w:val="00566B22"/>
    <w:rsid w:val="00571787"/>
    <w:rsid w:val="00573068"/>
    <w:rsid w:val="0057591C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0708C"/>
    <w:rsid w:val="006268C5"/>
    <w:rsid w:val="00642474"/>
    <w:rsid w:val="00652CF5"/>
    <w:rsid w:val="00655844"/>
    <w:rsid w:val="00676A3D"/>
    <w:rsid w:val="006848E4"/>
    <w:rsid w:val="0069661C"/>
    <w:rsid w:val="006E1776"/>
    <w:rsid w:val="006F2D28"/>
    <w:rsid w:val="006F6B97"/>
    <w:rsid w:val="00722F73"/>
    <w:rsid w:val="00727870"/>
    <w:rsid w:val="007320B6"/>
    <w:rsid w:val="0073501F"/>
    <w:rsid w:val="00743B8C"/>
    <w:rsid w:val="007465EC"/>
    <w:rsid w:val="007635F5"/>
    <w:rsid w:val="007A3EBD"/>
    <w:rsid w:val="007F6CC4"/>
    <w:rsid w:val="0080300C"/>
    <w:rsid w:val="008036BE"/>
    <w:rsid w:val="00803B90"/>
    <w:rsid w:val="00804F66"/>
    <w:rsid w:val="00815C8C"/>
    <w:rsid w:val="00817C90"/>
    <w:rsid w:val="00855628"/>
    <w:rsid w:val="00876CEA"/>
    <w:rsid w:val="008A57FA"/>
    <w:rsid w:val="008C2789"/>
    <w:rsid w:val="008D0ED6"/>
    <w:rsid w:val="008D35A7"/>
    <w:rsid w:val="008E0059"/>
    <w:rsid w:val="008E6127"/>
    <w:rsid w:val="00935F3F"/>
    <w:rsid w:val="00944EF8"/>
    <w:rsid w:val="00971F92"/>
    <w:rsid w:val="00987160"/>
    <w:rsid w:val="009904F5"/>
    <w:rsid w:val="009920A9"/>
    <w:rsid w:val="0099514B"/>
    <w:rsid w:val="00997EE2"/>
    <w:rsid w:val="009A08FE"/>
    <w:rsid w:val="009A0D5C"/>
    <w:rsid w:val="009A39F0"/>
    <w:rsid w:val="009C676F"/>
    <w:rsid w:val="009D7DE5"/>
    <w:rsid w:val="00A00664"/>
    <w:rsid w:val="00A162D9"/>
    <w:rsid w:val="00A171E9"/>
    <w:rsid w:val="00A5346C"/>
    <w:rsid w:val="00A649EC"/>
    <w:rsid w:val="00A8155F"/>
    <w:rsid w:val="00A925FB"/>
    <w:rsid w:val="00A95707"/>
    <w:rsid w:val="00AB0611"/>
    <w:rsid w:val="00AB3E8A"/>
    <w:rsid w:val="00AC0908"/>
    <w:rsid w:val="00AD5EF0"/>
    <w:rsid w:val="00AD61E2"/>
    <w:rsid w:val="00AD63D4"/>
    <w:rsid w:val="00AE24EA"/>
    <w:rsid w:val="00B11BB1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77370"/>
    <w:rsid w:val="00B819FD"/>
    <w:rsid w:val="00B87A01"/>
    <w:rsid w:val="00BA6329"/>
    <w:rsid w:val="00BB62F1"/>
    <w:rsid w:val="00BC125C"/>
    <w:rsid w:val="00BD4020"/>
    <w:rsid w:val="00BD70B6"/>
    <w:rsid w:val="00BE360C"/>
    <w:rsid w:val="00BF763E"/>
    <w:rsid w:val="00C00327"/>
    <w:rsid w:val="00C143A4"/>
    <w:rsid w:val="00C262EB"/>
    <w:rsid w:val="00C32548"/>
    <w:rsid w:val="00C44ACE"/>
    <w:rsid w:val="00C57DDE"/>
    <w:rsid w:val="00C637CD"/>
    <w:rsid w:val="00C65699"/>
    <w:rsid w:val="00C717B0"/>
    <w:rsid w:val="00C73A5A"/>
    <w:rsid w:val="00C73FB9"/>
    <w:rsid w:val="00C86B29"/>
    <w:rsid w:val="00C87007"/>
    <w:rsid w:val="00CB38CB"/>
    <w:rsid w:val="00CB79FC"/>
    <w:rsid w:val="00CD7AB9"/>
    <w:rsid w:val="00CE1591"/>
    <w:rsid w:val="00CE34A5"/>
    <w:rsid w:val="00CE5B33"/>
    <w:rsid w:val="00D07069"/>
    <w:rsid w:val="00D12714"/>
    <w:rsid w:val="00D240A7"/>
    <w:rsid w:val="00D71358"/>
    <w:rsid w:val="00D81809"/>
    <w:rsid w:val="00D973B2"/>
    <w:rsid w:val="00DC0A4E"/>
    <w:rsid w:val="00DC439A"/>
    <w:rsid w:val="00DD6506"/>
    <w:rsid w:val="00DF0573"/>
    <w:rsid w:val="00E04349"/>
    <w:rsid w:val="00E0769D"/>
    <w:rsid w:val="00E1025A"/>
    <w:rsid w:val="00E10D34"/>
    <w:rsid w:val="00E11F61"/>
    <w:rsid w:val="00E22265"/>
    <w:rsid w:val="00E33D2E"/>
    <w:rsid w:val="00E372D8"/>
    <w:rsid w:val="00E51C9D"/>
    <w:rsid w:val="00E72ED2"/>
    <w:rsid w:val="00E756B7"/>
    <w:rsid w:val="00EB7DEF"/>
    <w:rsid w:val="00EC1322"/>
    <w:rsid w:val="00EC3F68"/>
    <w:rsid w:val="00ED064D"/>
    <w:rsid w:val="00EE5742"/>
    <w:rsid w:val="00F25102"/>
    <w:rsid w:val="00F5220F"/>
    <w:rsid w:val="00F70367"/>
    <w:rsid w:val="00F82DBA"/>
    <w:rsid w:val="00F85988"/>
    <w:rsid w:val="00F93D84"/>
    <w:rsid w:val="00FA23E6"/>
    <w:rsid w:val="00FA61BC"/>
    <w:rsid w:val="00FA78B4"/>
    <w:rsid w:val="00FB7733"/>
    <w:rsid w:val="00FD020D"/>
    <w:rsid w:val="00FE0E3D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3C29F5-5C3C-4EDF-AC3D-8E9D61E8B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560</Words>
  <Characters>3366</Characters>
  <Application>Microsoft Office Word</Application>
  <DocSecurity>0</DocSecurity>
  <Lines>28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</vt:lpstr>
      <vt:lpstr>    * Termin płatności należy podać w pełnych dniach – nie krócej niż 14 dni i nie d</vt:lpstr>
    </vt:vector>
  </TitlesOfParts>
  <Company/>
  <LinksUpToDate>false</LinksUpToDate>
  <CharactersWithSpaces>3919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2022-11-30T11:26:00Z</cp:lastPrinted>
  <dcterms:created xsi:type="dcterms:W3CDTF">2022-11-30T11:26:00Z</dcterms:created>
  <dcterms:modified xsi:type="dcterms:W3CDTF">2022-11-30T11:28:00Z</dcterms:modified>
</cp:coreProperties>
</file>