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4020" w:rsidRPr="009C676F" w:rsidRDefault="00E0769D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Zamawiający: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Gmina Nisko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9C676F" w:rsidRDefault="00CE5B33" w:rsidP="009C676F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2B7AE2" w:rsidRPr="009C676F" w:rsidRDefault="00E0769D" w:rsidP="00CE1591">
      <w:pPr>
        <w:jc w:val="center"/>
        <w:rPr>
          <w:rFonts w:ascii="Arial" w:hAnsi="Arial" w:cs="Arial"/>
          <w:b/>
          <w:bCs/>
        </w:rPr>
      </w:pPr>
      <w:r w:rsidRPr="009C676F">
        <w:rPr>
          <w:rFonts w:ascii="Arial" w:hAnsi="Arial" w:cs="Arial"/>
          <w:b/>
          <w:bCs/>
        </w:rPr>
        <w:t>FORMULARZ OFERTOWY</w:t>
      </w:r>
    </w:p>
    <w:p w:rsidR="00CE1591" w:rsidRPr="00FA23E6" w:rsidRDefault="00B56AFC" w:rsidP="00FA23E6">
      <w:pPr>
        <w:numPr>
          <w:ilvl w:val="0"/>
          <w:numId w:val="31"/>
        </w:numPr>
        <w:snapToGrid w:val="0"/>
        <w:ind w:left="426" w:hanging="426"/>
        <w:contextualSpacing/>
        <w:jc w:val="both"/>
        <w:rPr>
          <w:rFonts w:ascii="Arial" w:hAnsi="Arial" w:cs="Arial"/>
          <w:b/>
          <w:bCs/>
          <w:iCs/>
          <w:color w:val="00000A"/>
        </w:rPr>
      </w:pPr>
      <w:r w:rsidRPr="00EC3F68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EC3F68">
        <w:rPr>
          <w:rFonts w:ascii="Arial" w:hAnsi="Arial" w:cs="Arial"/>
        </w:rPr>
        <w:t>na</w:t>
      </w:r>
      <w:r w:rsidR="00655844" w:rsidRPr="00EC3F68">
        <w:rPr>
          <w:rFonts w:ascii="Arial" w:hAnsi="Arial" w:cs="Arial"/>
        </w:rPr>
        <w:t xml:space="preserve"> </w:t>
      </w:r>
      <w:r w:rsidR="00876CEA" w:rsidRPr="00EC3F68">
        <w:rPr>
          <w:rFonts w:ascii="Arial" w:hAnsi="Arial" w:cs="Arial"/>
        </w:rPr>
        <w:t xml:space="preserve">zadanie pn: </w:t>
      </w:r>
      <w:r w:rsidR="00FA23E6" w:rsidRPr="00FA23E6">
        <w:rPr>
          <w:rFonts w:ascii="Arial" w:hAnsi="Arial" w:cs="Arial"/>
          <w:b/>
          <w:bCs/>
          <w:iCs/>
          <w:color w:val="00000A"/>
        </w:rPr>
        <w:t>Opracowanie dokumentacji projektowej miejsca obsługi kamperów przy Zalewie Podwolina</w:t>
      </w:r>
      <w:bookmarkStart w:id="0" w:name="_GoBack"/>
      <w:bookmarkEnd w:id="0"/>
      <w:r w:rsidR="00EC3F68" w:rsidRPr="00FA23E6">
        <w:rPr>
          <w:rFonts w:ascii="Arial" w:hAnsi="Arial" w:cs="Arial"/>
          <w:b/>
          <w:bCs/>
          <w:iCs/>
          <w:color w:val="00000A"/>
        </w:rPr>
        <w:t>.</w:t>
      </w:r>
    </w:p>
    <w:p w:rsidR="00655844" w:rsidRPr="00CE1591" w:rsidRDefault="008036BE" w:rsidP="009C676F">
      <w:pPr>
        <w:numPr>
          <w:ilvl w:val="0"/>
          <w:numId w:val="31"/>
        </w:numPr>
        <w:tabs>
          <w:tab w:val="clear" w:pos="0"/>
        </w:tabs>
        <w:snapToGrid w:val="0"/>
        <w:ind w:left="426" w:hanging="426"/>
        <w:contextualSpacing/>
        <w:jc w:val="both"/>
        <w:rPr>
          <w:rFonts w:ascii="Arial" w:hAnsi="Arial" w:cs="Arial"/>
        </w:rPr>
      </w:pPr>
      <w:r w:rsidRPr="00CE1591">
        <w:rPr>
          <w:rFonts w:ascii="Arial" w:hAnsi="Arial" w:cs="Arial"/>
        </w:rPr>
        <w:t>Nazwa W</w:t>
      </w:r>
      <w:r w:rsidR="002E5D2C" w:rsidRPr="00CE1591">
        <w:rPr>
          <w:rFonts w:ascii="Arial" w:hAnsi="Arial" w:cs="Arial"/>
        </w:rPr>
        <w:t xml:space="preserve">ykonawcy: </w:t>
      </w:r>
      <w:r w:rsidR="00655844" w:rsidRPr="00CE1591">
        <w:rPr>
          <w:rFonts w:ascii="Arial" w:hAnsi="Arial" w:cs="Arial"/>
        </w:rPr>
        <w:t>…………</w:t>
      </w:r>
      <w:r w:rsidR="000F4ACE" w:rsidRPr="00CE1591">
        <w:rPr>
          <w:rFonts w:ascii="Arial" w:hAnsi="Arial" w:cs="Arial"/>
        </w:rPr>
        <w:t>…………………………………………………</w:t>
      </w:r>
      <w:r w:rsidR="00AD61E2" w:rsidRPr="00CE1591">
        <w:rPr>
          <w:rFonts w:ascii="Arial" w:hAnsi="Arial" w:cs="Arial"/>
        </w:rPr>
        <w:t>..</w:t>
      </w:r>
      <w:r w:rsidR="001901DF" w:rsidRPr="00CE1591">
        <w:rPr>
          <w:rFonts w:ascii="Arial" w:hAnsi="Arial" w:cs="Arial"/>
        </w:rPr>
        <w:t>…</w:t>
      </w:r>
      <w:r w:rsidR="007F6CC4" w:rsidRPr="00CE1591">
        <w:rPr>
          <w:rFonts w:ascii="Arial" w:hAnsi="Arial" w:cs="Arial"/>
        </w:rPr>
        <w:t>…</w:t>
      </w:r>
      <w:r w:rsidR="00E0769D" w:rsidRPr="00CE1591">
        <w:rPr>
          <w:rFonts w:ascii="Arial" w:hAnsi="Arial" w:cs="Arial"/>
        </w:rPr>
        <w:t>,</w:t>
      </w:r>
    </w:p>
    <w:p w:rsidR="00E0769D" w:rsidRPr="009C676F" w:rsidRDefault="002E5D2C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</w:t>
      </w:r>
      <w:r w:rsidR="00AD61E2" w:rsidRPr="009C676F">
        <w:rPr>
          <w:rFonts w:ascii="Arial" w:hAnsi="Arial" w:cs="Arial"/>
        </w:rPr>
        <w:t>…………………………………</w:t>
      </w:r>
      <w:r w:rsidR="00F70367" w:rsidRPr="009C676F">
        <w:rPr>
          <w:rFonts w:ascii="Arial" w:hAnsi="Arial" w:cs="Arial"/>
        </w:rPr>
        <w:t>...........................................</w:t>
      </w:r>
      <w:r w:rsidR="00C86B29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.</w:t>
      </w:r>
      <w:r w:rsidR="003E1825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</w:t>
      </w:r>
      <w:r w:rsidR="001901DF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……………………</w:t>
      </w:r>
      <w:r w:rsidR="00566B22" w:rsidRPr="009C676F">
        <w:rPr>
          <w:rFonts w:ascii="Arial" w:hAnsi="Arial" w:cs="Arial"/>
        </w:rPr>
        <w:t>…………</w:t>
      </w:r>
      <w:r w:rsidR="007F6CC4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fax: ………………</w:t>
      </w:r>
      <w:r w:rsidR="001901DF" w:rsidRPr="009C676F">
        <w:rPr>
          <w:rFonts w:ascii="Arial" w:hAnsi="Arial" w:cs="Arial"/>
        </w:rPr>
        <w:t>………………………………………</w:t>
      </w:r>
      <w:r w:rsidR="00AD61E2" w:rsidRPr="009C676F">
        <w:rPr>
          <w:rFonts w:ascii="Arial" w:hAnsi="Arial" w:cs="Arial"/>
        </w:rPr>
        <w:t>…</w:t>
      </w:r>
      <w:r w:rsidR="00F70367" w:rsidRPr="009C676F">
        <w:rPr>
          <w:rFonts w:ascii="Arial" w:hAnsi="Arial" w:cs="Arial"/>
        </w:rPr>
        <w:t>………………..</w:t>
      </w:r>
      <w:r w:rsidR="00E0769D" w:rsidRPr="009C676F">
        <w:rPr>
          <w:rFonts w:ascii="Arial" w:hAnsi="Arial" w:cs="Arial"/>
        </w:rPr>
        <w:t>……</w:t>
      </w:r>
      <w:r w:rsidR="00AD61E2" w:rsidRPr="009C676F">
        <w:rPr>
          <w:rFonts w:ascii="Arial" w:hAnsi="Arial" w:cs="Arial"/>
        </w:rPr>
        <w:t>….</w:t>
      </w:r>
      <w:r w:rsidR="00E0769D" w:rsidRPr="009C676F">
        <w:rPr>
          <w:rFonts w:ascii="Arial" w:hAnsi="Arial" w:cs="Arial"/>
        </w:rPr>
        <w:t>….</w:t>
      </w:r>
    </w:p>
    <w:p w:rsidR="00655844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e-mail: ………………</w:t>
      </w:r>
      <w:r w:rsidR="001901DF" w:rsidRPr="009C676F">
        <w:rPr>
          <w:rFonts w:ascii="Arial" w:hAnsi="Arial" w:cs="Arial"/>
        </w:rPr>
        <w:t>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</w:t>
      </w:r>
      <w:r w:rsidR="003E1825" w:rsidRPr="009C676F">
        <w:rPr>
          <w:rFonts w:ascii="Arial" w:hAnsi="Arial" w:cs="Arial"/>
        </w:rPr>
        <w:t>………</w:t>
      </w:r>
      <w:r w:rsidR="00AD61E2"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="001901DF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,</w:t>
      </w:r>
    </w:p>
    <w:p w:rsidR="001901DF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NIP: </w:t>
      </w:r>
      <w:r w:rsidR="00AD61E2" w:rsidRPr="009C676F">
        <w:rPr>
          <w:rFonts w:ascii="Arial" w:hAnsi="Arial" w:cs="Arial"/>
        </w:rPr>
        <w:t>…………………………..………………</w:t>
      </w:r>
      <w:r w:rsidR="00F70367" w:rsidRPr="009C676F">
        <w:rPr>
          <w:rFonts w:ascii="Arial" w:hAnsi="Arial" w:cs="Arial"/>
        </w:rPr>
        <w:t>…………………………….</w:t>
      </w:r>
      <w:r w:rsidR="003E1825" w:rsidRPr="009C676F">
        <w:rPr>
          <w:rFonts w:ascii="Arial" w:hAnsi="Arial" w:cs="Arial"/>
        </w:rPr>
        <w:t>..</w:t>
      </w:r>
      <w:r w:rsidR="00E0769D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…</w:t>
      </w:r>
      <w:r w:rsidR="00AD61E2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...</w:t>
      </w:r>
    </w:p>
    <w:p w:rsidR="00655844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REGON: ……………………………………………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…………………….</w:t>
      </w:r>
      <w:r w:rsidR="00AD61E2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</w:t>
      </w:r>
      <w:r w:rsidR="00655844" w:rsidRPr="009C676F">
        <w:rPr>
          <w:rFonts w:ascii="Arial" w:hAnsi="Arial" w:cs="Arial"/>
        </w:rPr>
        <w:t>..,</w:t>
      </w:r>
    </w:p>
    <w:p w:rsidR="00C86B29" w:rsidRPr="009C676F" w:rsidRDefault="003E1825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Osoba </w:t>
      </w:r>
      <w:r w:rsidR="002E5D2C" w:rsidRPr="009C676F">
        <w:rPr>
          <w:rFonts w:ascii="Arial" w:hAnsi="Arial" w:cs="Arial"/>
        </w:rPr>
        <w:t>do kontaktu: ……</w:t>
      </w:r>
      <w:r w:rsidR="001901DF" w:rsidRPr="009C676F">
        <w:rPr>
          <w:rFonts w:ascii="Arial" w:hAnsi="Arial" w:cs="Arial"/>
        </w:rPr>
        <w:t>……………………………</w:t>
      </w:r>
      <w:r w:rsidR="00E0769D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</w:t>
      </w:r>
      <w:r w:rsidR="001901DF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.</w:t>
      </w:r>
      <w:r w:rsidR="007F6CC4" w:rsidRPr="009C676F">
        <w:rPr>
          <w:rFonts w:ascii="Arial" w:hAnsi="Arial" w:cs="Arial"/>
        </w:rPr>
        <w:t>…</w:t>
      </w:r>
      <w:r w:rsidR="002E5D2C" w:rsidRPr="009C676F">
        <w:rPr>
          <w:rFonts w:ascii="Arial" w:hAnsi="Arial" w:cs="Arial"/>
        </w:rPr>
        <w:t>.,</w:t>
      </w:r>
    </w:p>
    <w:p w:rsidR="00F70367" w:rsidRPr="009C676F" w:rsidRDefault="00F70367" w:rsidP="009C676F">
      <w:pPr>
        <w:ind w:left="426"/>
        <w:rPr>
          <w:rFonts w:ascii="Arial" w:hAnsi="Arial" w:cs="Arial"/>
        </w:rPr>
      </w:pPr>
    </w:p>
    <w:p w:rsidR="00F70367" w:rsidRPr="009C676F" w:rsidRDefault="001726F0" w:rsidP="009C676F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Oferuję wykonanie całości przedmiotu zamówienia z</w:t>
      </w:r>
      <w:r w:rsidR="00B56AFC" w:rsidRPr="009C676F">
        <w:rPr>
          <w:rFonts w:ascii="Arial" w:hAnsi="Arial" w:cs="Arial"/>
        </w:rPr>
        <w:t>godnie z wymogami zawartymi w S</w:t>
      </w:r>
      <w:r w:rsidRPr="009C676F">
        <w:rPr>
          <w:rFonts w:ascii="Arial" w:hAnsi="Arial" w:cs="Arial"/>
        </w:rPr>
        <w:t xml:space="preserve">WZ </w:t>
      </w:r>
      <w:r w:rsidRPr="009C676F">
        <w:rPr>
          <w:rFonts w:ascii="Arial" w:hAnsi="Arial" w:cs="Arial"/>
          <w:u w:val="single"/>
        </w:rPr>
        <w:t>za cenę ryczałtową</w:t>
      </w:r>
      <w:r w:rsidR="005D2BDA" w:rsidRPr="009C676F">
        <w:rPr>
          <w:rFonts w:ascii="Arial" w:hAnsi="Arial" w:cs="Arial"/>
          <w:u w:val="single"/>
        </w:rPr>
        <w:t xml:space="preserve"> w wysokości</w:t>
      </w:r>
      <w:r w:rsidRPr="009C676F">
        <w:rPr>
          <w:rFonts w:ascii="Arial" w:hAnsi="Arial" w:cs="Arial"/>
        </w:rPr>
        <w:t>:</w:t>
      </w:r>
    </w:p>
    <w:p w:rsidR="009C676F" w:rsidRDefault="009C676F" w:rsidP="009C676F">
      <w:pPr>
        <w:ind w:left="426"/>
        <w:jc w:val="both"/>
        <w:rPr>
          <w:rFonts w:ascii="Arial" w:hAnsi="Arial" w:cs="Arial"/>
          <w:b/>
          <w:bCs/>
        </w:rPr>
      </w:pPr>
    </w:p>
    <w:p w:rsidR="00803B90" w:rsidRPr="009C676F" w:rsidRDefault="001726F0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  <w:bCs/>
        </w:rPr>
        <w:t>Cena brutto:</w:t>
      </w:r>
      <w:r w:rsidR="00E0769D" w:rsidRPr="009C676F">
        <w:rPr>
          <w:rFonts w:ascii="Arial" w:hAnsi="Arial" w:cs="Arial"/>
          <w:bCs/>
        </w:rPr>
        <w:t>………………………………</w:t>
      </w:r>
      <w:r w:rsidR="00F70367" w:rsidRPr="009C676F">
        <w:rPr>
          <w:rFonts w:ascii="Arial" w:hAnsi="Arial" w:cs="Arial"/>
          <w:bCs/>
        </w:rPr>
        <w:t>…………………………………</w:t>
      </w:r>
      <w:r w:rsidR="00E0769D" w:rsidRPr="009C676F">
        <w:rPr>
          <w:rFonts w:ascii="Arial" w:hAnsi="Arial" w:cs="Arial"/>
          <w:bCs/>
        </w:rPr>
        <w:t>……………</w:t>
      </w:r>
      <w:r w:rsidRPr="009C676F">
        <w:rPr>
          <w:rFonts w:ascii="Arial" w:hAnsi="Arial" w:cs="Arial"/>
          <w:bCs/>
        </w:rPr>
        <w:t xml:space="preserve"> zł,</w:t>
      </w:r>
    </w:p>
    <w:p w:rsidR="001726F0" w:rsidRPr="009C676F" w:rsidRDefault="00876CEA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s</w:t>
      </w:r>
      <w:r w:rsidR="001726F0" w:rsidRPr="009C676F">
        <w:rPr>
          <w:rFonts w:ascii="Arial" w:hAnsi="Arial" w:cs="Arial"/>
        </w:rPr>
        <w:t>łownie cena brutto</w:t>
      </w:r>
      <w:r w:rsidR="005D2BDA" w:rsidRPr="009C676F">
        <w:rPr>
          <w:rFonts w:ascii="Arial" w:hAnsi="Arial" w:cs="Arial"/>
        </w:rPr>
        <w:t>: (</w:t>
      </w:r>
      <w:r w:rsidR="00E0769D" w:rsidRPr="009C676F">
        <w:rPr>
          <w:rFonts w:ascii="Arial" w:hAnsi="Arial" w:cs="Arial"/>
        </w:rPr>
        <w:t>………………………………………………</w:t>
      </w:r>
      <w:r w:rsidR="00AD61E2" w:rsidRPr="009C676F">
        <w:rPr>
          <w:rFonts w:ascii="Arial" w:hAnsi="Arial" w:cs="Arial"/>
        </w:rPr>
        <w:t>……</w:t>
      </w:r>
      <w:r w:rsidR="00F70367" w:rsidRPr="009C676F">
        <w:rPr>
          <w:rFonts w:ascii="Arial" w:hAnsi="Arial" w:cs="Arial"/>
        </w:rPr>
        <w:t>…</w:t>
      </w:r>
      <w:r w:rsidR="001726F0" w:rsidRPr="009C676F">
        <w:rPr>
          <w:rFonts w:ascii="Arial" w:hAnsi="Arial" w:cs="Arial"/>
        </w:rPr>
        <w:t>………</w:t>
      </w:r>
      <w:r w:rsidR="00E0769D" w:rsidRPr="009C676F">
        <w:rPr>
          <w:rFonts w:ascii="Arial" w:hAnsi="Arial" w:cs="Arial"/>
        </w:rPr>
        <w:t>..</w:t>
      </w:r>
      <w:r w:rsidR="005D2BDA" w:rsidRPr="009C676F">
        <w:rPr>
          <w:rFonts w:ascii="Arial" w:hAnsi="Arial" w:cs="Arial"/>
        </w:rPr>
        <w:t>……</w:t>
      </w:r>
      <w:r w:rsidR="00CE5B33" w:rsidRPr="009C676F">
        <w:rPr>
          <w:rFonts w:ascii="Arial" w:hAnsi="Arial" w:cs="Arial"/>
        </w:rPr>
        <w:t>.</w:t>
      </w:r>
      <w:r w:rsidR="001726F0" w:rsidRPr="009C676F">
        <w:rPr>
          <w:rFonts w:ascii="Arial" w:hAnsi="Arial" w:cs="Arial"/>
        </w:rPr>
        <w:t>….)</w:t>
      </w:r>
    </w:p>
    <w:p w:rsidR="000800D7" w:rsidRPr="009C676F" w:rsidRDefault="00AD61E2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(………………………………………</w:t>
      </w:r>
      <w:r w:rsidR="00F70367" w:rsidRPr="009C676F">
        <w:rPr>
          <w:rFonts w:ascii="Arial" w:hAnsi="Arial" w:cs="Arial"/>
        </w:rPr>
        <w:t>………………………..</w:t>
      </w:r>
      <w:r w:rsidR="00E0769D" w:rsidRPr="009C676F">
        <w:rPr>
          <w:rFonts w:ascii="Arial" w:hAnsi="Arial" w:cs="Arial"/>
        </w:rPr>
        <w:t>…</w:t>
      </w:r>
      <w:r w:rsidR="004B6B5B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……………………</w:t>
      </w:r>
      <w:r w:rsidR="00CE5B33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….)</w:t>
      </w:r>
    </w:p>
    <w:p w:rsidR="000800D7" w:rsidRPr="009C676F" w:rsidRDefault="000800D7" w:rsidP="009C676F">
      <w:pPr>
        <w:jc w:val="both"/>
        <w:rPr>
          <w:rFonts w:ascii="Arial" w:hAnsi="Arial" w:cs="Arial"/>
          <w:b/>
          <w:bCs/>
          <w:u w:val="single"/>
        </w:rPr>
      </w:pPr>
    </w:p>
    <w:p w:rsidR="001855E2" w:rsidRPr="009C676F" w:rsidRDefault="001855E2" w:rsidP="00405CBB">
      <w:pPr>
        <w:pStyle w:val="Akapitzlist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  <w:bCs/>
        </w:rPr>
        <w:t>Termin płatności:*</w:t>
      </w:r>
      <w:r w:rsidRPr="009C676F">
        <w:rPr>
          <w:rFonts w:ascii="Arial" w:hAnsi="Arial" w:cs="Arial"/>
        </w:rPr>
        <w:t xml:space="preserve"> ………………………………… dni.</w:t>
      </w:r>
    </w:p>
    <w:p w:rsidR="001855E2" w:rsidRPr="009C676F" w:rsidRDefault="001855E2" w:rsidP="009C676F">
      <w:pPr>
        <w:pStyle w:val="Akapitzlist"/>
        <w:ind w:left="426"/>
        <w:jc w:val="both"/>
        <w:rPr>
          <w:rFonts w:ascii="Arial" w:hAnsi="Arial" w:cs="Arial"/>
          <w:b/>
          <w:u w:val="single"/>
        </w:rPr>
      </w:pPr>
      <w:r w:rsidRPr="009C676F">
        <w:rPr>
          <w:rFonts w:ascii="Arial" w:hAnsi="Arial" w:cs="Arial"/>
          <w:b/>
        </w:rPr>
        <w:t>Słownie termin płatności:</w:t>
      </w:r>
      <w:r w:rsidR="002B7AE2" w:rsidRPr="009C676F">
        <w:rPr>
          <w:rFonts w:ascii="Arial" w:hAnsi="Arial" w:cs="Arial"/>
        </w:rPr>
        <w:t xml:space="preserve"> (………………………………</w:t>
      </w:r>
      <w:r w:rsidRPr="009C676F">
        <w:rPr>
          <w:rFonts w:ascii="Arial" w:hAnsi="Arial" w:cs="Arial"/>
        </w:rPr>
        <w:t>………………………….…….)</w:t>
      </w:r>
    </w:p>
    <w:p w:rsidR="001855E2" w:rsidRPr="009C676F" w:rsidRDefault="001855E2" w:rsidP="00CE1591">
      <w:pPr>
        <w:pStyle w:val="Nagwek2"/>
        <w:spacing w:before="0" w:after="0"/>
        <w:rPr>
          <w:rFonts w:ascii="Arial" w:hAnsi="Arial" w:cs="Arial"/>
          <w:sz w:val="24"/>
          <w:szCs w:val="24"/>
          <w:u w:val="single"/>
        </w:rPr>
      </w:pPr>
    </w:p>
    <w:p w:rsidR="001855E2" w:rsidRPr="009C676F" w:rsidRDefault="001855E2" w:rsidP="009C676F">
      <w:pPr>
        <w:pStyle w:val="Nagwek2"/>
        <w:spacing w:before="0" w:after="0"/>
        <w:ind w:left="426"/>
        <w:jc w:val="center"/>
        <w:rPr>
          <w:rFonts w:ascii="Arial" w:hAnsi="Arial" w:cs="Arial"/>
          <w:sz w:val="24"/>
          <w:szCs w:val="24"/>
          <w:u w:val="single"/>
        </w:rPr>
      </w:pPr>
      <w:r w:rsidRPr="009C676F">
        <w:rPr>
          <w:rFonts w:ascii="Arial" w:hAnsi="Arial" w:cs="Arial"/>
          <w:sz w:val="24"/>
          <w:szCs w:val="24"/>
          <w:u w:val="single"/>
        </w:rPr>
        <w:t>* Termin płatności należy podać w pełnych dniach – nie krócej niż 14 dni i nie dłużej niż 30 dni.</w:t>
      </w:r>
    </w:p>
    <w:p w:rsidR="001855E2" w:rsidRPr="009C676F" w:rsidRDefault="001855E2" w:rsidP="009C676F">
      <w:pPr>
        <w:pStyle w:val="Akapitzlist"/>
        <w:ind w:left="426"/>
        <w:rPr>
          <w:rFonts w:ascii="Arial" w:hAnsi="Arial" w:cs="Arial"/>
        </w:rPr>
      </w:pPr>
    </w:p>
    <w:p w:rsidR="00405CBB" w:rsidRPr="009C676F" w:rsidRDefault="00405CBB" w:rsidP="00405CBB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uważamy się za związanych niniejszą ofertą na czas wskazany w 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wybór oferty (</w:t>
      </w:r>
      <w:r w:rsidRPr="009C676F">
        <w:rPr>
          <w:rFonts w:ascii="Arial" w:hAnsi="Arial" w:cs="Arial"/>
          <w:bCs/>
          <w:i/>
          <w:iCs/>
        </w:rPr>
        <w:t>Wykonawca zobowiązany jest odpowiednio wypełnić):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nie będzie</w:t>
      </w:r>
      <w:r w:rsidRPr="009C676F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będzie </w:t>
      </w:r>
      <w:r w:rsidRPr="009C676F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……………………………………………………</w:t>
      </w:r>
    </w:p>
    <w:p w:rsidR="0003221F" w:rsidRPr="009C676F" w:rsidRDefault="0003221F" w:rsidP="009C676F">
      <w:pPr>
        <w:suppressAutoHyphens w:val="0"/>
        <w:ind w:left="851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</w:rPr>
        <w:t>(</w:t>
      </w:r>
      <w:r w:rsidRPr="009C676F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9C676F">
        <w:rPr>
          <w:rFonts w:ascii="Arial" w:hAnsi="Arial" w:cs="Arial"/>
          <w:bCs/>
        </w:rPr>
        <w:t>Oświadczamy, że wypełniliśmy obowiązki informacyjne przewidziane w art.13 lub w art.14 RODO</w:t>
      </w:r>
      <w:r w:rsidRPr="009C676F">
        <w:rPr>
          <w:rStyle w:val="Odwoanieprzypisudolnego"/>
          <w:rFonts w:ascii="Arial" w:hAnsi="Arial" w:cs="Arial"/>
          <w:bCs/>
        </w:rPr>
        <w:footnoteReference w:id="1"/>
      </w:r>
      <w:r w:rsidRPr="009C676F">
        <w:rPr>
          <w:rFonts w:ascii="Arial" w:hAnsi="Arial" w:cs="Arial"/>
          <w:bCs/>
        </w:rPr>
        <w:t xml:space="preserve"> wobec osób fizycznych, od których dane osobowe bezpośrednio lub </w:t>
      </w:r>
      <w:r w:rsidRPr="009C676F">
        <w:rPr>
          <w:rFonts w:ascii="Arial" w:hAnsi="Arial" w:cs="Arial"/>
          <w:bCs/>
        </w:rPr>
        <w:lastRenderedPageBreak/>
        <w:t>pośrednio pozyskaliśmy w celu ubiegania się o udzielnie zamówienia publicznego w niniejszym postępowaniu</w:t>
      </w:r>
      <w:r w:rsidRPr="009C676F">
        <w:rPr>
          <w:rStyle w:val="Odwoanieprzypisudolnego"/>
          <w:rFonts w:ascii="Arial" w:hAnsi="Arial" w:cs="Arial"/>
          <w:bCs/>
        </w:rPr>
        <w:footnoteReference w:id="2"/>
      </w:r>
      <w:r w:rsidRPr="009C676F">
        <w:rPr>
          <w:rFonts w:ascii="Arial" w:hAnsi="Arial" w:cs="Arial"/>
          <w:bCs/>
        </w:rPr>
        <w:t>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że jestem (</w:t>
      </w:r>
      <w:r w:rsidRPr="009C676F">
        <w:rPr>
          <w:rFonts w:ascii="Arial" w:hAnsi="Arial" w:cs="Arial"/>
          <w:i/>
          <w:iCs/>
        </w:rPr>
        <w:t>należy wybrać z listy</w:t>
      </w:r>
      <w:r w:rsidRPr="009C676F">
        <w:rPr>
          <w:rFonts w:ascii="Arial" w:hAnsi="Arial" w:cs="Arial"/>
        </w:rPr>
        <w:t>):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mikroprzedsiębiorstwem,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małym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średnim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jednoosobową działalność gospodarcza,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osoba fizyczna nieprowadząca działalności gospodarczej,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inny rodzaj</w:t>
      </w:r>
      <w:r w:rsidRPr="009C676F">
        <w:rPr>
          <w:rFonts w:ascii="Arial" w:hAnsi="Arial" w:cs="Arial"/>
          <w:b/>
        </w:rPr>
        <w:t>*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Oświadczamy</w:t>
      </w:r>
      <w:r w:rsidRPr="009C676F">
        <w:rPr>
          <w:rFonts w:ascii="Arial" w:hAnsi="Arial" w:cs="Arial"/>
        </w:rPr>
        <w:t>, że:</w:t>
      </w:r>
    </w:p>
    <w:p w:rsidR="0003221F" w:rsidRPr="009C676F" w:rsidRDefault="0003221F" w:rsidP="009C676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powierzamy*</w:t>
      </w:r>
      <w:r w:rsidRPr="009C676F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Podwykonawca </w:t>
      </w:r>
      <w:r w:rsidRPr="009C676F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1591">
        <w:rPr>
          <w:rFonts w:ascii="Arial" w:hAnsi="Arial" w:cs="Arial"/>
        </w:rPr>
        <w:t>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zakres zamówienia: 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nie powierzamy*</w:t>
      </w:r>
      <w:r w:rsidRPr="009C676F">
        <w:rPr>
          <w:rFonts w:ascii="Arial" w:hAnsi="Arial" w:cs="Arial"/>
        </w:rPr>
        <w:t xml:space="preserve"> podwykonawcom żadnej części (zakresu) zamówienia </w:t>
      </w:r>
      <w:r w:rsidRPr="009C676F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 ………………………………………………………………………..…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Składamy</w:t>
      </w:r>
      <w:r w:rsidRPr="009C676F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*(niepotrzebne skreślić).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Dane pełnomocnika w przypadku składania oferty wspólnej: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fax: ……………………………………………………………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Załączniki do oferty:</w:t>
      </w:r>
    </w:p>
    <w:p w:rsidR="0003221F" w:rsidRPr="00CE1591" w:rsidRDefault="0003221F" w:rsidP="00CE1591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</w:t>
      </w:r>
    </w:p>
    <w:p w:rsidR="0003221F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data i podpis osoby upoważnionej:</w:t>
      </w:r>
    </w:p>
    <w:p w:rsidR="001320D6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.........................................................</w:t>
      </w:r>
    </w:p>
    <w:sectPr w:rsidR="001320D6" w:rsidRPr="009C676F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4F5" w:rsidRDefault="009904F5" w:rsidP="004142E9">
      <w:r>
        <w:separator/>
      </w:r>
    </w:p>
  </w:endnote>
  <w:endnote w:type="continuationSeparator" w:id="0">
    <w:p w:rsidR="009904F5" w:rsidRDefault="009904F5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ED2" w:rsidRDefault="00E72ED2" w:rsidP="00E72ED2">
    <w:pPr>
      <w:pStyle w:val="Stopka"/>
      <w:jc w:val="center"/>
      <w:rPr>
        <w:sz w:val="20"/>
        <w:szCs w:val="20"/>
      </w:rPr>
    </w:pPr>
  </w:p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D8180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D81809" w:rsidRPr="00A171E9">
      <w:rPr>
        <w:sz w:val="20"/>
        <w:szCs w:val="20"/>
      </w:rPr>
      <w:fldChar w:fldCharType="separate"/>
    </w:r>
    <w:r w:rsidR="009904F5">
      <w:rPr>
        <w:noProof/>
        <w:sz w:val="20"/>
        <w:szCs w:val="20"/>
      </w:rPr>
      <w:t>1</w:t>
    </w:r>
    <w:r w:rsidR="00D81809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D8180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D81809" w:rsidRPr="00A171E9">
      <w:rPr>
        <w:sz w:val="20"/>
        <w:szCs w:val="20"/>
      </w:rPr>
      <w:fldChar w:fldCharType="separate"/>
    </w:r>
    <w:r w:rsidR="009904F5">
      <w:rPr>
        <w:noProof/>
        <w:sz w:val="20"/>
        <w:szCs w:val="20"/>
      </w:rPr>
      <w:t>1</w:t>
    </w:r>
    <w:r w:rsidR="00D81809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4F5" w:rsidRDefault="009904F5" w:rsidP="004142E9">
      <w:r>
        <w:separator/>
      </w:r>
    </w:p>
  </w:footnote>
  <w:footnote w:type="continuationSeparator" w:id="0">
    <w:p w:rsidR="009904F5" w:rsidRDefault="009904F5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Załącznik nr 1</w:t>
    </w:r>
  </w:p>
  <w:p w:rsidR="00476DC8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E912F33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28817CD"/>
    <w:multiLevelType w:val="hybridMultilevel"/>
    <w:tmpl w:val="702CE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51EE8"/>
    <w:multiLevelType w:val="hybridMultilevel"/>
    <w:tmpl w:val="B86C8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832937"/>
    <w:multiLevelType w:val="hybridMultilevel"/>
    <w:tmpl w:val="CDC82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976E4"/>
    <w:multiLevelType w:val="hybridMultilevel"/>
    <w:tmpl w:val="907C5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8">
    <w:nsid w:val="45C849D8"/>
    <w:multiLevelType w:val="hybridMultilevel"/>
    <w:tmpl w:val="6D24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0">
    <w:nsid w:val="4EEC00B0"/>
    <w:multiLevelType w:val="hybridMultilevel"/>
    <w:tmpl w:val="062C08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6B56E65"/>
    <w:multiLevelType w:val="multilevel"/>
    <w:tmpl w:val="B0A68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b w:val="0"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" w:eastAsia="SimSun" w:hAnsi="Arial" w:cs="Arial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679A4578"/>
    <w:multiLevelType w:val="hybridMultilevel"/>
    <w:tmpl w:val="8678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9"/>
  </w:num>
  <w:num w:numId="10">
    <w:abstractNumId w:val="17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9"/>
  </w:num>
  <w:num w:numId="15">
    <w:abstractNumId w:val="27"/>
  </w:num>
  <w:num w:numId="16">
    <w:abstractNumId w:val="21"/>
  </w:num>
  <w:num w:numId="17">
    <w:abstractNumId w:val="7"/>
  </w:num>
  <w:num w:numId="18">
    <w:abstractNumId w:val="22"/>
  </w:num>
  <w:num w:numId="19">
    <w:abstractNumId w:val="23"/>
  </w:num>
  <w:num w:numId="20">
    <w:abstractNumId w:val="28"/>
  </w:num>
  <w:num w:numId="21">
    <w:abstractNumId w:val="13"/>
  </w:num>
  <w:num w:numId="22">
    <w:abstractNumId w:val="30"/>
  </w:num>
  <w:num w:numId="23">
    <w:abstractNumId w:val="6"/>
  </w:num>
  <w:num w:numId="24">
    <w:abstractNumId w:val="20"/>
  </w:num>
  <w:num w:numId="25">
    <w:abstractNumId w:val="15"/>
  </w:num>
  <w:num w:numId="26">
    <w:abstractNumId w:val="16"/>
  </w:num>
  <w:num w:numId="27">
    <w:abstractNumId w:val="14"/>
  </w:num>
  <w:num w:numId="28">
    <w:abstractNumId w:val="25"/>
  </w:num>
  <w:num w:numId="29">
    <w:abstractNumId w:val="18"/>
  </w:num>
  <w:num w:numId="30">
    <w:abstractNumId w:val="11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221F"/>
    <w:rsid w:val="00044360"/>
    <w:rsid w:val="00063D5C"/>
    <w:rsid w:val="000706EF"/>
    <w:rsid w:val="00072FDD"/>
    <w:rsid w:val="000800D7"/>
    <w:rsid w:val="0008081F"/>
    <w:rsid w:val="00083B85"/>
    <w:rsid w:val="00091439"/>
    <w:rsid w:val="000943C9"/>
    <w:rsid w:val="00095CB3"/>
    <w:rsid w:val="000A4EA0"/>
    <w:rsid w:val="000E2755"/>
    <w:rsid w:val="000E4962"/>
    <w:rsid w:val="000E5D29"/>
    <w:rsid w:val="000F08B9"/>
    <w:rsid w:val="000F2EDC"/>
    <w:rsid w:val="000F4ACE"/>
    <w:rsid w:val="000F5656"/>
    <w:rsid w:val="0010023F"/>
    <w:rsid w:val="00111187"/>
    <w:rsid w:val="001117BC"/>
    <w:rsid w:val="00112874"/>
    <w:rsid w:val="00115210"/>
    <w:rsid w:val="00124CAC"/>
    <w:rsid w:val="00127E41"/>
    <w:rsid w:val="001320D6"/>
    <w:rsid w:val="001337AE"/>
    <w:rsid w:val="001361D3"/>
    <w:rsid w:val="00154392"/>
    <w:rsid w:val="001575E5"/>
    <w:rsid w:val="001726F0"/>
    <w:rsid w:val="00183B81"/>
    <w:rsid w:val="001855E2"/>
    <w:rsid w:val="001901DF"/>
    <w:rsid w:val="001A47CD"/>
    <w:rsid w:val="001B14FC"/>
    <w:rsid w:val="0023268A"/>
    <w:rsid w:val="00236F40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B7AE2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7394D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05CBB"/>
    <w:rsid w:val="004142E9"/>
    <w:rsid w:val="0043063B"/>
    <w:rsid w:val="00434877"/>
    <w:rsid w:val="00476DC8"/>
    <w:rsid w:val="0047702D"/>
    <w:rsid w:val="00484907"/>
    <w:rsid w:val="004928A0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66B22"/>
    <w:rsid w:val="00571787"/>
    <w:rsid w:val="00573068"/>
    <w:rsid w:val="0057591C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2CF5"/>
    <w:rsid w:val="00655844"/>
    <w:rsid w:val="00676A3D"/>
    <w:rsid w:val="006848E4"/>
    <w:rsid w:val="0069661C"/>
    <w:rsid w:val="006E1776"/>
    <w:rsid w:val="006F2D28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55628"/>
    <w:rsid w:val="00876CEA"/>
    <w:rsid w:val="008A57FA"/>
    <w:rsid w:val="008C2789"/>
    <w:rsid w:val="008D0ED6"/>
    <w:rsid w:val="008D35A7"/>
    <w:rsid w:val="008E0059"/>
    <w:rsid w:val="008E6127"/>
    <w:rsid w:val="00935F3F"/>
    <w:rsid w:val="00944EF8"/>
    <w:rsid w:val="00971F92"/>
    <w:rsid w:val="00987160"/>
    <w:rsid w:val="009904F5"/>
    <w:rsid w:val="009920A9"/>
    <w:rsid w:val="0099514B"/>
    <w:rsid w:val="00997EE2"/>
    <w:rsid w:val="009A08FE"/>
    <w:rsid w:val="009A39F0"/>
    <w:rsid w:val="009C676F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B3E8A"/>
    <w:rsid w:val="00AC0908"/>
    <w:rsid w:val="00AD5EF0"/>
    <w:rsid w:val="00AD61E2"/>
    <w:rsid w:val="00AD63D4"/>
    <w:rsid w:val="00AE24EA"/>
    <w:rsid w:val="00B11BB1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77370"/>
    <w:rsid w:val="00B819FD"/>
    <w:rsid w:val="00B87A01"/>
    <w:rsid w:val="00BA6329"/>
    <w:rsid w:val="00BB62F1"/>
    <w:rsid w:val="00BC125C"/>
    <w:rsid w:val="00BD4020"/>
    <w:rsid w:val="00BD70B6"/>
    <w:rsid w:val="00BE360C"/>
    <w:rsid w:val="00BF763E"/>
    <w:rsid w:val="00C00327"/>
    <w:rsid w:val="00C143A4"/>
    <w:rsid w:val="00C262EB"/>
    <w:rsid w:val="00C32548"/>
    <w:rsid w:val="00C44ACE"/>
    <w:rsid w:val="00C57DDE"/>
    <w:rsid w:val="00C637CD"/>
    <w:rsid w:val="00C65699"/>
    <w:rsid w:val="00C717B0"/>
    <w:rsid w:val="00C73A5A"/>
    <w:rsid w:val="00C73FB9"/>
    <w:rsid w:val="00C86B29"/>
    <w:rsid w:val="00C87007"/>
    <w:rsid w:val="00CB38CB"/>
    <w:rsid w:val="00CB79FC"/>
    <w:rsid w:val="00CD7AB9"/>
    <w:rsid w:val="00CE1591"/>
    <w:rsid w:val="00CE34A5"/>
    <w:rsid w:val="00CE5B33"/>
    <w:rsid w:val="00D07069"/>
    <w:rsid w:val="00D12714"/>
    <w:rsid w:val="00D240A7"/>
    <w:rsid w:val="00D71358"/>
    <w:rsid w:val="00D81809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2ED2"/>
    <w:rsid w:val="00E756B7"/>
    <w:rsid w:val="00EB7DEF"/>
    <w:rsid w:val="00EC1322"/>
    <w:rsid w:val="00EC3F68"/>
    <w:rsid w:val="00ED064D"/>
    <w:rsid w:val="00EE5742"/>
    <w:rsid w:val="00F25102"/>
    <w:rsid w:val="00F5220F"/>
    <w:rsid w:val="00F70367"/>
    <w:rsid w:val="00F82DBA"/>
    <w:rsid w:val="00F85988"/>
    <w:rsid w:val="00F93D84"/>
    <w:rsid w:val="00FA23E6"/>
    <w:rsid w:val="00FA61BC"/>
    <w:rsid w:val="00FA78B4"/>
    <w:rsid w:val="00FB7733"/>
    <w:rsid w:val="00FD020D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70674-C632-4E6B-A21F-7FECB591E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3358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Termin płatności należy podać w pełnych dniach – nie krócej niż 14 dni i nie d</vt:lpstr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2022-11-18T12:18:00Z</cp:lastPrinted>
  <dcterms:created xsi:type="dcterms:W3CDTF">2022-11-18T12:18:00Z</dcterms:created>
  <dcterms:modified xsi:type="dcterms:W3CDTF">2022-11-18T12:19:00Z</dcterms:modified>
</cp:coreProperties>
</file>