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CE2300" w:rsidRDefault="00B56AFC" w:rsidP="00CE2300">
      <w:pPr>
        <w:numPr>
          <w:ilvl w:val="0"/>
          <w:numId w:val="31"/>
        </w:numPr>
        <w:tabs>
          <w:tab w:val="clear" w:pos="0"/>
          <w:tab w:val="num" w:pos="1080"/>
        </w:tabs>
        <w:snapToGrid w:val="0"/>
        <w:ind w:left="426" w:hanging="426"/>
        <w:contextualSpacing/>
        <w:jc w:val="both"/>
        <w:rPr>
          <w:rFonts w:ascii="Arial" w:hAnsi="Arial" w:cs="Arial"/>
          <w:b/>
          <w:color w:val="00000A"/>
        </w:rPr>
      </w:pPr>
      <w:r w:rsidRPr="00CE230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CE2300">
        <w:rPr>
          <w:rFonts w:ascii="Arial" w:hAnsi="Arial" w:cs="Arial"/>
        </w:rPr>
        <w:t>na</w:t>
      </w:r>
      <w:r w:rsidR="00655844" w:rsidRPr="00CE2300">
        <w:rPr>
          <w:rFonts w:ascii="Arial" w:hAnsi="Arial" w:cs="Arial"/>
        </w:rPr>
        <w:t xml:space="preserve"> </w:t>
      </w:r>
      <w:r w:rsidR="00876CEA" w:rsidRPr="00CE2300">
        <w:rPr>
          <w:rFonts w:ascii="Arial" w:hAnsi="Arial" w:cs="Arial"/>
        </w:rPr>
        <w:t xml:space="preserve">zadanie pn: </w:t>
      </w:r>
      <w:bookmarkStart w:id="0" w:name="_GoBack"/>
      <w:r w:rsidR="00CE2300" w:rsidRPr="00CE2300">
        <w:rPr>
          <w:rFonts w:ascii="Arial" w:hAnsi="Arial" w:cs="Arial"/>
          <w:b/>
          <w:color w:val="00000A"/>
        </w:rPr>
        <w:t>Projekt farmy fotowoltaicznej dla MZK Nisko z infrastrukturą towarzyszącą</w:t>
      </w:r>
      <w:r w:rsidR="00CE2300">
        <w:rPr>
          <w:rFonts w:ascii="Arial" w:hAnsi="Arial" w:cs="Arial"/>
          <w:b/>
          <w:color w:val="00000A"/>
        </w:rPr>
        <w:t>.</w:t>
      </w:r>
    </w:p>
    <w:bookmarkEnd w:id="0"/>
    <w:p w:rsidR="00CE2300" w:rsidRDefault="00CE2300" w:rsidP="00CE2300">
      <w:pPr>
        <w:snapToGrid w:val="0"/>
        <w:ind w:left="426"/>
        <w:contextualSpacing/>
        <w:jc w:val="both"/>
        <w:rPr>
          <w:rFonts w:ascii="Arial" w:hAnsi="Arial" w:cs="Arial"/>
        </w:rPr>
      </w:pPr>
    </w:p>
    <w:p w:rsidR="00655844" w:rsidRPr="00CE1591" w:rsidRDefault="008036BE" w:rsidP="00CE2300">
      <w:pPr>
        <w:snapToGrid w:val="0"/>
        <w:ind w:left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CE2300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CE230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074" w:rsidRDefault="009A2074" w:rsidP="004142E9">
      <w:r>
        <w:separator/>
      </w:r>
    </w:p>
  </w:endnote>
  <w:endnote w:type="continuationSeparator" w:id="0">
    <w:p w:rsidR="009A2074" w:rsidRDefault="009A207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 wp14:anchorId="11A878A6" wp14:editId="07293A78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9A2074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9A2074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074" w:rsidRDefault="009A2074" w:rsidP="004142E9">
      <w:r>
        <w:separator/>
      </w:r>
    </w:p>
  </w:footnote>
  <w:footnote w:type="continuationSeparator" w:id="0">
    <w:p w:rsidR="009A2074" w:rsidRDefault="009A2074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2690F76"/>
    <w:multiLevelType w:val="multilevel"/>
    <w:tmpl w:val="C02AAC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28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9"/>
  </w:num>
  <w:num w:numId="21">
    <w:abstractNumId w:val="13"/>
  </w:num>
  <w:num w:numId="22">
    <w:abstractNumId w:val="31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6"/>
  </w:num>
  <w:num w:numId="29">
    <w:abstractNumId w:val="18"/>
  </w:num>
  <w:num w:numId="30">
    <w:abstractNumId w:val="11"/>
  </w:num>
  <w:num w:numId="31">
    <w:abstractNumId w:val="2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20A9"/>
    <w:rsid w:val="0099514B"/>
    <w:rsid w:val="009A08FE"/>
    <w:rsid w:val="009A2074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2300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CF4C3-C8BB-4E9B-89A3-7C66BBAE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2022-11-09T11:13:00Z</cp:lastPrinted>
  <dcterms:created xsi:type="dcterms:W3CDTF">2022-11-09T11:13:00Z</dcterms:created>
  <dcterms:modified xsi:type="dcterms:W3CDTF">2022-11-09T11:13:00Z</dcterms:modified>
</cp:coreProperties>
</file>