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CE1591" w:rsidRDefault="00B56AFC" w:rsidP="00CE1591">
      <w:pPr>
        <w:numPr>
          <w:ilvl w:val="0"/>
          <w:numId w:val="31"/>
        </w:numPr>
        <w:tabs>
          <w:tab w:val="clear" w:pos="0"/>
          <w:tab w:val="num" w:pos="1080"/>
        </w:tabs>
        <w:snapToGrid w:val="0"/>
        <w:ind w:left="426" w:hanging="426"/>
        <w:contextualSpacing/>
        <w:jc w:val="both"/>
        <w:rPr>
          <w:rFonts w:ascii="Arial" w:hAnsi="Arial" w:cs="Arial"/>
          <w:b/>
          <w:color w:val="00000A"/>
        </w:rPr>
      </w:pPr>
      <w:r w:rsidRPr="00CE1591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CE1591">
        <w:rPr>
          <w:rFonts w:ascii="Arial" w:hAnsi="Arial" w:cs="Arial"/>
        </w:rPr>
        <w:t>na</w:t>
      </w:r>
      <w:r w:rsidR="00655844" w:rsidRPr="00CE1591">
        <w:rPr>
          <w:rFonts w:ascii="Arial" w:hAnsi="Arial" w:cs="Arial"/>
        </w:rPr>
        <w:t xml:space="preserve"> </w:t>
      </w:r>
      <w:r w:rsidR="00876CEA" w:rsidRPr="00CE1591">
        <w:rPr>
          <w:rFonts w:ascii="Arial" w:hAnsi="Arial" w:cs="Arial"/>
        </w:rPr>
        <w:t xml:space="preserve">zadanie pn: </w:t>
      </w:r>
      <w:r w:rsidR="00CE1591" w:rsidRPr="00CE1591">
        <w:rPr>
          <w:rFonts w:ascii="Arial" w:hAnsi="Arial" w:cs="Arial"/>
          <w:b/>
          <w:color w:val="00000A"/>
        </w:rPr>
        <w:t>Opracowanie dokumentacji projektowej na wykonanie instalacji fotowoltaicznej na dachach budynków użyteczności publicznej w Gminie i Mieście Nisko</w:t>
      </w:r>
    </w:p>
    <w:p w:rsidR="00655844" w:rsidRPr="00CE1591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  <w:bookmarkStart w:id="0" w:name="_GoBack"/>
      <w:bookmarkEnd w:id="0"/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A9" w:rsidRDefault="009920A9" w:rsidP="004142E9">
      <w:r>
        <w:separator/>
      </w:r>
    </w:p>
  </w:endnote>
  <w:endnote w:type="continuationSeparator" w:id="0">
    <w:p w:rsidR="009920A9" w:rsidRDefault="009920A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 wp14:anchorId="7CD0D5D8" wp14:editId="72A8B255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9920A9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9920A9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A9" w:rsidRDefault="009920A9" w:rsidP="004142E9">
      <w:r>
        <w:separator/>
      </w:r>
    </w:p>
  </w:footnote>
  <w:footnote w:type="continuationSeparator" w:id="0">
    <w:p w:rsidR="009920A9" w:rsidRDefault="009920A9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20A9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65FA3-9812-4EE6-81BF-22010DDD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2022-10-31T11:22:00Z</cp:lastPrinted>
  <dcterms:created xsi:type="dcterms:W3CDTF">2022-10-31T11:21:00Z</dcterms:created>
  <dcterms:modified xsi:type="dcterms:W3CDTF">2022-10-31T11:28:00Z</dcterms:modified>
</cp:coreProperties>
</file>