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B90" w:rsidRPr="00AD61E2" w:rsidRDefault="00B11BB1" w:rsidP="00AD61E2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pl-PL"/>
        </w:rPr>
        <mc:AlternateContent>
          <mc:Choice Requires="wpg">
            <w:drawing>
              <wp:inline distT="0" distB="0" distL="0" distR="0">
                <wp:extent cx="1949450" cy="1007110"/>
                <wp:effectExtent l="5715" t="5715" r="698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0" cy="1007110"/>
                          <a:chOff x="0" y="0"/>
                          <a:chExt cx="3070" cy="1586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69" cy="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070" cy="1586"/>
                            <a:chOff x="0" y="0"/>
                            <a:chExt cx="3070" cy="1586"/>
                          </a:xfrm>
                        </wpg:grpSpPr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69" cy="1585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non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" y="51"/>
                              <a:ext cx="2842" cy="14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5844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CE5B33" w:rsidRDefault="00655844">
                                <w:pPr>
                                  <w:overflowPunct w:val="0"/>
                                  <w:rPr>
                                    <w:rFonts w:ascii="Liberation Serif" w:eastAsia="SimSun" w:hAnsi="Liberation Serif" w:cs="Arial" w:hint="eastAsia"/>
                                    <w:kern w:val="1"/>
                                    <w:sz w:val="26"/>
                                    <w:szCs w:val="26"/>
                                    <w:lang w:bidi="hi-IN"/>
                                  </w:rPr>
                                </w:pPr>
                              </w:p>
                              <w:p w:rsidR="00655844" w:rsidRPr="0080300C" w:rsidRDefault="00655844">
                                <w:pPr>
                                  <w:overflowPunct w:val="0"/>
                                  <w:jc w:val="center"/>
                                  <w:rPr>
                                    <w:rFonts w:ascii="Arial" w:hAnsi="Arial" w:cs="Arial"/>
                                    <w:kern w:val="1"/>
                                  </w:rPr>
                                </w:pPr>
                                <w:r w:rsidRPr="0080300C">
                                  <w:rPr>
                                    <w:rFonts w:ascii="Arial" w:hAnsi="Arial" w:cs="Arial"/>
                                    <w:kern w:val="1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53.5pt;height:79.3pt;mso-position-horizontal-relative:char;mso-position-vertical-relative:line" coordsize="3070,1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">
    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QKw8IA&#10;AADaAAAADwAAAGRycy9kb3ducmV2LnhtbESPQYvCMBSE7wv+h/AEb2uqB1mqUVRUPKi4VcHjo3m2&#10;1ealNFHrv98Iwh6HmfmGGU0aU4oH1a6wrKDXjUAQp1YXnCk4HpbfPyCcR9ZYWiYFL3IwGbe+Rhhr&#10;++RfeiQ+EwHCLkYFufdVLKVLczLourYiDt7F1gZ9kHUmdY3PADel7EfRQBosOCzkWNE8p/SW3I2C&#10;69mcsr0e3JrtATevZLe4rmZHpTrtZjoE4anx/+FPe60V9OF9JdwAO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ArDwgAAANoAAAAPAAAAAAAAAAAAAAAAAJgCAABkcnMvZG93&#10;bnJldi54bWxQSwUGAAAAAAQABAD1AAAAhwMAAAAA&#10;" filled="f" stroked="f" strokecolor="#3465a4">
                  <v:stroke joinstyle="round"/>
                </v:rect>
    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6ksIA&#10;AADaAAAADwAAAGRycy9kb3ducmV2LnhtbESPQWsCMRSE7wX/Q3hCL1KzFrW6GkUE0ZOilp4fm+fu&#10;4uZlTaK7/feNIPQ4zMw3zHzZmko8yPnSsoJBPwFBnFldcq7g+7z5mIDwAVljZZkU/JKH5aLzNsdU&#10;24aP9DiFXEQI+xQVFCHUqZQ+K8ig79uaOHoX6wyGKF0utcMmwk0lP5NkLA2WHBcKrGldUHY93Y0C&#10;r5Op2e5bdxs126/7T28/OYSeUu/ddjUDEagN/+FXe6cVDOF5Jd4A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XqSwgAAANoAAAAPAAAAAAAAAAAAAAAAAJgCAABkcnMvZG93&#10;bnJldi54bWxQSwUGAAAAAAQABAD1AAAAhwMAAAAA&#10;" strokeweight=".26mm">
                    <v:stroke endcap="square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30" type="#_x0000_t202" style="position:absolute;left:105;top:51;width:2842;height:14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RncIA&#10;AADaAAAADwAAAGRycy9kb3ducmV2LnhtbESP3YrCMBSE7xd8h3AE79ZURdFqFFHc3Rv/qg9wbI5t&#10;sTkpTdT69hthYS+HmfmGmS0aU4oH1a6wrKDXjUAQp1YXnCk4nzafYxDOI2ssLZOCFzlYzFsfM4y1&#10;ffKRHonPRICwi1FB7n0VS+nSnAy6rq2Ig3e1tUEfZJ1JXeMzwE0p+1E0kgYLDgs5VrTKKb0ld6Mg&#10;nQx8tNnp9cWN9t/J8Ky/Dq+tUp12s5yC8NT4//Bf+0crGML7Srg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VJGdwgAAANoAAAAPAAAAAAAAAAAAAAAAAJgCAABkcnMvZG93&#10;bnJldi54bWxQSwUGAAAAAAQABAD1AAAAhwMAAAAA&#10;" filled="f" stroked="f" strokecolor="#3465a4">
                    <v:stroke joinstyle="round"/>
                    <v:textbox>
                      <w:txbxContent>
                        <w:p w:rsidR="00655844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CE5B33" w:rsidRDefault="00655844">
                          <w:pPr>
                            <w:overflowPunct w:val="0"/>
                            <w:rPr>
                              <w:rFonts w:ascii="Liberation Serif" w:eastAsia="SimSun" w:hAnsi="Liberation Serif" w:cs="Arial"/>
                              <w:kern w:val="1"/>
                              <w:sz w:val="26"/>
                              <w:szCs w:val="26"/>
                              <w:lang w:bidi="hi-IN"/>
                            </w:rPr>
                          </w:pPr>
                        </w:p>
                        <w:p w:rsidR="00655844" w:rsidRPr="0080300C" w:rsidRDefault="00655844">
                          <w:pPr>
                            <w:overflowPunct w:val="0"/>
                            <w:jc w:val="center"/>
                            <w:rPr>
                              <w:rFonts w:ascii="Arial" w:hAnsi="Arial" w:cs="Arial"/>
                              <w:kern w:val="1"/>
                            </w:rPr>
                          </w:pPr>
                          <w:r w:rsidRPr="0080300C">
                            <w:rPr>
                              <w:rFonts w:ascii="Arial" w:hAnsi="Arial" w:cs="Arial"/>
                              <w:kern w:val="1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BD4020" w:rsidRPr="00AD61E2" w:rsidRDefault="00803B9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hAnsi="Arial" w:cs="Arial"/>
        </w:rPr>
        <w:tab/>
      </w:r>
      <w:r w:rsidR="00E0769D" w:rsidRPr="00AD61E2">
        <w:rPr>
          <w:rFonts w:ascii="Arial" w:eastAsia="Calibri" w:hAnsi="Arial" w:cs="Arial"/>
          <w:b/>
          <w:sz w:val="32"/>
          <w:szCs w:val="32"/>
          <w:lang w:eastAsia="en-US"/>
        </w:rPr>
        <w:t>Zamawiający: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Gmina Nisko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Plac Wolności 14</w:t>
      </w:r>
    </w:p>
    <w:p w:rsidR="00BD4020" w:rsidRPr="00AD61E2" w:rsidRDefault="00BD4020" w:rsidP="00AD61E2">
      <w:pPr>
        <w:tabs>
          <w:tab w:val="left" w:pos="6804"/>
        </w:tabs>
        <w:suppressAutoHyphens w:val="0"/>
        <w:rPr>
          <w:rFonts w:ascii="Arial" w:eastAsia="Calibri" w:hAnsi="Arial" w:cs="Arial"/>
          <w:sz w:val="32"/>
          <w:szCs w:val="32"/>
          <w:lang w:eastAsia="en-US"/>
        </w:rPr>
      </w:pPr>
      <w:r w:rsidRPr="00AD61E2">
        <w:rPr>
          <w:rFonts w:ascii="Arial" w:eastAsia="Calibri" w:hAnsi="Arial" w:cs="Arial"/>
          <w:sz w:val="32"/>
          <w:szCs w:val="32"/>
          <w:lang w:eastAsia="en-US"/>
        </w:rPr>
        <w:tab/>
      </w:r>
      <w:r w:rsidRPr="00AD61E2">
        <w:rPr>
          <w:rFonts w:ascii="Arial" w:eastAsia="Calibri" w:hAnsi="Arial" w:cs="Arial"/>
          <w:b/>
          <w:sz w:val="32"/>
          <w:szCs w:val="32"/>
          <w:lang w:eastAsia="en-US"/>
        </w:rPr>
        <w:t>37 – 400 Nisko</w:t>
      </w:r>
    </w:p>
    <w:p w:rsidR="00E0769D" w:rsidRPr="00AD61E2" w:rsidRDefault="00E0769D" w:rsidP="00AD61E2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AD61E2">
        <w:rPr>
          <w:rFonts w:ascii="Arial" w:hAnsi="Arial" w:cs="Arial"/>
          <w:b/>
          <w:bCs/>
          <w:sz w:val="32"/>
          <w:szCs w:val="32"/>
        </w:rPr>
        <w:t>FORMULARZ OFERTOWY</w:t>
      </w:r>
    </w:p>
    <w:p w:rsidR="00E0769D" w:rsidRPr="00AD61E2" w:rsidRDefault="00E0769D" w:rsidP="00AD61E2">
      <w:pPr>
        <w:tabs>
          <w:tab w:val="left" w:pos="6804"/>
        </w:tabs>
        <w:rPr>
          <w:rFonts w:ascii="Arial" w:hAnsi="Arial" w:cs="Arial"/>
          <w:b/>
          <w:sz w:val="32"/>
          <w:szCs w:val="32"/>
        </w:rPr>
      </w:pPr>
    </w:p>
    <w:p w:rsidR="004A1969" w:rsidRPr="004A1969" w:rsidRDefault="00B56AFC" w:rsidP="00720F69">
      <w:pPr>
        <w:pStyle w:val="Akapitzlist"/>
        <w:numPr>
          <w:ilvl w:val="0"/>
          <w:numId w:val="20"/>
        </w:numPr>
        <w:snapToGrid w:val="0"/>
        <w:ind w:left="426" w:hanging="426"/>
        <w:contextualSpacing/>
        <w:jc w:val="both"/>
        <w:rPr>
          <w:rFonts w:ascii="Arial" w:hAnsi="Arial" w:cs="Arial"/>
        </w:rPr>
      </w:pPr>
      <w:r w:rsidRPr="00AD61E2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AD61E2">
        <w:rPr>
          <w:rFonts w:ascii="Arial" w:hAnsi="Arial" w:cs="Arial"/>
        </w:rPr>
        <w:t>na</w:t>
      </w:r>
      <w:r w:rsidR="00655844" w:rsidRPr="00AD61E2">
        <w:rPr>
          <w:rFonts w:ascii="Arial" w:hAnsi="Arial" w:cs="Arial"/>
        </w:rPr>
        <w:t xml:space="preserve"> </w:t>
      </w:r>
      <w:r w:rsidR="00876CEA" w:rsidRPr="0003221F">
        <w:rPr>
          <w:rFonts w:ascii="Arial" w:hAnsi="Arial" w:cs="Arial"/>
        </w:rPr>
        <w:t xml:space="preserve">zadanie pn: </w:t>
      </w:r>
      <w:r w:rsidR="00767384" w:rsidRPr="00767384">
        <w:rPr>
          <w:rFonts w:ascii="Arial" w:hAnsi="Arial" w:cs="Arial"/>
          <w:b/>
        </w:rPr>
        <w:t>„</w:t>
      </w:r>
      <w:r w:rsidR="00720F69" w:rsidRPr="00720F69">
        <w:rPr>
          <w:rFonts w:ascii="Arial" w:eastAsia="Arial" w:hAnsi="Arial" w:cs="Arial"/>
          <w:b/>
          <w:bCs/>
          <w:iCs/>
        </w:rPr>
        <w:t>Budowa sieci kanalizacji sanitarnej w Zarzeczu; zakres 2022r.</w:t>
      </w:r>
      <w:r w:rsidR="00720F69">
        <w:rPr>
          <w:rFonts w:ascii="Arial" w:eastAsia="Arial" w:hAnsi="Arial" w:cs="Arial"/>
          <w:b/>
          <w:bCs/>
          <w:iCs/>
        </w:rPr>
        <w:t>”</w:t>
      </w:r>
    </w:p>
    <w:p w:rsidR="00655844" w:rsidRPr="0003221F" w:rsidRDefault="008036BE" w:rsidP="00AD61E2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03221F">
        <w:rPr>
          <w:rFonts w:ascii="Arial" w:hAnsi="Arial" w:cs="Arial"/>
        </w:rPr>
        <w:t>Nazwa W</w:t>
      </w:r>
      <w:r w:rsidR="002E5D2C" w:rsidRPr="0003221F">
        <w:rPr>
          <w:rFonts w:ascii="Arial" w:hAnsi="Arial" w:cs="Arial"/>
        </w:rPr>
        <w:t xml:space="preserve">ykonawcy: </w:t>
      </w:r>
      <w:r w:rsidR="00655844" w:rsidRPr="0003221F">
        <w:rPr>
          <w:rFonts w:ascii="Arial" w:hAnsi="Arial" w:cs="Arial"/>
        </w:rPr>
        <w:t>…………</w:t>
      </w:r>
      <w:r w:rsidR="000F4ACE" w:rsidRPr="0003221F">
        <w:rPr>
          <w:rFonts w:ascii="Arial" w:hAnsi="Arial" w:cs="Arial"/>
        </w:rPr>
        <w:t>…………………………………………………</w:t>
      </w:r>
      <w:r w:rsidR="00AD61E2" w:rsidRPr="0003221F">
        <w:rPr>
          <w:rFonts w:ascii="Arial" w:hAnsi="Arial" w:cs="Arial"/>
        </w:rPr>
        <w:t>..</w:t>
      </w:r>
      <w:r w:rsidR="001901DF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7F6CC4" w:rsidRPr="0003221F">
        <w:rPr>
          <w:rFonts w:ascii="Arial" w:hAnsi="Arial" w:cs="Arial"/>
        </w:rPr>
        <w:t>…</w:t>
      </w:r>
    </w:p>
    <w:p w:rsidR="00E0769D" w:rsidRPr="0003221F" w:rsidRDefault="002E5D2C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……………………</w:t>
      </w:r>
      <w:r w:rsidR="00AD61E2" w:rsidRPr="0003221F">
        <w:rPr>
          <w:rFonts w:ascii="Arial" w:hAnsi="Arial" w:cs="Arial"/>
        </w:rPr>
        <w:t>…………………………………</w:t>
      </w:r>
      <w:r w:rsidR="00F70367" w:rsidRPr="0003221F">
        <w:rPr>
          <w:rFonts w:ascii="Arial" w:hAnsi="Arial" w:cs="Arial"/>
        </w:rPr>
        <w:t>...........................................</w:t>
      </w:r>
      <w:r w:rsidR="00C86B29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……….</w:t>
      </w:r>
    </w:p>
    <w:p w:rsidR="002E5D2C" w:rsidRPr="0003221F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telefon: ………………………</w:t>
      </w:r>
      <w:r w:rsidR="001901DF" w:rsidRPr="0003221F">
        <w:rPr>
          <w:rFonts w:ascii="Arial" w:hAnsi="Arial" w:cs="Arial"/>
        </w:rPr>
        <w:t>…………………………</w:t>
      </w:r>
      <w:r w:rsidR="00AD61E2" w:rsidRPr="0003221F">
        <w:rPr>
          <w:rFonts w:ascii="Arial" w:hAnsi="Arial" w:cs="Arial"/>
        </w:rPr>
        <w:t>……………………</w:t>
      </w:r>
      <w:r w:rsidR="00566B22">
        <w:rPr>
          <w:rFonts w:ascii="Arial" w:hAnsi="Arial" w:cs="Arial"/>
        </w:rPr>
        <w:t>………</w:t>
      </w:r>
      <w:r w:rsidR="00FE382B">
        <w:rPr>
          <w:rFonts w:ascii="Arial" w:hAnsi="Arial" w:cs="Arial"/>
        </w:rPr>
        <w:t>…….</w:t>
      </w:r>
      <w:r w:rsidR="00566B22">
        <w:rPr>
          <w:rFonts w:ascii="Arial" w:hAnsi="Arial" w:cs="Arial"/>
        </w:rPr>
        <w:t>…</w:t>
      </w:r>
    </w:p>
    <w:p w:rsidR="002E5D2C" w:rsidRPr="00AD61E2" w:rsidRDefault="00655844" w:rsidP="00AD61E2">
      <w:pPr>
        <w:ind w:left="426"/>
        <w:rPr>
          <w:rFonts w:ascii="Arial" w:hAnsi="Arial" w:cs="Arial"/>
        </w:rPr>
      </w:pPr>
      <w:r w:rsidRPr="0003221F">
        <w:rPr>
          <w:rFonts w:ascii="Arial" w:hAnsi="Arial" w:cs="Arial"/>
        </w:rPr>
        <w:t>fax: ………………</w:t>
      </w:r>
      <w:r w:rsidR="001901DF" w:rsidRPr="0003221F">
        <w:rPr>
          <w:rFonts w:ascii="Arial" w:hAnsi="Arial" w:cs="Arial"/>
        </w:rPr>
        <w:t>………………………………………</w:t>
      </w:r>
      <w:r w:rsidR="00AD61E2" w:rsidRPr="0003221F">
        <w:rPr>
          <w:rFonts w:ascii="Arial" w:hAnsi="Arial" w:cs="Arial"/>
        </w:rPr>
        <w:t>…</w:t>
      </w:r>
      <w:r w:rsidR="00F70367" w:rsidRPr="0003221F">
        <w:rPr>
          <w:rFonts w:ascii="Arial" w:hAnsi="Arial" w:cs="Arial"/>
        </w:rPr>
        <w:t>………………..</w:t>
      </w:r>
      <w:r w:rsidR="00E0769D" w:rsidRPr="0003221F">
        <w:rPr>
          <w:rFonts w:ascii="Arial" w:hAnsi="Arial" w:cs="Arial"/>
        </w:rPr>
        <w:t>……</w:t>
      </w:r>
      <w:r w:rsidR="00AD61E2" w:rsidRPr="0003221F">
        <w:rPr>
          <w:rFonts w:ascii="Arial" w:hAnsi="Arial" w:cs="Arial"/>
        </w:rPr>
        <w:t>….</w:t>
      </w:r>
      <w:r w:rsidR="00E0769D" w:rsidRPr="0003221F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</w:t>
      </w:r>
      <w:r w:rsidR="00E0769D" w:rsidRPr="0003221F">
        <w:rPr>
          <w:rFonts w:ascii="Arial" w:hAnsi="Arial" w:cs="Arial"/>
        </w:rPr>
        <w:t>.</w:t>
      </w:r>
    </w:p>
    <w:p w:rsidR="00655844" w:rsidRPr="00AD61E2" w:rsidRDefault="00655844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e-mail: ………………</w:t>
      </w:r>
      <w:r w:rsidR="001901DF" w:rsidRPr="00AD61E2">
        <w:rPr>
          <w:rFonts w:ascii="Arial" w:hAnsi="Arial" w:cs="Arial"/>
        </w:rPr>
        <w:t>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</w:t>
      </w:r>
      <w:r w:rsidR="003E1825" w:rsidRPr="00AD61E2">
        <w:rPr>
          <w:rFonts w:ascii="Arial" w:hAnsi="Arial" w:cs="Arial"/>
        </w:rPr>
        <w:t>………</w:t>
      </w:r>
      <w:r w:rsid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…….</w:t>
      </w:r>
      <w:r w:rsidR="001901DF" w:rsidRPr="00AD61E2">
        <w:rPr>
          <w:rFonts w:ascii="Arial" w:hAnsi="Arial" w:cs="Arial"/>
        </w:rPr>
        <w:t>….</w:t>
      </w:r>
    </w:p>
    <w:p w:rsidR="001901DF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NIP: </w:t>
      </w:r>
      <w:r w:rsidR="00AD61E2">
        <w:rPr>
          <w:rFonts w:ascii="Arial" w:hAnsi="Arial" w:cs="Arial"/>
        </w:rPr>
        <w:t>…………………………..………………</w:t>
      </w:r>
      <w:r w:rsidR="00F70367" w:rsidRPr="00AD61E2">
        <w:rPr>
          <w:rFonts w:ascii="Arial" w:hAnsi="Arial" w:cs="Arial"/>
        </w:rPr>
        <w:t>…………………………….</w:t>
      </w:r>
      <w:r w:rsidR="003E1825" w:rsidRPr="00AD61E2">
        <w:rPr>
          <w:rFonts w:ascii="Arial" w:hAnsi="Arial" w:cs="Arial"/>
        </w:rPr>
        <w:t>..</w:t>
      </w:r>
      <w:r w:rsidR="00E0769D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…</w:t>
      </w:r>
      <w:r w:rsidR="00AD61E2">
        <w:rPr>
          <w:rFonts w:ascii="Arial" w:hAnsi="Arial" w:cs="Arial"/>
        </w:rPr>
        <w:t>….</w:t>
      </w:r>
      <w:r w:rsidRP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…...</w:t>
      </w:r>
      <w:r w:rsidR="003E1825" w:rsidRPr="00AD61E2">
        <w:rPr>
          <w:rFonts w:ascii="Arial" w:hAnsi="Arial" w:cs="Arial"/>
        </w:rPr>
        <w:t>.</w:t>
      </w:r>
      <w:r w:rsidRPr="00AD61E2">
        <w:rPr>
          <w:rFonts w:ascii="Arial" w:hAnsi="Arial" w:cs="Arial"/>
        </w:rPr>
        <w:t>...</w:t>
      </w:r>
    </w:p>
    <w:p w:rsidR="00655844" w:rsidRPr="00AD61E2" w:rsidRDefault="001901DF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>REGON: ……………………………………………</w:t>
      </w:r>
      <w:r w:rsidR="00AD61E2">
        <w:rPr>
          <w:rFonts w:ascii="Arial" w:hAnsi="Arial" w:cs="Arial"/>
        </w:rPr>
        <w:t>…………</w:t>
      </w:r>
      <w:r w:rsidR="00F70367" w:rsidRPr="00AD61E2">
        <w:rPr>
          <w:rFonts w:ascii="Arial" w:hAnsi="Arial" w:cs="Arial"/>
        </w:rPr>
        <w:t>……………………</w:t>
      </w:r>
      <w:r w:rsidR="00FE382B">
        <w:rPr>
          <w:rFonts w:ascii="Arial" w:hAnsi="Arial" w:cs="Arial"/>
        </w:rPr>
        <w:t>….….</w:t>
      </w:r>
      <w:r w:rsidRPr="00AD61E2">
        <w:rPr>
          <w:rFonts w:ascii="Arial" w:hAnsi="Arial" w:cs="Arial"/>
        </w:rPr>
        <w:t>..</w:t>
      </w:r>
      <w:r w:rsidR="00FE382B">
        <w:rPr>
          <w:rFonts w:ascii="Arial" w:hAnsi="Arial" w:cs="Arial"/>
        </w:rPr>
        <w:t>..</w:t>
      </w:r>
    </w:p>
    <w:p w:rsidR="00C86B29" w:rsidRPr="00AD61E2" w:rsidRDefault="003E1825" w:rsidP="00AD61E2">
      <w:pPr>
        <w:ind w:left="426"/>
        <w:rPr>
          <w:rFonts w:ascii="Arial" w:hAnsi="Arial" w:cs="Arial"/>
        </w:rPr>
      </w:pPr>
      <w:r w:rsidRPr="00AD61E2">
        <w:rPr>
          <w:rFonts w:ascii="Arial" w:hAnsi="Arial" w:cs="Arial"/>
        </w:rPr>
        <w:t xml:space="preserve">Osoba </w:t>
      </w:r>
      <w:r w:rsidR="002E5D2C" w:rsidRPr="00AD61E2">
        <w:rPr>
          <w:rFonts w:ascii="Arial" w:hAnsi="Arial" w:cs="Arial"/>
        </w:rPr>
        <w:t>do kontaktu: ……</w:t>
      </w:r>
      <w:r w:rsidR="001901DF" w:rsidRPr="00AD61E2">
        <w:rPr>
          <w:rFonts w:ascii="Arial" w:hAnsi="Arial" w:cs="Arial"/>
        </w:rPr>
        <w:t>……………………………</w:t>
      </w:r>
      <w:r w:rsidR="00E0769D" w:rsidRPr="00AD61E2">
        <w:rPr>
          <w:rFonts w:ascii="Arial" w:hAnsi="Arial" w:cs="Arial"/>
        </w:rPr>
        <w:t>…………………………</w:t>
      </w:r>
      <w:r w:rsid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……..</w:t>
      </w:r>
      <w:r w:rsidR="007F6CC4" w:rsidRPr="00AD61E2">
        <w:rPr>
          <w:rFonts w:ascii="Arial" w:hAnsi="Arial" w:cs="Arial"/>
        </w:rPr>
        <w:t>…</w:t>
      </w:r>
      <w:r w:rsidR="00FE382B">
        <w:rPr>
          <w:rFonts w:ascii="Arial" w:hAnsi="Arial" w:cs="Arial"/>
        </w:rPr>
        <w:t>.</w:t>
      </w:r>
    </w:p>
    <w:p w:rsidR="00F70367" w:rsidRPr="00AD61E2" w:rsidRDefault="00F70367" w:rsidP="00AD61E2">
      <w:pPr>
        <w:ind w:left="426"/>
        <w:rPr>
          <w:rFonts w:ascii="Arial" w:hAnsi="Arial" w:cs="Arial"/>
        </w:rPr>
      </w:pPr>
    </w:p>
    <w:p w:rsidR="00F70367" w:rsidRPr="00437929" w:rsidRDefault="001726F0" w:rsidP="004A1969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37929">
        <w:rPr>
          <w:rFonts w:ascii="Arial" w:hAnsi="Arial" w:cs="Arial"/>
        </w:rPr>
        <w:t>Oferuję wykonanie całości przedmiotu zamówienia z</w:t>
      </w:r>
      <w:r w:rsidR="00B56AFC" w:rsidRPr="00437929">
        <w:rPr>
          <w:rFonts w:ascii="Arial" w:hAnsi="Arial" w:cs="Arial"/>
        </w:rPr>
        <w:t>godnie z wymogami zawartymi w S</w:t>
      </w:r>
      <w:r w:rsidRPr="00437929">
        <w:rPr>
          <w:rFonts w:ascii="Arial" w:hAnsi="Arial" w:cs="Arial"/>
        </w:rPr>
        <w:t xml:space="preserve">WZ </w:t>
      </w:r>
      <w:r w:rsidRPr="00437929">
        <w:rPr>
          <w:rFonts w:ascii="Arial" w:hAnsi="Arial" w:cs="Arial"/>
          <w:u w:val="single"/>
        </w:rPr>
        <w:t>za cenę ryczałtową</w:t>
      </w:r>
      <w:r w:rsidR="005D2BDA" w:rsidRPr="00437929">
        <w:rPr>
          <w:rFonts w:ascii="Arial" w:hAnsi="Arial" w:cs="Arial"/>
          <w:u w:val="single"/>
        </w:rPr>
        <w:t xml:space="preserve"> w wysokości</w:t>
      </w:r>
      <w:r w:rsidRPr="00437929">
        <w:rPr>
          <w:rFonts w:ascii="Arial" w:hAnsi="Arial" w:cs="Arial"/>
        </w:rPr>
        <w:t>:</w:t>
      </w:r>
    </w:p>
    <w:p w:rsidR="00720F69" w:rsidRPr="00437929" w:rsidRDefault="00720F69" w:rsidP="00AD61E2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37929" w:rsidRDefault="001726F0" w:rsidP="00AD61E2">
      <w:pPr>
        <w:ind w:left="426"/>
        <w:jc w:val="both"/>
        <w:rPr>
          <w:rFonts w:ascii="Arial" w:hAnsi="Arial" w:cs="Arial"/>
        </w:rPr>
      </w:pPr>
      <w:r w:rsidRPr="00437929">
        <w:rPr>
          <w:rFonts w:ascii="Arial" w:hAnsi="Arial" w:cs="Arial"/>
          <w:b/>
          <w:bCs/>
        </w:rPr>
        <w:t>Cena brutto:</w:t>
      </w:r>
      <w:r w:rsidR="00E0769D" w:rsidRPr="00437929">
        <w:rPr>
          <w:rFonts w:ascii="Arial" w:hAnsi="Arial" w:cs="Arial"/>
          <w:bCs/>
        </w:rPr>
        <w:t>………………………………</w:t>
      </w:r>
      <w:r w:rsidR="00F70367" w:rsidRPr="00437929">
        <w:rPr>
          <w:rFonts w:ascii="Arial" w:hAnsi="Arial" w:cs="Arial"/>
          <w:bCs/>
        </w:rPr>
        <w:t>…………………………………</w:t>
      </w:r>
      <w:r w:rsidR="00E0769D" w:rsidRPr="00437929">
        <w:rPr>
          <w:rFonts w:ascii="Arial" w:hAnsi="Arial" w:cs="Arial"/>
          <w:bCs/>
        </w:rPr>
        <w:t>……………</w:t>
      </w:r>
      <w:r w:rsidRPr="00437929">
        <w:rPr>
          <w:rFonts w:ascii="Arial" w:hAnsi="Arial" w:cs="Arial"/>
          <w:bCs/>
        </w:rPr>
        <w:t xml:space="preserve"> zł,</w:t>
      </w:r>
    </w:p>
    <w:p w:rsidR="001726F0" w:rsidRPr="00437929" w:rsidRDefault="00876CEA" w:rsidP="00AD61E2">
      <w:pPr>
        <w:ind w:left="426"/>
        <w:jc w:val="both"/>
        <w:rPr>
          <w:rFonts w:ascii="Arial" w:hAnsi="Arial" w:cs="Arial"/>
        </w:rPr>
      </w:pPr>
      <w:r w:rsidRPr="00437929">
        <w:rPr>
          <w:rFonts w:ascii="Arial" w:hAnsi="Arial" w:cs="Arial"/>
        </w:rPr>
        <w:t>s</w:t>
      </w:r>
      <w:r w:rsidR="001726F0" w:rsidRPr="00437929">
        <w:rPr>
          <w:rFonts w:ascii="Arial" w:hAnsi="Arial" w:cs="Arial"/>
        </w:rPr>
        <w:t>łownie cena brutto</w:t>
      </w:r>
      <w:r w:rsidR="005D2BDA" w:rsidRPr="00437929">
        <w:rPr>
          <w:rFonts w:ascii="Arial" w:hAnsi="Arial" w:cs="Arial"/>
        </w:rPr>
        <w:t>: (</w:t>
      </w:r>
      <w:r w:rsidR="00E0769D" w:rsidRPr="00437929">
        <w:rPr>
          <w:rFonts w:ascii="Arial" w:hAnsi="Arial" w:cs="Arial"/>
        </w:rPr>
        <w:t>………………………………………………</w:t>
      </w:r>
      <w:r w:rsidR="00AD61E2" w:rsidRPr="00437929">
        <w:rPr>
          <w:rFonts w:ascii="Arial" w:hAnsi="Arial" w:cs="Arial"/>
        </w:rPr>
        <w:t>……</w:t>
      </w:r>
      <w:r w:rsidR="00F70367" w:rsidRPr="00437929">
        <w:rPr>
          <w:rFonts w:ascii="Arial" w:hAnsi="Arial" w:cs="Arial"/>
        </w:rPr>
        <w:t>…</w:t>
      </w:r>
      <w:r w:rsidR="001726F0" w:rsidRPr="00437929">
        <w:rPr>
          <w:rFonts w:ascii="Arial" w:hAnsi="Arial" w:cs="Arial"/>
        </w:rPr>
        <w:t>………</w:t>
      </w:r>
      <w:r w:rsidR="00E0769D" w:rsidRPr="00437929">
        <w:rPr>
          <w:rFonts w:ascii="Arial" w:hAnsi="Arial" w:cs="Arial"/>
        </w:rPr>
        <w:t>..</w:t>
      </w:r>
      <w:r w:rsidR="005D2BDA" w:rsidRPr="00437929">
        <w:rPr>
          <w:rFonts w:ascii="Arial" w:hAnsi="Arial" w:cs="Arial"/>
        </w:rPr>
        <w:t>……</w:t>
      </w:r>
      <w:r w:rsidR="00CE5B33" w:rsidRPr="00437929">
        <w:rPr>
          <w:rFonts w:ascii="Arial" w:hAnsi="Arial" w:cs="Arial"/>
        </w:rPr>
        <w:t>.</w:t>
      </w:r>
      <w:r w:rsidR="001726F0" w:rsidRPr="00437929">
        <w:rPr>
          <w:rFonts w:ascii="Arial" w:hAnsi="Arial" w:cs="Arial"/>
        </w:rPr>
        <w:t>….)</w:t>
      </w:r>
    </w:p>
    <w:p w:rsidR="00E33D2E" w:rsidRPr="00437929" w:rsidRDefault="00AD61E2" w:rsidP="00AD61E2">
      <w:pPr>
        <w:ind w:left="426"/>
        <w:jc w:val="both"/>
        <w:rPr>
          <w:rFonts w:ascii="Arial" w:hAnsi="Arial" w:cs="Arial"/>
        </w:rPr>
      </w:pPr>
      <w:r w:rsidRPr="00437929">
        <w:rPr>
          <w:rFonts w:ascii="Arial" w:hAnsi="Arial" w:cs="Arial"/>
        </w:rPr>
        <w:t>(………………………………………</w:t>
      </w:r>
      <w:r w:rsidR="00F70367" w:rsidRPr="00437929">
        <w:rPr>
          <w:rFonts w:ascii="Arial" w:hAnsi="Arial" w:cs="Arial"/>
        </w:rPr>
        <w:t>………………………..</w:t>
      </w:r>
      <w:r w:rsidR="00E0769D" w:rsidRPr="00437929">
        <w:rPr>
          <w:rFonts w:ascii="Arial" w:hAnsi="Arial" w:cs="Arial"/>
        </w:rPr>
        <w:t>…</w:t>
      </w:r>
      <w:r w:rsidR="004B6B5B" w:rsidRPr="00437929">
        <w:rPr>
          <w:rFonts w:ascii="Arial" w:hAnsi="Arial" w:cs="Arial"/>
        </w:rPr>
        <w:t>…</w:t>
      </w:r>
      <w:r w:rsidR="00E0769D" w:rsidRPr="00437929">
        <w:rPr>
          <w:rFonts w:ascii="Arial" w:hAnsi="Arial" w:cs="Arial"/>
        </w:rPr>
        <w:t>……………………</w:t>
      </w:r>
      <w:r w:rsidR="00CE5B33" w:rsidRPr="00437929">
        <w:rPr>
          <w:rFonts w:ascii="Arial" w:hAnsi="Arial" w:cs="Arial"/>
        </w:rPr>
        <w:t>.</w:t>
      </w:r>
      <w:r w:rsidR="00E0769D" w:rsidRPr="00437929">
        <w:rPr>
          <w:rFonts w:ascii="Arial" w:hAnsi="Arial" w:cs="Arial"/>
        </w:rPr>
        <w:t>….)</w:t>
      </w:r>
    </w:p>
    <w:p w:rsidR="000800D7" w:rsidRPr="00437929" w:rsidRDefault="000800D7" w:rsidP="00AD61E2">
      <w:pPr>
        <w:ind w:left="426"/>
        <w:jc w:val="both"/>
        <w:rPr>
          <w:rFonts w:ascii="Arial" w:hAnsi="Arial" w:cs="Arial"/>
        </w:rPr>
      </w:pPr>
    </w:p>
    <w:p w:rsidR="00803B90" w:rsidRPr="00437929" w:rsidRDefault="00E0769D" w:rsidP="00AD61E2">
      <w:pPr>
        <w:ind w:left="426"/>
        <w:jc w:val="both"/>
        <w:rPr>
          <w:rFonts w:ascii="Arial" w:hAnsi="Arial" w:cs="Arial"/>
        </w:rPr>
      </w:pPr>
      <w:r w:rsidRPr="00437929">
        <w:rPr>
          <w:rFonts w:ascii="Arial" w:hAnsi="Arial" w:cs="Arial"/>
          <w:b/>
          <w:bCs/>
        </w:rPr>
        <w:t>Okres</w:t>
      </w:r>
      <w:r w:rsidR="001726F0" w:rsidRPr="00437929">
        <w:rPr>
          <w:rFonts w:ascii="Arial" w:hAnsi="Arial" w:cs="Arial"/>
          <w:b/>
          <w:bCs/>
        </w:rPr>
        <w:t xml:space="preserve"> gwarancji:*</w:t>
      </w:r>
      <w:r w:rsidR="001726F0" w:rsidRPr="00437929">
        <w:rPr>
          <w:rFonts w:ascii="Arial" w:hAnsi="Arial" w:cs="Arial"/>
        </w:rPr>
        <w:t xml:space="preserve"> ………………………………………</w:t>
      </w:r>
      <w:r w:rsidRPr="00437929">
        <w:rPr>
          <w:rFonts w:ascii="Arial" w:hAnsi="Arial" w:cs="Arial"/>
        </w:rPr>
        <w:t>…………………..</w:t>
      </w:r>
      <w:r w:rsidR="001726F0" w:rsidRPr="00437929">
        <w:rPr>
          <w:rFonts w:ascii="Arial" w:hAnsi="Arial" w:cs="Arial"/>
        </w:rPr>
        <w:t>…</w:t>
      </w:r>
      <w:r w:rsidR="00CE5B33" w:rsidRPr="00437929">
        <w:rPr>
          <w:rFonts w:ascii="Arial" w:hAnsi="Arial" w:cs="Arial"/>
        </w:rPr>
        <w:t>.</w:t>
      </w:r>
      <w:r w:rsidR="001726F0" w:rsidRPr="00437929">
        <w:rPr>
          <w:rFonts w:ascii="Arial" w:hAnsi="Arial" w:cs="Arial"/>
        </w:rPr>
        <w:t>…. lat</w:t>
      </w:r>
    </w:p>
    <w:p w:rsidR="00E0769D" w:rsidRPr="00437929" w:rsidRDefault="00876CEA" w:rsidP="00AD61E2">
      <w:pPr>
        <w:ind w:left="426"/>
        <w:jc w:val="both"/>
        <w:rPr>
          <w:rFonts w:ascii="Arial" w:hAnsi="Arial" w:cs="Arial"/>
          <w:b/>
          <w:u w:val="single"/>
        </w:rPr>
      </w:pPr>
      <w:r w:rsidRPr="00437929">
        <w:rPr>
          <w:rFonts w:ascii="Arial" w:hAnsi="Arial" w:cs="Arial"/>
        </w:rPr>
        <w:t>s</w:t>
      </w:r>
      <w:r w:rsidR="001726F0" w:rsidRPr="00437929">
        <w:rPr>
          <w:rFonts w:ascii="Arial" w:hAnsi="Arial" w:cs="Arial"/>
        </w:rPr>
        <w:t>łownie</w:t>
      </w:r>
      <w:r w:rsidR="00E0769D" w:rsidRPr="00437929">
        <w:rPr>
          <w:rFonts w:ascii="Arial" w:hAnsi="Arial" w:cs="Arial"/>
        </w:rPr>
        <w:t xml:space="preserve"> okres gwarancji: (…………………………</w:t>
      </w:r>
      <w:r w:rsidR="001726F0" w:rsidRPr="00437929">
        <w:rPr>
          <w:rFonts w:ascii="Arial" w:hAnsi="Arial" w:cs="Arial"/>
        </w:rPr>
        <w:t>…………………………….…….)</w:t>
      </w:r>
    </w:p>
    <w:p w:rsidR="002536F5" w:rsidRPr="00437929" w:rsidRDefault="001726F0" w:rsidP="0003221F">
      <w:pPr>
        <w:suppressLineNumbers/>
        <w:tabs>
          <w:tab w:val="center" w:pos="4875"/>
          <w:tab w:val="right" w:pos="9751"/>
        </w:tabs>
        <w:ind w:left="426"/>
        <w:jc w:val="center"/>
        <w:rPr>
          <w:rFonts w:ascii="Arial" w:hAnsi="Arial" w:cs="Arial"/>
          <w:b/>
          <w:i/>
        </w:rPr>
      </w:pPr>
      <w:r w:rsidRPr="00437929">
        <w:rPr>
          <w:rFonts w:ascii="Arial" w:hAnsi="Arial" w:cs="Arial"/>
          <w:b/>
          <w:i/>
        </w:rPr>
        <w:t xml:space="preserve">* </w:t>
      </w:r>
      <w:r w:rsidR="00CE5B33" w:rsidRPr="00437929">
        <w:rPr>
          <w:rFonts w:ascii="Arial" w:hAnsi="Arial" w:cs="Arial"/>
          <w:b/>
          <w:i/>
        </w:rPr>
        <w:t>(</w:t>
      </w:r>
      <w:r w:rsidRPr="00437929">
        <w:rPr>
          <w:rFonts w:ascii="Arial" w:hAnsi="Arial" w:cs="Arial"/>
          <w:b/>
          <w:i/>
        </w:rPr>
        <w:t>Okres gwarancji należy podać w p</w:t>
      </w:r>
      <w:r w:rsidR="00720F69" w:rsidRPr="00437929">
        <w:rPr>
          <w:rFonts w:ascii="Arial" w:hAnsi="Arial" w:cs="Arial"/>
          <w:b/>
          <w:i/>
        </w:rPr>
        <w:t>ełnych latach – nie krócej niż 2</w:t>
      </w:r>
      <w:r w:rsidRPr="00437929">
        <w:rPr>
          <w:rFonts w:ascii="Arial" w:hAnsi="Arial" w:cs="Arial"/>
          <w:b/>
          <w:i/>
        </w:rPr>
        <w:t xml:space="preserve"> lata i nie dłużej niż 5 lat</w:t>
      </w:r>
      <w:r w:rsidR="00CE5B33" w:rsidRPr="00437929">
        <w:rPr>
          <w:rFonts w:ascii="Arial" w:hAnsi="Arial" w:cs="Arial"/>
          <w:b/>
          <w:i/>
        </w:rPr>
        <w:t>)</w:t>
      </w:r>
    </w:p>
    <w:p w:rsidR="0003221F" w:rsidRPr="00437929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37929"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37929">
        <w:rPr>
          <w:rFonts w:ascii="Arial" w:hAnsi="Arial" w:cs="Arial"/>
        </w:rPr>
        <w:t>Potwierdzamy przyjęcie warunków umownych i warunków płatności z</w:t>
      </w:r>
      <w:bookmarkStart w:id="0" w:name="_GoBack"/>
      <w:bookmarkEnd w:id="0"/>
      <w:r w:rsidRPr="0042740C">
        <w:rPr>
          <w:rFonts w:ascii="Arial" w:hAnsi="Arial" w:cs="Arial"/>
        </w:rPr>
        <w:t>awartych w SWZ i we wzorze umowy stanowiącym załącznik do 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uważamy się za związanych niniejszą ofertą na czas wskazany w SWZ,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 (</w:t>
      </w:r>
      <w:r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03221F" w:rsidRPr="0042740C" w:rsidRDefault="0003221F" w:rsidP="0003221F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>prowadził do powstania u Zamawiającego obowiązku podatkowego zgodnie z przepisami o podatku od towarów i usług. Powyższy obowiązek podatkowy będzie dotyczył ……………………………………………………</w:t>
      </w:r>
    </w:p>
    <w:p w:rsidR="0003221F" w:rsidRPr="0042740C" w:rsidRDefault="0003221F" w:rsidP="0003221F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03221F" w:rsidRDefault="0003221F" w:rsidP="0003221F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że jestem (</w:t>
      </w:r>
      <w:r w:rsidRPr="0042740C">
        <w:rPr>
          <w:rFonts w:ascii="Arial" w:hAnsi="Arial" w:cs="Arial"/>
          <w:i/>
          <w:iCs/>
        </w:rPr>
        <w:t>należy wybrać z listy</w:t>
      </w:r>
      <w:r w:rsidRPr="0042740C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mikroprzedsiębiorstwem,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>
        <w:rPr>
          <w:rFonts w:ascii="Arial" w:hAnsi="Arial" w:cs="Arial"/>
        </w:rPr>
        <w:t>sobową działalność gospodarcza,</w:t>
      </w:r>
    </w:p>
    <w:p w:rsidR="0003221F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>
        <w:rPr>
          <w:rFonts w:ascii="Arial" w:hAnsi="Arial" w:cs="Arial"/>
        </w:rPr>
        <w:t>ząca działalności gospodarczej,</w:t>
      </w:r>
    </w:p>
    <w:p w:rsidR="0003221F" w:rsidRPr="0042740C" w:rsidRDefault="0003221F" w:rsidP="0003221F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Pr="0042740C">
        <w:rPr>
          <w:rFonts w:ascii="Arial" w:hAnsi="Arial" w:cs="Arial"/>
          <w:b/>
        </w:rPr>
        <w:t>*</w:t>
      </w:r>
    </w:p>
    <w:p w:rsidR="0003221F" w:rsidRPr="0042740C" w:rsidRDefault="0003221F" w:rsidP="0003221F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03221F" w:rsidRPr="00541B25" w:rsidRDefault="0003221F" w:rsidP="0003221F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zamówienia: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 w:rsidRPr="0042740C"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>
        <w:rPr>
          <w:rFonts w:ascii="Arial" w:hAnsi="Arial" w:cs="Arial"/>
        </w:rPr>
        <w:t>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03221F" w:rsidRPr="0042740C" w:rsidRDefault="0003221F" w:rsidP="0003221F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nie powierzamy*</w:t>
      </w:r>
      <w:r w:rsidRPr="0042740C">
        <w:rPr>
          <w:rFonts w:ascii="Arial" w:hAnsi="Arial" w:cs="Arial"/>
        </w:rPr>
        <w:t xml:space="preserve"> podwykonawcom żadnej części (zakresu) zamówienia </w:t>
      </w:r>
      <w:r w:rsidRPr="0042740C"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</w:t>
      </w:r>
      <w:r w:rsidRPr="0042740C">
        <w:rPr>
          <w:rFonts w:ascii="Arial" w:hAnsi="Arial" w:cs="Arial"/>
          <w:b/>
          <w:i/>
        </w:rPr>
        <w:t>* niepotrzebne skreślić</w:t>
      </w:r>
    </w:p>
    <w:p w:rsidR="0003221F" w:rsidRPr="0042740C" w:rsidRDefault="0003221F" w:rsidP="0003221F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 ………</w:t>
      </w:r>
      <w:r>
        <w:rPr>
          <w:rFonts w:ascii="Arial" w:hAnsi="Arial" w:cs="Arial"/>
        </w:rPr>
        <w:t>………………………………………………………………..…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……………………………………………………………………………………………….……</w:t>
      </w:r>
    </w:p>
    <w:p w:rsidR="0003221F" w:rsidRPr="0042740C" w:rsidRDefault="0003221F" w:rsidP="0003221F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………………………………………………...………………………</w:t>
      </w:r>
    </w:p>
    <w:p w:rsidR="0003221F" w:rsidRPr="0042740C" w:rsidRDefault="0003221F" w:rsidP="0003221F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03221F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</w:t>
      </w:r>
      <w:r w:rsidRPr="0042740C">
        <w:rPr>
          <w:rFonts w:ascii="Arial" w:hAnsi="Arial" w:cs="Arial"/>
          <w:sz w:val="26"/>
          <w:szCs w:val="26"/>
        </w:rPr>
        <w:t>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fax: ……………………………………………………………</w:t>
      </w:r>
    </w:p>
    <w:p w:rsidR="0003221F" w:rsidRPr="0042740C" w:rsidRDefault="0003221F" w:rsidP="0003221F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03221F" w:rsidRPr="0042740C" w:rsidRDefault="0003221F" w:rsidP="0003221F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……………………………………………………………………………………………</w:t>
      </w:r>
    </w:p>
    <w:p w:rsidR="0003221F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03221F" w:rsidRPr="0042740C" w:rsidRDefault="0003221F" w:rsidP="0003221F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data i podpis osoby upoważnionej:</w:t>
      </w:r>
    </w:p>
    <w:p w:rsidR="001320D6" w:rsidRPr="0003221F" w:rsidRDefault="0003221F" w:rsidP="0003221F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03221F" w:rsidSect="00E0769D">
      <w:headerReference w:type="default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95F" w:rsidRDefault="0073195F" w:rsidP="004142E9">
      <w:r>
        <w:separator/>
      </w:r>
    </w:p>
  </w:endnote>
  <w:endnote w:type="continuationSeparator" w:id="0">
    <w:p w:rsidR="0073195F" w:rsidRDefault="0073195F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C2789" w:rsidRPr="00A171E9">
      <w:rPr>
        <w:sz w:val="20"/>
        <w:szCs w:val="20"/>
      </w:rPr>
      <w:fldChar w:fldCharType="separate"/>
    </w:r>
    <w:r w:rsidR="0073195F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C2789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C2789" w:rsidRPr="00A171E9">
      <w:rPr>
        <w:sz w:val="20"/>
        <w:szCs w:val="20"/>
      </w:rPr>
      <w:fldChar w:fldCharType="separate"/>
    </w:r>
    <w:r w:rsidR="0073195F">
      <w:rPr>
        <w:noProof/>
        <w:sz w:val="20"/>
        <w:szCs w:val="20"/>
      </w:rPr>
      <w:t>1</w:t>
    </w:r>
    <w:r w:rsidR="008C2789" w:rsidRPr="00A171E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95F" w:rsidRDefault="0073195F" w:rsidP="004142E9">
      <w:r>
        <w:separator/>
      </w:r>
    </w:p>
  </w:footnote>
  <w:footnote w:type="continuationSeparator" w:id="0">
    <w:p w:rsidR="0073195F" w:rsidRDefault="0073195F" w:rsidP="004142E9">
      <w:r>
        <w:continuationSeparator/>
      </w:r>
    </w:p>
  </w:footnote>
  <w:footnote w:id="1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03221F" w:rsidRPr="00553207" w:rsidRDefault="0003221F" w:rsidP="0003221F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1DF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Załącznik nr 1</w:t>
    </w:r>
  </w:p>
  <w:p w:rsidR="00476DC8" w:rsidRPr="0003221F" w:rsidRDefault="001901DF" w:rsidP="0003221F">
    <w:pPr>
      <w:jc w:val="right"/>
      <w:rPr>
        <w:rFonts w:ascii="Arial" w:hAnsi="Arial" w:cs="Arial"/>
        <w:b/>
        <w:kern w:val="1"/>
      </w:rPr>
    </w:pPr>
    <w:r w:rsidRPr="0003221F">
      <w:rPr>
        <w:rFonts w:ascii="Arial" w:hAnsi="Arial" w:cs="Arial"/>
        <w:b/>
        <w:kern w:val="1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E912F33A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28817CD"/>
    <w:multiLevelType w:val="hybridMultilevel"/>
    <w:tmpl w:val="702CE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5376A4"/>
    <w:multiLevelType w:val="hybridMultilevel"/>
    <w:tmpl w:val="51B4DF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A51EE8"/>
    <w:multiLevelType w:val="hybridMultilevel"/>
    <w:tmpl w:val="B86C8C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32937"/>
    <w:multiLevelType w:val="hybridMultilevel"/>
    <w:tmpl w:val="CDC826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976E4"/>
    <w:multiLevelType w:val="hybridMultilevel"/>
    <w:tmpl w:val="907C5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9">
    <w:nsid w:val="45C849D8"/>
    <w:multiLevelType w:val="hybridMultilevel"/>
    <w:tmpl w:val="6D24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21">
    <w:nsid w:val="4EEC00B0"/>
    <w:multiLevelType w:val="hybridMultilevel"/>
    <w:tmpl w:val="062C083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F3608C0"/>
    <w:multiLevelType w:val="hybridMultilevel"/>
    <w:tmpl w:val="C480F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679A4578"/>
    <w:multiLevelType w:val="hybridMultilevel"/>
    <w:tmpl w:val="86781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8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0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775591"/>
    <w:multiLevelType w:val="hybridMultilevel"/>
    <w:tmpl w:val="73028084"/>
    <w:lvl w:ilvl="0" w:tplc="CB144D94">
      <w:start w:val="1"/>
      <w:numFmt w:val="decimal"/>
      <w:lvlText w:val="%1)"/>
      <w:lvlJc w:val="left"/>
      <w:pPr>
        <w:ind w:left="139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19" w:hanging="360"/>
      </w:pPr>
    </w:lvl>
    <w:lvl w:ilvl="2" w:tplc="0415001B" w:tentative="1">
      <w:start w:val="1"/>
      <w:numFmt w:val="lowerRoman"/>
      <w:lvlText w:val="%3."/>
      <w:lvlJc w:val="right"/>
      <w:pPr>
        <w:ind w:left="2839" w:hanging="180"/>
      </w:pPr>
    </w:lvl>
    <w:lvl w:ilvl="3" w:tplc="0415000F" w:tentative="1">
      <w:start w:val="1"/>
      <w:numFmt w:val="decimal"/>
      <w:lvlText w:val="%4."/>
      <w:lvlJc w:val="left"/>
      <w:pPr>
        <w:ind w:left="3559" w:hanging="360"/>
      </w:pPr>
    </w:lvl>
    <w:lvl w:ilvl="4" w:tplc="04150019" w:tentative="1">
      <w:start w:val="1"/>
      <w:numFmt w:val="lowerLetter"/>
      <w:lvlText w:val="%5."/>
      <w:lvlJc w:val="left"/>
      <w:pPr>
        <w:ind w:left="4279" w:hanging="360"/>
      </w:pPr>
    </w:lvl>
    <w:lvl w:ilvl="5" w:tplc="0415001B" w:tentative="1">
      <w:start w:val="1"/>
      <w:numFmt w:val="lowerRoman"/>
      <w:lvlText w:val="%6."/>
      <w:lvlJc w:val="right"/>
      <w:pPr>
        <w:ind w:left="4999" w:hanging="180"/>
      </w:pPr>
    </w:lvl>
    <w:lvl w:ilvl="6" w:tplc="0415000F" w:tentative="1">
      <w:start w:val="1"/>
      <w:numFmt w:val="decimal"/>
      <w:lvlText w:val="%7."/>
      <w:lvlJc w:val="left"/>
      <w:pPr>
        <w:ind w:left="5719" w:hanging="360"/>
      </w:pPr>
    </w:lvl>
    <w:lvl w:ilvl="7" w:tplc="04150019" w:tentative="1">
      <w:start w:val="1"/>
      <w:numFmt w:val="lowerLetter"/>
      <w:lvlText w:val="%8."/>
      <w:lvlJc w:val="left"/>
      <w:pPr>
        <w:ind w:left="6439" w:hanging="360"/>
      </w:pPr>
    </w:lvl>
    <w:lvl w:ilvl="8" w:tplc="0415001B" w:tentative="1">
      <w:start w:val="1"/>
      <w:numFmt w:val="lowerRoman"/>
      <w:lvlText w:val="%9."/>
      <w:lvlJc w:val="right"/>
      <w:pPr>
        <w:ind w:left="715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20"/>
  </w:num>
  <w:num w:numId="10">
    <w:abstractNumId w:val="18"/>
  </w:num>
  <w:num w:numId="11">
    <w:abstractNumId w:val="1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30"/>
  </w:num>
  <w:num w:numId="15">
    <w:abstractNumId w:val="28"/>
  </w:num>
  <w:num w:numId="16">
    <w:abstractNumId w:val="23"/>
  </w:num>
  <w:num w:numId="17">
    <w:abstractNumId w:val="7"/>
  </w:num>
  <w:num w:numId="18">
    <w:abstractNumId w:val="24"/>
  </w:num>
  <w:num w:numId="19">
    <w:abstractNumId w:val="25"/>
  </w:num>
  <w:num w:numId="20">
    <w:abstractNumId w:val="29"/>
  </w:num>
  <w:num w:numId="21">
    <w:abstractNumId w:val="13"/>
  </w:num>
  <w:num w:numId="22">
    <w:abstractNumId w:val="31"/>
  </w:num>
  <w:num w:numId="23">
    <w:abstractNumId w:val="6"/>
  </w:num>
  <w:num w:numId="24">
    <w:abstractNumId w:val="21"/>
  </w:num>
  <w:num w:numId="25">
    <w:abstractNumId w:val="16"/>
  </w:num>
  <w:num w:numId="26">
    <w:abstractNumId w:val="17"/>
  </w:num>
  <w:num w:numId="27">
    <w:abstractNumId w:val="15"/>
  </w:num>
  <w:num w:numId="28">
    <w:abstractNumId w:val="26"/>
  </w:num>
  <w:num w:numId="29">
    <w:abstractNumId w:val="19"/>
  </w:num>
  <w:num w:numId="30">
    <w:abstractNumId w:val="11"/>
  </w:num>
  <w:num w:numId="31">
    <w:abstractNumId w:val="14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221F"/>
    <w:rsid w:val="00044360"/>
    <w:rsid w:val="00063D5C"/>
    <w:rsid w:val="000706EF"/>
    <w:rsid w:val="000800D7"/>
    <w:rsid w:val="0008081F"/>
    <w:rsid w:val="00091439"/>
    <w:rsid w:val="000943C9"/>
    <w:rsid w:val="00095CB3"/>
    <w:rsid w:val="000A4EA0"/>
    <w:rsid w:val="000E2755"/>
    <w:rsid w:val="000E4962"/>
    <w:rsid w:val="000E5D29"/>
    <w:rsid w:val="000F08B9"/>
    <w:rsid w:val="000F2EDC"/>
    <w:rsid w:val="000F4ACE"/>
    <w:rsid w:val="000F5656"/>
    <w:rsid w:val="0010023F"/>
    <w:rsid w:val="00111187"/>
    <w:rsid w:val="00112874"/>
    <w:rsid w:val="00115210"/>
    <w:rsid w:val="00122628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3268A"/>
    <w:rsid w:val="002536F5"/>
    <w:rsid w:val="0025509D"/>
    <w:rsid w:val="002658B0"/>
    <w:rsid w:val="00280BBD"/>
    <w:rsid w:val="00284049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3063B"/>
    <w:rsid w:val="00434877"/>
    <w:rsid w:val="00437929"/>
    <w:rsid w:val="00476DC8"/>
    <w:rsid w:val="00484907"/>
    <w:rsid w:val="004A1969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66B22"/>
    <w:rsid w:val="00571787"/>
    <w:rsid w:val="00573068"/>
    <w:rsid w:val="0057591C"/>
    <w:rsid w:val="005851FE"/>
    <w:rsid w:val="00586024"/>
    <w:rsid w:val="005869A5"/>
    <w:rsid w:val="005A3384"/>
    <w:rsid w:val="005A3EB1"/>
    <w:rsid w:val="005B3E80"/>
    <w:rsid w:val="005D129C"/>
    <w:rsid w:val="005D2BDA"/>
    <w:rsid w:val="005D2D12"/>
    <w:rsid w:val="005D4D33"/>
    <w:rsid w:val="005E6D0E"/>
    <w:rsid w:val="006268C5"/>
    <w:rsid w:val="00642474"/>
    <w:rsid w:val="00652CF5"/>
    <w:rsid w:val="00655844"/>
    <w:rsid w:val="00676A3D"/>
    <w:rsid w:val="006848E4"/>
    <w:rsid w:val="0069661C"/>
    <w:rsid w:val="006E1776"/>
    <w:rsid w:val="006F6B97"/>
    <w:rsid w:val="00720F69"/>
    <w:rsid w:val="00722F73"/>
    <w:rsid w:val="00727870"/>
    <w:rsid w:val="0073195F"/>
    <w:rsid w:val="007320B6"/>
    <w:rsid w:val="0073501F"/>
    <w:rsid w:val="00743B8C"/>
    <w:rsid w:val="007465EC"/>
    <w:rsid w:val="007635F5"/>
    <w:rsid w:val="00767384"/>
    <w:rsid w:val="007A3EBD"/>
    <w:rsid w:val="007F6CC4"/>
    <w:rsid w:val="0080300C"/>
    <w:rsid w:val="008036BE"/>
    <w:rsid w:val="00803B90"/>
    <w:rsid w:val="00804F66"/>
    <w:rsid w:val="00815C8C"/>
    <w:rsid w:val="00817C90"/>
    <w:rsid w:val="00855628"/>
    <w:rsid w:val="00876CEA"/>
    <w:rsid w:val="008A57FA"/>
    <w:rsid w:val="008C2789"/>
    <w:rsid w:val="008C44B0"/>
    <w:rsid w:val="008D0ED6"/>
    <w:rsid w:val="008D35A7"/>
    <w:rsid w:val="008E6127"/>
    <w:rsid w:val="00935F3F"/>
    <w:rsid w:val="00944EF8"/>
    <w:rsid w:val="00971F92"/>
    <w:rsid w:val="00987160"/>
    <w:rsid w:val="0099514B"/>
    <w:rsid w:val="009A08FE"/>
    <w:rsid w:val="009A39F0"/>
    <w:rsid w:val="009D7DE5"/>
    <w:rsid w:val="00A00664"/>
    <w:rsid w:val="00A162D9"/>
    <w:rsid w:val="00A171E9"/>
    <w:rsid w:val="00A5346C"/>
    <w:rsid w:val="00A649EC"/>
    <w:rsid w:val="00A8155F"/>
    <w:rsid w:val="00A925FB"/>
    <w:rsid w:val="00A95707"/>
    <w:rsid w:val="00AC0908"/>
    <w:rsid w:val="00AD5EF0"/>
    <w:rsid w:val="00AD61E2"/>
    <w:rsid w:val="00AD63D4"/>
    <w:rsid w:val="00AE24EA"/>
    <w:rsid w:val="00B11BB1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12714"/>
    <w:rsid w:val="00D240A7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A08BB"/>
    <w:rsid w:val="00EB7DEF"/>
    <w:rsid w:val="00EC1322"/>
    <w:rsid w:val="00EE5742"/>
    <w:rsid w:val="00F235D7"/>
    <w:rsid w:val="00F25102"/>
    <w:rsid w:val="00F70367"/>
    <w:rsid w:val="00F82DBA"/>
    <w:rsid w:val="00F93D84"/>
    <w:rsid w:val="00FA61BC"/>
    <w:rsid w:val="00FA78B4"/>
    <w:rsid w:val="00FB7733"/>
    <w:rsid w:val="00FD020D"/>
    <w:rsid w:val="00FE0E3D"/>
    <w:rsid w:val="00FE1047"/>
    <w:rsid w:val="00FE382B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969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969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7BD63C-623D-43A9-A793-8C62B8A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3429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Michał_ZP</dc:creator>
  <cp:lastModifiedBy>Michał_ZP</cp:lastModifiedBy>
  <cp:revision>3</cp:revision>
  <cp:lastPrinted>2022-10-25T10:05:00Z</cp:lastPrinted>
  <dcterms:created xsi:type="dcterms:W3CDTF">2022-10-25T10:05:00Z</dcterms:created>
  <dcterms:modified xsi:type="dcterms:W3CDTF">2022-10-25T10:05:00Z</dcterms:modified>
</cp:coreProperties>
</file>