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AD61E2" w:rsidRDefault="00B11BB1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80300C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</w:rPr>
                                </w:pPr>
                                <w:r w:rsidRPr="0080300C">
                                  <w:rPr>
                                    <w:rFonts w:ascii="Arial" w:hAnsi="Arial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80300C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</w:rPr>
                          </w:pPr>
                          <w:r w:rsidRPr="0080300C">
                            <w:rPr>
                              <w:rFonts w:ascii="Arial" w:hAnsi="Arial" w:cs="Arial"/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CE5B33" w:rsidRPr="00AD61E2" w:rsidRDefault="00CE5B33" w:rsidP="00AD61E2">
      <w:pPr>
        <w:tabs>
          <w:tab w:val="left" w:pos="6804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E0769D" w:rsidRPr="00AD61E2" w:rsidRDefault="00E0769D" w:rsidP="00AD61E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E0769D" w:rsidRPr="00AD61E2" w:rsidRDefault="00E0769D" w:rsidP="00AD61E2">
      <w:pPr>
        <w:tabs>
          <w:tab w:val="left" w:pos="6804"/>
        </w:tabs>
        <w:rPr>
          <w:rFonts w:ascii="Arial" w:hAnsi="Arial" w:cs="Arial"/>
          <w:b/>
          <w:sz w:val="32"/>
          <w:szCs w:val="32"/>
        </w:rPr>
      </w:pPr>
    </w:p>
    <w:p w:rsidR="0080300C" w:rsidRPr="0003221F" w:rsidRDefault="00B56AFC" w:rsidP="000800D7">
      <w:pPr>
        <w:pStyle w:val="Akapitzlist"/>
        <w:numPr>
          <w:ilvl w:val="0"/>
          <w:numId w:val="20"/>
        </w:numPr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r w:rsidR="000800D7" w:rsidRPr="000800D7">
        <w:rPr>
          <w:rFonts w:ascii="Arial" w:eastAsia="Arial" w:hAnsi="Arial" w:cs="Arial"/>
          <w:b/>
          <w:bCs/>
          <w:iCs/>
        </w:rPr>
        <w:t>Wykonanie instalacji komputerowej w obiektach oświatowych na terenie Gminy i Miasta Nisko (PSP Nr 3, ZSP Nr 3, ZSP Nr 2, ZSP Zarzecze, PSP Nr 1, PSP Nowosielec)</w:t>
      </w:r>
      <w:r w:rsidR="0080300C" w:rsidRPr="0003221F">
        <w:rPr>
          <w:rFonts w:ascii="Arial" w:eastAsia="Arial" w:hAnsi="Arial" w:cs="Arial"/>
          <w:b/>
          <w:bCs/>
          <w:iCs/>
        </w:rPr>
        <w:t xml:space="preserve">, </w:t>
      </w:r>
      <w:r w:rsidR="0080300C" w:rsidRPr="0003221F">
        <w:rPr>
          <w:rFonts w:ascii="Arial" w:eastAsia="Arial" w:hAnsi="Arial" w:cs="Arial"/>
          <w:bCs/>
          <w:iCs/>
        </w:rPr>
        <w:t>w tym: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1: „Instalacji komputerowej i internetowej w budynku PSP Nr 3 w Nisku” – ul. Piaskowa,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2: „Instalacji internetowej i zasilania komputerów 230V w ZSP Nr 3 w Nisku” – ul. Słowackiego w Nisku,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3: „Instalacji internetowej i zasilania komputerów 230V w ZSP Nr 2 w Nisku” – ul. Tysiąclecia 12A w Nisku,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4: „Instalacji internetowej i zasilania komputerów 230V w ZSP w Zarzeczu”,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5: „Instalacji teletechnicznej w PSP w Nowosielcu”.</w:t>
      </w:r>
    </w:p>
    <w:p w:rsidR="0003221F" w:rsidRPr="0003221F" w:rsidRDefault="0003221F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655844" w:rsidRPr="0003221F" w:rsidRDefault="008036BE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7F6CC4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,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.</w:t>
      </w:r>
      <w:r w:rsidR="003E1825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,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566B22">
        <w:rPr>
          <w:rFonts w:ascii="Arial" w:hAnsi="Arial" w:cs="Arial"/>
        </w:rPr>
        <w:t>…………</w:t>
      </w:r>
      <w:r w:rsidR="007F6CC4" w:rsidRPr="0003221F">
        <w:rPr>
          <w:rFonts w:ascii="Arial" w:hAnsi="Arial" w:cs="Arial"/>
        </w:rPr>
        <w:t>,</w:t>
      </w:r>
    </w:p>
    <w:p w:rsidR="002E5D2C" w:rsidRPr="00AD61E2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fax: ………………</w:t>
      </w:r>
      <w:r w:rsidR="001901DF" w:rsidRPr="0003221F">
        <w:rPr>
          <w:rFonts w:ascii="Arial" w:hAnsi="Arial" w:cs="Arial"/>
        </w:rPr>
        <w:t>………………………………………</w:t>
      </w:r>
      <w:r w:rsidR="00AD61E2" w:rsidRPr="0003221F">
        <w:rPr>
          <w:rFonts w:ascii="Arial" w:hAnsi="Arial" w:cs="Arial"/>
        </w:rPr>
        <w:t>…</w:t>
      </w:r>
      <w:r w:rsidR="00F70367" w:rsidRPr="0003221F">
        <w:rPr>
          <w:rFonts w:ascii="Arial" w:hAnsi="Arial" w:cs="Arial"/>
        </w:rPr>
        <w:t>………………..</w:t>
      </w:r>
      <w:r w:rsidR="00E0769D" w:rsidRPr="0003221F">
        <w:rPr>
          <w:rFonts w:ascii="Arial" w:hAnsi="Arial" w:cs="Arial"/>
        </w:rPr>
        <w:t>……</w:t>
      </w:r>
      <w:r w:rsidR="00AD61E2" w:rsidRPr="0003221F">
        <w:rPr>
          <w:rFonts w:ascii="Arial" w:hAnsi="Arial" w:cs="Arial"/>
        </w:rPr>
        <w:t>….</w:t>
      </w:r>
      <w:r w:rsidR="00E0769D" w:rsidRPr="0003221F">
        <w:rPr>
          <w:rFonts w:ascii="Arial" w:hAnsi="Arial" w:cs="Arial"/>
        </w:rPr>
        <w:t>….</w:t>
      </w:r>
    </w:p>
    <w:p w:rsidR="00655844" w:rsidRPr="00AD61E2" w:rsidRDefault="00655844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e-mail: ………………</w:t>
      </w:r>
      <w:r w:rsidR="001901DF" w:rsidRPr="00AD61E2">
        <w:rPr>
          <w:rFonts w:ascii="Arial" w:hAnsi="Arial" w:cs="Arial"/>
        </w:rPr>
        <w:t>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</w:t>
      </w:r>
      <w:r w:rsidR="003E1825" w:rsidRPr="00AD61E2">
        <w:rPr>
          <w:rFonts w:ascii="Arial" w:hAnsi="Arial" w:cs="Arial"/>
        </w:rPr>
        <w:t>………</w:t>
      </w:r>
      <w:r w:rsidR="00AD61E2">
        <w:rPr>
          <w:rFonts w:ascii="Arial" w:hAnsi="Arial" w:cs="Arial"/>
        </w:rPr>
        <w:t>…</w:t>
      </w:r>
      <w:r w:rsidR="003E1825" w:rsidRPr="00AD61E2">
        <w:rPr>
          <w:rFonts w:ascii="Arial" w:hAnsi="Arial" w:cs="Arial"/>
        </w:rPr>
        <w:t>.</w:t>
      </w:r>
      <w:r w:rsidR="001901DF" w:rsidRP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,</w:t>
      </w:r>
    </w:p>
    <w:p w:rsidR="001901DF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NIP: </w:t>
      </w:r>
      <w:r w:rsidR="00AD61E2">
        <w:rPr>
          <w:rFonts w:ascii="Arial" w:hAnsi="Arial" w:cs="Arial"/>
        </w:rPr>
        <w:t>…………………………..………………</w:t>
      </w:r>
      <w:r w:rsidR="00F70367" w:rsidRPr="00AD61E2">
        <w:rPr>
          <w:rFonts w:ascii="Arial" w:hAnsi="Arial" w:cs="Arial"/>
        </w:rPr>
        <w:t>…………………………….</w:t>
      </w:r>
      <w:r w:rsidR="003E1825" w:rsidRPr="00AD61E2">
        <w:rPr>
          <w:rFonts w:ascii="Arial" w:hAnsi="Arial" w:cs="Arial"/>
        </w:rPr>
        <w:t>..</w:t>
      </w:r>
      <w:r w:rsidR="00E0769D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…</w:t>
      </w:r>
      <w:r w:rsid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…</w:t>
      </w:r>
      <w:r w:rsidR="003E1825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...</w:t>
      </w:r>
    </w:p>
    <w:p w:rsidR="00655844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REGON: ……………………………………………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…………………….</w:t>
      </w:r>
      <w:r w:rsid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</w:t>
      </w:r>
      <w:r w:rsidR="00655844" w:rsidRPr="00AD61E2">
        <w:rPr>
          <w:rFonts w:ascii="Arial" w:hAnsi="Arial" w:cs="Arial"/>
        </w:rPr>
        <w:t>..,</w:t>
      </w:r>
    </w:p>
    <w:p w:rsidR="00C86B29" w:rsidRPr="00AD61E2" w:rsidRDefault="003E1825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Osoba </w:t>
      </w:r>
      <w:r w:rsidR="002E5D2C" w:rsidRPr="00AD61E2">
        <w:rPr>
          <w:rFonts w:ascii="Arial" w:hAnsi="Arial" w:cs="Arial"/>
        </w:rPr>
        <w:t>do kontaktu: ……</w:t>
      </w:r>
      <w:r w:rsidR="001901DF" w:rsidRPr="00AD61E2">
        <w:rPr>
          <w:rFonts w:ascii="Arial" w:hAnsi="Arial" w:cs="Arial"/>
        </w:rPr>
        <w:t>……………………………</w:t>
      </w:r>
      <w:r w:rsidR="00E0769D" w:rsidRPr="00AD61E2">
        <w:rPr>
          <w:rFonts w:ascii="Arial" w:hAnsi="Arial" w:cs="Arial"/>
        </w:rPr>
        <w:t>…………………………</w:t>
      </w:r>
      <w:r w:rsidR="00AD61E2">
        <w:rPr>
          <w:rFonts w:ascii="Arial" w:hAnsi="Arial" w:cs="Arial"/>
        </w:rPr>
        <w:t>…</w:t>
      </w:r>
      <w:r w:rsidR="001901DF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.</w:t>
      </w:r>
      <w:r w:rsidR="007F6CC4" w:rsidRPr="00AD61E2">
        <w:rPr>
          <w:rFonts w:ascii="Arial" w:hAnsi="Arial" w:cs="Arial"/>
        </w:rPr>
        <w:t>…</w:t>
      </w:r>
      <w:r w:rsidR="002E5D2C" w:rsidRPr="00AD61E2">
        <w:rPr>
          <w:rFonts w:ascii="Arial" w:hAnsi="Arial" w:cs="Arial"/>
        </w:rPr>
        <w:t>.,</w:t>
      </w:r>
    </w:p>
    <w:p w:rsidR="00F70367" w:rsidRPr="00AD61E2" w:rsidRDefault="00F70367" w:rsidP="00AD61E2">
      <w:pPr>
        <w:ind w:left="426"/>
        <w:rPr>
          <w:rFonts w:ascii="Arial" w:hAnsi="Arial" w:cs="Arial"/>
        </w:rPr>
      </w:pPr>
    </w:p>
    <w:p w:rsidR="00803B90" w:rsidRPr="00AD61E2" w:rsidRDefault="001726F0" w:rsidP="00AD61E2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Oferuję wykonanie całości przedmiotu zamówienia z</w:t>
      </w:r>
      <w:r w:rsidR="00B56AFC" w:rsidRPr="00AD61E2">
        <w:rPr>
          <w:rFonts w:ascii="Arial" w:hAnsi="Arial" w:cs="Arial"/>
        </w:rPr>
        <w:t>godnie z wymogami zawartymi w S</w:t>
      </w:r>
      <w:r w:rsidRPr="00AD61E2">
        <w:rPr>
          <w:rFonts w:ascii="Arial" w:hAnsi="Arial" w:cs="Arial"/>
        </w:rPr>
        <w:t xml:space="preserve">WZ </w:t>
      </w:r>
      <w:r w:rsidRPr="00AD61E2">
        <w:rPr>
          <w:rFonts w:ascii="Arial" w:hAnsi="Arial" w:cs="Arial"/>
          <w:u w:val="single"/>
        </w:rPr>
        <w:t>za cenę ryczałtową</w:t>
      </w:r>
      <w:r w:rsidR="005D2BDA" w:rsidRPr="00AD61E2">
        <w:rPr>
          <w:rFonts w:ascii="Arial" w:hAnsi="Arial" w:cs="Arial"/>
          <w:u w:val="single"/>
        </w:rPr>
        <w:t xml:space="preserve"> w wysokości</w:t>
      </w:r>
      <w:r w:rsidRPr="00AD61E2">
        <w:rPr>
          <w:rFonts w:ascii="Arial" w:hAnsi="Arial" w:cs="Arial"/>
        </w:rPr>
        <w:t>:</w:t>
      </w:r>
    </w:p>
    <w:p w:rsidR="00F70367" w:rsidRPr="00AD61E2" w:rsidRDefault="00F70367" w:rsidP="00AD61E2">
      <w:pPr>
        <w:ind w:left="426"/>
        <w:jc w:val="both"/>
        <w:rPr>
          <w:rFonts w:ascii="Arial" w:hAnsi="Arial" w:cs="Arial"/>
          <w:b/>
          <w:bCs/>
        </w:rPr>
      </w:pPr>
    </w:p>
    <w:p w:rsidR="00803B90" w:rsidRPr="00AD61E2" w:rsidRDefault="001726F0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Cena brutto:</w:t>
      </w:r>
      <w:r w:rsidR="00E0769D" w:rsidRPr="00AD61E2">
        <w:rPr>
          <w:rFonts w:ascii="Arial" w:hAnsi="Arial" w:cs="Arial"/>
          <w:bCs/>
        </w:rPr>
        <w:t>………………………………</w:t>
      </w:r>
      <w:r w:rsidR="00F70367" w:rsidRPr="00AD61E2">
        <w:rPr>
          <w:rFonts w:ascii="Arial" w:hAnsi="Arial" w:cs="Arial"/>
          <w:bCs/>
        </w:rPr>
        <w:t>…………………………………</w:t>
      </w:r>
      <w:r w:rsidR="00E0769D" w:rsidRPr="00AD61E2">
        <w:rPr>
          <w:rFonts w:ascii="Arial" w:hAnsi="Arial" w:cs="Arial"/>
          <w:bCs/>
        </w:rPr>
        <w:t>……………</w:t>
      </w:r>
      <w:r w:rsidRPr="00AD61E2">
        <w:rPr>
          <w:rFonts w:ascii="Arial" w:hAnsi="Arial" w:cs="Arial"/>
          <w:bCs/>
        </w:rPr>
        <w:t xml:space="preserve"> zł,</w:t>
      </w:r>
    </w:p>
    <w:p w:rsidR="001726F0" w:rsidRPr="00AD61E2" w:rsidRDefault="00876CEA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 cena brutto</w:t>
      </w:r>
      <w:r w:rsidR="005D2BDA" w:rsidRPr="00AD61E2">
        <w:rPr>
          <w:rFonts w:ascii="Arial" w:hAnsi="Arial" w:cs="Arial"/>
        </w:rPr>
        <w:t>: (</w:t>
      </w:r>
      <w:r w:rsidR="00E0769D" w:rsidRPr="00AD61E2">
        <w:rPr>
          <w:rFonts w:ascii="Arial" w:hAnsi="Arial" w:cs="Arial"/>
        </w:rPr>
        <w:t>………………………………………………</w:t>
      </w:r>
      <w:r w:rsidR="00AD61E2">
        <w:rPr>
          <w:rFonts w:ascii="Arial" w:hAnsi="Arial" w:cs="Arial"/>
        </w:rPr>
        <w:t>……</w:t>
      </w:r>
      <w:r w:rsidR="00F70367" w:rsidRPr="00AD61E2">
        <w:rPr>
          <w:rFonts w:ascii="Arial" w:hAnsi="Arial" w:cs="Arial"/>
        </w:rPr>
        <w:t>…</w:t>
      </w:r>
      <w:r w:rsidR="001726F0" w:rsidRPr="00AD61E2">
        <w:rPr>
          <w:rFonts w:ascii="Arial" w:hAnsi="Arial" w:cs="Arial"/>
        </w:rPr>
        <w:t>………</w:t>
      </w:r>
      <w:r w:rsidR="00E0769D" w:rsidRPr="00AD61E2">
        <w:rPr>
          <w:rFonts w:ascii="Arial" w:hAnsi="Arial" w:cs="Arial"/>
        </w:rPr>
        <w:t>..</w:t>
      </w:r>
      <w:r w:rsidR="005D2BDA" w:rsidRPr="00AD61E2">
        <w:rPr>
          <w:rFonts w:ascii="Arial" w:hAnsi="Arial" w:cs="Arial"/>
        </w:rPr>
        <w:t>……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….)</w:t>
      </w:r>
    </w:p>
    <w:p w:rsidR="00E33D2E" w:rsidRPr="00AD61E2" w:rsidRDefault="00AD61E2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</w:t>
      </w:r>
      <w:r w:rsidR="00F70367" w:rsidRPr="00AD61E2">
        <w:rPr>
          <w:rFonts w:ascii="Arial" w:hAnsi="Arial" w:cs="Arial"/>
        </w:rPr>
        <w:t>………………………..</w:t>
      </w:r>
      <w:r w:rsidR="00E0769D" w:rsidRPr="00AD61E2">
        <w:rPr>
          <w:rFonts w:ascii="Arial" w:hAnsi="Arial" w:cs="Arial"/>
        </w:rPr>
        <w:t>…</w:t>
      </w:r>
      <w:r w:rsidR="004B6B5B" w:rsidRPr="00AD61E2">
        <w:rPr>
          <w:rFonts w:ascii="Arial" w:hAnsi="Arial" w:cs="Arial"/>
        </w:rPr>
        <w:t>…</w:t>
      </w:r>
      <w:r w:rsidR="00E0769D" w:rsidRPr="00AD61E2">
        <w:rPr>
          <w:rFonts w:ascii="Arial" w:hAnsi="Arial" w:cs="Arial"/>
        </w:rPr>
        <w:t>……………………</w:t>
      </w:r>
      <w:r w:rsidR="00CE5B33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….)</w:t>
      </w:r>
    </w:p>
    <w:p w:rsidR="000800D7" w:rsidRDefault="000800D7" w:rsidP="00AD61E2">
      <w:pPr>
        <w:ind w:left="426"/>
        <w:jc w:val="both"/>
        <w:rPr>
          <w:rFonts w:ascii="Arial" w:hAnsi="Arial" w:cs="Arial"/>
        </w:rPr>
      </w:pPr>
    </w:p>
    <w:p w:rsidR="00E372D8" w:rsidRPr="00AD61E2" w:rsidRDefault="000800D7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Powyższa kwota z podziałem na zadania przestawia się następująco:</w:t>
      </w:r>
    </w:p>
    <w:p w:rsid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eastAsia="Arial" w:hAnsi="Arial" w:cs="Arial"/>
          <w:b/>
          <w:bCs/>
        </w:rPr>
        <w:t>Zadanie 1: „Instalacji komputerowej i internetowej w budynku PSP Nr 3 w Nisku” – ul. Piaskowa,</w:t>
      </w:r>
    </w:p>
    <w:p w:rsidR="000800D7" w:rsidRPr="000800D7" w:rsidRDefault="0080300C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="000800D7">
        <w:rPr>
          <w:rFonts w:ascii="Arial" w:hAnsi="Arial" w:cs="Arial"/>
        </w:rPr>
        <w:t>......zł</w:t>
      </w:r>
    </w:p>
    <w:p w:rsidR="000800D7" w:rsidRDefault="0080300C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</w:t>
      </w:r>
      <w:r w:rsidR="004B6B5B" w:rsidRPr="000800D7">
        <w:rPr>
          <w:rFonts w:ascii="Arial" w:hAnsi="Arial" w:cs="Arial"/>
        </w:rPr>
        <w:t xml:space="preserve"> </w:t>
      </w:r>
      <w:r w:rsidR="00AD61E2" w:rsidRPr="000800D7">
        <w:rPr>
          <w:rFonts w:ascii="Arial" w:hAnsi="Arial" w:cs="Arial"/>
        </w:rPr>
        <w:t>........</w:t>
      </w:r>
      <w:r w:rsidRPr="000800D7">
        <w:rPr>
          <w:rFonts w:ascii="Arial" w:hAnsi="Arial" w:cs="Arial"/>
        </w:rPr>
        <w:t>.............................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Pr="000800D7">
        <w:rPr>
          <w:rFonts w:ascii="Arial" w:hAnsi="Arial" w:cs="Arial"/>
        </w:rPr>
        <w:t>...........),</w:t>
      </w:r>
    </w:p>
    <w:p w:rsidR="00566B22" w:rsidRPr="000800D7" w:rsidRDefault="00566B22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P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eastAsia="Arial" w:hAnsi="Arial" w:cs="Arial"/>
          <w:b/>
        </w:rPr>
        <w:lastRenderedPageBreak/>
        <w:t>Zadanie 2: „Instalacji internetowej i zasilania komputerów 230V w ZSP Nr 3 w Nisku” – ul. Słowackiego w Nisku,</w:t>
      </w:r>
    </w:p>
    <w:p w:rsidR="000800D7" w:rsidRPr="000800D7" w:rsidRDefault="00F7036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F70367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</w:t>
      </w:r>
      <w:r w:rsidR="00AD61E2" w:rsidRPr="000800D7">
        <w:rPr>
          <w:rFonts w:ascii="Arial" w:hAnsi="Arial" w:cs="Arial"/>
        </w:rPr>
        <w:t>....................</w:t>
      </w:r>
      <w:r w:rsidRPr="000800D7">
        <w:rPr>
          <w:rFonts w:ascii="Arial" w:hAnsi="Arial" w:cs="Arial"/>
        </w:rPr>
        <w:t>...........................................................................),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eastAsia="Arial" w:hAnsi="Arial" w:cs="Arial"/>
          <w:b/>
          <w:bCs/>
        </w:rPr>
        <w:t>Zadanie 3: „Instalacji internetowej i zasilania komputerów 230V w ZSP Nr 2 w Nisku” – ul. Tysiąclecia 12A w Nisku,</w:t>
      </w:r>
    </w:p>
    <w:p w:rsidR="000800D7" w:rsidRPr="000800D7" w:rsidRDefault="00AD61E2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AD61E2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.....................................................................................................),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P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  <w:b/>
          <w:bCs/>
        </w:rPr>
        <w:t>Zadanie 4: „Instalacji internetowej i zasilania komputerów 230V w ZSP w Zarzeczu”,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0800D7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.....................................................................................................),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P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  <w:b/>
          <w:bCs/>
        </w:rPr>
        <w:t>Zadanie 5: „Instalacji teletechnicznej w PSP w Nowosielcu”.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(słownie: .....................................................................................................),</w:t>
      </w:r>
    </w:p>
    <w:p w:rsidR="000800D7" w:rsidRPr="00AD61E2" w:rsidRDefault="000800D7" w:rsidP="00AD61E2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AD61E2" w:rsidRDefault="00E0769D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Okres</w:t>
      </w:r>
      <w:r w:rsidR="001726F0" w:rsidRPr="00AD61E2">
        <w:rPr>
          <w:rFonts w:ascii="Arial" w:hAnsi="Arial" w:cs="Arial"/>
          <w:b/>
          <w:bCs/>
        </w:rPr>
        <w:t xml:space="preserve"> gwarancji:*</w:t>
      </w:r>
      <w:r w:rsidR="001726F0" w:rsidRPr="00AD61E2">
        <w:rPr>
          <w:rFonts w:ascii="Arial" w:hAnsi="Arial" w:cs="Arial"/>
        </w:rPr>
        <w:t xml:space="preserve"> ………………………………………</w:t>
      </w:r>
      <w:r w:rsidRPr="00AD61E2">
        <w:rPr>
          <w:rFonts w:ascii="Arial" w:hAnsi="Arial" w:cs="Arial"/>
        </w:rPr>
        <w:t>…………………..</w:t>
      </w:r>
      <w:r w:rsidR="001726F0" w:rsidRPr="00AD61E2">
        <w:rPr>
          <w:rFonts w:ascii="Arial" w:hAnsi="Arial" w:cs="Arial"/>
        </w:rPr>
        <w:t>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 lat</w:t>
      </w:r>
    </w:p>
    <w:p w:rsidR="00E0769D" w:rsidRPr="00AD61E2" w:rsidRDefault="00876CEA" w:rsidP="00AD61E2">
      <w:pPr>
        <w:ind w:left="426"/>
        <w:jc w:val="both"/>
        <w:rPr>
          <w:rFonts w:ascii="Arial" w:hAnsi="Arial" w:cs="Arial"/>
          <w:b/>
          <w:u w:val="single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</w:t>
      </w:r>
      <w:r w:rsidR="00E0769D" w:rsidRPr="00AD61E2">
        <w:rPr>
          <w:rFonts w:ascii="Arial" w:hAnsi="Arial" w:cs="Arial"/>
        </w:rPr>
        <w:t xml:space="preserve"> okres gwarancji: (…………………………</w:t>
      </w:r>
      <w:r w:rsidR="001726F0" w:rsidRPr="00AD61E2">
        <w:rPr>
          <w:rFonts w:ascii="Arial" w:hAnsi="Arial" w:cs="Arial"/>
        </w:rPr>
        <w:t>…………………………….…….)</w:t>
      </w:r>
    </w:p>
    <w:p w:rsidR="002536F5" w:rsidRPr="000800D7" w:rsidRDefault="001726F0" w:rsidP="0003221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b/>
          <w:i/>
        </w:rPr>
      </w:pPr>
      <w:r w:rsidRPr="000800D7">
        <w:rPr>
          <w:rFonts w:ascii="Arial" w:hAnsi="Arial" w:cs="Arial"/>
          <w:b/>
          <w:i/>
        </w:rPr>
        <w:t xml:space="preserve">* </w:t>
      </w:r>
      <w:r w:rsidR="00CE5B33" w:rsidRPr="000800D7">
        <w:rPr>
          <w:rFonts w:ascii="Arial" w:hAnsi="Arial" w:cs="Arial"/>
          <w:b/>
          <w:i/>
        </w:rPr>
        <w:t>(</w:t>
      </w:r>
      <w:r w:rsidRPr="000800D7">
        <w:rPr>
          <w:rFonts w:ascii="Arial" w:hAnsi="Arial" w:cs="Arial"/>
          <w:b/>
          <w:i/>
        </w:rPr>
        <w:t xml:space="preserve">Okres gwarancji należy podać w pełnych latach – nie krócej </w:t>
      </w:r>
      <w:r w:rsidRPr="006F3F89">
        <w:rPr>
          <w:rFonts w:ascii="Arial" w:hAnsi="Arial" w:cs="Arial"/>
          <w:b/>
          <w:i/>
        </w:rPr>
        <w:t xml:space="preserve">niż </w:t>
      </w:r>
      <w:r w:rsidR="00240B7F" w:rsidRPr="006F3F89">
        <w:rPr>
          <w:rFonts w:ascii="Arial" w:hAnsi="Arial" w:cs="Arial"/>
          <w:b/>
          <w:i/>
        </w:rPr>
        <w:t>2</w:t>
      </w:r>
      <w:r w:rsidRPr="006F3F89">
        <w:rPr>
          <w:rFonts w:ascii="Arial" w:hAnsi="Arial" w:cs="Arial"/>
          <w:b/>
          <w:i/>
        </w:rPr>
        <w:t xml:space="preserve"> lata i nie</w:t>
      </w:r>
      <w:r w:rsidRPr="000800D7">
        <w:rPr>
          <w:rFonts w:ascii="Arial" w:hAnsi="Arial" w:cs="Arial"/>
          <w:b/>
          <w:i/>
        </w:rPr>
        <w:t xml:space="preserve"> dłużej niż 5 lat</w:t>
      </w:r>
      <w:r w:rsidR="00CE5B33" w:rsidRPr="000800D7">
        <w:rPr>
          <w:rFonts w:ascii="Arial" w:hAnsi="Arial" w:cs="Arial"/>
          <w:b/>
          <w:i/>
        </w:rPr>
        <w:t>)</w:t>
      </w:r>
    </w:p>
    <w:p w:rsidR="00F70367" w:rsidRPr="00AD61E2" w:rsidRDefault="00F70367" w:rsidP="0003221F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 xml:space="preserve">Wykonawca zobowiązany jest </w:t>
      </w:r>
      <w:bookmarkStart w:id="0" w:name="_GoBack"/>
      <w:bookmarkEnd w:id="0"/>
      <w:r w:rsidRPr="0042740C">
        <w:rPr>
          <w:rFonts w:ascii="Arial" w:hAnsi="Arial" w:cs="Arial"/>
          <w:bCs/>
          <w:i/>
          <w:iCs/>
        </w:rPr>
        <w:t>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3221F" w:rsidRPr="0042740C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543" w:rsidRDefault="00282543" w:rsidP="004142E9">
      <w:r>
        <w:separator/>
      </w:r>
    </w:p>
  </w:endnote>
  <w:endnote w:type="continuationSeparator" w:id="0">
    <w:p w:rsidR="00282543" w:rsidRDefault="0028254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C2789" w:rsidRPr="00A171E9">
      <w:rPr>
        <w:sz w:val="20"/>
        <w:szCs w:val="20"/>
      </w:rPr>
      <w:fldChar w:fldCharType="separate"/>
    </w:r>
    <w:r w:rsidR="00282543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C2789" w:rsidRPr="00A171E9">
      <w:rPr>
        <w:sz w:val="20"/>
        <w:szCs w:val="20"/>
      </w:rPr>
      <w:fldChar w:fldCharType="separate"/>
    </w:r>
    <w:r w:rsidR="00282543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543" w:rsidRDefault="00282543" w:rsidP="004142E9">
      <w:r>
        <w:separator/>
      </w:r>
    </w:p>
  </w:footnote>
  <w:footnote w:type="continuationSeparator" w:id="0">
    <w:p w:rsidR="00282543" w:rsidRDefault="00282543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8"/>
  </w:num>
  <w:num w:numId="15">
    <w:abstractNumId w:val="26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7"/>
  </w:num>
  <w:num w:numId="21">
    <w:abstractNumId w:val="13"/>
  </w:num>
  <w:num w:numId="22">
    <w:abstractNumId w:val="29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4"/>
  </w:num>
  <w:num w:numId="29">
    <w:abstractNumId w:val="18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1D21A8"/>
    <w:rsid w:val="0023268A"/>
    <w:rsid w:val="00240B7F"/>
    <w:rsid w:val="002536F5"/>
    <w:rsid w:val="0025509D"/>
    <w:rsid w:val="002658B0"/>
    <w:rsid w:val="00280BBD"/>
    <w:rsid w:val="00282543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2D60"/>
    <w:rsid w:val="006268C5"/>
    <w:rsid w:val="00642474"/>
    <w:rsid w:val="00652CF5"/>
    <w:rsid w:val="00655844"/>
    <w:rsid w:val="00676A3D"/>
    <w:rsid w:val="006848E4"/>
    <w:rsid w:val="0069661C"/>
    <w:rsid w:val="006E1776"/>
    <w:rsid w:val="006F3F89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6127"/>
    <w:rsid w:val="00935F3F"/>
    <w:rsid w:val="00944EF8"/>
    <w:rsid w:val="00971F92"/>
    <w:rsid w:val="00987160"/>
    <w:rsid w:val="0099514B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369F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4631F-45B4-4A12-8839-9C897316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2022-10-20T06:37:00Z</cp:lastPrinted>
  <dcterms:created xsi:type="dcterms:W3CDTF">2022-10-19T12:51:00Z</dcterms:created>
  <dcterms:modified xsi:type="dcterms:W3CDTF">2022-10-20T06:55:00Z</dcterms:modified>
</cp:coreProperties>
</file>