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803B9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hAnsi="Arial" w:cs="Arial"/>
        </w:rPr>
        <w:tab/>
      </w:r>
      <w:r w:rsidR="00E0769D"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2B7AE2" w:rsidRPr="009C676F" w:rsidRDefault="002B7AE2" w:rsidP="009C676F">
      <w:pPr>
        <w:jc w:val="center"/>
        <w:rPr>
          <w:rFonts w:ascii="Arial" w:hAnsi="Arial" w:cs="Arial"/>
          <w:b/>
          <w:bCs/>
        </w:rPr>
      </w:pPr>
    </w:p>
    <w:p w:rsidR="00083B85" w:rsidRPr="00083B85" w:rsidRDefault="00B56AFC" w:rsidP="00083B85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  <w:b/>
          <w:color w:val="00000A"/>
        </w:rPr>
      </w:pPr>
      <w:r w:rsidRPr="00083B85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83B85">
        <w:rPr>
          <w:rFonts w:ascii="Arial" w:hAnsi="Arial" w:cs="Arial"/>
        </w:rPr>
        <w:t>na</w:t>
      </w:r>
      <w:r w:rsidR="00655844" w:rsidRPr="00083B85">
        <w:rPr>
          <w:rFonts w:ascii="Arial" w:hAnsi="Arial" w:cs="Arial"/>
        </w:rPr>
        <w:t xml:space="preserve"> </w:t>
      </w:r>
      <w:r w:rsidR="00876CEA" w:rsidRPr="00083B85">
        <w:rPr>
          <w:rFonts w:ascii="Arial" w:hAnsi="Arial" w:cs="Arial"/>
        </w:rPr>
        <w:t xml:space="preserve">zadanie pn: </w:t>
      </w:r>
      <w:r w:rsidR="00083B85" w:rsidRPr="00083B85">
        <w:rPr>
          <w:rFonts w:ascii="Arial" w:hAnsi="Arial" w:cs="Arial"/>
          <w:b/>
          <w:color w:val="00000A"/>
        </w:rPr>
        <w:t>Opracowanie dokumentacji technicznej montażu windy i przebudowy łazienki z przystosowaniem dla osób niepełnosprawnych w budynku ZSP Nr 3 w Nisku, na potrzeby realizacji przedsięwzięcia „Śmiało wejdź – zwiększenie dostępności dla osób niepełnosprawnych w budynkach publicznych”.</w:t>
      </w:r>
    </w:p>
    <w:p w:rsidR="00655844" w:rsidRPr="00083B85" w:rsidRDefault="008036BE" w:rsidP="009C676F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083B85">
        <w:rPr>
          <w:rFonts w:ascii="Arial" w:hAnsi="Arial" w:cs="Arial"/>
        </w:rPr>
        <w:t>Nazwa W</w:t>
      </w:r>
      <w:r w:rsidR="002E5D2C" w:rsidRPr="00083B85">
        <w:rPr>
          <w:rFonts w:ascii="Arial" w:hAnsi="Arial" w:cs="Arial"/>
        </w:rPr>
        <w:t xml:space="preserve">ykonawcy: </w:t>
      </w:r>
      <w:r w:rsidR="00655844" w:rsidRPr="00083B85">
        <w:rPr>
          <w:rFonts w:ascii="Arial" w:hAnsi="Arial" w:cs="Arial"/>
        </w:rPr>
        <w:t>…………</w:t>
      </w:r>
      <w:r w:rsidR="000F4ACE" w:rsidRPr="00083B85">
        <w:rPr>
          <w:rFonts w:ascii="Arial" w:hAnsi="Arial" w:cs="Arial"/>
        </w:rPr>
        <w:t>…………………………………………………</w:t>
      </w:r>
      <w:r w:rsidR="00AD61E2" w:rsidRPr="00083B85">
        <w:rPr>
          <w:rFonts w:ascii="Arial" w:hAnsi="Arial" w:cs="Arial"/>
        </w:rPr>
        <w:t>..</w:t>
      </w:r>
      <w:r w:rsidR="001901DF" w:rsidRPr="00083B85">
        <w:rPr>
          <w:rFonts w:ascii="Arial" w:hAnsi="Arial" w:cs="Arial"/>
        </w:rPr>
        <w:t>…</w:t>
      </w:r>
      <w:r w:rsidR="007F6CC4" w:rsidRPr="00083B85">
        <w:rPr>
          <w:rFonts w:ascii="Arial" w:hAnsi="Arial" w:cs="Arial"/>
        </w:rPr>
        <w:t>…</w:t>
      </w:r>
      <w:r w:rsidR="00E0769D" w:rsidRPr="00083B85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</w:t>
      </w:r>
      <w:bookmarkStart w:id="0" w:name="_GoBack"/>
      <w:bookmarkEnd w:id="0"/>
      <w:r w:rsidR="00E0769D"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1855E2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Powyższa kwota z podziałem na zadania przestawia się następująco:</w:t>
      </w:r>
    </w:p>
    <w:p w:rsidR="009C676F" w:rsidRDefault="009C676F" w:rsidP="009C676F">
      <w:pPr>
        <w:ind w:left="426"/>
        <w:jc w:val="both"/>
        <w:rPr>
          <w:rFonts w:ascii="Arial" w:eastAsia="Arial" w:hAnsi="Arial" w:cs="Arial"/>
          <w:b/>
          <w:bCs/>
        </w:rPr>
      </w:pPr>
    </w:p>
    <w:p w:rsidR="000800D7" w:rsidRPr="00083B85" w:rsidRDefault="000800D7" w:rsidP="00083B85">
      <w:pPr>
        <w:ind w:left="426"/>
        <w:jc w:val="both"/>
        <w:rPr>
          <w:rFonts w:ascii="Arial" w:hAnsi="Arial" w:cs="Arial"/>
          <w:b/>
          <w:bCs/>
        </w:rPr>
      </w:pPr>
      <w:r w:rsidRPr="009C676F">
        <w:rPr>
          <w:rFonts w:ascii="Arial" w:eastAsia="Arial" w:hAnsi="Arial" w:cs="Arial"/>
          <w:b/>
          <w:bCs/>
        </w:rPr>
        <w:t xml:space="preserve">Zadanie 1: </w:t>
      </w:r>
      <w:r w:rsidR="00083B85">
        <w:rPr>
          <w:rFonts w:ascii="Arial" w:hAnsi="Arial" w:cs="Arial"/>
          <w:b/>
          <w:bCs/>
        </w:rPr>
        <w:t>Opracowanie</w:t>
      </w:r>
      <w:r w:rsidR="00083B85" w:rsidRPr="00083B85">
        <w:rPr>
          <w:rFonts w:ascii="Arial" w:hAnsi="Arial" w:cs="Arial"/>
          <w:b/>
          <w:bCs/>
        </w:rPr>
        <w:t xml:space="preserve"> dokumentacji projektowej remontu łazienki z przystosowaniem dla ni</w:t>
      </w:r>
      <w:r w:rsidR="00083B85">
        <w:rPr>
          <w:rFonts w:ascii="Arial" w:hAnsi="Arial" w:cs="Arial"/>
          <w:b/>
          <w:bCs/>
        </w:rPr>
        <w:t>epełnosprawnych w budynku ZSP</w:t>
      </w:r>
      <w:r w:rsidR="00083B85" w:rsidRPr="00083B85">
        <w:rPr>
          <w:rFonts w:ascii="Arial" w:hAnsi="Arial" w:cs="Arial"/>
          <w:b/>
          <w:bCs/>
        </w:rPr>
        <w:t xml:space="preserve"> Nr 3 w Nisku.</w:t>
      </w:r>
    </w:p>
    <w:p w:rsidR="000800D7" w:rsidRPr="009C676F" w:rsidRDefault="0080300C" w:rsidP="00083B85">
      <w:pPr>
        <w:pStyle w:val="Akapitzlist"/>
        <w:ind w:left="426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="000800D7" w:rsidRPr="009C676F">
        <w:rPr>
          <w:rFonts w:ascii="Arial" w:hAnsi="Arial" w:cs="Arial"/>
        </w:rPr>
        <w:t>......zł</w:t>
      </w:r>
    </w:p>
    <w:p w:rsidR="00566B22" w:rsidRPr="009C676F" w:rsidRDefault="0080300C" w:rsidP="00083B85">
      <w:pPr>
        <w:pStyle w:val="Akapitzlist"/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(słownie:</w:t>
      </w:r>
      <w:r w:rsidR="004B6B5B" w:rsidRPr="009C676F">
        <w:rPr>
          <w:rFonts w:ascii="Arial" w:hAnsi="Arial" w:cs="Arial"/>
        </w:rPr>
        <w:t xml:space="preserve"> </w:t>
      </w:r>
      <w:r w:rsidR="00AD61E2" w:rsidRPr="009C676F">
        <w:rPr>
          <w:rFonts w:ascii="Arial" w:hAnsi="Arial" w:cs="Arial"/>
        </w:rPr>
        <w:t>........</w:t>
      </w:r>
      <w:r w:rsidRPr="009C676F">
        <w:rPr>
          <w:rFonts w:ascii="Arial" w:hAnsi="Arial" w:cs="Arial"/>
        </w:rPr>
        <w:t>.............................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Pr="009C676F">
        <w:rPr>
          <w:rFonts w:ascii="Arial" w:hAnsi="Arial" w:cs="Arial"/>
        </w:rPr>
        <w:t>...........),</w:t>
      </w:r>
    </w:p>
    <w:p w:rsidR="009C676F" w:rsidRDefault="009C676F" w:rsidP="00083B85">
      <w:pPr>
        <w:snapToGrid w:val="0"/>
        <w:ind w:left="426"/>
        <w:contextualSpacing/>
        <w:jc w:val="both"/>
        <w:rPr>
          <w:rFonts w:ascii="Arial" w:eastAsia="Arial" w:hAnsi="Arial" w:cs="Arial"/>
          <w:b/>
        </w:rPr>
      </w:pPr>
    </w:p>
    <w:p w:rsidR="001855E2" w:rsidRPr="00083B85" w:rsidRDefault="000800D7" w:rsidP="00083B85">
      <w:pPr>
        <w:snapToGrid w:val="0"/>
        <w:ind w:left="426"/>
        <w:contextualSpacing/>
        <w:rPr>
          <w:rFonts w:ascii="Arial" w:hAnsi="Arial" w:cs="Arial"/>
          <w:b/>
          <w:bCs/>
        </w:rPr>
      </w:pPr>
      <w:r w:rsidRPr="009C676F">
        <w:rPr>
          <w:rFonts w:ascii="Arial" w:eastAsia="Arial" w:hAnsi="Arial" w:cs="Arial"/>
          <w:b/>
        </w:rPr>
        <w:t xml:space="preserve">Zadanie 2: </w:t>
      </w:r>
      <w:r w:rsidR="00083B85" w:rsidRPr="00083B85">
        <w:rPr>
          <w:rFonts w:ascii="Arial" w:hAnsi="Arial" w:cs="Arial"/>
          <w:b/>
          <w:bCs/>
        </w:rPr>
        <w:t>Opracowanie dokumentacji projektowej windy osobowej przy ZSP Nr 3 W Nisku</w:t>
      </w:r>
      <w:r w:rsidR="001855E2" w:rsidRPr="009C676F">
        <w:rPr>
          <w:rFonts w:ascii="Arial" w:eastAsia="Calibri" w:hAnsi="Arial" w:cs="Arial"/>
          <w:b/>
          <w:bCs/>
          <w:lang w:eastAsia="en-US"/>
        </w:rPr>
        <w:t>.</w:t>
      </w:r>
    </w:p>
    <w:p w:rsidR="000800D7" w:rsidRPr="009C676F" w:rsidRDefault="00F70367" w:rsidP="00083B85">
      <w:pPr>
        <w:pStyle w:val="Akapitzlist"/>
        <w:ind w:left="426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9C676F" w:rsidRDefault="00F70367" w:rsidP="00083B85">
      <w:pPr>
        <w:pStyle w:val="Akapitzlist"/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(słownie: .................</w:t>
      </w:r>
      <w:r w:rsidR="00AD61E2" w:rsidRPr="009C676F">
        <w:rPr>
          <w:rFonts w:ascii="Arial" w:hAnsi="Arial" w:cs="Arial"/>
        </w:rPr>
        <w:t>....................</w:t>
      </w:r>
      <w:r w:rsidRPr="009C676F">
        <w:rPr>
          <w:rFonts w:ascii="Arial" w:hAnsi="Arial" w:cs="Arial"/>
        </w:rPr>
        <w:t>...........................................................................),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9C676F">
      <w:pPr>
        <w:pStyle w:val="Nagwek2"/>
        <w:spacing w:before="0" w:after="0"/>
        <w:ind w:left="142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FDD" w:rsidRDefault="00072FDD" w:rsidP="004142E9">
      <w:r>
        <w:separator/>
      </w:r>
    </w:p>
  </w:endnote>
  <w:endnote w:type="continuationSeparator" w:id="0">
    <w:p w:rsidR="00072FDD" w:rsidRDefault="00072FD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 wp14:anchorId="4C1AC6AE" wp14:editId="3A44E58A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072FDD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072FDD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FDD" w:rsidRDefault="00072FDD" w:rsidP="004142E9">
      <w:r>
        <w:separator/>
      </w:r>
    </w:p>
  </w:footnote>
  <w:footnote w:type="continuationSeparator" w:id="0">
    <w:p w:rsidR="00072FDD" w:rsidRDefault="00072FDD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2" w:rsidRDefault="002B7AE2" w:rsidP="0003221F">
    <w:pPr>
      <w:jc w:val="right"/>
      <w:rPr>
        <w:rFonts w:ascii="Arial" w:hAnsi="Arial" w:cs="Arial"/>
        <w:b/>
        <w:kern w:val="1"/>
      </w:rPr>
    </w:pPr>
  </w:p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0BF6F-5F0C-48AC-B0D8-234CBAAE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701</Words>
  <Characters>4212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2022-10-17T09:42:00Z</cp:lastPrinted>
  <dcterms:created xsi:type="dcterms:W3CDTF">2022-10-17T09:42:00Z</dcterms:created>
  <dcterms:modified xsi:type="dcterms:W3CDTF">2022-10-17T11:42:00Z</dcterms:modified>
</cp:coreProperties>
</file>