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803B90" w:rsidP="002B1094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hAnsi="Arial" w:cs="Arial"/>
        </w:rPr>
        <w:tab/>
      </w:r>
      <w:r w:rsidR="00E0769D"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2B1094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2B1094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2B1094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ab/>
      </w: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E0769D" w:rsidRPr="009C676F" w:rsidRDefault="00E0769D" w:rsidP="009C676F">
      <w:pPr>
        <w:jc w:val="center"/>
        <w:rPr>
          <w:rFonts w:ascii="Arial" w:hAnsi="Arial" w:cs="Arial"/>
          <w:b/>
          <w:bCs/>
        </w:rPr>
      </w:pPr>
      <w:r w:rsidRPr="009C676F">
        <w:rPr>
          <w:rFonts w:ascii="Arial" w:hAnsi="Arial" w:cs="Arial"/>
          <w:b/>
          <w:bCs/>
        </w:rPr>
        <w:t>FORMULARZ OFERTOWY</w:t>
      </w:r>
    </w:p>
    <w:p w:rsidR="002B7AE2" w:rsidRPr="009C676F" w:rsidRDefault="002B7AE2" w:rsidP="009C676F">
      <w:pPr>
        <w:jc w:val="center"/>
        <w:rPr>
          <w:rFonts w:ascii="Arial" w:hAnsi="Arial" w:cs="Arial"/>
          <w:b/>
          <w:bCs/>
        </w:rPr>
      </w:pPr>
    </w:p>
    <w:p w:rsidR="0003221F" w:rsidRPr="009C676F" w:rsidRDefault="00B56AFC" w:rsidP="00E72ED2">
      <w:pPr>
        <w:numPr>
          <w:ilvl w:val="0"/>
          <w:numId w:val="31"/>
        </w:numPr>
        <w:tabs>
          <w:tab w:val="clear" w:pos="0"/>
        </w:tabs>
        <w:snapToGrid w:val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9C676F">
        <w:rPr>
          <w:rFonts w:ascii="Arial" w:hAnsi="Arial" w:cs="Arial"/>
        </w:rPr>
        <w:t>na</w:t>
      </w:r>
      <w:r w:rsidR="00655844" w:rsidRPr="009C676F">
        <w:rPr>
          <w:rFonts w:ascii="Arial" w:hAnsi="Arial" w:cs="Arial"/>
        </w:rPr>
        <w:t xml:space="preserve"> </w:t>
      </w:r>
      <w:r w:rsidR="00876CEA" w:rsidRPr="009C676F">
        <w:rPr>
          <w:rFonts w:ascii="Arial" w:hAnsi="Arial" w:cs="Arial"/>
        </w:rPr>
        <w:t xml:space="preserve">zadanie pn: </w:t>
      </w:r>
      <w:r w:rsidR="00E72ED2" w:rsidRPr="00E72ED2">
        <w:rPr>
          <w:rFonts w:ascii="Arial" w:hAnsi="Arial" w:cs="Arial"/>
          <w:b/>
          <w:color w:val="00000A"/>
        </w:rPr>
        <w:t>Opracowanie dokumentacji technicznej montażu wind i przebudowy łazienek z ich przystosowa</w:t>
      </w:r>
      <w:r w:rsidR="00E72ED2">
        <w:rPr>
          <w:rFonts w:ascii="Arial" w:hAnsi="Arial" w:cs="Arial"/>
          <w:b/>
          <w:color w:val="00000A"/>
        </w:rPr>
        <w:t xml:space="preserve">niem dla osób niepełnosprawnych w budynku ZSP Zarzecze </w:t>
      </w:r>
      <w:r w:rsidR="00E72ED2" w:rsidRPr="00E72ED2">
        <w:rPr>
          <w:rFonts w:ascii="Arial" w:hAnsi="Arial" w:cs="Arial"/>
          <w:b/>
          <w:color w:val="00000A"/>
        </w:rPr>
        <w:t>(Przedsięwzięcie „Śmiało wejdź – zwiększenie dostępności dla osób niepełnosprawny</w:t>
      </w:r>
      <w:r w:rsidR="00E72ED2">
        <w:rPr>
          <w:rFonts w:ascii="Arial" w:hAnsi="Arial" w:cs="Arial"/>
          <w:b/>
          <w:color w:val="00000A"/>
        </w:rPr>
        <w:t xml:space="preserve">ch </w:t>
      </w:r>
      <w:r w:rsidR="00E72ED2" w:rsidRPr="00E72ED2">
        <w:rPr>
          <w:rFonts w:ascii="Arial" w:hAnsi="Arial" w:cs="Arial"/>
          <w:b/>
          <w:color w:val="00000A"/>
        </w:rPr>
        <w:t>w budynkach publicznych”)</w:t>
      </w:r>
    </w:p>
    <w:p w:rsidR="00655844" w:rsidRPr="009C676F" w:rsidRDefault="008036BE" w:rsidP="009C676F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Nazwa W</w:t>
      </w:r>
      <w:r w:rsidR="002E5D2C" w:rsidRPr="009C676F">
        <w:rPr>
          <w:rFonts w:ascii="Arial" w:hAnsi="Arial" w:cs="Arial"/>
        </w:rPr>
        <w:t xml:space="preserve">ykonawcy: </w:t>
      </w:r>
      <w:r w:rsidR="00655844" w:rsidRPr="009C676F">
        <w:rPr>
          <w:rFonts w:ascii="Arial" w:hAnsi="Arial" w:cs="Arial"/>
        </w:rPr>
        <w:t>…………</w:t>
      </w:r>
      <w:r w:rsidR="000F4ACE" w:rsidRPr="009C676F">
        <w:rPr>
          <w:rFonts w:ascii="Arial" w:hAnsi="Arial" w:cs="Arial"/>
        </w:rPr>
        <w:t>…………………………………………………</w:t>
      </w:r>
      <w:r w:rsidR="00AD61E2" w:rsidRPr="009C676F">
        <w:rPr>
          <w:rFonts w:ascii="Arial" w:hAnsi="Arial" w:cs="Arial"/>
        </w:rPr>
        <w:t>..</w:t>
      </w:r>
      <w:r w:rsidR="001901DF" w:rsidRPr="009C676F">
        <w:rPr>
          <w:rFonts w:ascii="Arial" w:hAnsi="Arial" w:cs="Arial"/>
        </w:rPr>
        <w:t>…</w:t>
      </w:r>
      <w:r w:rsidR="007F6CC4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E0769D" w:rsidRPr="009C676F" w:rsidRDefault="002E5D2C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</w:t>
      </w:r>
      <w:r w:rsidR="00AD61E2" w:rsidRPr="009C676F">
        <w:rPr>
          <w:rFonts w:ascii="Arial" w:hAnsi="Arial" w:cs="Arial"/>
        </w:rPr>
        <w:t>…………………………………</w:t>
      </w:r>
      <w:r w:rsidR="00F70367" w:rsidRPr="009C676F">
        <w:rPr>
          <w:rFonts w:ascii="Arial" w:hAnsi="Arial" w:cs="Arial"/>
        </w:rPr>
        <w:t>...........................................</w:t>
      </w:r>
      <w:r w:rsidR="00C86B29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.</w:t>
      </w:r>
      <w:r w:rsidR="003E1825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</w:t>
      </w:r>
      <w:r w:rsidR="001901DF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……………………</w:t>
      </w:r>
      <w:r w:rsidR="00566B22" w:rsidRPr="009C676F">
        <w:rPr>
          <w:rFonts w:ascii="Arial" w:hAnsi="Arial" w:cs="Arial"/>
        </w:rPr>
        <w:t>…………</w:t>
      </w:r>
      <w:r w:rsidR="007F6CC4" w:rsidRPr="009C676F">
        <w:rPr>
          <w:rFonts w:ascii="Arial" w:hAnsi="Arial" w:cs="Arial"/>
        </w:rPr>
        <w:t>,</w:t>
      </w:r>
    </w:p>
    <w:p w:rsidR="002E5D2C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</w:t>
      </w:r>
      <w:r w:rsidR="001901DF" w:rsidRPr="009C676F">
        <w:rPr>
          <w:rFonts w:ascii="Arial" w:hAnsi="Arial" w:cs="Arial"/>
        </w:rPr>
        <w:t>………………………………………</w:t>
      </w:r>
      <w:r w:rsidR="00AD61E2" w:rsidRPr="009C676F">
        <w:rPr>
          <w:rFonts w:ascii="Arial" w:hAnsi="Arial" w:cs="Arial"/>
        </w:rPr>
        <w:t>…</w:t>
      </w:r>
      <w:r w:rsidR="00F70367" w:rsidRPr="009C676F">
        <w:rPr>
          <w:rFonts w:ascii="Arial" w:hAnsi="Arial" w:cs="Arial"/>
        </w:rPr>
        <w:t>………………..</w:t>
      </w:r>
      <w:r w:rsidR="00E0769D" w:rsidRPr="009C676F">
        <w:rPr>
          <w:rFonts w:ascii="Arial" w:hAnsi="Arial" w:cs="Arial"/>
        </w:rPr>
        <w:t>……</w:t>
      </w:r>
      <w:r w:rsidR="00AD61E2" w:rsidRPr="009C676F">
        <w:rPr>
          <w:rFonts w:ascii="Arial" w:hAnsi="Arial" w:cs="Arial"/>
        </w:rPr>
        <w:t>….</w:t>
      </w:r>
      <w:r w:rsidR="00E0769D" w:rsidRPr="009C676F">
        <w:rPr>
          <w:rFonts w:ascii="Arial" w:hAnsi="Arial" w:cs="Arial"/>
        </w:rPr>
        <w:t>….</w:t>
      </w:r>
    </w:p>
    <w:p w:rsidR="00655844" w:rsidRPr="009C676F" w:rsidRDefault="00655844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e-mail: ………………</w:t>
      </w:r>
      <w:r w:rsidR="001901DF" w:rsidRPr="009C676F">
        <w:rPr>
          <w:rFonts w:ascii="Arial" w:hAnsi="Arial" w:cs="Arial"/>
        </w:rPr>
        <w:t>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</w:t>
      </w:r>
      <w:r w:rsidR="003E1825" w:rsidRPr="009C676F">
        <w:rPr>
          <w:rFonts w:ascii="Arial" w:hAnsi="Arial" w:cs="Arial"/>
        </w:rPr>
        <w:t>………</w:t>
      </w:r>
      <w:r w:rsidR="00AD61E2"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="001901DF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,</w:t>
      </w:r>
    </w:p>
    <w:p w:rsidR="001901DF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NIP: </w:t>
      </w:r>
      <w:r w:rsidR="00AD61E2" w:rsidRPr="009C676F">
        <w:rPr>
          <w:rFonts w:ascii="Arial" w:hAnsi="Arial" w:cs="Arial"/>
        </w:rPr>
        <w:t>…………………………..………………</w:t>
      </w:r>
      <w:r w:rsidR="00F70367" w:rsidRPr="009C676F">
        <w:rPr>
          <w:rFonts w:ascii="Arial" w:hAnsi="Arial" w:cs="Arial"/>
        </w:rPr>
        <w:t>…………………………….</w:t>
      </w:r>
      <w:r w:rsidR="003E1825" w:rsidRPr="009C676F">
        <w:rPr>
          <w:rFonts w:ascii="Arial" w:hAnsi="Arial" w:cs="Arial"/>
        </w:rPr>
        <w:t>..</w:t>
      </w:r>
      <w:r w:rsidR="00E0769D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…</w:t>
      </w:r>
      <w:r w:rsidR="00AD61E2" w:rsidRPr="009C676F">
        <w:rPr>
          <w:rFonts w:ascii="Arial" w:hAnsi="Arial" w:cs="Arial"/>
        </w:rPr>
        <w:t>….</w:t>
      </w:r>
      <w:r w:rsidRPr="009C676F">
        <w:rPr>
          <w:rFonts w:ascii="Arial" w:hAnsi="Arial" w:cs="Arial"/>
        </w:rPr>
        <w:t>…</w:t>
      </w:r>
      <w:r w:rsidR="003E1825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...</w:t>
      </w:r>
    </w:p>
    <w:p w:rsidR="00655844" w:rsidRPr="009C676F" w:rsidRDefault="001901DF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>REGON: ……………………………………………</w:t>
      </w:r>
      <w:r w:rsidR="00AD61E2" w:rsidRPr="009C676F">
        <w:rPr>
          <w:rFonts w:ascii="Arial" w:hAnsi="Arial" w:cs="Arial"/>
        </w:rPr>
        <w:t>…………</w:t>
      </w:r>
      <w:r w:rsidR="00F70367" w:rsidRPr="009C676F">
        <w:rPr>
          <w:rFonts w:ascii="Arial" w:hAnsi="Arial" w:cs="Arial"/>
        </w:rPr>
        <w:t>…………………….</w:t>
      </w:r>
      <w:r w:rsidR="00AD61E2" w:rsidRPr="009C676F">
        <w:rPr>
          <w:rFonts w:ascii="Arial" w:hAnsi="Arial" w:cs="Arial"/>
        </w:rPr>
        <w:t>.</w:t>
      </w:r>
      <w:r w:rsidRPr="009C676F">
        <w:rPr>
          <w:rFonts w:ascii="Arial" w:hAnsi="Arial" w:cs="Arial"/>
        </w:rPr>
        <w:t>..</w:t>
      </w:r>
      <w:r w:rsidR="00655844" w:rsidRPr="009C676F">
        <w:rPr>
          <w:rFonts w:ascii="Arial" w:hAnsi="Arial" w:cs="Arial"/>
        </w:rPr>
        <w:t>..,</w:t>
      </w:r>
    </w:p>
    <w:p w:rsidR="00C86B29" w:rsidRPr="009C676F" w:rsidRDefault="003E1825" w:rsidP="009C676F">
      <w:pPr>
        <w:ind w:left="426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Osoba </w:t>
      </w:r>
      <w:r w:rsidR="002E5D2C" w:rsidRPr="009C676F">
        <w:rPr>
          <w:rFonts w:ascii="Arial" w:hAnsi="Arial" w:cs="Arial"/>
        </w:rPr>
        <w:t>do kontaktu: ……</w:t>
      </w:r>
      <w:r w:rsidR="001901DF" w:rsidRPr="009C676F">
        <w:rPr>
          <w:rFonts w:ascii="Arial" w:hAnsi="Arial" w:cs="Arial"/>
        </w:rPr>
        <w:t>……………………………</w:t>
      </w:r>
      <w:r w:rsidR="00E0769D" w:rsidRPr="009C676F">
        <w:rPr>
          <w:rFonts w:ascii="Arial" w:hAnsi="Arial" w:cs="Arial"/>
        </w:rPr>
        <w:t>…………………………</w:t>
      </w:r>
      <w:r w:rsidR="00AD61E2" w:rsidRPr="009C676F">
        <w:rPr>
          <w:rFonts w:ascii="Arial" w:hAnsi="Arial" w:cs="Arial"/>
        </w:rPr>
        <w:t>…</w:t>
      </w:r>
      <w:r w:rsidR="001901DF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.</w:t>
      </w:r>
      <w:r w:rsidR="007F6CC4" w:rsidRPr="009C676F">
        <w:rPr>
          <w:rFonts w:ascii="Arial" w:hAnsi="Arial" w:cs="Arial"/>
        </w:rPr>
        <w:t>…</w:t>
      </w:r>
      <w:r w:rsidR="002E5D2C" w:rsidRPr="009C676F">
        <w:rPr>
          <w:rFonts w:ascii="Arial" w:hAnsi="Arial" w:cs="Arial"/>
        </w:rPr>
        <w:t>.,</w:t>
      </w:r>
    </w:p>
    <w:p w:rsidR="00F70367" w:rsidRPr="009C676F" w:rsidRDefault="00F70367" w:rsidP="009C676F">
      <w:pPr>
        <w:ind w:left="426"/>
        <w:rPr>
          <w:rFonts w:ascii="Arial" w:hAnsi="Arial" w:cs="Arial"/>
        </w:rPr>
      </w:pPr>
    </w:p>
    <w:p w:rsidR="00F70367" w:rsidRPr="009C676F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Oferuję wykonanie całości przedmiotu zamówienia z</w:t>
      </w:r>
      <w:r w:rsidR="00B56AFC" w:rsidRPr="009C676F">
        <w:rPr>
          <w:rFonts w:ascii="Arial" w:hAnsi="Arial" w:cs="Arial"/>
        </w:rPr>
        <w:t>godnie z wymogami zawartymi w S</w:t>
      </w:r>
      <w:r w:rsidRPr="009C676F">
        <w:rPr>
          <w:rFonts w:ascii="Arial" w:hAnsi="Arial" w:cs="Arial"/>
        </w:rPr>
        <w:t xml:space="preserve">WZ </w:t>
      </w:r>
      <w:r w:rsidRPr="009C676F">
        <w:rPr>
          <w:rFonts w:ascii="Arial" w:hAnsi="Arial" w:cs="Arial"/>
          <w:u w:val="single"/>
        </w:rPr>
        <w:t>za cenę ryczałtową</w:t>
      </w:r>
      <w:r w:rsidR="005D2BDA" w:rsidRPr="009C676F">
        <w:rPr>
          <w:rFonts w:ascii="Arial" w:hAnsi="Arial" w:cs="Arial"/>
          <w:u w:val="single"/>
        </w:rPr>
        <w:t xml:space="preserve"> w wysokości</w:t>
      </w:r>
      <w:r w:rsidRPr="009C676F">
        <w:rPr>
          <w:rFonts w:ascii="Arial" w:hAnsi="Arial" w:cs="Arial"/>
        </w:rPr>
        <w:t>:</w:t>
      </w:r>
    </w:p>
    <w:p w:rsidR="009C676F" w:rsidRDefault="009C676F" w:rsidP="009C676F">
      <w:pPr>
        <w:ind w:left="426"/>
        <w:jc w:val="both"/>
        <w:rPr>
          <w:rFonts w:ascii="Arial" w:hAnsi="Arial" w:cs="Arial"/>
          <w:b/>
          <w:bCs/>
        </w:rPr>
      </w:pPr>
    </w:p>
    <w:p w:rsidR="00803B90" w:rsidRPr="009C676F" w:rsidRDefault="001726F0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Cena brutto:</w:t>
      </w:r>
      <w:r w:rsidR="00E0769D" w:rsidRPr="009C676F">
        <w:rPr>
          <w:rFonts w:ascii="Arial" w:hAnsi="Arial" w:cs="Arial"/>
          <w:bCs/>
        </w:rPr>
        <w:t>………………………………</w:t>
      </w:r>
      <w:r w:rsidR="00F70367" w:rsidRPr="009C676F">
        <w:rPr>
          <w:rFonts w:ascii="Arial" w:hAnsi="Arial" w:cs="Arial"/>
          <w:bCs/>
        </w:rPr>
        <w:t>…………………………………</w:t>
      </w:r>
      <w:r w:rsidR="00E0769D" w:rsidRPr="009C676F">
        <w:rPr>
          <w:rFonts w:ascii="Arial" w:hAnsi="Arial" w:cs="Arial"/>
          <w:bCs/>
        </w:rPr>
        <w:t>……………</w:t>
      </w:r>
      <w:r w:rsidRPr="009C676F">
        <w:rPr>
          <w:rFonts w:ascii="Arial" w:hAnsi="Arial" w:cs="Arial"/>
          <w:bCs/>
        </w:rPr>
        <w:t xml:space="preserve"> zł,</w:t>
      </w:r>
    </w:p>
    <w:p w:rsidR="001726F0" w:rsidRPr="009C676F" w:rsidRDefault="00876CEA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s</w:t>
      </w:r>
      <w:r w:rsidR="001726F0" w:rsidRPr="009C676F">
        <w:rPr>
          <w:rFonts w:ascii="Arial" w:hAnsi="Arial" w:cs="Arial"/>
        </w:rPr>
        <w:t>łownie cena brutto</w:t>
      </w:r>
      <w:r w:rsidR="005D2BDA" w:rsidRPr="009C676F">
        <w:rPr>
          <w:rFonts w:ascii="Arial" w:hAnsi="Arial" w:cs="Arial"/>
        </w:rPr>
        <w:t>: (</w:t>
      </w:r>
      <w:r w:rsidR="00E0769D" w:rsidRPr="009C676F">
        <w:rPr>
          <w:rFonts w:ascii="Arial" w:hAnsi="Arial" w:cs="Arial"/>
        </w:rPr>
        <w:t>………………………………………………</w:t>
      </w:r>
      <w:r w:rsidR="00AD61E2" w:rsidRPr="009C676F">
        <w:rPr>
          <w:rFonts w:ascii="Arial" w:hAnsi="Arial" w:cs="Arial"/>
        </w:rPr>
        <w:t>……</w:t>
      </w:r>
      <w:r w:rsidR="00F70367" w:rsidRPr="009C676F">
        <w:rPr>
          <w:rFonts w:ascii="Arial" w:hAnsi="Arial" w:cs="Arial"/>
        </w:rPr>
        <w:t>…</w:t>
      </w:r>
      <w:r w:rsidR="001726F0" w:rsidRPr="009C676F">
        <w:rPr>
          <w:rFonts w:ascii="Arial" w:hAnsi="Arial" w:cs="Arial"/>
        </w:rPr>
        <w:t>………</w:t>
      </w:r>
      <w:r w:rsidR="00E0769D" w:rsidRPr="009C676F">
        <w:rPr>
          <w:rFonts w:ascii="Arial" w:hAnsi="Arial" w:cs="Arial"/>
        </w:rPr>
        <w:t>..</w:t>
      </w:r>
      <w:r w:rsidR="005D2BDA" w:rsidRPr="009C676F">
        <w:rPr>
          <w:rFonts w:ascii="Arial" w:hAnsi="Arial" w:cs="Arial"/>
        </w:rPr>
        <w:t>……</w:t>
      </w:r>
      <w:r w:rsidR="00CE5B33" w:rsidRPr="009C676F">
        <w:rPr>
          <w:rFonts w:ascii="Arial" w:hAnsi="Arial" w:cs="Arial"/>
        </w:rPr>
        <w:t>.</w:t>
      </w:r>
      <w:r w:rsidR="001726F0" w:rsidRPr="009C676F">
        <w:rPr>
          <w:rFonts w:ascii="Arial" w:hAnsi="Arial" w:cs="Arial"/>
        </w:rPr>
        <w:t>….)</w:t>
      </w:r>
    </w:p>
    <w:p w:rsidR="000800D7" w:rsidRPr="009C676F" w:rsidRDefault="00AD61E2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(………………………………………</w:t>
      </w:r>
      <w:r w:rsidR="00F70367" w:rsidRPr="009C676F">
        <w:rPr>
          <w:rFonts w:ascii="Arial" w:hAnsi="Arial" w:cs="Arial"/>
        </w:rPr>
        <w:t>………………………..</w:t>
      </w:r>
      <w:r w:rsidR="00E0769D" w:rsidRPr="009C676F">
        <w:rPr>
          <w:rFonts w:ascii="Arial" w:hAnsi="Arial" w:cs="Arial"/>
        </w:rPr>
        <w:t>…</w:t>
      </w:r>
      <w:r w:rsidR="004B6B5B" w:rsidRPr="009C676F">
        <w:rPr>
          <w:rFonts w:ascii="Arial" w:hAnsi="Arial" w:cs="Arial"/>
        </w:rPr>
        <w:t>…</w:t>
      </w:r>
      <w:r w:rsidR="00E0769D" w:rsidRPr="009C676F">
        <w:rPr>
          <w:rFonts w:ascii="Arial" w:hAnsi="Arial" w:cs="Arial"/>
        </w:rPr>
        <w:t>……………………</w:t>
      </w:r>
      <w:r w:rsidR="00CE5B33" w:rsidRPr="009C676F">
        <w:rPr>
          <w:rFonts w:ascii="Arial" w:hAnsi="Arial" w:cs="Arial"/>
        </w:rPr>
        <w:t>.</w:t>
      </w:r>
      <w:r w:rsidR="00E0769D" w:rsidRPr="009C676F">
        <w:rPr>
          <w:rFonts w:ascii="Arial" w:hAnsi="Arial" w:cs="Arial"/>
        </w:rPr>
        <w:t>….)</w:t>
      </w:r>
    </w:p>
    <w:p w:rsidR="001855E2" w:rsidRPr="009C676F" w:rsidRDefault="000800D7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Powyższa kwota z podziałem na zadania przestawia się następująco:</w:t>
      </w:r>
    </w:p>
    <w:p w:rsidR="009C676F" w:rsidRDefault="009C676F" w:rsidP="009C676F">
      <w:pPr>
        <w:ind w:left="426"/>
        <w:jc w:val="both"/>
        <w:rPr>
          <w:rFonts w:ascii="Arial" w:eastAsia="Arial" w:hAnsi="Arial" w:cs="Arial"/>
          <w:b/>
          <w:bCs/>
        </w:rPr>
      </w:pPr>
    </w:p>
    <w:p w:rsidR="002B1094" w:rsidRDefault="000800D7" w:rsidP="002B1094">
      <w:pPr>
        <w:ind w:left="426"/>
        <w:jc w:val="both"/>
        <w:rPr>
          <w:rFonts w:ascii="Arial" w:hAnsi="Arial" w:cs="Arial"/>
        </w:rPr>
      </w:pPr>
      <w:r w:rsidRPr="009C676F">
        <w:rPr>
          <w:rFonts w:ascii="Arial" w:eastAsia="Arial" w:hAnsi="Arial" w:cs="Arial"/>
          <w:b/>
          <w:bCs/>
        </w:rPr>
        <w:t xml:space="preserve">Zadanie 1: </w:t>
      </w:r>
      <w:r w:rsidR="00E72ED2" w:rsidRPr="00E72ED2">
        <w:rPr>
          <w:rFonts w:ascii="Arial" w:hAnsi="Arial" w:cs="Arial"/>
          <w:b/>
          <w:bCs/>
        </w:rPr>
        <w:t xml:space="preserve">Opracowanie dokumentacji projektowej remontu łazienek w budynku ZSP Zarzecze, </w:t>
      </w:r>
    </w:p>
    <w:p w:rsidR="002B1094" w:rsidRDefault="0080300C" w:rsidP="002B1094">
      <w:pPr>
        <w:ind w:left="426"/>
        <w:jc w:val="both"/>
        <w:rPr>
          <w:rFonts w:ascii="Arial" w:hAnsi="Arial" w:cs="Arial"/>
        </w:rPr>
      </w:pPr>
      <w:r w:rsidRPr="002B1094">
        <w:rPr>
          <w:rFonts w:ascii="Arial" w:hAnsi="Arial" w:cs="Arial"/>
        </w:rPr>
        <w:t>brutto: ...........................</w:t>
      </w:r>
      <w:r w:rsidR="00F70367" w:rsidRPr="002B1094">
        <w:rPr>
          <w:rFonts w:ascii="Arial" w:hAnsi="Arial" w:cs="Arial"/>
        </w:rPr>
        <w:t>.....................................................</w:t>
      </w:r>
      <w:r w:rsidR="000800D7" w:rsidRPr="002B1094">
        <w:rPr>
          <w:rFonts w:ascii="Arial" w:hAnsi="Arial" w:cs="Arial"/>
        </w:rPr>
        <w:t>......zł</w:t>
      </w:r>
    </w:p>
    <w:p w:rsidR="001E5F04" w:rsidRPr="002B1094" w:rsidRDefault="0080300C" w:rsidP="002B1094">
      <w:pPr>
        <w:ind w:left="426"/>
        <w:jc w:val="both"/>
        <w:rPr>
          <w:rFonts w:ascii="Arial" w:hAnsi="Arial" w:cs="Arial"/>
        </w:rPr>
      </w:pPr>
      <w:r w:rsidRPr="002B1094">
        <w:rPr>
          <w:rFonts w:ascii="Arial" w:hAnsi="Arial" w:cs="Arial"/>
        </w:rPr>
        <w:t>(słownie:</w:t>
      </w:r>
      <w:r w:rsidR="004B6B5B" w:rsidRPr="002B1094">
        <w:rPr>
          <w:rFonts w:ascii="Arial" w:hAnsi="Arial" w:cs="Arial"/>
        </w:rPr>
        <w:t xml:space="preserve"> </w:t>
      </w:r>
      <w:r w:rsidR="00AD61E2" w:rsidRPr="002B1094">
        <w:rPr>
          <w:rFonts w:ascii="Arial" w:hAnsi="Arial" w:cs="Arial"/>
        </w:rPr>
        <w:t>........</w:t>
      </w:r>
      <w:r w:rsidRPr="002B1094">
        <w:rPr>
          <w:rFonts w:ascii="Arial" w:hAnsi="Arial" w:cs="Arial"/>
        </w:rPr>
        <w:t>.............................</w:t>
      </w:r>
      <w:r w:rsidR="00F70367" w:rsidRPr="002B1094">
        <w:rPr>
          <w:rFonts w:ascii="Arial" w:hAnsi="Arial" w:cs="Arial"/>
        </w:rPr>
        <w:t>.....................................................</w:t>
      </w:r>
      <w:r w:rsidRPr="002B1094">
        <w:rPr>
          <w:rFonts w:ascii="Arial" w:hAnsi="Arial" w:cs="Arial"/>
        </w:rPr>
        <w:t>...........),</w:t>
      </w:r>
    </w:p>
    <w:p w:rsidR="001E5F04" w:rsidRDefault="001E5F04" w:rsidP="001E5F04">
      <w:pPr>
        <w:pStyle w:val="Akapitzlist"/>
        <w:ind w:left="426"/>
        <w:rPr>
          <w:rFonts w:ascii="Arial" w:hAnsi="Arial" w:cs="Arial"/>
        </w:rPr>
      </w:pPr>
    </w:p>
    <w:p w:rsidR="001E5F04" w:rsidRDefault="001E5F04" w:rsidP="001E5F04">
      <w:pPr>
        <w:pStyle w:val="Akapitzlist"/>
        <w:ind w:left="426"/>
        <w:rPr>
          <w:rFonts w:ascii="Arial" w:eastAsia="Arial" w:hAnsi="Arial" w:cs="Arial"/>
          <w:b/>
          <w:lang w:eastAsia="zh-CN"/>
        </w:rPr>
      </w:pPr>
      <w:r w:rsidRPr="002B1094">
        <w:rPr>
          <w:rFonts w:ascii="Arial" w:eastAsia="Arial" w:hAnsi="Arial" w:cs="Arial"/>
          <w:b/>
          <w:lang w:eastAsia="zh-CN"/>
        </w:rPr>
        <w:t>Zadania nr 2 Opracowanie dokumentacji projektowej windy osobowej przy ZSP Zarzecze</w:t>
      </w:r>
    </w:p>
    <w:p w:rsidR="001E5F04" w:rsidRDefault="00F70367" w:rsidP="001E5F04">
      <w:pPr>
        <w:pStyle w:val="Akapitzlist"/>
        <w:ind w:left="426"/>
        <w:rPr>
          <w:rFonts w:ascii="Arial" w:hAnsi="Arial" w:cs="Arial"/>
        </w:rPr>
      </w:pPr>
      <w:r w:rsidRPr="001E5F04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Pr="001E5F04" w:rsidRDefault="00F70367" w:rsidP="001E5F04">
      <w:pPr>
        <w:pStyle w:val="Akapitzlist"/>
        <w:ind w:left="426"/>
        <w:rPr>
          <w:rFonts w:ascii="Arial" w:hAnsi="Arial" w:cs="Arial"/>
        </w:rPr>
      </w:pPr>
      <w:r w:rsidRPr="001E5F04">
        <w:rPr>
          <w:rFonts w:ascii="Arial" w:hAnsi="Arial" w:cs="Arial"/>
        </w:rPr>
        <w:t>(słownie: .................</w:t>
      </w:r>
      <w:r w:rsidR="00AD61E2" w:rsidRPr="001E5F04">
        <w:rPr>
          <w:rFonts w:ascii="Arial" w:hAnsi="Arial" w:cs="Arial"/>
        </w:rPr>
        <w:t>....................</w:t>
      </w:r>
      <w:r w:rsidRPr="001E5F04">
        <w:rPr>
          <w:rFonts w:ascii="Arial" w:hAnsi="Arial" w:cs="Arial"/>
        </w:rPr>
        <w:t>...........................................................................),</w:t>
      </w:r>
    </w:p>
    <w:p w:rsidR="000800D7" w:rsidRPr="009C676F" w:rsidRDefault="000800D7" w:rsidP="009C676F">
      <w:pPr>
        <w:jc w:val="both"/>
        <w:rPr>
          <w:rFonts w:ascii="Arial" w:hAnsi="Arial" w:cs="Arial"/>
          <w:b/>
          <w:bCs/>
          <w:u w:val="single"/>
        </w:rPr>
      </w:pPr>
    </w:p>
    <w:p w:rsidR="001855E2" w:rsidRPr="009C676F" w:rsidRDefault="001855E2" w:rsidP="00405CBB">
      <w:pPr>
        <w:pStyle w:val="Akapitzlist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  <w:bCs/>
        </w:rPr>
        <w:t>Termin płatności:*</w:t>
      </w:r>
      <w:r w:rsidRPr="009C676F">
        <w:rPr>
          <w:rFonts w:ascii="Arial" w:hAnsi="Arial" w:cs="Arial"/>
        </w:rPr>
        <w:t xml:space="preserve"> ………………………………… dni.</w:t>
      </w:r>
    </w:p>
    <w:p w:rsidR="001855E2" w:rsidRPr="009C676F" w:rsidRDefault="001855E2" w:rsidP="009C676F">
      <w:pPr>
        <w:pStyle w:val="Akapitzlist"/>
        <w:ind w:left="426"/>
        <w:jc w:val="both"/>
        <w:rPr>
          <w:rFonts w:ascii="Arial" w:hAnsi="Arial" w:cs="Arial"/>
          <w:b/>
          <w:u w:val="single"/>
        </w:rPr>
      </w:pPr>
      <w:r w:rsidRPr="009C676F">
        <w:rPr>
          <w:rFonts w:ascii="Arial" w:hAnsi="Arial" w:cs="Arial"/>
          <w:b/>
        </w:rPr>
        <w:t>Słownie termin płatności:</w:t>
      </w:r>
      <w:r w:rsidR="002B7AE2" w:rsidRPr="009C676F">
        <w:rPr>
          <w:rFonts w:ascii="Arial" w:hAnsi="Arial" w:cs="Arial"/>
        </w:rPr>
        <w:t xml:space="preserve"> (………………………………</w:t>
      </w:r>
      <w:r w:rsidRPr="009C676F">
        <w:rPr>
          <w:rFonts w:ascii="Arial" w:hAnsi="Arial" w:cs="Arial"/>
        </w:rPr>
        <w:t>………………………….…….)</w:t>
      </w:r>
    </w:p>
    <w:p w:rsidR="001855E2" w:rsidRPr="009C676F" w:rsidRDefault="001855E2" w:rsidP="009C676F">
      <w:pPr>
        <w:pStyle w:val="Nagwek2"/>
        <w:spacing w:before="0" w:after="0"/>
        <w:ind w:left="142"/>
        <w:rPr>
          <w:rFonts w:ascii="Arial" w:hAnsi="Arial" w:cs="Arial"/>
          <w:sz w:val="24"/>
          <w:szCs w:val="24"/>
          <w:u w:val="single"/>
        </w:rPr>
      </w:pPr>
    </w:p>
    <w:p w:rsidR="001855E2" w:rsidRPr="009C676F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4"/>
          <w:szCs w:val="24"/>
          <w:u w:val="single"/>
        </w:rPr>
      </w:pPr>
      <w:r w:rsidRPr="009C676F">
        <w:rPr>
          <w:rFonts w:ascii="Arial" w:hAnsi="Arial" w:cs="Arial"/>
          <w:sz w:val="24"/>
          <w:szCs w:val="24"/>
          <w:u w:val="single"/>
        </w:rPr>
        <w:t>* Termin płatności należy podać w pełnych dniach – nie krócej niż 14 dni i nie dłużej niż 30 dni.</w:t>
      </w:r>
    </w:p>
    <w:p w:rsidR="001855E2" w:rsidRDefault="001855E2" w:rsidP="009C676F">
      <w:pPr>
        <w:pStyle w:val="Akapitzlist"/>
        <w:ind w:left="426"/>
        <w:rPr>
          <w:rFonts w:ascii="Arial" w:hAnsi="Arial" w:cs="Arial"/>
        </w:rPr>
      </w:pPr>
    </w:p>
    <w:p w:rsidR="002B1094" w:rsidRDefault="002B1094" w:rsidP="009C676F">
      <w:pPr>
        <w:pStyle w:val="Akapitzlist"/>
        <w:ind w:left="426"/>
        <w:rPr>
          <w:rFonts w:ascii="Arial" w:hAnsi="Arial" w:cs="Arial"/>
        </w:rPr>
      </w:pPr>
    </w:p>
    <w:p w:rsidR="002B1094" w:rsidRPr="009C676F" w:rsidRDefault="002B1094" w:rsidP="009C676F">
      <w:pPr>
        <w:pStyle w:val="Akapitzlist"/>
        <w:ind w:left="426"/>
        <w:rPr>
          <w:rFonts w:ascii="Arial" w:hAnsi="Arial" w:cs="Arial"/>
        </w:rPr>
      </w:pPr>
    </w:p>
    <w:p w:rsidR="00405CBB" w:rsidRPr="009C676F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lastRenderedPageBreak/>
        <w:t>Potwierdzamy przyjęcie warunków umownych i warunków płatności zawartych w SWZ i we wzorze umowy stanowiącym załącznik do 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uważamy się za związanych niniejszą ofertą na czas wskazany w SWZ,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Oświadczamy, że wybór oferty (</w:t>
      </w:r>
      <w:r w:rsidRPr="009C676F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nie będzie</w:t>
      </w:r>
      <w:r w:rsidRPr="009C676F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9C676F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będzie </w:t>
      </w:r>
      <w:r w:rsidRPr="009C676F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9C676F" w:rsidRDefault="0003221F" w:rsidP="009C676F">
      <w:pPr>
        <w:suppressAutoHyphens w:val="0"/>
        <w:ind w:left="851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</w:rPr>
        <w:t>(</w:t>
      </w:r>
      <w:r w:rsidRPr="009C676F">
        <w:rPr>
          <w:rFonts w:ascii="Arial" w:hAnsi="Arial" w:cs="Arial"/>
          <w:i/>
        </w:rPr>
        <w:t>Wpisać nazwę /rodzaj towaru lu</w:t>
      </w:r>
      <w:bookmarkStart w:id="0" w:name="_GoBack"/>
      <w:bookmarkEnd w:id="0"/>
      <w:r w:rsidRPr="009C676F">
        <w:rPr>
          <w:rFonts w:ascii="Arial" w:hAnsi="Arial" w:cs="Arial"/>
          <w:i/>
        </w:rPr>
        <w:t>b usługi, które będą prowadziły do powstania u Zamawiającego obowiązku podatkowego zgodnie z przepisami o podatku od towarów i usług)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9C676F">
        <w:rPr>
          <w:rFonts w:ascii="Arial" w:hAnsi="Arial" w:cs="Arial"/>
          <w:bCs/>
        </w:rPr>
        <w:t>Oświadczamy, że wypełniliśmy obowiązki informacyjne przewidziane w art.13 lub w art.14 RODO</w:t>
      </w:r>
      <w:r w:rsidRPr="009C676F">
        <w:rPr>
          <w:rStyle w:val="Odwoanieprzypisudolnego"/>
          <w:rFonts w:ascii="Arial" w:hAnsi="Arial" w:cs="Arial"/>
          <w:bCs/>
        </w:rPr>
        <w:footnoteReference w:id="1"/>
      </w:r>
      <w:r w:rsidRPr="009C676F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9C676F">
        <w:rPr>
          <w:rStyle w:val="Odwoanieprzypisudolnego"/>
          <w:rFonts w:ascii="Arial" w:hAnsi="Arial" w:cs="Arial"/>
          <w:bCs/>
        </w:rPr>
        <w:footnoteReference w:id="2"/>
      </w:r>
      <w:r w:rsidRPr="009C676F">
        <w:rPr>
          <w:rFonts w:ascii="Arial" w:hAnsi="Arial" w:cs="Arial"/>
          <w:bCs/>
        </w:rPr>
        <w:t>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że jestem (</w:t>
      </w:r>
      <w:r w:rsidRPr="009C676F">
        <w:rPr>
          <w:rFonts w:ascii="Arial" w:hAnsi="Arial" w:cs="Arial"/>
          <w:i/>
          <w:iCs/>
        </w:rPr>
        <w:t>należy wybrać z listy</w:t>
      </w:r>
      <w:r w:rsidRPr="009C676F">
        <w:rPr>
          <w:rFonts w:ascii="Arial" w:hAnsi="Arial" w:cs="Arial"/>
        </w:rPr>
        <w:t>):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mikroprzedsiębiorstwem,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małym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średnim przedsiębiorstwem,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jednoosobową działalność gospodarcza,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osoba fizyczna nieprowadząca działalności gospodarczej,</w:t>
      </w:r>
    </w:p>
    <w:p w:rsidR="0003221F" w:rsidRPr="009C676F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inny rodzaj</w:t>
      </w:r>
      <w:r w:rsidRPr="009C676F">
        <w:rPr>
          <w:rFonts w:ascii="Arial" w:hAnsi="Arial" w:cs="Arial"/>
          <w:b/>
        </w:rPr>
        <w:t>*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Oświadczamy</w:t>
      </w:r>
      <w:r w:rsidRPr="009C676F">
        <w:rPr>
          <w:rFonts w:ascii="Arial" w:hAnsi="Arial" w:cs="Arial"/>
        </w:rPr>
        <w:t>, że:</w:t>
      </w:r>
    </w:p>
    <w:p w:rsidR="0003221F" w:rsidRPr="009C676F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powierzamy*</w:t>
      </w:r>
      <w:r w:rsidRPr="009C676F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 xml:space="preserve">Podwykonawca </w:t>
      </w:r>
      <w:r w:rsidRPr="009C676F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9C676F">
        <w:rPr>
          <w:rFonts w:ascii="Arial" w:hAnsi="Arial" w:cs="Arial"/>
        </w:rPr>
        <w:t>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zakres zamówienia: 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 xml:space="preserve">- </w:t>
      </w:r>
      <w:r w:rsidRPr="009C676F">
        <w:rPr>
          <w:rFonts w:ascii="Arial" w:hAnsi="Arial" w:cs="Arial"/>
          <w:b/>
        </w:rPr>
        <w:t>nie powierzamy*</w:t>
      </w:r>
      <w:r w:rsidRPr="009C676F">
        <w:rPr>
          <w:rFonts w:ascii="Arial" w:hAnsi="Arial" w:cs="Arial"/>
        </w:rPr>
        <w:t xml:space="preserve"> podwykonawcom żadnej części (zakresu) zamówienia </w:t>
      </w:r>
      <w:r w:rsidRPr="009C676F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9C676F">
        <w:rPr>
          <w:rFonts w:ascii="Arial" w:hAnsi="Arial" w:cs="Arial"/>
          <w:b/>
          <w:i/>
        </w:rPr>
        <w:t>* niepotrzebne skreślić</w:t>
      </w:r>
    </w:p>
    <w:p w:rsidR="0003221F" w:rsidRPr="009C676F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Oświadczam</w:t>
      </w:r>
      <w:r w:rsidRPr="009C676F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9C676F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9C676F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  <w:b/>
        </w:rPr>
        <w:t>Składamy</w:t>
      </w:r>
      <w:r w:rsidRPr="009C676F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9C676F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9C676F">
        <w:rPr>
          <w:rFonts w:ascii="Arial" w:hAnsi="Arial" w:cs="Arial"/>
          <w:b/>
          <w:i/>
        </w:rPr>
        <w:t>*(niepotrzebne skreślić).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Dane pełnomocnika w przypadku składania oferty wspólnej: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Telefon: ………………………………………………………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fax: ……………………………………………………………</w:t>
      </w:r>
    </w:p>
    <w:p w:rsidR="0003221F" w:rsidRPr="009C676F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Załączniki do oferty:</w:t>
      </w:r>
    </w:p>
    <w:p w:rsidR="0003221F" w:rsidRPr="009C676F" w:rsidRDefault="0003221F" w:rsidP="009C676F">
      <w:pPr>
        <w:ind w:left="426"/>
        <w:jc w:val="both"/>
        <w:rPr>
          <w:rFonts w:ascii="Arial" w:hAnsi="Arial" w:cs="Arial"/>
        </w:rPr>
      </w:pPr>
      <w:r w:rsidRPr="009C676F">
        <w:rPr>
          <w:rFonts w:ascii="Arial" w:hAnsi="Arial" w:cs="Arial"/>
        </w:rPr>
        <w:t>……………………………………………………………………………………………</w:t>
      </w: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</w:p>
    <w:p w:rsidR="0003221F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70C" w:rsidRDefault="00FF170C" w:rsidP="004142E9">
      <w:r>
        <w:separator/>
      </w:r>
    </w:p>
  </w:endnote>
  <w:endnote w:type="continuationSeparator" w:id="0">
    <w:p w:rsidR="00FF170C" w:rsidRDefault="00FF170C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29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  <w:r w:rsidRPr="00E72ED2">
      <w:rPr>
        <w:rFonts w:ascii="Calibri" w:hAnsi="Calibri" w:cs="font229"/>
        <w:noProof/>
        <w:sz w:val="22"/>
        <w:szCs w:val="22"/>
        <w:lang w:eastAsia="pl-PL"/>
      </w:rPr>
      <w:drawing>
        <wp:inline distT="0" distB="0" distL="0" distR="0" wp14:anchorId="35584A22" wp14:editId="1720B9D2">
          <wp:extent cx="3763010" cy="835025"/>
          <wp:effectExtent l="0" t="0" r="0" b="0"/>
          <wp:docPr id="1" name="Obraz 1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D81809" w:rsidRPr="00A171E9">
      <w:rPr>
        <w:sz w:val="20"/>
        <w:szCs w:val="20"/>
      </w:rPr>
      <w:fldChar w:fldCharType="separate"/>
    </w:r>
    <w:r w:rsidR="00FF170C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D8180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D81809" w:rsidRPr="00A171E9">
      <w:rPr>
        <w:sz w:val="20"/>
        <w:szCs w:val="20"/>
      </w:rPr>
      <w:fldChar w:fldCharType="separate"/>
    </w:r>
    <w:r w:rsidR="00FF170C">
      <w:rPr>
        <w:noProof/>
        <w:sz w:val="20"/>
        <w:szCs w:val="20"/>
      </w:rPr>
      <w:t>1</w:t>
    </w:r>
    <w:r w:rsidR="00D8180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70C" w:rsidRDefault="00FF170C" w:rsidP="004142E9">
      <w:r>
        <w:separator/>
      </w:r>
    </w:p>
  </w:footnote>
  <w:footnote w:type="continuationSeparator" w:id="0">
    <w:p w:rsidR="00FF170C" w:rsidRDefault="00FF170C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  <w:p w:rsidR="002B1094" w:rsidRPr="00405CBB" w:rsidRDefault="002B1094" w:rsidP="0003221F">
    <w:pPr>
      <w:jc w:val="right"/>
      <w:rPr>
        <w:rFonts w:ascii="Arial" w:hAnsi="Arial" w:cs="Arial"/>
        <w:b/>
        <w:kern w:val="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855E2"/>
    <w:rsid w:val="001901DF"/>
    <w:rsid w:val="001A47CD"/>
    <w:rsid w:val="001B14FC"/>
    <w:rsid w:val="001E5F04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1094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216F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472C0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0059"/>
    <w:rsid w:val="008E6127"/>
    <w:rsid w:val="00935F3F"/>
    <w:rsid w:val="00944EF8"/>
    <w:rsid w:val="00971F92"/>
    <w:rsid w:val="00987160"/>
    <w:rsid w:val="0099514B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637CD"/>
    <w:rsid w:val="00C65699"/>
    <w:rsid w:val="00C717B0"/>
    <w:rsid w:val="00C73A5A"/>
    <w:rsid w:val="00C73FB9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E5742"/>
    <w:rsid w:val="00F25102"/>
    <w:rsid w:val="00F5220F"/>
    <w:rsid w:val="00F70367"/>
    <w:rsid w:val="00F82DBA"/>
    <w:rsid w:val="00F85988"/>
    <w:rsid w:val="00F93D84"/>
    <w:rsid w:val="00FA61BC"/>
    <w:rsid w:val="00FA78B4"/>
    <w:rsid w:val="00FB7733"/>
    <w:rsid w:val="00FD020D"/>
    <w:rsid w:val="00FE0E3D"/>
    <w:rsid w:val="00FE1047"/>
    <w:rsid w:val="00FF170C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9B55D-2AFA-4B3C-A244-D4B62FFE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692</Words>
  <Characters>4153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2022-10-18T11:17:00Z</cp:lastPrinted>
  <dcterms:created xsi:type="dcterms:W3CDTF">2022-10-18T11:17:00Z</dcterms:created>
  <dcterms:modified xsi:type="dcterms:W3CDTF">2022-10-18T11:17:00Z</dcterms:modified>
</cp:coreProperties>
</file>