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803B9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bookmarkStart w:id="0" w:name="_GoBack"/>
      <w:bookmarkEnd w:id="0"/>
      <w:r w:rsidRPr="009C676F">
        <w:rPr>
          <w:rFonts w:ascii="Arial" w:hAnsi="Arial" w:cs="Arial"/>
        </w:rPr>
        <w:tab/>
      </w:r>
      <w:r w:rsidR="00E0769D"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E0769D" w:rsidRPr="009C676F" w:rsidRDefault="00E0769D" w:rsidP="009C676F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2B7AE2" w:rsidRPr="009C676F" w:rsidRDefault="002B7AE2" w:rsidP="009C676F">
      <w:pPr>
        <w:jc w:val="center"/>
        <w:rPr>
          <w:rFonts w:ascii="Arial" w:hAnsi="Arial" w:cs="Arial"/>
          <w:b/>
          <w:bCs/>
        </w:rPr>
      </w:pPr>
    </w:p>
    <w:p w:rsidR="001855E2" w:rsidRPr="009C676F" w:rsidRDefault="00B56AFC" w:rsidP="009C676F">
      <w:pPr>
        <w:numPr>
          <w:ilvl w:val="0"/>
          <w:numId w:val="31"/>
        </w:numPr>
        <w:snapToGrid w:val="0"/>
        <w:ind w:left="425" w:hanging="425"/>
        <w:jc w:val="both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C676F">
        <w:rPr>
          <w:rFonts w:ascii="Arial" w:hAnsi="Arial" w:cs="Arial"/>
        </w:rPr>
        <w:t>na</w:t>
      </w:r>
      <w:r w:rsidR="00655844" w:rsidRPr="009C676F">
        <w:rPr>
          <w:rFonts w:ascii="Arial" w:hAnsi="Arial" w:cs="Arial"/>
        </w:rPr>
        <w:t xml:space="preserve"> </w:t>
      </w:r>
      <w:r w:rsidR="00876CEA" w:rsidRPr="009C676F">
        <w:rPr>
          <w:rFonts w:ascii="Arial" w:hAnsi="Arial" w:cs="Arial"/>
        </w:rPr>
        <w:t xml:space="preserve">zadanie pn: </w:t>
      </w:r>
      <w:r w:rsidR="001855E2" w:rsidRPr="009C676F">
        <w:rPr>
          <w:rFonts w:ascii="Arial" w:hAnsi="Arial" w:cs="Arial"/>
          <w:b/>
          <w:color w:val="00000A"/>
        </w:rPr>
        <w:t>Opracowanie dokumentacji projektowej</w:t>
      </w:r>
      <w:r w:rsidR="001855E2" w:rsidRPr="009C676F">
        <w:rPr>
          <w:rFonts w:ascii="Arial" w:hAnsi="Arial" w:cs="Arial"/>
          <w:color w:val="00000A"/>
        </w:rPr>
        <w:t xml:space="preserve"> </w:t>
      </w:r>
      <w:r w:rsidR="001855E2" w:rsidRPr="009C676F">
        <w:rPr>
          <w:rFonts w:ascii="Arial" w:hAnsi="Arial" w:cs="Arial"/>
          <w:b/>
          <w:bCs/>
          <w:color w:val="00000A"/>
        </w:rPr>
        <w:t>w zakresie instalacji sieci komputerowej w tym:</w:t>
      </w:r>
    </w:p>
    <w:p w:rsidR="001855E2" w:rsidRPr="009C676F" w:rsidRDefault="001855E2" w:rsidP="009C676F">
      <w:pPr>
        <w:pStyle w:val="Akapitzlist"/>
        <w:tabs>
          <w:tab w:val="left" w:pos="5760"/>
        </w:tabs>
        <w:snapToGrid w:val="0"/>
        <w:ind w:left="426"/>
        <w:jc w:val="both"/>
        <w:rPr>
          <w:rFonts w:ascii="Arial" w:hAnsi="Arial" w:cs="Arial"/>
          <w:b/>
        </w:rPr>
      </w:pPr>
      <w:r w:rsidRPr="009C676F">
        <w:rPr>
          <w:rFonts w:ascii="Arial" w:hAnsi="Arial" w:cs="Arial"/>
          <w:b/>
        </w:rPr>
        <w:t xml:space="preserve">Zadanie 1: </w:t>
      </w:r>
      <w:r w:rsidRPr="009C676F">
        <w:rPr>
          <w:rFonts w:ascii="Arial" w:hAnsi="Arial" w:cs="Arial"/>
          <w:b/>
          <w:bCs/>
        </w:rPr>
        <w:t>Opracowanie dokumentacji projektowej sieci LAN w budynku przy Pl. Wolności 14 w Nisku</w:t>
      </w:r>
      <w:r w:rsidRPr="009C676F">
        <w:rPr>
          <w:rFonts w:ascii="Arial" w:hAnsi="Arial" w:cs="Arial"/>
          <w:b/>
        </w:rPr>
        <w:t>.</w:t>
      </w:r>
    </w:p>
    <w:p w:rsidR="001855E2" w:rsidRPr="009C676F" w:rsidRDefault="001855E2" w:rsidP="009C676F">
      <w:pPr>
        <w:snapToGrid w:val="0"/>
        <w:ind w:left="426"/>
        <w:contextualSpacing/>
        <w:jc w:val="both"/>
        <w:rPr>
          <w:rFonts w:ascii="Arial" w:eastAsia="Calibri" w:hAnsi="Arial" w:cs="Arial"/>
          <w:bCs/>
          <w:highlight w:val="yellow"/>
          <w:lang w:eastAsia="en-US"/>
        </w:rPr>
      </w:pPr>
      <w:r w:rsidRPr="009C676F">
        <w:rPr>
          <w:rFonts w:ascii="Arial" w:hAnsi="Arial" w:cs="Arial"/>
          <w:b/>
        </w:rPr>
        <w:t>Zadanie 2:</w:t>
      </w:r>
      <w:r w:rsidRPr="009C676F">
        <w:rPr>
          <w:rFonts w:ascii="Arial" w:hAnsi="Arial" w:cs="Arial"/>
        </w:rPr>
        <w:t xml:space="preserve"> </w:t>
      </w:r>
      <w:r w:rsidRPr="009C676F">
        <w:rPr>
          <w:rFonts w:ascii="Arial" w:hAnsi="Arial" w:cs="Arial"/>
          <w:b/>
        </w:rPr>
        <w:t>Opracowanie dokumentacji projektowej sieci komputerowej 230V w budynku przy Pl. Wolności 14 w Nisku</w:t>
      </w:r>
      <w:r w:rsidRPr="009C676F">
        <w:rPr>
          <w:rFonts w:ascii="Arial" w:eastAsia="Calibri" w:hAnsi="Arial" w:cs="Arial"/>
          <w:b/>
          <w:bCs/>
          <w:lang w:eastAsia="en-US"/>
        </w:rPr>
        <w:t>.</w:t>
      </w:r>
    </w:p>
    <w:p w:rsidR="0003221F" w:rsidRPr="009C676F" w:rsidRDefault="0003221F" w:rsidP="009C676F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655844" w:rsidRPr="009C676F" w:rsidRDefault="008036BE" w:rsidP="009C676F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Nazwa W</w:t>
      </w:r>
      <w:r w:rsidR="002E5D2C" w:rsidRPr="009C676F">
        <w:rPr>
          <w:rFonts w:ascii="Arial" w:hAnsi="Arial" w:cs="Arial"/>
        </w:rPr>
        <w:t xml:space="preserve">ykonawcy: </w:t>
      </w:r>
      <w:r w:rsidR="00655844" w:rsidRPr="009C676F">
        <w:rPr>
          <w:rFonts w:ascii="Arial" w:hAnsi="Arial" w:cs="Arial"/>
        </w:rPr>
        <w:t>…………</w:t>
      </w:r>
      <w:r w:rsidR="000F4ACE" w:rsidRPr="009C676F">
        <w:rPr>
          <w:rFonts w:ascii="Arial" w:hAnsi="Arial" w:cs="Arial"/>
        </w:rPr>
        <w:t>…………………………………………………</w:t>
      </w:r>
      <w:r w:rsidR="00AD61E2" w:rsidRPr="009C676F">
        <w:rPr>
          <w:rFonts w:ascii="Arial" w:hAnsi="Arial" w:cs="Arial"/>
        </w:rPr>
        <w:t>..</w:t>
      </w:r>
      <w:r w:rsidR="001901DF" w:rsidRPr="009C676F">
        <w:rPr>
          <w:rFonts w:ascii="Arial" w:hAnsi="Arial" w:cs="Arial"/>
        </w:rPr>
        <w:t>…</w:t>
      </w:r>
      <w:r w:rsidR="007F6CC4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1855E2" w:rsidRPr="009C676F" w:rsidRDefault="000800D7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Powyższa kwota z podziałem na zadania przestawia się następująco:</w:t>
      </w:r>
    </w:p>
    <w:p w:rsidR="009C676F" w:rsidRDefault="009C676F" w:rsidP="009C676F">
      <w:pPr>
        <w:ind w:left="426"/>
        <w:jc w:val="both"/>
        <w:rPr>
          <w:rFonts w:ascii="Arial" w:eastAsia="Arial" w:hAnsi="Arial" w:cs="Arial"/>
          <w:b/>
          <w:bCs/>
        </w:rPr>
      </w:pPr>
    </w:p>
    <w:p w:rsidR="000800D7" w:rsidRPr="009C676F" w:rsidRDefault="000800D7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eastAsia="Arial" w:hAnsi="Arial" w:cs="Arial"/>
          <w:b/>
          <w:bCs/>
        </w:rPr>
        <w:t xml:space="preserve">Zadanie 1: </w:t>
      </w:r>
      <w:r w:rsidR="001855E2" w:rsidRPr="009C676F">
        <w:rPr>
          <w:rFonts w:ascii="Arial" w:hAnsi="Arial" w:cs="Arial"/>
          <w:b/>
          <w:bCs/>
        </w:rPr>
        <w:t>Opracowanie dokumentacji projektowej sieci LAN w budynku przy Pl. Wolności 14 w Nisku</w:t>
      </w:r>
    </w:p>
    <w:p w:rsidR="000800D7" w:rsidRPr="009C676F" w:rsidRDefault="0080300C" w:rsidP="009C676F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9C676F">
        <w:rPr>
          <w:rFonts w:ascii="Arial" w:hAnsi="Arial" w:cs="Arial"/>
        </w:rPr>
        <w:t>brutto: ...........................</w:t>
      </w:r>
      <w:r w:rsidR="00F70367" w:rsidRPr="009C676F">
        <w:rPr>
          <w:rFonts w:ascii="Arial" w:hAnsi="Arial" w:cs="Arial"/>
        </w:rPr>
        <w:t>.....................................................</w:t>
      </w:r>
      <w:r w:rsidR="000800D7" w:rsidRPr="009C676F">
        <w:rPr>
          <w:rFonts w:ascii="Arial" w:hAnsi="Arial" w:cs="Arial"/>
        </w:rPr>
        <w:t>......zł</w:t>
      </w:r>
    </w:p>
    <w:p w:rsidR="00566B22" w:rsidRPr="009C676F" w:rsidRDefault="0080300C" w:rsidP="009C676F">
      <w:pPr>
        <w:pStyle w:val="Akapitzlist"/>
        <w:ind w:left="720"/>
        <w:rPr>
          <w:rFonts w:ascii="Arial" w:hAnsi="Arial" w:cs="Arial"/>
        </w:rPr>
      </w:pPr>
      <w:r w:rsidRPr="009C676F">
        <w:rPr>
          <w:rFonts w:ascii="Arial" w:hAnsi="Arial" w:cs="Arial"/>
        </w:rPr>
        <w:t>(słownie:</w:t>
      </w:r>
      <w:r w:rsidR="004B6B5B" w:rsidRPr="009C676F">
        <w:rPr>
          <w:rFonts w:ascii="Arial" w:hAnsi="Arial" w:cs="Arial"/>
        </w:rPr>
        <w:t xml:space="preserve"> </w:t>
      </w:r>
      <w:r w:rsidR="00AD61E2" w:rsidRPr="009C676F">
        <w:rPr>
          <w:rFonts w:ascii="Arial" w:hAnsi="Arial" w:cs="Arial"/>
        </w:rPr>
        <w:t>........</w:t>
      </w:r>
      <w:r w:rsidRPr="009C676F">
        <w:rPr>
          <w:rFonts w:ascii="Arial" w:hAnsi="Arial" w:cs="Arial"/>
        </w:rPr>
        <w:t>.............................</w:t>
      </w:r>
      <w:r w:rsidR="00F70367" w:rsidRPr="009C676F">
        <w:rPr>
          <w:rFonts w:ascii="Arial" w:hAnsi="Arial" w:cs="Arial"/>
        </w:rPr>
        <w:t>.....................................................</w:t>
      </w:r>
      <w:r w:rsidRPr="009C676F">
        <w:rPr>
          <w:rFonts w:ascii="Arial" w:hAnsi="Arial" w:cs="Arial"/>
        </w:rPr>
        <w:t>...........),</w:t>
      </w:r>
    </w:p>
    <w:p w:rsidR="009C676F" w:rsidRDefault="009C676F" w:rsidP="009C676F">
      <w:pPr>
        <w:snapToGrid w:val="0"/>
        <w:ind w:left="426"/>
        <w:contextualSpacing/>
        <w:jc w:val="both"/>
        <w:rPr>
          <w:rFonts w:ascii="Arial" w:eastAsia="Arial" w:hAnsi="Arial" w:cs="Arial"/>
          <w:b/>
        </w:rPr>
      </w:pPr>
    </w:p>
    <w:p w:rsidR="001855E2" w:rsidRPr="009C676F" w:rsidRDefault="000800D7" w:rsidP="009C676F">
      <w:pPr>
        <w:snapToGrid w:val="0"/>
        <w:ind w:left="426"/>
        <w:contextualSpacing/>
        <w:jc w:val="both"/>
        <w:rPr>
          <w:rFonts w:ascii="Arial" w:eastAsia="Calibri" w:hAnsi="Arial" w:cs="Arial"/>
          <w:bCs/>
          <w:highlight w:val="yellow"/>
          <w:lang w:eastAsia="en-US"/>
        </w:rPr>
      </w:pPr>
      <w:r w:rsidRPr="009C676F">
        <w:rPr>
          <w:rFonts w:ascii="Arial" w:eastAsia="Arial" w:hAnsi="Arial" w:cs="Arial"/>
          <w:b/>
        </w:rPr>
        <w:t xml:space="preserve">Zadanie 2: </w:t>
      </w:r>
      <w:r w:rsidR="001855E2" w:rsidRPr="009C676F">
        <w:rPr>
          <w:rFonts w:ascii="Arial" w:hAnsi="Arial" w:cs="Arial"/>
          <w:b/>
        </w:rPr>
        <w:t>Opracowanie dokumentacji projektowej sieci komputerowej 230V w budynku przy Pl. Wolności 14 w Nisku</w:t>
      </w:r>
      <w:r w:rsidR="001855E2" w:rsidRPr="009C676F">
        <w:rPr>
          <w:rFonts w:ascii="Arial" w:eastAsia="Calibri" w:hAnsi="Arial" w:cs="Arial"/>
          <w:b/>
          <w:bCs/>
          <w:lang w:eastAsia="en-US"/>
        </w:rPr>
        <w:t>.</w:t>
      </w:r>
    </w:p>
    <w:p w:rsidR="000800D7" w:rsidRPr="009C676F" w:rsidRDefault="00F70367" w:rsidP="009C676F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9C676F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Pr="009C676F" w:rsidRDefault="00F70367" w:rsidP="009C676F">
      <w:pPr>
        <w:pStyle w:val="Akapitzlist"/>
        <w:ind w:left="720"/>
        <w:rPr>
          <w:rFonts w:ascii="Arial" w:hAnsi="Arial" w:cs="Arial"/>
        </w:rPr>
      </w:pPr>
      <w:r w:rsidRPr="009C676F">
        <w:rPr>
          <w:rFonts w:ascii="Arial" w:hAnsi="Arial" w:cs="Arial"/>
        </w:rPr>
        <w:t>(słownie: .................</w:t>
      </w:r>
      <w:r w:rsidR="00AD61E2" w:rsidRPr="009C676F">
        <w:rPr>
          <w:rFonts w:ascii="Arial" w:hAnsi="Arial" w:cs="Arial"/>
        </w:rPr>
        <w:t>....................</w:t>
      </w:r>
      <w:r w:rsidRPr="009C676F">
        <w:rPr>
          <w:rFonts w:ascii="Arial" w:hAnsi="Arial" w:cs="Arial"/>
        </w:rPr>
        <w:t>...........................................................................),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9C676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9C676F">
      <w:pPr>
        <w:pStyle w:val="Nagwek2"/>
        <w:spacing w:before="0" w:after="0"/>
        <w:ind w:left="142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Pr="009C676F" w:rsidRDefault="001855E2" w:rsidP="009C676F">
      <w:pPr>
        <w:pStyle w:val="Akapitzlist"/>
        <w:ind w:left="426"/>
        <w:rPr>
          <w:rFonts w:ascii="Arial" w:hAnsi="Arial" w:cs="Arial"/>
        </w:rPr>
      </w:pP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lastRenderedPageBreak/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9C676F">
        <w:rPr>
          <w:rFonts w:ascii="Arial" w:hAnsi="Arial" w:cs="Arial"/>
        </w:rPr>
        <w:t>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zakres zamówienia: 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02D" w:rsidRDefault="0047702D" w:rsidP="004142E9">
      <w:r>
        <w:separator/>
      </w:r>
    </w:p>
  </w:endnote>
  <w:endnote w:type="continuationSeparator" w:id="0">
    <w:p w:rsidR="0047702D" w:rsidRDefault="0047702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47702D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47702D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02D" w:rsidRDefault="0047702D" w:rsidP="004142E9">
      <w:r>
        <w:separator/>
      </w:r>
    </w:p>
  </w:footnote>
  <w:footnote w:type="continuationSeparator" w:id="0">
    <w:p w:rsidR="0047702D" w:rsidRDefault="0047702D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E2" w:rsidRDefault="002B7AE2" w:rsidP="0003221F">
    <w:pPr>
      <w:jc w:val="right"/>
      <w:rPr>
        <w:rFonts w:ascii="Arial" w:hAnsi="Arial" w:cs="Arial"/>
        <w:b/>
        <w:kern w:val="1"/>
      </w:rPr>
    </w:pPr>
    <w:r>
      <w:rPr>
        <w:noProof/>
        <w:lang w:eastAsia="pl-PL"/>
      </w:rPr>
      <w:drawing>
        <wp:inline distT="0" distB="0" distL="0" distR="0" wp14:anchorId="4965E8D8" wp14:editId="65A2876D">
          <wp:extent cx="5753100" cy="647700"/>
          <wp:effectExtent l="1905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901DF" w:rsidRPr="002B7AE2" w:rsidRDefault="001901DF" w:rsidP="0003221F">
    <w:pPr>
      <w:jc w:val="right"/>
      <w:rPr>
        <w:rFonts w:ascii="Arial" w:hAnsi="Arial" w:cs="Arial"/>
        <w:b/>
        <w:kern w:val="1"/>
        <w:sz w:val="20"/>
        <w:szCs w:val="20"/>
      </w:rPr>
    </w:pPr>
    <w:r w:rsidRPr="002B7AE2">
      <w:rPr>
        <w:rFonts w:ascii="Arial" w:hAnsi="Arial" w:cs="Arial"/>
        <w:b/>
        <w:kern w:val="1"/>
        <w:sz w:val="20"/>
        <w:szCs w:val="20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2B7AE2">
      <w:rPr>
        <w:rFonts w:ascii="Arial" w:hAnsi="Arial" w:cs="Arial"/>
        <w:b/>
        <w:kern w:val="1"/>
        <w:sz w:val="20"/>
        <w:szCs w:val="20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855E2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514B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5220F"/>
    <w:rsid w:val="00F70367"/>
    <w:rsid w:val="00F82DBA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A1C19-331A-4458-9F44-150CB4DE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703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2022-09-19T12:28:00Z</cp:lastPrinted>
  <dcterms:created xsi:type="dcterms:W3CDTF">2022-09-16T09:33:00Z</dcterms:created>
  <dcterms:modified xsi:type="dcterms:W3CDTF">2022-09-19T12:28:00Z</dcterms:modified>
</cp:coreProperties>
</file>