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A35003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7522B7" w:rsidRDefault="007522B7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</w:p>
    <w:p w:rsidR="003A2291" w:rsidRDefault="00CD6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6D5C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Budowa i modernizacja dróg gminnych wewnętrznych położonych na działce nr ewid. 1032/62 w msc. Nisko (Etap I) oraz na dz. o nr ewid. 4898 w msc. Nisko (Etap I)</w:t>
      </w:r>
      <w:r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 </w:t>
      </w:r>
      <w:bookmarkStart w:id="0" w:name="_GoBack"/>
      <w:bookmarkEnd w:id="0"/>
      <w:r w:rsidR="00A35003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  <w:r w:rsidR="00133DA5"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  <w:r w:rsidR="00133DA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</w:t>
      </w:r>
    </w:p>
    <w:sectPr w:rsidR="003A2291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50D" w:rsidRDefault="0072650D">
      <w:pPr>
        <w:spacing w:after="0" w:line="240" w:lineRule="auto"/>
      </w:pPr>
      <w:r>
        <w:separator/>
      </w:r>
    </w:p>
  </w:endnote>
  <w:endnote w:type="continuationSeparator" w:id="0">
    <w:p w:rsidR="0072650D" w:rsidRDefault="0072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Arial"/>
    <w:charset w:val="EE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3A2291" w:rsidRDefault="00A35003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72650D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72650D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50D" w:rsidRDefault="0072650D">
      <w:pPr>
        <w:spacing w:after="0" w:line="240" w:lineRule="auto"/>
      </w:pPr>
      <w:r>
        <w:separator/>
      </w:r>
    </w:p>
  </w:footnote>
  <w:footnote w:type="continuationSeparator" w:id="0">
    <w:p w:rsidR="0072650D" w:rsidRDefault="0072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133DA5"/>
    <w:rsid w:val="00296480"/>
    <w:rsid w:val="00364F9B"/>
    <w:rsid w:val="00372D11"/>
    <w:rsid w:val="003A2291"/>
    <w:rsid w:val="00546911"/>
    <w:rsid w:val="005512D7"/>
    <w:rsid w:val="00640687"/>
    <w:rsid w:val="006669FE"/>
    <w:rsid w:val="006B6BFF"/>
    <w:rsid w:val="00725BDF"/>
    <w:rsid w:val="0072650D"/>
    <w:rsid w:val="007522B7"/>
    <w:rsid w:val="007E5FEA"/>
    <w:rsid w:val="0082229B"/>
    <w:rsid w:val="009E0EDE"/>
    <w:rsid w:val="00A35003"/>
    <w:rsid w:val="00A6643C"/>
    <w:rsid w:val="00B670D6"/>
    <w:rsid w:val="00BD188D"/>
    <w:rsid w:val="00CD327E"/>
    <w:rsid w:val="00CD6D5C"/>
    <w:rsid w:val="00CF1D1E"/>
    <w:rsid w:val="00D50DAA"/>
    <w:rsid w:val="00D96F8A"/>
    <w:rsid w:val="00E41AF8"/>
    <w:rsid w:val="00EE6103"/>
    <w:rsid w:val="00F24EE5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3A2D0-0246-4D20-BF59-EC077743E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2022-09-14T11:16:00Z</cp:lastPrinted>
  <dcterms:created xsi:type="dcterms:W3CDTF">2022-09-14T11:16:00Z</dcterms:created>
  <dcterms:modified xsi:type="dcterms:W3CDTF">2022-09-14T11:16:00Z</dcterms:modified>
  <dc:language>pl-PL</dc:language>
</cp:coreProperties>
</file>