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AD61E2" w:rsidRDefault="00B11BB1" w:rsidP="00AD61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80300C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</w:rPr>
                                </w:pPr>
                                <w:r w:rsidRPr="0080300C">
                                  <w:rPr>
                                    <w:rFonts w:ascii="Arial" w:hAnsi="Arial" w:cs="Arial"/>
                                    <w:kern w:val="1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80300C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</w:rPr>
                          </w:pPr>
                          <w:r w:rsidRPr="0080300C">
                            <w:rPr>
                              <w:rFonts w:ascii="Arial" w:hAnsi="Arial" w:cs="Arial"/>
                              <w:kern w:val="1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AD61E2" w:rsidRDefault="00803B9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hAnsi="Arial" w:cs="Arial"/>
        </w:rPr>
        <w:tab/>
      </w:r>
      <w:r w:rsidR="00E0769D" w:rsidRPr="00AD61E2">
        <w:rPr>
          <w:rFonts w:ascii="Arial" w:eastAsia="Calibri" w:hAnsi="Arial" w:cs="Arial"/>
          <w:b/>
          <w:sz w:val="32"/>
          <w:szCs w:val="32"/>
          <w:lang w:eastAsia="en-US"/>
        </w:rPr>
        <w:t>Zamawiający: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Gmina Nisko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Plac Wolności 14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37 – 400 Nisko</w:t>
      </w:r>
    </w:p>
    <w:p w:rsidR="00CE5B33" w:rsidRPr="00AD61E2" w:rsidRDefault="00CE5B33" w:rsidP="00AD61E2">
      <w:pPr>
        <w:tabs>
          <w:tab w:val="left" w:pos="6804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E0769D" w:rsidRPr="00044A06" w:rsidRDefault="00E0769D" w:rsidP="00044A0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D61E2">
        <w:rPr>
          <w:rFonts w:ascii="Arial" w:hAnsi="Arial" w:cs="Arial"/>
          <w:b/>
          <w:bCs/>
          <w:sz w:val="32"/>
          <w:szCs w:val="32"/>
        </w:rPr>
        <w:t>FORMULARZ OFERTOWY</w:t>
      </w:r>
    </w:p>
    <w:p w:rsidR="0003221F" w:rsidRPr="0003221F" w:rsidRDefault="00B56AFC" w:rsidP="00044A06">
      <w:pPr>
        <w:pStyle w:val="Akapitzlist"/>
        <w:numPr>
          <w:ilvl w:val="0"/>
          <w:numId w:val="20"/>
        </w:numPr>
        <w:snapToGrid w:val="0"/>
        <w:ind w:left="426" w:hanging="426"/>
        <w:contextualSpacing/>
        <w:jc w:val="both"/>
        <w:rPr>
          <w:rFonts w:ascii="Arial" w:hAnsi="Arial" w:cs="Arial"/>
        </w:rPr>
      </w:pPr>
      <w:r w:rsidRPr="00AD61E2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D61E2">
        <w:rPr>
          <w:rFonts w:ascii="Arial" w:hAnsi="Arial" w:cs="Arial"/>
        </w:rPr>
        <w:t>na</w:t>
      </w:r>
      <w:r w:rsidR="00655844" w:rsidRPr="00AD61E2">
        <w:rPr>
          <w:rFonts w:ascii="Arial" w:hAnsi="Arial" w:cs="Arial"/>
        </w:rPr>
        <w:t xml:space="preserve"> </w:t>
      </w:r>
      <w:r w:rsidR="00876CEA" w:rsidRPr="0003221F">
        <w:rPr>
          <w:rFonts w:ascii="Arial" w:hAnsi="Arial" w:cs="Arial"/>
        </w:rPr>
        <w:t xml:space="preserve">zadanie pn: </w:t>
      </w:r>
      <w:bookmarkStart w:id="0" w:name="_GoBack"/>
      <w:r w:rsidR="00044A06" w:rsidRPr="00044A06">
        <w:rPr>
          <w:rFonts w:ascii="Arial" w:eastAsia="Arial" w:hAnsi="Arial" w:cs="Arial"/>
          <w:b/>
          <w:bCs/>
          <w:iCs/>
        </w:rPr>
        <w:t>Bieżące remonty i konserwacja dróg gminnych położonych na terenie Gminy i Miasta Nisko w 2022 roku – część 2</w:t>
      </w:r>
      <w:r w:rsidR="005B640D">
        <w:rPr>
          <w:rFonts w:ascii="Arial" w:eastAsia="Arial" w:hAnsi="Arial" w:cs="Arial"/>
          <w:b/>
          <w:bCs/>
          <w:iCs/>
        </w:rPr>
        <w:t>.</w:t>
      </w:r>
    </w:p>
    <w:bookmarkEnd w:id="0"/>
    <w:p w:rsidR="00655844" w:rsidRPr="0003221F" w:rsidRDefault="008036BE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03221F">
        <w:rPr>
          <w:rFonts w:ascii="Arial" w:hAnsi="Arial" w:cs="Arial"/>
        </w:rPr>
        <w:t>Nazwa W</w:t>
      </w:r>
      <w:r w:rsidR="002E5D2C" w:rsidRPr="0003221F">
        <w:rPr>
          <w:rFonts w:ascii="Arial" w:hAnsi="Arial" w:cs="Arial"/>
        </w:rPr>
        <w:t xml:space="preserve">ykonawcy: </w:t>
      </w:r>
      <w:r w:rsidR="00655844" w:rsidRPr="0003221F">
        <w:rPr>
          <w:rFonts w:ascii="Arial" w:hAnsi="Arial" w:cs="Arial"/>
        </w:rPr>
        <w:t>…………</w:t>
      </w:r>
      <w:r w:rsidR="000F4ACE" w:rsidRPr="0003221F">
        <w:rPr>
          <w:rFonts w:ascii="Arial" w:hAnsi="Arial" w:cs="Arial"/>
        </w:rPr>
        <w:t>…………………………………………………</w:t>
      </w:r>
      <w:r w:rsidR="00AD61E2" w:rsidRPr="0003221F">
        <w:rPr>
          <w:rFonts w:ascii="Arial" w:hAnsi="Arial" w:cs="Arial"/>
        </w:rPr>
        <w:t>..</w:t>
      </w:r>
      <w:r w:rsidR="001901DF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</w:t>
      </w:r>
      <w:r w:rsidR="007F6CC4" w:rsidRPr="0003221F">
        <w:rPr>
          <w:rFonts w:ascii="Arial" w:hAnsi="Arial" w:cs="Arial"/>
        </w:rPr>
        <w:t>…</w:t>
      </w:r>
    </w:p>
    <w:p w:rsidR="00E0769D" w:rsidRPr="0003221F" w:rsidRDefault="002E5D2C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……………………</w:t>
      </w:r>
      <w:r w:rsidR="00AD61E2" w:rsidRPr="0003221F">
        <w:rPr>
          <w:rFonts w:ascii="Arial" w:hAnsi="Arial" w:cs="Arial"/>
        </w:rPr>
        <w:t>…………………………………</w:t>
      </w:r>
      <w:r w:rsidR="00F70367" w:rsidRPr="0003221F">
        <w:rPr>
          <w:rFonts w:ascii="Arial" w:hAnsi="Arial" w:cs="Arial"/>
        </w:rPr>
        <w:t>...........................................</w:t>
      </w:r>
      <w:r w:rsidR="00C86B29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……….</w:t>
      </w:r>
    </w:p>
    <w:p w:rsidR="002E5D2C" w:rsidRPr="0003221F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telefon: ………………………</w:t>
      </w:r>
      <w:r w:rsidR="001901DF" w:rsidRPr="0003221F">
        <w:rPr>
          <w:rFonts w:ascii="Arial" w:hAnsi="Arial" w:cs="Arial"/>
        </w:rPr>
        <w:t>…………………………</w:t>
      </w:r>
      <w:r w:rsidR="00AD61E2" w:rsidRPr="0003221F">
        <w:rPr>
          <w:rFonts w:ascii="Arial" w:hAnsi="Arial" w:cs="Arial"/>
        </w:rPr>
        <w:t>……………………</w:t>
      </w:r>
      <w:r w:rsidR="00566B22">
        <w:rPr>
          <w:rFonts w:ascii="Arial" w:hAnsi="Arial" w:cs="Arial"/>
        </w:rPr>
        <w:t>………</w:t>
      </w:r>
      <w:r w:rsidR="00FE382B">
        <w:rPr>
          <w:rFonts w:ascii="Arial" w:hAnsi="Arial" w:cs="Arial"/>
        </w:rPr>
        <w:t>…….</w:t>
      </w:r>
      <w:r w:rsidR="00566B22">
        <w:rPr>
          <w:rFonts w:ascii="Arial" w:hAnsi="Arial" w:cs="Arial"/>
        </w:rPr>
        <w:t>…</w:t>
      </w:r>
    </w:p>
    <w:p w:rsidR="002E5D2C" w:rsidRPr="00044A06" w:rsidRDefault="00655844" w:rsidP="00044A06">
      <w:pPr>
        <w:ind w:left="426"/>
        <w:rPr>
          <w:rFonts w:ascii="Arial" w:hAnsi="Arial" w:cs="Arial"/>
        </w:rPr>
      </w:pPr>
      <w:r w:rsidRPr="00044A06">
        <w:rPr>
          <w:rFonts w:ascii="Arial" w:hAnsi="Arial" w:cs="Arial"/>
        </w:rPr>
        <w:t>fax: ………………</w:t>
      </w:r>
      <w:r w:rsidR="001901DF" w:rsidRPr="00044A06">
        <w:rPr>
          <w:rFonts w:ascii="Arial" w:hAnsi="Arial" w:cs="Arial"/>
        </w:rPr>
        <w:t>………………………………………</w:t>
      </w:r>
      <w:r w:rsidR="00AD61E2" w:rsidRPr="00044A06">
        <w:rPr>
          <w:rFonts w:ascii="Arial" w:hAnsi="Arial" w:cs="Arial"/>
        </w:rPr>
        <w:t>…</w:t>
      </w:r>
      <w:r w:rsidR="00F70367" w:rsidRPr="00044A06">
        <w:rPr>
          <w:rFonts w:ascii="Arial" w:hAnsi="Arial" w:cs="Arial"/>
        </w:rPr>
        <w:t>………………..</w:t>
      </w:r>
      <w:r w:rsidR="00E0769D" w:rsidRPr="00044A06">
        <w:rPr>
          <w:rFonts w:ascii="Arial" w:hAnsi="Arial" w:cs="Arial"/>
        </w:rPr>
        <w:t>……</w:t>
      </w:r>
      <w:r w:rsidR="00AD61E2" w:rsidRPr="00044A06">
        <w:rPr>
          <w:rFonts w:ascii="Arial" w:hAnsi="Arial" w:cs="Arial"/>
        </w:rPr>
        <w:t>….</w:t>
      </w:r>
      <w:r w:rsidR="00E0769D" w:rsidRPr="00044A06">
        <w:rPr>
          <w:rFonts w:ascii="Arial" w:hAnsi="Arial" w:cs="Arial"/>
        </w:rPr>
        <w:t>…</w:t>
      </w:r>
      <w:r w:rsidR="00FE382B" w:rsidRPr="00044A06">
        <w:rPr>
          <w:rFonts w:ascii="Arial" w:hAnsi="Arial" w:cs="Arial"/>
        </w:rPr>
        <w:t>……</w:t>
      </w:r>
      <w:r w:rsidR="00E0769D" w:rsidRPr="00044A06">
        <w:rPr>
          <w:rFonts w:ascii="Arial" w:hAnsi="Arial" w:cs="Arial"/>
        </w:rPr>
        <w:t>.</w:t>
      </w:r>
    </w:p>
    <w:p w:rsidR="00655844" w:rsidRPr="00044A06" w:rsidRDefault="00655844" w:rsidP="00044A06">
      <w:pPr>
        <w:ind w:left="426"/>
        <w:rPr>
          <w:rFonts w:ascii="Arial" w:hAnsi="Arial" w:cs="Arial"/>
        </w:rPr>
      </w:pPr>
      <w:r w:rsidRPr="00044A06">
        <w:rPr>
          <w:rFonts w:ascii="Arial" w:hAnsi="Arial" w:cs="Arial"/>
        </w:rPr>
        <w:t>e-mail: ………………</w:t>
      </w:r>
      <w:r w:rsidR="001901DF" w:rsidRPr="00044A06">
        <w:rPr>
          <w:rFonts w:ascii="Arial" w:hAnsi="Arial" w:cs="Arial"/>
        </w:rPr>
        <w:t>……………………………………</w:t>
      </w:r>
      <w:r w:rsidR="00AD61E2" w:rsidRPr="00044A06">
        <w:rPr>
          <w:rFonts w:ascii="Arial" w:hAnsi="Arial" w:cs="Arial"/>
        </w:rPr>
        <w:t>…………</w:t>
      </w:r>
      <w:r w:rsidR="00F70367" w:rsidRPr="00044A06">
        <w:rPr>
          <w:rFonts w:ascii="Arial" w:hAnsi="Arial" w:cs="Arial"/>
        </w:rPr>
        <w:t>……</w:t>
      </w:r>
      <w:r w:rsidR="003E1825" w:rsidRPr="00044A06">
        <w:rPr>
          <w:rFonts w:ascii="Arial" w:hAnsi="Arial" w:cs="Arial"/>
        </w:rPr>
        <w:t>………</w:t>
      </w:r>
      <w:r w:rsidR="00AD61E2" w:rsidRPr="00044A06">
        <w:rPr>
          <w:rFonts w:ascii="Arial" w:hAnsi="Arial" w:cs="Arial"/>
        </w:rPr>
        <w:t>…</w:t>
      </w:r>
      <w:r w:rsidR="00FE382B" w:rsidRPr="00044A06">
        <w:rPr>
          <w:rFonts w:ascii="Arial" w:hAnsi="Arial" w:cs="Arial"/>
        </w:rPr>
        <w:t>…….</w:t>
      </w:r>
      <w:r w:rsidR="001901DF" w:rsidRPr="00044A06">
        <w:rPr>
          <w:rFonts w:ascii="Arial" w:hAnsi="Arial" w:cs="Arial"/>
        </w:rPr>
        <w:t>….</w:t>
      </w:r>
    </w:p>
    <w:p w:rsidR="001901DF" w:rsidRPr="00044A06" w:rsidRDefault="001901DF" w:rsidP="00044A06">
      <w:pPr>
        <w:ind w:left="426"/>
        <w:rPr>
          <w:rFonts w:ascii="Arial" w:hAnsi="Arial" w:cs="Arial"/>
        </w:rPr>
      </w:pPr>
      <w:r w:rsidRPr="00044A06">
        <w:rPr>
          <w:rFonts w:ascii="Arial" w:hAnsi="Arial" w:cs="Arial"/>
        </w:rPr>
        <w:t xml:space="preserve">NIP: </w:t>
      </w:r>
      <w:r w:rsidR="00AD61E2" w:rsidRPr="00044A06">
        <w:rPr>
          <w:rFonts w:ascii="Arial" w:hAnsi="Arial" w:cs="Arial"/>
        </w:rPr>
        <w:t>…………………………..………………</w:t>
      </w:r>
      <w:r w:rsidR="00F70367" w:rsidRPr="00044A06">
        <w:rPr>
          <w:rFonts w:ascii="Arial" w:hAnsi="Arial" w:cs="Arial"/>
        </w:rPr>
        <w:t>…………………………….</w:t>
      </w:r>
      <w:r w:rsidR="003E1825" w:rsidRPr="00044A06">
        <w:rPr>
          <w:rFonts w:ascii="Arial" w:hAnsi="Arial" w:cs="Arial"/>
        </w:rPr>
        <w:t>..</w:t>
      </w:r>
      <w:r w:rsidR="00E0769D" w:rsidRPr="00044A06">
        <w:rPr>
          <w:rFonts w:ascii="Arial" w:hAnsi="Arial" w:cs="Arial"/>
        </w:rPr>
        <w:t>.</w:t>
      </w:r>
      <w:r w:rsidRPr="00044A06">
        <w:rPr>
          <w:rFonts w:ascii="Arial" w:hAnsi="Arial" w:cs="Arial"/>
        </w:rPr>
        <w:t>…</w:t>
      </w:r>
      <w:r w:rsidR="00AD61E2" w:rsidRPr="00044A06">
        <w:rPr>
          <w:rFonts w:ascii="Arial" w:hAnsi="Arial" w:cs="Arial"/>
        </w:rPr>
        <w:t>….</w:t>
      </w:r>
      <w:r w:rsidRPr="00044A06">
        <w:rPr>
          <w:rFonts w:ascii="Arial" w:hAnsi="Arial" w:cs="Arial"/>
        </w:rPr>
        <w:t>…</w:t>
      </w:r>
      <w:r w:rsidR="00FE382B" w:rsidRPr="00044A06">
        <w:rPr>
          <w:rFonts w:ascii="Arial" w:hAnsi="Arial" w:cs="Arial"/>
        </w:rPr>
        <w:t>…...</w:t>
      </w:r>
      <w:r w:rsidR="003E1825" w:rsidRPr="00044A06">
        <w:rPr>
          <w:rFonts w:ascii="Arial" w:hAnsi="Arial" w:cs="Arial"/>
        </w:rPr>
        <w:t>.</w:t>
      </w:r>
      <w:r w:rsidRPr="00044A06">
        <w:rPr>
          <w:rFonts w:ascii="Arial" w:hAnsi="Arial" w:cs="Arial"/>
        </w:rPr>
        <w:t>...</w:t>
      </w:r>
    </w:p>
    <w:p w:rsidR="00655844" w:rsidRPr="00044A06" w:rsidRDefault="001901DF" w:rsidP="00044A06">
      <w:pPr>
        <w:ind w:left="426"/>
        <w:rPr>
          <w:rFonts w:ascii="Arial" w:hAnsi="Arial" w:cs="Arial"/>
        </w:rPr>
      </w:pPr>
      <w:r w:rsidRPr="00044A06">
        <w:rPr>
          <w:rFonts w:ascii="Arial" w:hAnsi="Arial" w:cs="Arial"/>
        </w:rPr>
        <w:t>REGON: ……………………………………………</w:t>
      </w:r>
      <w:r w:rsidR="00AD61E2" w:rsidRPr="00044A06">
        <w:rPr>
          <w:rFonts w:ascii="Arial" w:hAnsi="Arial" w:cs="Arial"/>
        </w:rPr>
        <w:t>…………</w:t>
      </w:r>
      <w:r w:rsidR="00F70367" w:rsidRPr="00044A06">
        <w:rPr>
          <w:rFonts w:ascii="Arial" w:hAnsi="Arial" w:cs="Arial"/>
        </w:rPr>
        <w:t>……………………</w:t>
      </w:r>
      <w:r w:rsidR="00FE382B" w:rsidRPr="00044A06">
        <w:rPr>
          <w:rFonts w:ascii="Arial" w:hAnsi="Arial" w:cs="Arial"/>
        </w:rPr>
        <w:t>….….</w:t>
      </w:r>
      <w:r w:rsidRPr="00044A06">
        <w:rPr>
          <w:rFonts w:ascii="Arial" w:hAnsi="Arial" w:cs="Arial"/>
        </w:rPr>
        <w:t>..</w:t>
      </w:r>
      <w:r w:rsidR="00FE382B" w:rsidRPr="00044A06">
        <w:rPr>
          <w:rFonts w:ascii="Arial" w:hAnsi="Arial" w:cs="Arial"/>
        </w:rPr>
        <w:t>..</w:t>
      </w:r>
    </w:p>
    <w:p w:rsidR="00F70367" w:rsidRPr="00044A06" w:rsidRDefault="003E1825" w:rsidP="005B640D">
      <w:pPr>
        <w:ind w:left="426"/>
        <w:rPr>
          <w:rFonts w:ascii="Arial" w:hAnsi="Arial" w:cs="Arial"/>
        </w:rPr>
      </w:pPr>
      <w:r w:rsidRPr="00044A06">
        <w:rPr>
          <w:rFonts w:ascii="Arial" w:hAnsi="Arial" w:cs="Arial"/>
        </w:rPr>
        <w:t xml:space="preserve">Osoba </w:t>
      </w:r>
      <w:r w:rsidR="002E5D2C" w:rsidRPr="00044A06">
        <w:rPr>
          <w:rFonts w:ascii="Arial" w:hAnsi="Arial" w:cs="Arial"/>
        </w:rPr>
        <w:t>do kontaktu: ……</w:t>
      </w:r>
      <w:r w:rsidR="001901DF" w:rsidRPr="00044A06">
        <w:rPr>
          <w:rFonts w:ascii="Arial" w:hAnsi="Arial" w:cs="Arial"/>
        </w:rPr>
        <w:t>……………………………</w:t>
      </w:r>
      <w:r w:rsidR="00E0769D" w:rsidRPr="00044A06">
        <w:rPr>
          <w:rFonts w:ascii="Arial" w:hAnsi="Arial" w:cs="Arial"/>
        </w:rPr>
        <w:t>…………………………</w:t>
      </w:r>
      <w:r w:rsidR="00AD61E2" w:rsidRPr="00044A06">
        <w:rPr>
          <w:rFonts w:ascii="Arial" w:hAnsi="Arial" w:cs="Arial"/>
        </w:rPr>
        <w:t>…</w:t>
      </w:r>
      <w:r w:rsidR="00FE382B" w:rsidRPr="00044A06">
        <w:rPr>
          <w:rFonts w:ascii="Arial" w:hAnsi="Arial" w:cs="Arial"/>
        </w:rPr>
        <w:t>……..</w:t>
      </w:r>
      <w:r w:rsidR="007F6CC4" w:rsidRPr="00044A06">
        <w:rPr>
          <w:rFonts w:ascii="Arial" w:hAnsi="Arial" w:cs="Arial"/>
        </w:rPr>
        <w:t>…</w:t>
      </w:r>
      <w:r w:rsidR="00FE382B" w:rsidRPr="00044A06">
        <w:rPr>
          <w:rFonts w:ascii="Arial" w:hAnsi="Arial" w:cs="Arial"/>
        </w:rPr>
        <w:t>.</w:t>
      </w:r>
    </w:p>
    <w:p w:rsidR="00044A06" w:rsidRPr="00044A06" w:rsidRDefault="00044A06" w:rsidP="00044A06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044A06">
        <w:rPr>
          <w:rFonts w:ascii="Arial" w:hAnsi="Arial" w:cs="Arial"/>
        </w:rPr>
        <w:t xml:space="preserve">Oferuję wykonanie całości przedmiotu zamówienia zgodnie z wymogami zawartymi w SWZ </w:t>
      </w:r>
      <w:r w:rsidRPr="00044A06">
        <w:rPr>
          <w:rFonts w:ascii="Arial" w:hAnsi="Arial" w:cs="Arial"/>
          <w:u w:val="single"/>
        </w:rPr>
        <w:t>za cenę ryczałtową w wysokości</w:t>
      </w:r>
      <w:r w:rsidRPr="00044A06">
        <w:rPr>
          <w:rFonts w:ascii="Arial" w:hAnsi="Arial" w:cs="Arial"/>
        </w:rPr>
        <w:t>:</w:t>
      </w:r>
    </w:p>
    <w:p w:rsidR="00044A06" w:rsidRPr="00044A06" w:rsidRDefault="00044A06" w:rsidP="00044A06">
      <w:pPr>
        <w:ind w:left="426"/>
        <w:jc w:val="both"/>
        <w:rPr>
          <w:rFonts w:ascii="Arial" w:hAnsi="Arial" w:cs="Arial"/>
          <w:b/>
          <w:bCs/>
          <w:u w:val="single"/>
        </w:rPr>
      </w:pPr>
    </w:p>
    <w:p w:rsidR="00044A06" w:rsidRPr="00044A06" w:rsidRDefault="00044A06" w:rsidP="00044A06">
      <w:pPr>
        <w:ind w:left="426"/>
        <w:jc w:val="both"/>
        <w:rPr>
          <w:rFonts w:ascii="Arial" w:hAnsi="Arial" w:cs="Arial"/>
        </w:rPr>
      </w:pPr>
      <w:r w:rsidRPr="00044A06">
        <w:rPr>
          <w:rFonts w:ascii="Arial" w:hAnsi="Arial" w:cs="Arial"/>
          <w:b/>
          <w:bCs/>
        </w:rPr>
        <w:t>Cena brutto*:</w:t>
      </w:r>
      <w:r w:rsidRPr="00044A06">
        <w:rPr>
          <w:rFonts w:ascii="Arial" w:hAnsi="Arial" w:cs="Arial"/>
          <w:bCs/>
        </w:rPr>
        <w:t>………………………………………………………….……………</w:t>
      </w:r>
      <w:r>
        <w:rPr>
          <w:rFonts w:ascii="Arial" w:hAnsi="Arial" w:cs="Arial"/>
          <w:bCs/>
        </w:rPr>
        <w:t>…</w:t>
      </w:r>
      <w:r w:rsidRPr="00044A06">
        <w:rPr>
          <w:rFonts w:ascii="Arial" w:hAnsi="Arial" w:cs="Arial"/>
          <w:bCs/>
        </w:rPr>
        <w:t>.. zł,</w:t>
      </w:r>
    </w:p>
    <w:p w:rsidR="00044A06" w:rsidRPr="00044A06" w:rsidRDefault="00044A06" w:rsidP="00044A06">
      <w:pPr>
        <w:ind w:left="426"/>
        <w:jc w:val="both"/>
        <w:rPr>
          <w:rFonts w:ascii="Arial" w:hAnsi="Arial" w:cs="Arial"/>
        </w:rPr>
      </w:pPr>
      <w:r w:rsidRPr="00044A06">
        <w:rPr>
          <w:rFonts w:ascii="Arial" w:hAnsi="Arial" w:cs="Arial"/>
        </w:rPr>
        <w:t>Słownie cena brutto: (………………………………………………………..…….</w:t>
      </w:r>
      <w:r>
        <w:rPr>
          <w:rFonts w:ascii="Arial" w:hAnsi="Arial" w:cs="Arial"/>
        </w:rPr>
        <w:t>………</w:t>
      </w:r>
    </w:p>
    <w:p w:rsidR="00044A06" w:rsidRPr="00044A06" w:rsidRDefault="00044A06" w:rsidP="00044A06">
      <w:pPr>
        <w:ind w:left="426"/>
        <w:jc w:val="both"/>
        <w:rPr>
          <w:rFonts w:ascii="Arial" w:hAnsi="Arial" w:cs="Arial"/>
          <w:b/>
          <w:bCs/>
          <w:u w:val="single"/>
        </w:rPr>
      </w:pPr>
      <w:r w:rsidRPr="00044A06">
        <w:rPr>
          <w:rFonts w:ascii="Arial" w:hAnsi="Arial" w:cs="Arial"/>
        </w:rPr>
        <w:t>(……………………………………………………………………………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044A06">
        <w:rPr>
          <w:rFonts w:ascii="Arial" w:hAnsi="Arial" w:cs="Arial"/>
        </w:rPr>
        <w:t>……….….)</w:t>
      </w:r>
    </w:p>
    <w:p w:rsidR="00044A06" w:rsidRPr="00044A06" w:rsidRDefault="00044A06" w:rsidP="00044A06">
      <w:pPr>
        <w:pStyle w:val="Akapitzlist"/>
        <w:ind w:left="426"/>
        <w:jc w:val="both"/>
        <w:rPr>
          <w:rFonts w:ascii="Arial" w:hAnsi="Arial" w:cs="Arial"/>
          <w:b/>
          <w:bCs/>
          <w:i/>
          <w:u w:val="single"/>
        </w:rPr>
      </w:pPr>
      <w:r w:rsidRPr="00044A06">
        <w:rPr>
          <w:rFonts w:ascii="Arial" w:hAnsi="Arial" w:cs="Arial"/>
          <w:b/>
          <w:bCs/>
          <w:i/>
          <w:u w:val="single"/>
        </w:rPr>
        <w:t>*cena brutto musi wynikać z łącznej ceny brutto z tabeli Formularza cenowego</w:t>
      </w:r>
    </w:p>
    <w:p w:rsidR="00044A06" w:rsidRPr="00044A06" w:rsidRDefault="00044A06" w:rsidP="00044A06">
      <w:pPr>
        <w:pStyle w:val="Akapitzlist"/>
        <w:ind w:left="426"/>
        <w:jc w:val="both"/>
        <w:rPr>
          <w:rFonts w:ascii="Arial" w:hAnsi="Arial" w:cs="Arial"/>
          <w:b/>
          <w:bCs/>
        </w:rPr>
      </w:pPr>
    </w:p>
    <w:p w:rsidR="00044A06" w:rsidRPr="00044A06" w:rsidRDefault="00044A06" w:rsidP="00044A06">
      <w:pPr>
        <w:pStyle w:val="Akapitzlist"/>
        <w:ind w:left="426"/>
        <w:jc w:val="both"/>
        <w:rPr>
          <w:rFonts w:ascii="Arial" w:hAnsi="Arial" w:cs="Arial"/>
          <w:bCs/>
        </w:rPr>
      </w:pPr>
      <w:r w:rsidRPr="00044A06">
        <w:rPr>
          <w:rFonts w:ascii="Arial" w:hAnsi="Arial" w:cs="Arial"/>
          <w:b/>
          <w:bCs/>
        </w:rPr>
        <w:t xml:space="preserve">Termin płatności** </w:t>
      </w:r>
      <w:r w:rsidRPr="00044A06">
        <w:rPr>
          <w:rFonts w:ascii="Arial" w:hAnsi="Arial" w:cs="Arial"/>
          <w:bCs/>
        </w:rPr>
        <w:t>……………………………………………. dni</w:t>
      </w:r>
    </w:p>
    <w:p w:rsidR="00044A06" w:rsidRPr="00044A06" w:rsidRDefault="00044A06" w:rsidP="00044A06">
      <w:pPr>
        <w:pStyle w:val="Akapitzlist"/>
        <w:ind w:left="426"/>
        <w:jc w:val="both"/>
        <w:rPr>
          <w:rFonts w:ascii="Arial" w:hAnsi="Arial" w:cs="Arial"/>
          <w:bCs/>
        </w:rPr>
      </w:pPr>
      <w:r w:rsidRPr="00044A06">
        <w:rPr>
          <w:rFonts w:ascii="Arial" w:hAnsi="Arial" w:cs="Arial"/>
          <w:bCs/>
        </w:rPr>
        <w:t>Słownie termin płatności: (…………………………………………………….…….)</w:t>
      </w:r>
    </w:p>
    <w:p w:rsidR="00F70367" w:rsidRPr="005B640D" w:rsidRDefault="00044A06" w:rsidP="005B640D">
      <w:pPr>
        <w:pStyle w:val="Akapitzlist"/>
        <w:ind w:left="426"/>
        <w:jc w:val="center"/>
        <w:rPr>
          <w:rFonts w:ascii="Arial" w:hAnsi="Arial" w:cs="Arial"/>
          <w:b/>
          <w:bCs/>
          <w:i/>
        </w:rPr>
      </w:pPr>
      <w:r w:rsidRPr="00044A06">
        <w:rPr>
          <w:rFonts w:ascii="Arial" w:hAnsi="Arial" w:cs="Arial"/>
          <w:b/>
          <w:bCs/>
          <w:i/>
        </w:rPr>
        <w:t>**Termin płatności należy podać w pełnych dniach – nie krócej niż 14 dni i nie dłużej niż 30 dni.</w:t>
      </w:r>
    </w:p>
    <w:p w:rsidR="0003221F" w:rsidRPr="00044A06" w:rsidRDefault="0003221F" w:rsidP="00044A06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044A06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42740C" w:rsidRDefault="0003221F" w:rsidP="00044A06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044A06">
        <w:rPr>
          <w:rFonts w:ascii="Arial" w:hAnsi="Arial" w:cs="Arial"/>
        </w:rPr>
        <w:t>Potwierdzamy przyjęcie warunków umownych i warunków płatności zawartych w SWZ i we wzorze umowy stanowiącym załącznik do</w:t>
      </w:r>
      <w:r w:rsidRPr="0042740C">
        <w:rPr>
          <w:rFonts w:ascii="Arial" w:hAnsi="Arial" w:cs="Arial"/>
        </w:rPr>
        <w:t xml:space="preserve"> 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uważamy się za związanych niniejszą ofertą na czas wskazany w 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 (</w:t>
      </w:r>
      <w:r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42740C" w:rsidRDefault="0003221F" w:rsidP="0003221F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03221F" w:rsidRDefault="0003221F" w:rsidP="0003221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że jestem (</w:t>
      </w:r>
      <w:r w:rsidRPr="0042740C">
        <w:rPr>
          <w:rFonts w:ascii="Arial" w:hAnsi="Arial" w:cs="Arial"/>
          <w:i/>
          <w:iCs/>
        </w:rPr>
        <w:t>należy wybrać z listy</w:t>
      </w:r>
      <w:r w:rsidRPr="0042740C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>
        <w:rPr>
          <w:rFonts w:ascii="Arial" w:hAnsi="Arial" w:cs="Arial"/>
        </w:rPr>
        <w:t>sobową działalność gospodarcza,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>
        <w:rPr>
          <w:rFonts w:ascii="Arial" w:hAnsi="Arial" w:cs="Arial"/>
        </w:rPr>
        <w:t>ząca działalności gospodarczej,</w:t>
      </w:r>
    </w:p>
    <w:p w:rsidR="0003221F" w:rsidRPr="0042740C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Pr="0042740C">
        <w:rPr>
          <w:rFonts w:ascii="Arial" w:hAnsi="Arial" w:cs="Arial"/>
          <w:b/>
        </w:rPr>
        <w:t>*</w:t>
      </w:r>
    </w:p>
    <w:p w:rsidR="0003221F" w:rsidRPr="0042740C" w:rsidRDefault="0003221F" w:rsidP="0003221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03221F" w:rsidRPr="00541B25" w:rsidRDefault="0003221F" w:rsidP="0003221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42740C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</w:t>
      </w:r>
      <w:r w:rsidR="005B640D">
        <w:rPr>
          <w:rFonts w:ascii="Arial" w:hAnsi="Arial" w:cs="Arial"/>
        </w:rPr>
        <w:t>…..</w:t>
      </w:r>
      <w:r>
        <w:rPr>
          <w:rFonts w:ascii="Arial" w:hAnsi="Arial" w:cs="Arial"/>
        </w:rPr>
        <w:t>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</w:t>
      </w:r>
      <w:r w:rsidR="005B640D">
        <w:rPr>
          <w:rFonts w:ascii="Arial" w:hAnsi="Arial" w:cs="Arial"/>
        </w:rPr>
        <w:t>.….</w:t>
      </w:r>
      <w:r>
        <w:rPr>
          <w:rFonts w:ascii="Arial" w:hAnsi="Arial" w:cs="Arial"/>
        </w:rPr>
        <w:t>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  <w:r w:rsidR="00044A06">
        <w:rPr>
          <w:rFonts w:ascii="Arial" w:hAnsi="Arial" w:cs="Arial"/>
        </w:rPr>
        <w:t>……………………………………………………………………</w:t>
      </w:r>
      <w:r w:rsidR="005B640D">
        <w:rPr>
          <w:rFonts w:ascii="Arial" w:hAnsi="Arial" w:cs="Arial"/>
        </w:rPr>
        <w:t>….</w:t>
      </w:r>
      <w:r w:rsidR="00044A06">
        <w:rPr>
          <w:rFonts w:ascii="Arial" w:hAnsi="Arial" w:cs="Arial"/>
        </w:rPr>
        <w:t>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nie powierzamy*</w:t>
      </w:r>
      <w:r w:rsidRPr="0042740C">
        <w:rPr>
          <w:rFonts w:ascii="Arial" w:hAnsi="Arial" w:cs="Arial"/>
        </w:rPr>
        <w:t xml:space="preserve"> podwykonawcom żadnej części (zakresu) zamówienia </w:t>
      </w:r>
      <w:r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</w:t>
      </w:r>
      <w:r>
        <w:rPr>
          <w:rFonts w:ascii="Arial" w:hAnsi="Arial" w:cs="Arial"/>
        </w:rPr>
        <w:t>………………………………………………………………..…</w:t>
      </w:r>
      <w:r w:rsidR="005B640D">
        <w:rPr>
          <w:rFonts w:ascii="Arial" w:hAnsi="Arial" w:cs="Arial"/>
        </w:rPr>
        <w:t>...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42740C" w:rsidRDefault="0003221F" w:rsidP="0003221F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03221F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</w:t>
      </w:r>
      <w:r w:rsidRPr="0042740C">
        <w:rPr>
          <w:rFonts w:ascii="Arial" w:hAnsi="Arial" w:cs="Arial"/>
          <w:sz w:val="26"/>
          <w:szCs w:val="26"/>
        </w:rPr>
        <w:t>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……………………………………………………………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03221F" w:rsidRPr="00044A06" w:rsidRDefault="005B640D" w:rsidP="00044A06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</w:t>
      </w:r>
    </w:p>
    <w:p w:rsidR="0003221F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data i podpis osoby upoważnionej:</w:t>
      </w:r>
    </w:p>
    <w:p w:rsidR="005B640D" w:rsidRPr="0042740C" w:rsidRDefault="005B640D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1320D6" w:rsidRPr="0003221F" w:rsidRDefault="0003221F" w:rsidP="0003221F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03221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4C3" w:rsidRDefault="00B434C3" w:rsidP="004142E9">
      <w:r>
        <w:separator/>
      </w:r>
    </w:p>
  </w:endnote>
  <w:endnote w:type="continuationSeparator" w:id="0">
    <w:p w:rsidR="00B434C3" w:rsidRDefault="00B434C3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C2789" w:rsidRPr="00A171E9">
      <w:rPr>
        <w:sz w:val="20"/>
        <w:szCs w:val="20"/>
      </w:rPr>
      <w:fldChar w:fldCharType="separate"/>
    </w:r>
    <w:r w:rsidR="00B434C3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C2789" w:rsidRPr="00A171E9">
      <w:rPr>
        <w:sz w:val="20"/>
        <w:szCs w:val="20"/>
      </w:rPr>
      <w:fldChar w:fldCharType="separate"/>
    </w:r>
    <w:r w:rsidR="00B434C3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4C3" w:rsidRDefault="00B434C3" w:rsidP="004142E9">
      <w:r>
        <w:separator/>
      </w:r>
    </w:p>
  </w:footnote>
  <w:footnote w:type="continuationSeparator" w:id="0">
    <w:p w:rsidR="00B434C3" w:rsidRDefault="00B434C3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Załącznik nr 1</w:t>
    </w:r>
  </w:p>
  <w:p w:rsidR="00476DC8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376A4"/>
    <w:multiLevelType w:val="hybridMultilevel"/>
    <w:tmpl w:val="51B4D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9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1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20"/>
  </w:num>
  <w:num w:numId="10">
    <w:abstractNumId w:val="18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2"/>
  </w:num>
  <w:num w:numId="17">
    <w:abstractNumId w:val="7"/>
  </w:num>
  <w:num w:numId="18">
    <w:abstractNumId w:val="23"/>
  </w:num>
  <w:num w:numId="19">
    <w:abstractNumId w:val="24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1"/>
  </w:num>
  <w:num w:numId="25">
    <w:abstractNumId w:val="16"/>
  </w:num>
  <w:num w:numId="26">
    <w:abstractNumId w:val="17"/>
  </w:num>
  <w:num w:numId="27">
    <w:abstractNumId w:val="15"/>
  </w:num>
  <w:num w:numId="28">
    <w:abstractNumId w:val="25"/>
  </w:num>
  <w:num w:numId="29">
    <w:abstractNumId w:val="19"/>
  </w:num>
  <w:num w:numId="30">
    <w:abstractNumId w:val="1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44A06"/>
    <w:rsid w:val="00063D5C"/>
    <w:rsid w:val="000706EF"/>
    <w:rsid w:val="000800D7"/>
    <w:rsid w:val="0008081F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22628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B640D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94E51"/>
    <w:rsid w:val="008A57FA"/>
    <w:rsid w:val="008C2789"/>
    <w:rsid w:val="008C44B0"/>
    <w:rsid w:val="008D0ED6"/>
    <w:rsid w:val="008D35A7"/>
    <w:rsid w:val="008E6127"/>
    <w:rsid w:val="00935F3F"/>
    <w:rsid w:val="00944EF8"/>
    <w:rsid w:val="00971F92"/>
    <w:rsid w:val="00987160"/>
    <w:rsid w:val="0099514B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434C3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D020D"/>
    <w:rsid w:val="00FE0E3D"/>
    <w:rsid w:val="00FE1047"/>
    <w:rsid w:val="00FE382B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E5FC2-D874-4BEC-B78C-03870CC3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2022-09-13T09:12:00Z</cp:lastPrinted>
  <dcterms:created xsi:type="dcterms:W3CDTF">2022-09-13T09:12:00Z</dcterms:created>
  <dcterms:modified xsi:type="dcterms:W3CDTF">2022-09-13T09:30:00Z</dcterms:modified>
</cp:coreProperties>
</file>