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298" w:rsidRDefault="00D81C25">
      <w:pPr>
        <w:jc w:val="center"/>
      </w:pP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Egz. Nr </w:t>
      </w:r>
      <w:r>
        <w:rPr>
          <w:b/>
          <w:sz w:val="28"/>
          <w:szCs w:val="28"/>
        </w:rPr>
        <w:t>2</w:t>
      </w:r>
    </w:p>
    <w:p w:rsidR="00034298" w:rsidRDefault="00D81C25">
      <w:pPr>
        <w:rPr>
          <w:b/>
        </w:rPr>
      </w:pPr>
      <w:r>
        <w:rPr>
          <w:b/>
        </w:rPr>
        <w:t>P   W  A  R C H</w:t>
      </w:r>
      <w:r>
        <w:rPr>
          <w:noProof/>
        </w:rPr>
        <w:drawing>
          <wp:anchor distT="0" distB="0" distL="0" distR="0" simplePos="0" relativeHeight="2" behindDoc="0" locked="0" layoutInCell="0" allowOverlap="1">
            <wp:simplePos x="0" y="0"/>
            <wp:positionH relativeFrom="column">
              <wp:posOffset>3990340</wp:posOffset>
            </wp:positionH>
            <wp:positionV relativeFrom="paragraph">
              <wp:posOffset>67310</wp:posOffset>
            </wp:positionV>
            <wp:extent cx="1847850" cy="963930"/>
            <wp:effectExtent l="0" t="0" r="0" b="0"/>
            <wp:wrapSquare wrapText="largest"/>
            <wp:docPr id="1" name="Obra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963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 xml:space="preserve">     S P.   Z  O. O. </w:t>
      </w:r>
    </w:p>
    <w:p w:rsidR="00034298" w:rsidRDefault="00D81C25">
      <w:pPr>
        <w:rPr>
          <w:b/>
          <w:szCs w:val="28"/>
        </w:rPr>
      </w:pPr>
      <w:r>
        <w:rPr>
          <w:b/>
          <w:szCs w:val="28"/>
        </w:rPr>
        <w:t xml:space="preserve">Tel  </w:t>
      </w:r>
      <w:r>
        <w:rPr>
          <w:b/>
          <w:szCs w:val="28"/>
        </w:rPr>
        <w:t>17 307 09 60</w:t>
      </w:r>
    </w:p>
    <w:p w:rsidR="00034298" w:rsidRDefault="00D81C25">
      <w:pPr>
        <w:jc w:val="both"/>
        <w:rPr>
          <w:b/>
          <w:szCs w:val="28"/>
        </w:rPr>
      </w:pPr>
      <w:r>
        <w:rPr>
          <w:b/>
          <w:szCs w:val="28"/>
        </w:rPr>
        <w:t xml:space="preserve">ul. Podwale 2/2, 37-100 Łańcut </w:t>
      </w:r>
    </w:p>
    <w:p w:rsidR="00034298" w:rsidRDefault="00D81C25">
      <w:pPr>
        <w:jc w:val="both"/>
        <w:rPr>
          <w:b/>
          <w:szCs w:val="28"/>
        </w:rPr>
      </w:pPr>
      <w:r>
        <w:rPr>
          <w:b/>
          <w:szCs w:val="28"/>
        </w:rPr>
        <w:t>NIP 815-18</w:t>
      </w:r>
      <w:r>
        <w:rPr>
          <w:b/>
          <w:szCs w:val="28"/>
        </w:rPr>
        <w:t>1</w:t>
      </w:r>
      <w:r>
        <w:rPr>
          <w:b/>
          <w:szCs w:val="28"/>
        </w:rPr>
        <w:t>-</w:t>
      </w:r>
      <w:r>
        <w:rPr>
          <w:b/>
          <w:szCs w:val="28"/>
        </w:rPr>
        <w:t>18</w:t>
      </w:r>
      <w:r>
        <w:rPr>
          <w:b/>
          <w:szCs w:val="28"/>
        </w:rPr>
        <w:t>-</w:t>
      </w:r>
      <w:r>
        <w:rPr>
          <w:b/>
          <w:szCs w:val="28"/>
        </w:rPr>
        <w:t>41</w:t>
      </w:r>
      <w:r>
        <w:rPr>
          <w:b/>
          <w:szCs w:val="28"/>
        </w:rPr>
        <w:tab/>
        <w:t xml:space="preserve">REGON </w:t>
      </w:r>
      <w:r>
        <w:rPr>
          <w:b/>
          <w:szCs w:val="28"/>
        </w:rPr>
        <w:t>520623900</w:t>
      </w:r>
    </w:p>
    <w:p w:rsidR="00034298" w:rsidRDefault="00034298">
      <w:pPr>
        <w:rPr>
          <w:b/>
          <w:szCs w:val="28"/>
        </w:rPr>
      </w:pPr>
    </w:p>
    <w:p w:rsidR="00034298" w:rsidRDefault="00034298">
      <w:pPr>
        <w:rPr>
          <w:b/>
          <w:szCs w:val="28"/>
        </w:rPr>
      </w:pPr>
    </w:p>
    <w:p w:rsidR="00034298" w:rsidRDefault="00034298">
      <w:pPr>
        <w:rPr>
          <w:b/>
          <w:szCs w:val="28"/>
        </w:rPr>
      </w:pPr>
    </w:p>
    <w:tbl>
      <w:tblPr>
        <w:tblW w:w="9453" w:type="dxa"/>
        <w:tblInd w:w="-132" w:type="dxa"/>
        <w:tblLayout w:type="fixed"/>
        <w:tblLook w:val="04A0" w:firstRow="1" w:lastRow="0" w:firstColumn="1" w:lastColumn="0" w:noHBand="0" w:noVBand="1"/>
      </w:tblPr>
      <w:tblGrid>
        <w:gridCol w:w="9453"/>
      </w:tblGrid>
      <w:tr w:rsidR="00034298">
        <w:tc>
          <w:tcPr>
            <w:tcW w:w="945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034298" w:rsidRDefault="00034298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  <w:p w:rsidR="00034298" w:rsidRDefault="00D81C25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PRZEDMIAR,</w:t>
            </w:r>
            <w:bookmarkStart w:id="0" w:name="_GoBack"/>
            <w:bookmarkEnd w:id="0"/>
            <w:r>
              <w:rPr>
                <w:rFonts w:ascii="Arial" w:hAnsi="Arial" w:cs="Arial"/>
                <w:b/>
                <w:bCs/>
                <w:i/>
                <w:iCs/>
              </w:rPr>
              <w:t xml:space="preserve"> STWIORB </w:t>
            </w:r>
          </w:p>
          <w:p w:rsidR="00034298" w:rsidRDefault="00034298">
            <w:pPr>
              <w:widowControl w:val="0"/>
              <w:spacing w:line="276" w:lineRule="auto"/>
              <w:ind w:left="360"/>
              <w:jc w:val="center"/>
              <w:rPr>
                <w:b/>
                <w:bCs/>
                <w:sz w:val="22"/>
                <w:szCs w:val="22"/>
              </w:rPr>
            </w:pPr>
          </w:p>
          <w:p w:rsidR="00034298" w:rsidRDefault="00D81C25">
            <w:pPr>
              <w:widowControl w:val="0"/>
              <w:spacing w:line="276" w:lineRule="auto"/>
              <w:ind w:left="3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NAZWA INWESTYCJI:</w:t>
            </w:r>
          </w:p>
          <w:p w:rsidR="00034298" w:rsidRDefault="00D81C25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i/>
              </w:rPr>
              <w:t xml:space="preserve"> PRZEBUDOWA BUDYNKU </w:t>
            </w:r>
            <w:bookmarkStart w:id="1" w:name="_Hlk22809073"/>
            <w:bookmarkEnd w:id="1"/>
            <w:r>
              <w:rPr>
                <w:rFonts w:ascii="Arial" w:hAnsi="Arial" w:cs="Arial"/>
                <w:b/>
                <w:bCs/>
                <w:i/>
                <w:iCs/>
              </w:rPr>
              <w:t xml:space="preserve">ZESPOŁU </w:t>
            </w:r>
            <w:r>
              <w:rPr>
                <w:rFonts w:ascii="Arial" w:hAnsi="Arial" w:cs="Arial"/>
                <w:b/>
                <w:bCs/>
                <w:i/>
                <w:iCs/>
              </w:rPr>
              <w:t>SZKOLNO-PRZEDSZKOLNEGO</w:t>
            </w:r>
          </w:p>
          <w:p w:rsidR="00034298" w:rsidRDefault="00D81C25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NR 1 W NISKU</w:t>
            </w:r>
          </w:p>
          <w:p w:rsidR="00034298" w:rsidRDefault="00034298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  <w:p w:rsidR="00034298" w:rsidRDefault="00D81C25">
            <w:pPr>
              <w:widowControl w:val="0"/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ETAP I: PRZEBUDOWA PARTERU</w:t>
            </w:r>
          </w:p>
        </w:tc>
      </w:tr>
    </w:tbl>
    <w:p w:rsidR="00034298" w:rsidRDefault="00034298">
      <w:pPr>
        <w:spacing w:line="360" w:lineRule="auto"/>
        <w:ind w:left="4248" w:hanging="279"/>
        <w:rPr>
          <w:b/>
        </w:rPr>
      </w:pPr>
    </w:p>
    <w:p w:rsidR="00034298" w:rsidRDefault="00034298">
      <w:pPr>
        <w:spacing w:line="360" w:lineRule="auto"/>
        <w:ind w:left="4248" w:hanging="279"/>
        <w:rPr>
          <w:b/>
        </w:rPr>
      </w:pPr>
    </w:p>
    <w:p w:rsidR="00034298" w:rsidRDefault="00D81C25">
      <w:pPr>
        <w:spacing w:line="360" w:lineRule="auto"/>
        <w:ind w:left="4248" w:hanging="279"/>
      </w:pPr>
      <w:r>
        <w:rPr>
          <w:b/>
        </w:rPr>
        <w:t>Dane inwestycji</w:t>
      </w:r>
      <w:r>
        <w:t>:</w:t>
      </w:r>
    </w:p>
    <w:p w:rsidR="00034298" w:rsidRDefault="00D81C25">
      <w:pPr>
        <w:spacing w:line="360" w:lineRule="auto"/>
        <w:ind w:left="3969" w:hanging="2121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Obiekt: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 xml:space="preserve">BUDYNEK </w:t>
      </w:r>
      <w:r>
        <w:rPr>
          <w:rFonts w:ascii="Arial" w:hAnsi="Arial" w:cs="Arial"/>
          <w:b/>
          <w:sz w:val="22"/>
          <w:szCs w:val="22"/>
        </w:rPr>
        <w:t>ZESPOŁU SZKOLNO-PRZEDSZKOLNEGO NR 1 W NISKU</w:t>
      </w:r>
    </w:p>
    <w:p w:rsidR="00034298" w:rsidRDefault="00D81C25">
      <w:pPr>
        <w:spacing w:line="360" w:lineRule="auto"/>
        <w:ind w:left="3969" w:hanging="2126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Kategoria obiektów:   </w:t>
      </w:r>
      <w:r>
        <w:rPr>
          <w:rFonts w:ascii="Arial" w:hAnsi="Arial" w:cs="Arial"/>
          <w:b/>
          <w:sz w:val="22"/>
          <w:szCs w:val="22"/>
        </w:rPr>
        <w:t>IX</w:t>
      </w:r>
    </w:p>
    <w:p w:rsidR="00034298" w:rsidRDefault="00D81C25">
      <w:pPr>
        <w:spacing w:after="40"/>
        <w:ind w:left="3969" w:hanging="2126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Adres Inwestycji:       </w:t>
      </w:r>
      <w:r>
        <w:rPr>
          <w:rFonts w:ascii="Arial" w:hAnsi="Arial" w:cs="Arial"/>
          <w:b/>
          <w:sz w:val="22"/>
          <w:szCs w:val="22"/>
        </w:rPr>
        <w:t>UL. DĄBROWSKIEGO 8</w:t>
      </w:r>
    </w:p>
    <w:p w:rsidR="00034298" w:rsidRDefault="00D81C25">
      <w:pPr>
        <w:spacing w:after="40"/>
        <w:ind w:left="3969" w:hanging="21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  <w:t>37-400 NISKO</w:t>
      </w:r>
    </w:p>
    <w:p w:rsidR="00034298" w:rsidRDefault="00D81C25">
      <w:pPr>
        <w:spacing w:after="40"/>
        <w:ind w:left="3969" w:hanging="2126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  <w:t>DZ. NR EWID. GR.</w:t>
      </w:r>
      <w:r>
        <w:rPr>
          <w:rFonts w:ascii="Arial" w:hAnsi="Arial" w:cs="Arial"/>
          <w:b/>
          <w:sz w:val="22"/>
          <w:szCs w:val="22"/>
        </w:rPr>
        <w:t>: 5203</w:t>
      </w:r>
    </w:p>
    <w:p w:rsidR="00034298" w:rsidRDefault="00D81C25">
      <w:pPr>
        <w:spacing w:after="40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 xml:space="preserve">      OBRĘB:        0001 NISKO</w:t>
      </w:r>
    </w:p>
    <w:p w:rsidR="00034298" w:rsidRDefault="00D81C25">
      <w:pPr>
        <w:spacing w:after="40"/>
        <w:ind w:left="1843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  <w:t xml:space="preserve">                             JEDN .EWID.:181</w:t>
      </w:r>
      <w:r>
        <w:rPr>
          <w:rFonts w:ascii="Arial" w:hAnsi="Arial" w:cs="Arial"/>
          <w:b/>
          <w:sz w:val="22"/>
          <w:szCs w:val="22"/>
        </w:rPr>
        <w:t>205</w:t>
      </w:r>
      <w:r>
        <w:rPr>
          <w:rFonts w:ascii="Arial" w:hAnsi="Arial" w:cs="Arial"/>
          <w:b/>
          <w:sz w:val="22"/>
          <w:szCs w:val="22"/>
        </w:rPr>
        <w:t>_</w:t>
      </w:r>
      <w:r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NISKO</w:t>
      </w:r>
    </w:p>
    <w:p w:rsidR="00034298" w:rsidRDefault="00D81C25">
      <w:pPr>
        <w:tabs>
          <w:tab w:val="left" w:pos="0"/>
        </w:tabs>
        <w:spacing w:after="40"/>
        <w:ind w:left="3969" w:hanging="2126"/>
        <w:jc w:val="both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Identyfikator działki:   </w:t>
      </w:r>
      <w:r>
        <w:rPr>
          <w:rFonts w:ascii="Arial" w:hAnsi="Arial" w:cs="Arial"/>
          <w:b/>
          <w:sz w:val="22"/>
          <w:szCs w:val="22"/>
        </w:rPr>
        <w:t>181</w:t>
      </w:r>
      <w:r>
        <w:rPr>
          <w:rFonts w:ascii="Arial" w:hAnsi="Arial" w:cs="Arial"/>
          <w:b/>
          <w:sz w:val="22"/>
          <w:szCs w:val="22"/>
        </w:rPr>
        <w:t>205_4</w:t>
      </w:r>
      <w:r>
        <w:rPr>
          <w:rFonts w:ascii="Arial" w:hAnsi="Arial" w:cs="Arial"/>
          <w:b/>
          <w:sz w:val="22"/>
          <w:szCs w:val="22"/>
        </w:rPr>
        <w:t>.000</w:t>
      </w:r>
      <w:r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>5203</w:t>
      </w:r>
    </w:p>
    <w:p w:rsidR="00034298" w:rsidRDefault="00D81C25">
      <w:pPr>
        <w:tabs>
          <w:tab w:val="left" w:pos="0"/>
        </w:tabs>
        <w:spacing w:after="40"/>
        <w:ind w:left="3969" w:hanging="2126"/>
        <w:jc w:val="both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Inwestor: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GMINA I MIASTO NISKO</w:t>
      </w:r>
    </w:p>
    <w:p w:rsidR="00034298" w:rsidRDefault="00D81C25">
      <w:pPr>
        <w:ind w:left="3969" w:hanging="2126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  <w:t>UL. PLAC WOLNOŚCI 14</w:t>
      </w:r>
    </w:p>
    <w:p w:rsidR="00034298" w:rsidRDefault="00034298">
      <w:pPr>
        <w:spacing w:line="360" w:lineRule="auto"/>
        <w:jc w:val="center"/>
        <w:rPr>
          <w:sz w:val="22"/>
          <w:szCs w:val="22"/>
        </w:rPr>
      </w:pPr>
    </w:p>
    <w:p w:rsidR="00034298" w:rsidRDefault="00034298">
      <w:pPr>
        <w:spacing w:line="360" w:lineRule="auto"/>
        <w:jc w:val="center"/>
        <w:rPr>
          <w:sz w:val="22"/>
          <w:szCs w:val="22"/>
        </w:rPr>
      </w:pPr>
    </w:p>
    <w:p w:rsidR="00034298" w:rsidRDefault="00034298">
      <w:pPr>
        <w:spacing w:line="360" w:lineRule="auto"/>
        <w:jc w:val="center"/>
        <w:rPr>
          <w:sz w:val="22"/>
          <w:szCs w:val="22"/>
        </w:rPr>
      </w:pPr>
    </w:p>
    <w:p w:rsidR="00034298" w:rsidRDefault="00034298">
      <w:pPr>
        <w:spacing w:line="360" w:lineRule="auto"/>
        <w:jc w:val="center"/>
        <w:rPr>
          <w:sz w:val="22"/>
          <w:szCs w:val="22"/>
        </w:rPr>
      </w:pPr>
    </w:p>
    <w:p w:rsidR="00034298" w:rsidRDefault="00034298">
      <w:pPr>
        <w:spacing w:line="360" w:lineRule="auto"/>
        <w:jc w:val="center"/>
        <w:rPr>
          <w:sz w:val="22"/>
          <w:szCs w:val="22"/>
        </w:rPr>
      </w:pPr>
    </w:p>
    <w:p w:rsidR="00034298" w:rsidRDefault="00034298">
      <w:pPr>
        <w:spacing w:line="360" w:lineRule="auto"/>
        <w:jc w:val="center"/>
        <w:rPr>
          <w:sz w:val="22"/>
          <w:szCs w:val="22"/>
        </w:rPr>
      </w:pPr>
    </w:p>
    <w:p w:rsidR="00034298" w:rsidRDefault="00034298">
      <w:pPr>
        <w:spacing w:line="360" w:lineRule="auto"/>
        <w:jc w:val="center"/>
        <w:rPr>
          <w:sz w:val="22"/>
          <w:szCs w:val="22"/>
        </w:rPr>
      </w:pPr>
    </w:p>
    <w:p w:rsidR="00034298" w:rsidRDefault="00034298">
      <w:pPr>
        <w:spacing w:line="360" w:lineRule="auto"/>
        <w:jc w:val="center"/>
        <w:rPr>
          <w:sz w:val="22"/>
          <w:szCs w:val="22"/>
        </w:rPr>
      </w:pPr>
    </w:p>
    <w:p w:rsidR="00034298" w:rsidRDefault="00034298">
      <w:pPr>
        <w:spacing w:line="360" w:lineRule="auto"/>
        <w:jc w:val="center"/>
        <w:rPr>
          <w:sz w:val="22"/>
          <w:szCs w:val="22"/>
        </w:rPr>
      </w:pPr>
    </w:p>
    <w:p w:rsidR="00034298" w:rsidRDefault="00034298">
      <w:pPr>
        <w:spacing w:line="360" w:lineRule="auto"/>
        <w:jc w:val="center"/>
        <w:rPr>
          <w:sz w:val="22"/>
          <w:szCs w:val="22"/>
        </w:rPr>
      </w:pPr>
    </w:p>
    <w:p w:rsidR="00034298" w:rsidRDefault="00034298">
      <w:pPr>
        <w:spacing w:line="360" w:lineRule="auto"/>
        <w:jc w:val="center"/>
        <w:rPr>
          <w:sz w:val="22"/>
          <w:szCs w:val="22"/>
        </w:rPr>
      </w:pPr>
    </w:p>
    <w:p w:rsidR="00034298" w:rsidRDefault="00034298">
      <w:pPr>
        <w:spacing w:line="360" w:lineRule="auto"/>
        <w:jc w:val="center"/>
        <w:rPr>
          <w:sz w:val="22"/>
          <w:szCs w:val="22"/>
        </w:rPr>
      </w:pPr>
    </w:p>
    <w:p w:rsidR="00034298" w:rsidRDefault="00034298">
      <w:pPr>
        <w:spacing w:line="360" w:lineRule="auto"/>
        <w:jc w:val="center"/>
        <w:rPr>
          <w:sz w:val="22"/>
          <w:szCs w:val="22"/>
        </w:rPr>
      </w:pPr>
    </w:p>
    <w:p w:rsidR="00034298" w:rsidRDefault="00D81C25">
      <w:pPr>
        <w:spacing w:line="360" w:lineRule="auto"/>
        <w:jc w:val="center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Data opracowania: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06</w:t>
      </w:r>
      <w:r>
        <w:rPr>
          <w:rFonts w:ascii="Arial" w:hAnsi="Arial" w:cs="Arial"/>
          <w:b/>
          <w:sz w:val="22"/>
          <w:szCs w:val="22"/>
        </w:rPr>
        <w:t>.202</w:t>
      </w:r>
      <w:r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 xml:space="preserve"> r</w:t>
      </w:r>
    </w:p>
    <w:sectPr w:rsidR="00034298">
      <w:pgSz w:w="11906" w:h="16838"/>
      <w:pgMar w:top="864" w:right="707" w:bottom="596" w:left="1985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/>
  <w:defaultTabStop w:val="720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034298"/>
    <w:rsid w:val="00034298"/>
    <w:rsid w:val="00D81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overflowPunct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qFormat/>
    <w:rPr>
      <w:rFonts w:ascii="Cambria" w:eastAsia="Times New Roman" w:hAnsi="Cambria" w:cs="Times New Roman"/>
      <w:color w:val="404040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basedOn w:val="TekstkomentarzaZnak"/>
    <w:qFormat/>
    <w:rPr>
      <w:b/>
      <w:bCs/>
    </w:rPr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jc w:val="center"/>
    </w:pPr>
    <w:rPr>
      <w:b/>
      <w:bCs/>
      <w:sz w:val="3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11">
    <w:name w:val="Nagłówek 11"/>
    <w:basedOn w:val="Normalny"/>
    <w:next w:val="Normalny"/>
    <w:qFormat/>
    <w:pPr>
      <w:keepNext/>
      <w:outlineLvl w:val="0"/>
    </w:pPr>
    <w:rPr>
      <w:szCs w:val="20"/>
    </w:rPr>
  </w:style>
  <w:style w:type="paragraph" w:customStyle="1" w:styleId="Nagwek81">
    <w:name w:val="Nagłówek 81"/>
    <w:basedOn w:val="Normalny"/>
    <w:next w:val="Normalny"/>
    <w:qFormat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ekstpodstawowy21">
    <w:name w:val="Tekst podstawowy 21"/>
    <w:basedOn w:val="Normalny"/>
    <w:qFormat/>
    <w:pPr>
      <w:jc w:val="center"/>
    </w:pPr>
    <w:rPr>
      <w:b/>
      <w:sz w:val="26"/>
      <w:szCs w:val="20"/>
    </w:rPr>
  </w:style>
  <w:style w:type="paragraph" w:styleId="Akapitzlist">
    <w:name w:val="List Paragraph"/>
    <w:basedOn w:val="Normalny"/>
    <w:qFormat/>
    <w:pPr>
      <w:spacing w:after="200"/>
      <w:ind w:left="720"/>
    </w:p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1</Pages>
  <Words>103</Words>
  <Characters>619</Characters>
  <Application>Microsoft Office Word</Application>
  <DocSecurity>0</DocSecurity>
  <Lines>5</Lines>
  <Paragraphs>1</Paragraphs>
  <ScaleCrop>false</ScaleCrop>
  <Company>Private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PRAWIDŁOWOŚCI WYKONANIA DOKUMENTACJI PROJEKTOWEJ</dc:title>
  <dc:subject/>
  <dc:creator>IZA</dc:creator>
  <dc:description/>
  <cp:lastModifiedBy>Użytkownik systemu Windows</cp:lastModifiedBy>
  <cp:revision>36</cp:revision>
  <cp:lastPrinted>2022-08-01T09:05:00Z</cp:lastPrinted>
  <dcterms:created xsi:type="dcterms:W3CDTF">2022-08-18T09:35:00Z</dcterms:created>
  <dcterms:modified xsi:type="dcterms:W3CDTF">2022-08-18T09:36:00Z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