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6B468B" w:rsidRPr="006B468B">
        <w:rPr>
          <w:rFonts w:ascii="Arial" w:hAnsi="Arial" w:cs="Arial"/>
          <w:b/>
          <w:bCs/>
        </w:rPr>
        <w:t>Wykonanie instalacji komputerowej w obiektach oświatowych na terenie Gminy i Miasta Nisko (PSP Nr 3, ZSP Nr 3, ZSP Nr 2, ZSP Zarzecze, PSP Nr 1, PSP Nowosielec)</w:t>
      </w:r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  <w:bookmarkStart w:id="0" w:name="_GoBack"/>
      <w:bookmarkEnd w:id="0"/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F90" w:rsidRDefault="00971F90" w:rsidP="00B814B0">
      <w:r>
        <w:separator/>
      </w:r>
    </w:p>
  </w:endnote>
  <w:endnote w:type="continuationSeparator" w:id="0">
    <w:p w:rsidR="00971F90" w:rsidRDefault="00971F90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F90" w:rsidRDefault="00971F90" w:rsidP="00B814B0">
      <w:r>
        <w:separator/>
      </w:r>
    </w:p>
  </w:footnote>
  <w:footnote w:type="continuationSeparator" w:id="0">
    <w:p w:rsidR="00971F90" w:rsidRDefault="00971F90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B468B"/>
    <w:rsid w:val="006E4E76"/>
    <w:rsid w:val="006E7AC4"/>
    <w:rsid w:val="006F1428"/>
    <w:rsid w:val="007113FA"/>
    <w:rsid w:val="0078070D"/>
    <w:rsid w:val="00782BFE"/>
    <w:rsid w:val="007D23A1"/>
    <w:rsid w:val="007D7572"/>
    <w:rsid w:val="008334F1"/>
    <w:rsid w:val="00874BE8"/>
    <w:rsid w:val="008B5D16"/>
    <w:rsid w:val="008D058B"/>
    <w:rsid w:val="00901331"/>
    <w:rsid w:val="00952040"/>
    <w:rsid w:val="00971F90"/>
    <w:rsid w:val="00A0729B"/>
    <w:rsid w:val="00A13042"/>
    <w:rsid w:val="00A161A7"/>
    <w:rsid w:val="00AB133E"/>
    <w:rsid w:val="00AC1E6E"/>
    <w:rsid w:val="00B814B0"/>
    <w:rsid w:val="00BD7248"/>
    <w:rsid w:val="00BE2B9D"/>
    <w:rsid w:val="00C150B4"/>
    <w:rsid w:val="00C86BB4"/>
    <w:rsid w:val="00CB4000"/>
    <w:rsid w:val="00CC3245"/>
    <w:rsid w:val="00CF6942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3C7A3-B8AE-4E28-BDDD-250A8EBB4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2022-09-08T10:32:00Z</cp:lastPrinted>
  <dcterms:created xsi:type="dcterms:W3CDTF">2022-09-08T10:32:00Z</dcterms:created>
  <dcterms:modified xsi:type="dcterms:W3CDTF">2022-09-08T10:32:00Z</dcterms:modified>
</cp:coreProperties>
</file>