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4020" w:rsidRPr="0042740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70367">
        <w:rPr>
          <w:rFonts w:asciiTheme="majorHAnsi" w:hAnsiTheme="majorHAnsi"/>
          <w:sz w:val="26"/>
          <w:szCs w:val="26"/>
        </w:rPr>
        <w:tab/>
      </w:r>
      <w:r w:rsidR="00E0769D" w:rsidRPr="0042740C">
        <w:rPr>
          <w:rFonts w:ascii="Arial" w:eastAsia="Calibri" w:hAnsi="Arial" w:cs="Arial"/>
          <w:b/>
          <w:lang w:eastAsia="en-US"/>
        </w:rPr>
        <w:t>Zamawiający: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Gmina Nisko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2740C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767481" w:rsidRDefault="00E0769D" w:rsidP="00767481">
      <w:pPr>
        <w:spacing w:line="23" w:lineRule="atLeast"/>
        <w:jc w:val="center"/>
        <w:rPr>
          <w:rFonts w:ascii="Arial" w:hAnsi="Arial" w:cs="Arial"/>
          <w:b/>
          <w:bCs/>
        </w:rPr>
      </w:pPr>
      <w:r w:rsidRPr="0042740C">
        <w:rPr>
          <w:rFonts w:ascii="Arial" w:hAnsi="Arial" w:cs="Arial"/>
          <w:b/>
          <w:bCs/>
        </w:rPr>
        <w:t>FORMULARZ OFERTOWY</w:t>
      </w:r>
    </w:p>
    <w:p w:rsidR="0082048F" w:rsidRPr="00767481" w:rsidRDefault="00B56AFC" w:rsidP="00767481">
      <w:pPr>
        <w:pStyle w:val="Akapitzlist"/>
        <w:numPr>
          <w:ilvl w:val="0"/>
          <w:numId w:val="22"/>
        </w:numPr>
        <w:autoSpaceDE w:val="0"/>
        <w:snapToGrid w:val="0"/>
        <w:ind w:left="426" w:hanging="426"/>
        <w:contextualSpacing/>
        <w:jc w:val="both"/>
        <w:rPr>
          <w:rFonts w:ascii="Arial" w:eastAsia="Arial" w:hAnsi="Arial" w:cs="Arial"/>
          <w:b/>
          <w:bCs/>
          <w:iCs/>
        </w:rPr>
      </w:pPr>
      <w:r w:rsidRPr="0082048F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82048F">
        <w:rPr>
          <w:rFonts w:ascii="Arial" w:hAnsi="Arial" w:cs="Arial"/>
        </w:rPr>
        <w:t>na</w:t>
      </w:r>
      <w:r w:rsidR="00655844" w:rsidRPr="0082048F">
        <w:rPr>
          <w:rFonts w:ascii="Arial" w:hAnsi="Arial" w:cs="Arial"/>
        </w:rPr>
        <w:t xml:space="preserve"> </w:t>
      </w:r>
      <w:r w:rsidR="00876CEA" w:rsidRPr="0082048F">
        <w:rPr>
          <w:rFonts w:ascii="Arial" w:hAnsi="Arial" w:cs="Arial"/>
        </w:rPr>
        <w:t xml:space="preserve">zadanie pn: </w:t>
      </w:r>
      <w:r w:rsidR="00767481" w:rsidRPr="00767481">
        <w:rPr>
          <w:rFonts w:ascii="Arial" w:hAnsi="Arial" w:cs="Arial"/>
          <w:b/>
          <w:bCs/>
          <w:iCs/>
        </w:rPr>
        <w:t>Rozbudowa amfiteatru w Parku Miejskim w Nisku</w:t>
      </w:r>
      <w:r w:rsidR="001418CF">
        <w:rPr>
          <w:rFonts w:ascii="Arial" w:hAnsi="Arial" w:cs="Arial"/>
          <w:b/>
          <w:bCs/>
          <w:iCs/>
        </w:rPr>
        <w:t>.</w:t>
      </w:r>
    </w:p>
    <w:p w:rsidR="00767481" w:rsidRDefault="008036BE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Nazwa W</w:t>
      </w:r>
      <w:r w:rsidR="002E5D2C" w:rsidRPr="0042740C">
        <w:rPr>
          <w:rFonts w:ascii="Arial" w:hAnsi="Arial" w:cs="Arial"/>
        </w:rPr>
        <w:t>ykonawcy:</w:t>
      </w:r>
      <w:r w:rsidR="005D19DF">
        <w:rPr>
          <w:rFonts w:ascii="Arial" w:hAnsi="Arial" w:cs="Arial"/>
        </w:rPr>
        <w:t xml:space="preserve"> ………………………………………………………………………….</w:t>
      </w:r>
    </w:p>
    <w:p w:rsidR="00767481" w:rsidRDefault="00655844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</w:t>
      </w:r>
      <w:r w:rsidR="000F4ACE" w:rsidRPr="0042740C">
        <w:rPr>
          <w:rFonts w:ascii="Arial" w:hAnsi="Arial" w:cs="Arial"/>
        </w:rPr>
        <w:t>…………………………………………………</w:t>
      </w:r>
      <w:r w:rsidR="00F70367" w:rsidRPr="0042740C">
        <w:rPr>
          <w:rFonts w:ascii="Arial" w:hAnsi="Arial" w:cs="Arial"/>
        </w:rPr>
        <w:t>…………………………</w:t>
      </w:r>
      <w:r w:rsidR="001901DF" w:rsidRPr="0042740C">
        <w:rPr>
          <w:rFonts w:ascii="Arial" w:hAnsi="Arial" w:cs="Arial"/>
        </w:rPr>
        <w:t>…</w:t>
      </w:r>
      <w:r w:rsidR="00E0769D" w:rsidRPr="0042740C">
        <w:rPr>
          <w:rFonts w:ascii="Arial" w:hAnsi="Arial" w:cs="Arial"/>
        </w:rPr>
        <w:t>..</w:t>
      </w:r>
      <w:r w:rsidR="007F6CC4" w:rsidRPr="0042740C">
        <w:rPr>
          <w:rFonts w:ascii="Arial" w:hAnsi="Arial" w:cs="Arial"/>
        </w:rPr>
        <w:t>…</w:t>
      </w:r>
      <w:r w:rsidR="005D19DF">
        <w:rPr>
          <w:rFonts w:ascii="Arial" w:hAnsi="Arial" w:cs="Arial"/>
        </w:rPr>
        <w:t>……</w:t>
      </w:r>
    </w:p>
    <w:p w:rsidR="005D19DF" w:rsidRDefault="005D19D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  <w:r w:rsidR="00E0769D" w:rsidRPr="0042740C">
        <w:rPr>
          <w:rFonts w:ascii="Arial" w:hAnsi="Arial" w:cs="Arial"/>
        </w:rPr>
        <w:t>,</w:t>
      </w:r>
    </w:p>
    <w:p w:rsidR="005D19DF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telefon: ………………………</w:t>
      </w:r>
      <w:r w:rsidR="001901DF" w:rsidRPr="0042740C">
        <w:rPr>
          <w:rFonts w:ascii="Arial" w:hAnsi="Arial" w:cs="Arial"/>
        </w:rPr>
        <w:t>………………………</w:t>
      </w:r>
      <w:r w:rsidR="002E52E3">
        <w:rPr>
          <w:rFonts w:ascii="Arial" w:hAnsi="Arial" w:cs="Arial"/>
        </w:rPr>
        <w:t>..</w:t>
      </w:r>
      <w:r w:rsidR="001901DF" w:rsidRPr="0042740C">
        <w:rPr>
          <w:rFonts w:ascii="Arial" w:hAnsi="Arial" w:cs="Arial"/>
        </w:rPr>
        <w:t>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fax: ………………</w:t>
      </w:r>
      <w:r w:rsidR="001901DF" w:rsidRPr="0042740C">
        <w:rPr>
          <w:rFonts w:ascii="Arial" w:hAnsi="Arial" w:cs="Arial"/>
        </w:rPr>
        <w:t>……………………………………</w:t>
      </w:r>
      <w:r w:rsidR="002E52E3">
        <w:rPr>
          <w:rFonts w:ascii="Arial" w:hAnsi="Arial" w:cs="Arial"/>
        </w:rPr>
        <w:t>.</w:t>
      </w:r>
      <w:r w:rsidR="001901DF" w:rsidRPr="0042740C">
        <w:rPr>
          <w:rFonts w:ascii="Arial" w:hAnsi="Arial" w:cs="Arial"/>
        </w:rPr>
        <w:t>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e-mail: ………………</w:t>
      </w:r>
      <w:r w:rsidR="005D19DF">
        <w:rPr>
          <w:rFonts w:ascii="Arial" w:hAnsi="Arial" w:cs="Arial"/>
        </w:rPr>
        <w:t>…………………………</w:t>
      </w:r>
      <w:r w:rsidR="002E52E3">
        <w:rPr>
          <w:rFonts w:ascii="Arial" w:hAnsi="Arial" w:cs="Arial"/>
        </w:rPr>
        <w:t>..</w:t>
      </w:r>
      <w:r w:rsidR="005D19DF">
        <w:rPr>
          <w:rFonts w:ascii="Arial" w:hAnsi="Arial" w:cs="Arial"/>
        </w:rPr>
        <w:t>………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NIP: …………………………..………………………</w:t>
      </w:r>
      <w:r w:rsidR="005D19DF">
        <w:rPr>
          <w:rFonts w:ascii="Arial" w:hAnsi="Arial" w:cs="Arial"/>
        </w:rPr>
        <w:t>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REGON: ………………………………</w:t>
      </w:r>
      <w:r w:rsidR="002E52E3">
        <w:rPr>
          <w:rFonts w:ascii="Arial" w:hAnsi="Arial" w:cs="Arial"/>
        </w:rPr>
        <w:t>…………….</w:t>
      </w:r>
      <w:r w:rsidRPr="0042740C">
        <w:rPr>
          <w:rFonts w:ascii="Arial" w:hAnsi="Arial" w:cs="Arial"/>
        </w:rPr>
        <w:t>…</w:t>
      </w:r>
      <w:r w:rsidR="002E52E3">
        <w:rPr>
          <w:rFonts w:ascii="Arial" w:hAnsi="Arial" w:cs="Arial"/>
        </w:rPr>
        <w:t>.</w:t>
      </w:r>
      <w:bookmarkStart w:id="0" w:name="_GoBack"/>
      <w:bookmarkEnd w:id="0"/>
    </w:p>
    <w:p w:rsidR="00F70367" w:rsidRDefault="003E1825" w:rsidP="00767481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</w:t>
      </w:r>
      <w:r w:rsidR="002E5D2C" w:rsidRPr="0042740C">
        <w:rPr>
          <w:rFonts w:ascii="Arial" w:hAnsi="Arial" w:cs="Arial"/>
        </w:rPr>
        <w:t>do kontaktu: ……</w:t>
      </w:r>
      <w:r w:rsidR="005D19DF">
        <w:rPr>
          <w:rFonts w:ascii="Arial" w:hAnsi="Arial" w:cs="Arial"/>
        </w:rPr>
        <w:t>……………</w:t>
      </w:r>
      <w:r w:rsidR="002E52E3">
        <w:rPr>
          <w:rFonts w:ascii="Arial" w:hAnsi="Arial" w:cs="Arial"/>
        </w:rPr>
        <w:t>………………</w:t>
      </w:r>
      <w:r w:rsidR="005D19DF">
        <w:rPr>
          <w:rFonts w:ascii="Arial" w:hAnsi="Arial" w:cs="Arial"/>
        </w:rPr>
        <w:t>…</w:t>
      </w:r>
    </w:p>
    <w:p w:rsidR="00767481" w:rsidRPr="0042740C" w:rsidRDefault="00767481" w:rsidP="00767481">
      <w:pPr>
        <w:ind w:left="426"/>
        <w:rPr>
          <w:rFonts w:ascii="Arial" w:hAnsi="Arial" w:cs="Arial"/>
        </w:rPr>
      </w:pPr>
    </w:p>
    <w:p w:rsidR="00F70367" w:rsidRPr="00767481" w:rsidRDefault="001726F0" w:rsidP="00767481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Oferuję wykonanie całości przedmiotu zamówienia z</w:t>
      </w:r>
      <w:r w:rsidR="00B56AFC" w:rsidRPr="0042740C">
        <w:rPr>
          <w:rFonts w:ascii="Arial" w:hAnsi="Arial" w:cs="Arial"/>
        </w:rPr>
        <w:t>godnie z wymogami zawartymi w S</w:t>
      </w:r>
      <w:r w:rsidRPr="0042740C">
        <w:rPr>
          <w:rFonts w:ascii="Arial" w:hAnsi="Arial" w:cs="Arial"/>
        </w:rPr>
        <w:t xml:space="preserve">WZ </w:t>
      </w:r>
      <w:r w:rsidRPr="0042740C">
        <w:rPr>
          <w:rFonts w:ascii="Arial" w:hAnsi="Arial" w:cs="Arial"/>
          <w:u w:val="single"/>
        </w:rPr>
        <w:t>za cenę ryczałtową</w:t>
      </w:r>
      <w:r w:rsidR="005D2BDA" w:rsidRPr="0042740C">
        <w:rPr>
          <w:rFonts w:ascii="Arial" w:hAnsi="Arial" w:cs="Arial"/>
          <w:u w:val="single"/>
        </w:rPr>
        <w:t xml:space="preserve"> w wysokości</w:t>
      </w:r>
      <w:r w:rsidRPr="0042740C">
        <w:rPr>
          <w:rFonts w:ascii="Arial" w:hAnsi="Arial" w:cs="Arial"/>
        </w:rPr>
        <w:t>:</w:t>
      </w:r>
    </w:p>
    <w:p w:rsidR="006A2E37" w:rsidRDefault="006A2E37" w:rsidP="00F70367">
      <w:pPr>
        <w:ind w:left="426"/>
        <w:jc w:val="both"/>
        <w:rPr>
          <w:rFonts w:ascii="Arial" w:hAnsi="Arial" w:cs="Arial"/>
          <w:b/>
          <w:bCs/>
        </w:rPr>
      </w:pPr>
    </w:p>
    <w:p w:rsidR="00803B90" w:rsidRPr="0042740C" w:rsidRDefault="001726F0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Cena brutto:</w:t>
      </w:r>
      <w:r w:rsidR="00E0769D" w:rsidRPr="0042740C">
        <w:rPr>
          <w:rFonts w:ascii="Arial" w:hAnsi="Arial" w:cs="Arial"/>
          <w:bCs/>
        </w:rPr>
        <w:t>………………………………</w:t>
      </w:r>
      <w:r w:rsidR="0042740C">
        <w:rPr>
          <w:rFonts w:ascii="Arial" w:hAnsi="Arial" w:cs="Arial"/>
          <w:bCs/>
        </w:rPr>
        <w:t>………………………………</w:t>
      </w:r>
      <w:r w:rsidRPr="0042740C">
        <w:rPr>
          <w:rFonts w:ascii="Arial" w:hAnsi="Arial" w:cs="Arial"/>
          <w:bCs/>
        </w:rPr>
        <w:t xml:space="preserve"> zł,</w:t>
      </w:r>
    </w:p>
    <w:p w:rsidR="00F70367" w:rsidRPr="00767481" w:rsidRDefault="00541B25" w:rsidP="00767481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 xml:space="preserve">słownie </w:t>
      </w:r>
      <w:r>
        <w:rPr>
          <w:rFonts w:ascii="Arial" w:hAnsi="Arial" w:cs="Arial"/>
        </w:rPr>
        <w:t>cena brutto</w:t>
      </w:r>
      <w:r w:rsidRPr="0042740C">
        <w:rPr>
          <w:rFonts w:ascii="Arial" w:hAnsi="Arial" w:cs="Arial"/>
        </w:rPr>
        <w:t>: (……………………………………………………….…….)</w:t>
      </w:r>
    </w:p>
    <w:p w:rsidR="006A2E37" w:rsidRDefault="006A2E37" w:rsidP="00F70367">
      <w:pPr>
        <w:ind w:left="426"/>
        <w:jc w:val="both"/>
        <w:rPr>
          <w:rFonts w:ascii="Arial" w:hAnsi="Arial" w:cs="Arial"/>
          <w:b/>
          <w:bCs/>
        </w:rPr>
      </w:pPr>
    </w:p>
    <w:p w:rsidR="00803B90" w:rsidRPr="0042740C" w:rsidRDefault="00E0769D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Okres</w:t>
      </w:r>
      <w:r w:rsidR="001726F0" w:rsidRPr="0042740C">
        <w:rPr>
          <w:rFonts w:ascii="Arial" w:hAnsi="Arial" w:cs="Arial"/>
          <w:b/>
          <w:bCs/>
        </w:rPr>
        <w:t xml:space="preserve"> gwarancji:*</w:t>
      </w:r>
      <w:r w:rsidR="001726F0" w:rsidRPr="0042740C">
        <w:rPr>
          <w:rFonts w:ascii="Arial" w:hAnsi="Arial" w:cs="Arial"/>
        </w:rPr>
        <w:t xml:space="preserve"> ………………………………………</w:t>
      </w:r>
      <w:r w:rsidRPr="0042740C">
        <w:rPr>
          <w:rFonts w:ascii="Arial" w:hAnsi="Arial" w:cs="Arial"/>
        </w:rPr>
        <w:t>…………………..</w:t>
      </w:r>
      <w:r w:rsidR="001726F0" w:rsidRPr="0042740C">
        <w:rPr>
          <w:rFonts w:ascii="Arial" w:hAnsi="Arial" w:cs="Arial"/>
        </w:rPr>
        <w:t>…</w:t>
      </w:r>
      <w:r w:rsidR="00CE5B33" w:rsidRPr="0042740C">
        <w:rPr>
          <w:rFonts w:ascii="Arial" w:hAnsi="Arial" w:cs="Arial"/>
        </w:rPr>
        <w:t>.</w:t>
      </w:r>
      <w:r w:rsidR="001726F0" w:rsidRPr="0042740C">
        <w:rPr>
          <w:rFonts w:ascii="Arial" w:hAnsi="Arial" w:cs="Arial"/>
        </w:rPr>
        <w:t>…. lat</w:t>
      </w:r>
    </w:p>
    <w:p w:rsidR="00E0769D" w:rsidRPr="0042740C" w:rsidRDefault="00876CEA" w:rsidP="00F70367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>s</w:t>
      </w:r>
      <w:r w:rsidR="001726F0" w:rsidRPr="0042740C">
        <w:rPr>
          <w:rFonts w:ascii="Arial" w:hAnsi="Arial" w:cs="Arial"/>
        </w:rPr>
        <w:t>łownie</w:t>
      </w:r>
      <w:r w:rsidR="00E0769D" w:rsidRPr="0042740C">
        <w:rPr>
          <w:rFonts w:ascii="Arial" w:hAnsi="Arial" w:cs="Arial"/>
        </w:rPr>
        <w:t xml:space="preserve"> okres gwarancji: (…………………………</w:t>
      </w:r>
      <w:r w:rsidR="001726F0" w:rsidRPr="0042740C">
        <w:rPr>
          <w:rFonts w:ascii="Arial" w:hAnsi="Arial" w:cs="Arial"/>
        </w:rPr>
        <w:t>…………………………….…….)</w:t>
      </w:r>
    </w:p>
    <w:p w:rsidR="002536F5" w:rsidRPr="0042740C" w:rsidRDefault="001726F0" w:rsidP="0082048F">
      <w:pPr>
        <w:suppressLineNumbers/>
        <w:tabs>
          <w:tab w:val="center" w:pos="4875"/>
          <w:tab w:val="right" w:pos="9751"/>
        </w:tabs>
        <w:ind w:left="426"/>
        <w:jc w:val="center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 xml:space="preserve">* </w:t>
      </w:r>
      <w:r w:rsidR="00CE5B33" w:rsidRPr="0042740C">
        <w:rPr>
          <w:rFonts w:ascii="Arial" w:hAnsi="Arial" w:cs="Arial"/>
          <w:i/>
        </w:rPr>
        <w:t>(</w:t>
      </w:r>
      <w:r w:rsidRPr="0042740C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42740C">
        <w:rPr>
          <w:rFonts w:ascii="Arial" w:hAnsi="Arial" w:cs="Arial"/>
          <w:i/>
        </w:rPr>
        <w:t>)</w:t>
      </w:r>
    </w:p>
    <w:p w:rsidR="006A2E37" w:rsidRDefault="006A2E37" w:rsidP="006A2E37">
      <w:pPr>
        <w:ind w:left="426"/>
        <w:jc w:val="both"/>
        <w:rPr>
          <w:rFonts w:ascii="Arial" w:hAnsi="Arial" w:cs="Arial"/>
          <w:i/>
        </w:rPr>
      </w:pPr>
    </w:p>
    <w:p w:rsidR="006A2E37" w:rsidRPr="006A2E37" w:rsidRDefault="006A2E37" w:rsidP="008D60E5">
      <w:pPr>
        <w:pStyle w:val="Akapitzlist"/>
        <w:ind w:left="426"/>
        <w:jc w:val="both"/>
        <w:rPr>
          <w:rFonts w:ascii="Arial" w:hAnsi="Arial" w:cs="Arial"/>
        </w:rPr>
      </w:pPr>
      <w:r w:rsidRPr="006A2E37">
        <w:rPr>
          <w:rFonts w:ascii="Arial" w:hAnsi="Arial" w:cs="Arial"/>
        </w:rPr>
        <w:t>Powyższa kwota z podziałem na zadania przestawia się następująco:</w:t>
      </w:r>
    </w:p>
    <w:p w:rsidR="006A2E37" w:rsidRDefault="006A2E37" w:rsidP="006A2E37">
      <w:pPr>
        <w:ind w:left="851" w:hanging="425"/>
        <w:jc w:val="both"/>
        <w:rPr>
          <w:rFonts w:ascii="Arial" w:eastAsia="Arial" w:hAnsi="Arial" w:cs="Arial"/>
          <w:b/>
          <w:bCs/>
          <w:lang w:eastAsia="pl-PL"/>
        </w:rPr>
      </w:pPr>
    </w:p>
    <w:p w:rsidR="006A2E37" w:rsidRPr="006A2E37" w:rsidRDefault="006A2E37" w:rsidP="006A2E37">
      <w:pPr>
        <w:ind w:left="851" w:hanging="425"/>
        <w:jc w:val="both"/>
        <w:rPr>
          <w:rFonts w:ascii="Arial" w:eastAsia="Arial" w:hAnsi="Arial" w:cs="Arial"/>
          <w:b/>
          <w:bCs/>
          <w:iCs/>
          <w:lang w:eastAsia="pl-PL"/>
        </w:rPr>
      </w:pPr>
      <w:r w:rsidRPr="006A2E37">
        <w:rPr>
          <w:rFonts w:ascii="Arial" w:eastAsia="Arial" w:hAnsi="Arial" w:cs="Arial"/>
          <w:b/>
          <w:bCs/>
          <w:lang w:eastAsia="pl-PL"/>
        </w:rPr>
        <w:t xml:space="preserve">1) Zadanie 1: </w:t>
      </w:r>
      <w:r w:rsidRPr="006A2E37">
        <w:rPr>
          <w:rFonts w:ascii="Arial" w:eastAsia="Arial" w:hAnsi="Arial" w:cs="Arial"/>
          <w:b/>
          <w:bCs/>
          <w:iCs/>
          <w:lang w:eastAsia="pl-PL"/>
        </w:rPr>
        <w:t>„Rozbudowa amfiteatru w Parku Miejskim w Nisku.”</w:t>
      </w:r>
    </w:p>
    <w:p w:rsidR="006A2E37" w:rsidRPr="006A2E37" w:rsidRDefault="006A2E37" w:rsidP="006A2E37">
      <w:pPr>
        <w:tabs>
          <w:tab w:val="left" w:pos="5760"/>
        </w:tabs>
        <w:snapToGrid w:val="0"/>
        <w:ind w:left="426"/>
        <w:jc w:val="both"/>
        <w:rPr>
          <w:rFonts w:ascii="Arial" w:hAnsi="Arial" w:cs="Arial"/>
          <w:lang w:eastAsia="pl-PL"/>
        </w:rPr>
      </w:pPr>
      <w:r w:rsidRPr="006A2E37">
        <w:rPr>
          <w:rFonts w:ascii="Arial" w:hAnsi="Arial" w:cs="Arial"/>
          <w:lang w:eastAsia="pl-PL"/>
        </w:rPr>
        <w:t>brutto: ......................................................................................zł,</w:t>
      </w:r>
    </w:p>
    <w:p w:rsidR="006A2E37" w:rsidRPr="006A2E37" w:rsidRDefault="006A2E37" w:rsidP="006A2E37">
      <w:pPr>
        <w:tabs>
          <w:tab w:val="left" w:pos="5760"/>
        </w:tabs>
        <w:snapToGrid w:val="0"/>
        <w:ind w:left="426"/>
        <w:jc w:val="both"/>
        <w:rPr>
          <w:rFonts w:ascii="Arial" w:hAnsi="Arial" w:cs="Arial"/>
        </w:rPr>
      </w:pPr>
      <w:r w:rsidRPr="006A2E37">
        <w:rPr>
          <w:rFonts w:ascii="Arial" w:hAnsi="Arial" w:cs="Arial"/>
        </w:rPr>
        <w:t>(słownie: ....................................................................................................),</w:t>
      </w:r>
    </w:p>
    <w:p w:rsidR="006A2E37" w:rsidRDefault="006A2E37" w:rsidP="006A2E37">
      <w:pPr>
        <w:tabs>
          <w:tab w:val="left" w:pos="5760"/>
        </w:tabs>
        <w:snapToGrid w:val="0"/>
        <w:ind w:left="709" w:hanging="283"/>
        <w:jc w:val="both"/>
        <w:rPr>
          <w:rFonts w:ascii="Arial" w:eastAsia="Arial" w:hAnsi="Arial" w:cs="Arial"/>
          <w:b/>
          <w:lang w:eastAsia="pl-PL"/>
        </w:rPr>
      </w:pPr>
    </w:p>
    <w:p w:rsidR="006A2E37" w:rsidRPr="006A2E37" w:rsidRDefault="006A2E37" w:rsidP="006A2E37">
      <w:pPr>
        <w:tabs>
          <w:tab w:val="left" w:pos="5760"/>
        </w:tabs>
        <w:snapToGrid w:val="0"/>
        <w:ind w:left="709" w:hanging="283"/>
        <w:jc w:val="both"/>
        <w:rPr>
          <w:rFonts w:ascii="Arial" w:hAnsi="Arial" w:cs="Arial"/>
          <w:lang w:eastAsia="pl-PL"/>
        </w:rPr>
      </w:pPr>
      <w:r w:rsidRPr="006A2E37">
        <w:rPr>
          <w:rFonts w:ascii="Arial" w:eastAsia="Arial" w:hAnsi="Arial" w:cs="Arial"/>
          <w:b/>
          <w:lang w:eastAsia="pl-PL"/>
        </w:rPr>
        <w:t xml:space="preserve">2) Zadanie 2: </w:t>
      </w:r>
      <w:r w:rsidRPr="006A2E37">
        <w:rPr>
          <w:rFonts w:ascii="Arial" w:eastAsia="Arial" w:hAnsi="Arial" w:cs="Arial"/>
          <w:b/>
        </w:rPr>
        <w:t>„Wykonanie robót remontowych – amfiteatru w Parku Miejskim w Nisku.”</w:t>
      </w:r>
    </w:p>
    <w:p w:rsidR="006A2E37" w:rsidRPr="006A2E37" w:rsidRDefault="006A2E37" w:rsidP="006A2E37">
      <w:pPr>
        <w:tabs>
          <w:tab w:val="left" w:pos="5760"/>
        </w:tabs>
        <w:snapToGrid w:val="0"/>
        <w:ind w:left="426"/>
        <w:jc w:val="both"/>
        <w:rPr>
          <w:rFonts w:ascii="Arial" w:hAnsi="Arial" w:cs="Arial"/>
          <w:lang w:eastAsia="pl-PL"/>
        </w:rPr>
      </w:pPr>
      <w:r w:rsidRPr="006A2E37">
        <w:rPr>
          <w:rFonts w:ascii="Arial" w:hAnsi="Arial" w:cs="Arial"/>
          <w:lang w:eastAsia="pl-PL"/>
        </w:rPr>
        <w:t>brutto: ......................................................................................zł,</w:t>
      </w:r>
    </w:p>
    <w:p w:rsidR="006A2E37" w:rsidRPr="006A2E37" w:rsidRDefault="006A2E37" w:rsidP="006A2E37">
      <w:pPr>
        <w:tabs>
          <w:tab w:val="left" w:pos="5760"/>
        </w:tabs>
        <w:snapToGrid w:val="0"/>
        <w:ind w:left="426"/>
        <w:jc w:val="both"/>
        <w:rPr>
          <w:rFonts w:ascii="Arial" w:hAnsi="Arial" w:cs="Arial"/>
        </w:rPr>
      </w:pPr>
      <w:r w:rsidRPr="006A2E37">
        <w:rPr>
          <w:rFonts w:ascii="Arial" w:hAnsi="Arial" w:cs="Arial"/>
        </w:rPr>
        <w:t>(słownie: ....................................................................................................),</w:t>
      </w:r>
    </w:p>
    <w:p w:rsidR="006A2E37" w:rsidRPr="0042740C" w:rsidRDefault="006A2E37" w:rsidP="006A2E37">
      <w:pPr>
        <w:suppressLineNumbers/>
        <w:tabs>
          <w:tab w:val="center" w:pos="4875"/>
          <w:tab w:val="right" w:pos="9751"/>
        </w:tabs>
        <w:rPr>
          <w:rFonts w:ascii="Arial" w:hAnsi="Arial" w:cs="Arial"/>
          <w:i/>
        </w:rPr>
      </w:pPr>
    </w:p>
    <w:p w:rsidR="002536F5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42740C">
        <w:rPr>
          <w:rFonts w:ascii="Arial" w:hAnsi="Arial" w:cs="Arial"/>
        </w:rPr>
        <w:t>.</w:t>
      </w:r>
    </w:p>
    <w:p w:rsidR="001320D6" w:rsidRPr="0042740C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</w:t>
      </w:r>
      <w:r w:rsidR="00B56AFC" w:rsidRPr="0042740C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uważamy się za związanych niniejszą ofertą na czas wskazany w SWZ</w:t>
      </w:r>
      <w:r w:rsidR="005A3EB1" w:rsidRPr="0042740C">
        <w:rPr>
          <w:rFonts w:ascii="Arial" w:hAnsi="Arial" w:cs="Arial"/>
        </w:rPr>
        <w:t>,</w:t>
      </w:r>
    </w:p>
    <w:p w:rsidR="008D60E5" w:rsidRDefault="008D60E5" w:rsidP="008D60E5">
      <w:pPr>
        <w:pStyle w:val="Akapitzlist"/>
        <w:ind w:left="426"/>
        <w:jc w:val="both"/>
        <w:rPr>
          <w:rFonts w:ascii="Arial" w:hAnsi="Arial" w:cs="Arial"/>
        </w:rPr>
      </w:pPr>
    </w:p>
    <w:p w:rsidR="008D60E5" w:rsidRPr="0042740C" w:rsidRDefault="008D60E5" w:rsidP="008D60E5">
      <w:pPr>
        <w:pStyle w:val="Akapitzlist"/>
        <w:ind w:left="426"/>
        <w:jc w:val="both"/>
        <w:rPr>
          <w:rFonts w:ascii="Arial" w:hAnsi="Arial" w:cs="Arial"/>
        </w:rPr>
      </w:pPr>
    </w:p>
    <w:p w:rsidR="005D2D12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lastRenderedPageBreak/>
        <w:t>Oświadczamy, że wybór oferty</w:t>
      </w:r>
      <w:r w:rsidR="00C73A5A" w:rsidRPr="0042740C">
        <w:rPr>
          <w:rFonts w:ascii="Arial" w:hAnsi="Arial" w:cs="Arial"/>
        </w:rPr>
        <w:t xml:space="preserve"> (</w:t>
      </w:r>
      <w:r w:rsidR="00C73A5A"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42740C">
        <w:rPr>
          <w:rFonts w:ascii="Arial" w:hAnsi="Arial" w:cs="Arial"/>
        </w:rPr>
        <w:t xml:space="preserve"> od towarów i usług.</w:t>
      </w:r>
    </w:p>
    <w:p w:rsidR="00C73A5A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42740C">
        <w:rPr>
          <w:rFonts w:ascii="Arial" w:hAnsi="Arial" w:cs="Arial"/>
        </w:rPr>
        <w:t>będzie dotyczył ……………………</w:t>
      </w:r>
      <w:r w:rsidR="00C73A5A" w:rsidRPr="0042740C">
        <w:rPr>
          <w:rFonts w:ascii="Arial" w:hAnsi="Arial" w:cs="Arial"/>
        </w:rPr>
        <w:t>………………………………</w:t>
      </w:r>
    </w:p>
    <w:p w:rsidR="005D2D12" w:rsidRPr="0042740C" w:rsidRDefault="005D2D12" w:rsidP="00F70367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42740C">
        <w:rPr>
          <w:rFonts w:ascii="Arial" w:hAnsi="Arial" w:cs="Arial"/>
          <w:i/>
        </w:rPr>
        <w:t>mi o podatku od towarów i usług)</w:t>
      </w:r>
    </w:p>
    <w:p w:rsidR="001320D6" w:rsidRPr="0042740C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t>Oświadczamy, że wypełniliśmy obowiązki informacyjne przewi</w:t>
      </w:r>
      <w:r w:rsidR="002536F5" w:rsidRPr="0042740C">
        <w:rPr>
          <w:rFonts w:ascii="Arial" w:hAnsi="Arial" w:cs="Arial"/>
          <w:bCs/>
        </w:rPr>
        <w:t>dziane w art.13 lub w art.</w:t>
      </w:r>
      <w:r w:rsidRPr="0042740C">
        <w:rPr>
          <w:rFonts w:ascii="Arial" w:hAnsi="Arial" w:cs="Arial"/>
          <w:bCs/>
        </w:rPr>
        <w:t>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541B25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</w:t>
      </w:r>
      <w:r w:rsidR="00B56AFC" w:rsidRPr="0042740C">
        <w:rPr>
          <w:rFonts w:ascii="Arial" w:hAnsi="Arial" w:cs="Arial"/>
          <w:b/>
        </w:rPr>
        <w:t>świadczam</w:t>
      </w:r>
      <w:r w:rsidR="00B56AFC" w:rsidRPr="0042740C">
        <w:rPr>
          <w:rFonts w:ascii="Arial" w:hAnsi="Arial" w:cs="Arial"/>
        </w:rPr>
        <w:t>, że jestem (</w:t>
      </w:r>
      <w:r w:rsidR="00B56AFC" w:rsidRPr="0042740C">
        <w:rPr>
          <w:rFonts w:ascii="Arial" w:hAnsi="Arial" w:cs="Arial"/>
          <w:i/>
          <w:iCs/>
        </w:rPr>
        <w:t>należy wybrać z listy</w:t>
      </w:r>
      <w:r w:rsidR="00B56AFC" w:rsidRPr="0042740C">
        <w:rPr>
          <w:rFonts w:ascii="Arial" w:hAnsi="Arial" w:cs="Arial"/>
        </w:rPr>
        <w:t>)</w:t>
      </w:r>
      <w:r w:rsidR="00541B25">
        <w:rPr>
          <w:rFonts w:ascii="Arial" w:hAnsi="Arial" w:cs="Arial"/>
        </w:rPr>
        <w:t>: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 w:rsidR="00220605">
        <w:rPr>
          <w:rFonts w:ascii="Arial" w:hAnsi="Arial" w:cs="Arial"/>
        </w:rPr>
        <w:t>sobową działalność gospodarcza,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 w:rsidR="00220605">
        <w:rPr>
          <w:rFonts w:ascii="Arial" w:hAnsi="Arial" w:cs="Arial"/>
        </w:rPr>
        <w:t>ząca działalności gospodarczej,</w:t>
      </w:r>
    </w:p>
    <w:p w:rsidR="005A3EB1" w:rsidRPr="0042740C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="005A3EB1" w:rsidRPr="0042740C">
        <w:rPr>
          <w:rFonts w:ascii="Arial" w:hAnsi="Arial" w:cs="Arial"/>
          <w:b/>
        </w:rPr>
        <w:t>*</w:t>
      </w:r>
    </w:p>
    <w:p w:rsidR="001320D6" w:rsidRPr="0042740C" w:rsidRDefault="005A3EB1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B72B56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541B25" w:rsidRPr="00541B25" w:rsidRDefault="00B72B56" w:rsidP="00541B25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42740C">
        <w:rPr>
          <w:rFonts w:ascii="Arial" w:hAnsi="Arial" w:cs="Arial"/>
        </w:rPr>
        <w:t>: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5B33" w:rsidRPr="0042740C">
        <w:rPr>
          <w:rFonts w:ascii="Arial" w:hAnsi="Arial" w:cs="Arial"/>
        </w:rPr>
        <w:t>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</w:t>
      </w:r>
      <w:r w:rsidR="00F70367" w:rsidRPr="0042740C">
        <w:rPr>
          <w:rFonts w:ascii="Arial" w:hAnsi="Arial" w:cs="Arial"/>
        </w:rPr>
        <w:t>………………………………</w:t>
      </w:r>
    </w:p>
    <w:p w:rsidR="002536F5" w:rsidRPr="0042740C" w:rsidRDefault="002536F5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="00B72B56" w:rsidRPr="0042740C">
        <w:rPr>
          <w:rFonts w:ascii="Arial" w:hAnsi="Arial" w:cs="Arial"/>
          <w:b/>
        </w:rPr>
        <w:t>nie powierzamy*</w:t>
      </w:r>
      <w:r w:rsidR="00B72B56" w:rsidRPr="0042740C">
        <w:rPr>
          <w:rFonts w:ascii="Arial" w:hAnsi="Arial" w:cs="Arial"/>
        </w:rPr>
        <w:t xml:space="preserve"> podwykonawcom żadnej części (zakresu) zamówienia</w:t>
      </w:r>
      <w:r w:rsidR="00E372D8" w:rsidRPr="0042740C">
        <w:rPr>
          <w:rFonts w:ascii="Arial" w:hAnsi="Arial" w:cs="Arial"/>
        </w:rPr>
        <w:t xml:space="preserve"> </w:t>
      </w:r>
      <w:r w:rsidR="00B72B56"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</w:t>
      </w:r>
      <w:r w:rsidRPr="0042740C">
        <w:rPr>
          <w:rFonts w:ascii="Arial" w:hAnsi="Arial" w:cs="Arial"/>
          <w:i/>
        </w:rPr>
        <w:t xml:space="preserve">iejszym </w:t>
      </w:r>
      <w:r w:rsidR="00B72B56" w:rsidRPr="0042740C">
        <w:rPr>
          <w:rFonts w:ascii="Arial" w:hAnsi="Arial" w:cs="Arial"/>
          <w:i/>
        </w:rPr>
        <w:t>zamówieniem).</w:t>
      </w:r>
      <w:r w:rsidR="00B72B56" w:rsidRPr="0042740C">
        <w:rPr>
          <w:rFonts w:ascii="Arial" w:hAnsi="Arial" w:cs="Arial"/>
          <w:b/>
          <w:i/>
        </w:rPr>
        <w:t>* niepotrzebne skreślić</w:t>
      </w:r>
    </w:p>
    <w:p w:rsidR="00CE5B33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 xml:space="preserve">, iż podmiotem, na którego zasoby powołujemy się na zasadach </w:t>
      </w:r>
      <w:r w:rsidR="002536F5" w:rsidRPr="0042740C">
        <w:rPr>
          <w:rFonts w:ascii="Arial" w:hAnsi="Arial" w:cs="Arial"/>
        </w:rPr>
        <w:t>określonych w art.</w:t>
      </w:r>
      <w:r w:rsidRPr="0042740C">
        <w:rPr>
          <w:rFonts w:ascii="Arial" w:hAnsi="Arial" w:cs="Arial"/>
        </w:rPr>
        <w:t>118 ustawy P</w:t>
      </w:r>
      <w:r w:rsidR="002536F5" w:rsidRPr="0042740C">
        <w:rPr>
          <w:rFonts w:ascii="Arial" w:hAnsi="Arial" w:cs="Arial"/>
        </w:rPr>
        <w:t>zp</w:t>
      </w:r>
      <w:r w:rsidRPr="0042740C">
        <w:rPr>
          <w:rFonts w:ascii="Arial" w:hAnsi="Arial" w:cs="Arial"/>
        </w:rPr>
        <w:t xml:space="preserve">, w celu wykazania spełnienia warunków udziału </w:t>
      </w:r>
      <w:r w:rsidR="0034310A" w:rsidRPr="0042740C">
        <w:rPr>
          <w:rFonts w:ascii="Arial" w:hAnsi="Arial" w:cs="Arial"/>
        </w:rPr>
        <w:t>w postępowaniu, jest</w:t>
      </w:r>
      <w:r w:rsidRPr="0042740C">
        <w:rPr>
          <w:rFonts w:ascii="Arial" w:hAnsi="Arial" w:cs="Arial"/>
        </w:rPr>
        <w:t>:</w:t>
      </w:r>
      <w:r w:rsidR="00F70367" w:rsidRPr="0042740C">
        <w:rPr>
          <w:rFonts w:ascii="Arial" w:hAnsi="Arial" w:cs="Arial"/>
        </w:rPr>
        <w:t xml:space="preserve"> </w:t>
      </w:r>
      <w:r w:rsidR="00CE5B33" w:rsidRPr="0042740C">
        <w:rPr>
          <w:rFonts w:ascii="Arial" w:hAnsi="Arial" w:cs="Arial"/>
        </w:rPr>
        <w:t>………</w:t>
      </w:r>
      <w:r w:rsidR="00541B25">
        <w:rPr>
          <w:rFonts w:ascii="Arial" w:hAnsi="Arial" w:cs="Arial"/>
        </w:rPr>
        <w:t>………………………………………………………………</w:t>
      </w:r>
      <w:r w:rsidR="00220605">
        <w:rPr>
          <w:rFonts w:ascii="Arial" w:hAnsi="Arial" w:cs="Arial"/>
        </w:rPr>
        <w:t>..</w:t>
      </w:r>
      <w:r w:rsidR="00541B25">
        <w:rPr>
          <w:rFonts w:ascii="Arial" w:hAnsi="Arial" w:cs="Arial"/>
        </w:rPr>
        <w:t>…</w:t>
      </w:r>
    </w:p>
    <w:p w:rsidR="00CE5B33" w:rsidRPr="0042740C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F70367" w:rsidRPr="0042740C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…</w:t>
      </w:r>
      <w:r w:rsidR="00F70367" w:rsidRPr="0042740C">
        <w:rPr>
          <w:rFonts w:ascii="Arial" w:hAnsi="Arial" w:cs="Arial"/>
        </w:rPr>
        <w:t>…</w:t>
      </w:r>
    </w:p>
    <w:p w:rsidR="001320D6" w:rsidRPr="0042740C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B56AFC" w:rsidRPr="0042740C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</w:t>
      </w:r>
      <w:r w:rsidR="00B56AFC" w:rsidRPr="0042740C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/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jako partner konsorcjum* zarządzanego przez …………</w:t>
      </w:r>
      <w:r w:rsidR="00CE5B33" w:rsidRPr="0042740C">
        <w:rPr>
          <w:rFonts w:ascii="Arial" w:hAnsi="Arial" w:cs="Arial"/>
        </w:rPr>
        <w:t>……………………………………...…</w:t>
      </w:r>
      <w:r w:rsidR="00F70367" w:rsidRPr="0042740C">
        <w:rPr>
          <w:rFonts w:ascii="Arial" w:hAnsi="Arial" w:cs="Arial"/>
        </w:rPr>
        <w:t>……………………</w:t>
      </w:r>
    </w:p>
    <w:p w:rsidR="009A39F0" w:rsidRPr="0042740C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541B25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</w:t>
      </w:r>
    </w:p>
    <w:p w:rsidR="001320D6" w:rsidRPr="0042740C" w:rsidRDefault="001320D6" w:rsidP="00E0769D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9A39F0" w:rsidRPr="0042740C" w:rsidRDefault="001320D6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541B25" w:rsidRDefault="001320D6" w:rsidP="00767481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…………………………………………………………</w:t>
      </w:r>
    </w:p>
    <w:p w:rsidR="00767481" w:rsidRPr="00767481" w:rsidRDefault="00767481" w:rsidP="00767481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</w:p>
    <w:p w:rsidR="00CE5B33" w:rsidRPr="0042740C" w:rsidRDefault="009A08FE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</w:t>
      </w:r>
      <w:r w:rsidR="00CE5B33" w:rsidRPr="0042740C">
        <w:rPr>
          <w:rFonts w:ascii="Arial" w:eastAsia="Calibri" w:hAnsi="Arial" w:cs="Arial"/>
          <w:sz w:val="26"/>
          <w:szCs w:val="26"/>
          <w:lang w:eastAsia="en-US"/>
        </w:rPr>
        <w:t>ata i podpis osoby upoważnionej:</w:t>
      </w:r>
    </w:p>
    <w:p w:rsidR="001320D6" w:rsidRPr="00F70367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F70367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01" w:rsidRDefault="000A1A01" w:rsidP="004142E9">
      <w:r>
        <w:separator/>
      </w:r>
    </w:p>
  </w:endnote>
  <w:endnote w:type="continuationSeparator" w:id="0">
    <w:p w:rsidR="000A1A01" w:rsidRDefault="000A1A01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D14C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D14C6" w:rsidRPr="00A171E9">
      <w:rPr>
        <w:sz w:val="20"/>
        <w:szCs w:val="20"/>
      </w:rPr>
      <w:fldChar w:fldCharType="separate"/>
    </w:r>
    <w:r w:rsidR="000A1A01">
      <w:rPr>
        <w:noProof/>
        <w:sz w:val="20"/>
        <w:szCs w:val="20"/>
      </w:rPr>
      <w:t>1</w:t>
    </w:r>
    <w:r w:rsidR="002D14C6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D14C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D14C6" w:rsidRPr="00A171E9">
      <w:rPr>
        <w:sz w:val="20"/>
        <w:szCs w:val="20"/>
      </w:rPr>
      <w:fldChar w:fldCharType="separate"/>
    </w:r>
    <w:r w:rsidR="000A1A01">
      <w:rPr>
        <w:noProof/>
        <w:sz w:val="20"/>
        <w:szCs w:val="20"/>
      </w:rPr>
      <w:t>1</w:t>
    </w:r>
    <w:r w:rsidR="002D14C6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01" w:rsidRDefault="000A1A01" w:rsidP="004142E9">
      <w:r>
        <w:separator/>
      </w:r>
    </w:p>
  </w:footnote>
  <w:footnote w:type="continuationSeparator" w:id="0">
    <w:p w:rsidR="000A1A01" w:rsidRDefault="000A1A01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481" w:rsidRDefault="00767481" w:rsidP="00767481">
    <w:pPr>
      <w:tabs>
        <w:tab w:val="left" w:pos="7655"/>
      </w:tabs>
      <w:rPr>
        <w:rFonts w:ascii="Arial" w:hAnsi="Arial" w:cs="Arial"/>
        <w:b/>
        <w:kern w:val="1"/>
      </w:rPr>
    </w:pPr>
    <w:r w:rsidRPr="00767481">
      <w:rPr>
        <w:rFonts w:ascii="Calibri" w:eastAsia="Calibri" w:hAnsi="Calibri"/>
        <w:noProof/>
        <w:sz w:val="22"/>
        <w:szCs w:val="22"/>
        <w:lang w:eastAsia="pl-PL"/>
      </w:rPr>
      <w:drawing>
        <wp:inline distT="0" distB="0" distL="0" distR="0" wp14:anchorId="21F55FC4" wp14:editId="5D67B3E0">
          <wp:extent cx="1981200" cy="820477"/>
          <wp:effectExtent l="0" t="0" r="0" b="0"/>
          <wp:docPr id="1" name="Obraz 1" descr="Logotypy - Ministerstwo Kultury i Dziedzictwa Narodowego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- Ministerstwo Kultury i Dziedzictwa Narodowego - Portal Gov.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6887" cy="826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kern w:val="1"/>
      </w:rPr>
      <w:tab/>
    </w:r>
    <w:r w:rsidR="001901DF" w:rsidRPr="0082048F">
      <w:rPr>
        <w:rFonts w:ascii="Arial" w:hAnsi="Arial" w:cs="Arial"/>
        <w:b/>
        <w:kern w:val="1"/>
      </w:rPr>
      <w:t>Załącznik nr 1</w:t>
    </w:r>
  </w:p>
  <w:p w:rsidR="00476DC8" w:rsidRPr="0082048F" w:rsidRDefault="00767481" w:rsidP="00767481">
    <w:pPr>
      <w:tabs>
        <w:tab w:val="left" w:pos="7655"/>
      </w:tabs>
      <w:rPr>
        <w:rFonts w:ascii="Arial" w:hAnsi="Arial" w:cs="Arial"/>
        <w:b/>
        <w:kern w:val="1"/>
      </w:rPr>
    </w:pPr>
    <w:r>
      <w:rPr>
        <w:rFonts w:ascii="Arial" w:hAnsi="Arial" w:cs="Arial"/>
        <w:b/>
        <w:kern w:val="1"/>
      </w:rPr>
      <w:tab/>
    </w:r>
    <w:r w:rsidR="001901DF" w:rsidRPr="0082048F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A7946E50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 w:val="0"/>
        <w:bCs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D0A70"/>
    <w:multiLevelType w:val="hybridMultilevel"/>
    <w:tmpl w:val="4A1478C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6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7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6"/>
  </w:num>
  <w:num w:numId="10">
    <w:abstractNumId w:val="15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23"/>
  </w:num>
  <w:num w:numId="15">
    <w:abstractNumId w:val="21"/>
  </w:num>
  <w:num w:numId="16">
    <w:abstractNumId w:val="17"/>
  </w:num>
  <w:num w:numId="17">
    <w:abstractNumId w:val="7"/>
  </w:num>
  <w:num w:numId="18">
    <w:abstractNumId w:val="18"/>
  </w:num>
  <w:num w:numId="19">
    <w:abstractNumId w:val="19"/>
  </w:num>
  <w:num w:numId="20">
    <w:abstractNumId w:val="22"/>
  </w:num>
  <w:num w:numId="21">
    <w:abstractNumId w:val="12"/>
  </w:num>
  <w:num w:numId="22">
    <w:abstractNumId w:val="13"/>
  </w:num>
  <w:num w:numId="23">
    <w:abstractNumId w:val="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117B"/>
    <w:rsid w:val="00044360"/>
    <w:rsid w:val="00063D5C"/>
    <w:rsid w:val="000706EF"/>
    <w:rsid w:val="0008081F"/>
    <w:rsid w:val="00091439"/>
    <w:rsid w:val="000943C9"/>
    <w:rsid w:val="00095CB3"/>
    <w:rsid w:val="000A1A01"/>
    <w:rsid w:val="000A4EA0"/>
    <w:rsid w:val="000E2755"/>
    <w:rsid w:val="000E4962"/>
    <w:rsid w:val="000F07CB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418CF"/>
    <w:rsid w:val="001726F0"/>
    <w:rsid w:val="00183B81"/>
    <w:rsid w:val="001901DF"/>
    <w:rsid w:val="001A47CD"/>
    <w:rsid w:val="001B14FC"/>
    <w:rsid w:val="00220605"/>
    <w:rsid w:val="0023268A"/>
    <w:rsid w:val="002536F5"/>
    <w:rsid w:val="0025509D"/>
    <w:rsid w:val="002658B0"/>
    <w:rsid w:val="00280BBD"/>
    <w:rsid w:val="00284049"/>
    <w:rsid w:val="00284D4F"/>
    <w:rsid w:val="0029188A"/>
    <w:rsid w:val="002953DD"/>
    <w:rsid w:val="002A0AA8"/>
    <w:rsid w:val="002A49CA"/>
    <w:rsid w:val="002C3765"/>
    <w:rsid w:val="002D14C6"/>
    <w:rsid w:val="002D64A5"/>
    <w:rsid w:val="002E122F"/>
    <w:rsid w:val="002E51DA"/>
    <w:rsid w:val="002E52E3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C472A"/>
    <w:rsid w:val="003D4D8A"/>
    <w:rsid w:val="003E0C73"/>
    <w:rsid w:val="003E1825"/>
    <w:rsid w:val="003F686D"/>
    <w:rsid w:val="00401314"/>
    <w:rsid w:val="004142E9"/>
    <w:rsid w:val="0042740C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41B25"/>
    <w:rsid w:val="005616C2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19DF"/>
    <w:rsid w:val="005D2BDA"/>
    <w:rsid w:val="005D2D12"/>
    <w:rsid w:val="005D4D33"/>
    <w:rsid w:val="005E6D0E"/>
    <w:rsid w:val="006268C5"/>
    <w:rsid w:val="00642474"/>
    <w:rsid w:val="00652CF5"/>
    <w:rsid w:val="00654EF1"/>
    <w:rsid w:val="00655844"/>
    <w:rsid w:val="006673C5"/>
    <w:rsid w:val="00676A3D"/>
    <w:rsid w:val="006848E4"/>
    <w:rsid w:val="006850EF"/>
    <w:rsid w:val="006934B5"/>
    <w:rsid w:val="0069661C"/>
    <w:rsid w:val="006A2E37"/>
    <w:rsid w:val="006E09F3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67481"/>
    <w:rsid w:val="007A3EBD"/>
    <w:rsid w:val="007F2598"/>
    <w:rsid w:val="007F6CC4"/>
    <w:rsid w:val="0080300C"/>
    <w:rsid w:val="008036BE"/>
    <w:rsid w:val="00803B90"/>
    <w:rsid w:val="00804F66"/>
    <w:rsid w:val="00805C2A"/>
    <w:rsid w:val="00815C8C"/>
    <w:rsid w:val="00817C90"/>
    <w:rsid w:val="0082048F"/>
    <w:rsid w:val="00876CEA"/>
    <w:rsid w:val="008A57FA"/>
    <w:rsid w:val="008D0ED6"/>
    <w:rsid w:val="008D35A7"/>
    <w:rsid w:val="008D60E5"/>
    <w:rsid w:val="008E6127"/>
    <w:rsid w:val="00935F3F"/>
    <w:rsid w:val="00944EF8"/>
    <w:rsid w:val="00971F92"/>
    <w:rsid w:val="009947A3"/>
    <w:rsid w:val="009A08FE"/>
    <w:rsid w:val="009A39F0"/>
    <w:rsid w:val="009A6FA9"/>
    <w:rsid w:val="009B7D48"/>
    <w:rsid w:val="009D7DE5"/>
    <w:rsid w:val="009E3CA0"/>
    <w:rsid w:val="009F511B"/>
    <w:rsid w:val="00A00664"/>
    <w:rsid w:val="00A162D9"/>
    <w:rsid w:val="00A171E9"/>
    <w:rsid w:val="00A5346C"/>
    <w:rsid w:val="00A649EC"/>
    <w:rsid w:val="00A8039C"/>
    <w:rsid w:val="00A8155F"/>
    <w:rsid w:val="00A925FB"/>
    <w:rsid w:val="00A95707"/>
    <w:rsid w:val="00AC0908"/>
    <w:rsid w:val="00AD5EF0"/>
    <w:rsid w:val="00AD63D4"/>
    <w:rsid w:val="00AE24EA"/>
    <w:rsid w:val="00B12BEA"/>
    <w:rsid w:val="00B146C0"/>
    <w:rsid w:val="00B35732"/>
    <w:rsid w:val="00B36072"/>
    <w:rsid w:val="00B560FF"/>
    <w:rsid w:val="00B56AFC"/>
    <w:rsid w:val="00B57817"/>
    <w:rsid w:val="00B60093"/>
    <w:rsid w:val="00B636F4"/>
    <w:rsid w:val="00B67A23"/>
    <w:rsid w:val="00B72B56"/>
    <w:rsid w:val="00B819FD"/>
    <w:rsid w:val="00B87A01"/>
    <w:rsid w:val="00BA2853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11D0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70A70"/>
    <w:rsid w:val="00D71358"/>
    <w:rsid w:val="00D973B2"/>
    <w:rsid w:val="00DC0A4E"/>
    <w:rsid w:val="00DC439A"/>
    <w:rsid w:val="00DD6506"/>
    <w:rsid w:val="00DF0573"/>
    <w:rsid w:val="00E03BC5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E0E3D"/>
    <w:rsid w:val="00FE1047"/>
    <w:rsid w:val="00FF015F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B1015-BDBC-4665-96C9-B1F05A394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641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2022-09-19T08:52:00Z</cp:lastPrinted>
  <dcterms:created xsi:type="dcterms:W3CDTF">2022-09-16T08:54:00Z</dcterms:created>
  <dcterms:modified xsi:type="dcterms:W3CDTF">2022-09-19T08:52:00Z</dcterms:modified>
</cp:coreProperties>
</file>