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</w:t>
      </w:r>
      <w:bookmarkStart w:id="0" w:name="_GoBack"/>
      <w:bookmarkEnd w:id="0"/>
      <w:r>
        <w:rPr>
          <w:rFonts w:ascii="Arial" w:eastAsia="Calibri" w:hAnsi="Arial" w:cs="Arial"/>
          <w:b/>
          <w:lang w:eastAsia="en-US"/>
        </w:rPr>
        <w:t>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Pr="00E40C77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E40C77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E40C77">
        <w:rPr>
          <w:rFonts w:ascii="Arial" w:hAnsi="Arial" w:cs="Arial"/>
        </w:rPr>
        <w:t>na</w:t>
      </w:r>
      <w:r w:rsidR="00655844" w:rsidRPr="00E40C77">
        <w:rPr>
          <w:rFonts w:ascii="Arial" w:hAnsi="Arial" w:cs="Arial"/>
        </w:rPr>
        <w:t xml:space="preserve"> </w:t>
      </w:r>
      <w:r w:rsidR="00876CEA" w:rsidRPr="00E40C77">
        <w:rPr>
          <w:rFonts w:ascii="Arial" w:hAnsi="Arial" w:cs="Arial"/>
        </w:rPr>
        <w:t xml:space="preserve">zadanie </w:t>
      </w:r>
      <w:proofErr w:type="spellStart"/>
      <w:r w:rsidR="00876CEA" w:rsidRPr="00E40C77">
        <w:rPr>
          <w:rFonts w:ascii="Arial" w:hAnsi="Arial" w:cs="Arial"/>
        </w:rPr>
        <w:t>pn</w:t>
      </w:r>
      <w:proofErr w:type="spellEnd"/>
      <w:r w:rsidR="00876CEA" w:rsidRPr="00E40C77">
        <w:rPr>
          <w:rFonts w:ascii="Arial" w:hAnsi="Arial" w:cs="Arial"/>
        </w:rPr>
        <w:t xml:space="preserve">: </w:t>
      </w:r>
      <w:r w:rsidR="003F6408" w:rsidRPr="00E40C77">
        <w:rPr>
          <w:rFonts w:ascii="Arial" w:eastAsia="Arial" w:hAnsi="Arial" w:cs="Arial"/>
          <w:b/>
          <w:bCs/>
          <w:iCs/>
        </w:rPr>
        <w:t>„</w:t>
      </w:r>
      <w:r w:rsidR="00A64211" w:rsidRPr="00E40C77">
        <w:rPr>
          <w:rFonts w:ascii="Arial" w:eastAsia="Arial" w:hAnsi="Arial" w:cs="Arial"/>
          <w:b/>
          <w:bCs/>
          <w:iCs/>
        </w:rPr>
        <w:t>Rozbudowa amfiteatru w Parku Miejskim w Nisku</w:t>
      </w:r>
      <w:r w:rsidR="00720CAD" w:rsidRPr="00E40C77">
        <w:rPr>
          <w:rFonts w:ascii="Arial" w:eastAsia="Arial" w:hAnsi="Arial" w:cs="Arial"/>
          <w:b/>
          <w:bCs/>
          <w:iCs/>
        </w:rPr>
        <w:t xml:space="preserve">” </w:t>
      </w:r>
      <w:r w:rsidR="003C3F79" w:rsidRPr="00E40C77">
        <w:rPr>
          <w:rFonts w:ascii="Arial" w:hAnsi="Arial" w:cs="Arial"/>
        </w:rPr>
        <w:t>Zamawiający przekazuje link do postępowania:</w:t>
      </w:r>
      <w:r w:rsidR="00DF6020" w:rsidRPr="00E40C77">
        <w:rPr>
          <w:rFonts w:ascii="Arial" w:hAnsi="Arial" w:cs="Arial"/>
        </w:rPr>
        <w:t xml:space="preserve"> </w:t>
      </w:r>
    </w:p>
    <w:p w:rsidR="00720CAD" w:rsidRPr="00E40C77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333465" w:rsidRPr="00E40C77" w:rsidRDefault="00E40C77" w:rsidP="00DE0790">
      <w:pPr>
        <w:rPr>
          <w:rFonts w:ascii="Arial" w:hAnsi="Arial" w:cs="Arial"/>
        </w:rPr>
      </w:pPr>
      <w:hyperlink r:id="rId9" w:history="1">
        <w:r w:rsidRPr="00E40C77">
          <w:rPr>
            <w:rStyle w:val="Hipercze"/>
            <w:rFonts w:ascii="Arial" w:hAnsi="Arial" w:cs="Arial"/>
          </w:rPr>
          <w:t>https://miniportal.uzp.gov.pl/Postepowania/e303ddc2-a929-4b53-8fbb-7ceca96bf94a</w:t>
        </w:r>
      </w:hyperlink>
    </w:p>
    <w:p w:rsidR="00E40C77" w:rsidRPr="00E40C77" w:rsidRDefault="00E40C77" w:rsidP="00DE0790">
      <w:pPr>
        <w:rPr>
          <w:rFonts w:ascii="Arial" w:hAnsi="Arial" w:cs="Arial"/>
        </w:rPr>
      </w:pPr>
    </w:p>
    <w:p w:rsidR="00E40C77" w:rsidRPr="00E40C77" w:rsidRDefault="00E40C77" w:rsidP="00DE0790">
      <w:pPr>
        <w:rPr>
          <w:rFonts w:ascii="Arial" w:hAnsi="Arial" w:cs="Arial"/>
        </w:rPr>
      </w:pPr>
    </w:p>
    <w:p w:rsidR="00DE0790" w:rsidRPr="00E40C77" w:rsidRDefault="003C3F79" w:rsidP="00DE0790">
      <w:pPr>
        <w:rPr>
          <w:rFonts w:ascii="Arial" w:hAnsi="Arial" w:cs="Arial"/>
          <w:color w:val="111111"/>
          <w:lang w:eastAsia="pl-PL"/>
        </w:rPr>
      </w:pPr>
      <w:r w:rsidRPr="00E40C77">
        <w:rPr>
          <w:rFonts w:ascii="Arial" w:hAnsi="Arial" w:cs="Arial"/>
        </w:rPr>
        <w:t xml:space="preserve">oraz ID postępowania </w:t>
      </w:r>
      <w:r w:rsidR="00E40C77" w:rsidRPr="00E40C77">
        <w:rPr>
          <w:rFonts w:ascii="Arial" w:hAnsi="Arial" w:cs="Arial"/>
          <w:b/>
          <w:color w:val="111111"/>
          <w:lang w:eastAsia="pl-PL"/>
        </w:rPr>
        <w:t>e303ddc2-a929-4b53-8fbb-7ceca96bf94a</w:t>
      </w:r>
    </w:p>
    <w:p w:rsidR="001320D6" w:rsidRPr="00E40C77" w:rsidRDefault="001320D6" w:rsidP="00094BB6">
      <w:pPr>
        <w:rPr>
          <w:rFonts w:ascii="Arial" w:hAnsi="Arial" w:cs="Arial"/>
        </w:rPr>
      </w:pPr>
    </w:p>
    <w:sectPr w:rsidR="001320D6" w:rsidRPr="00E40C77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DAE" w:rsidRDefault="000B3DAE" w:rsidP="004142E9">
      <w:r>
        <w:separator/>
      </w:r>
    </w:p>
  </w:endnote>
  <w:endnote w:type="continuationSeparator" w:id="0">
    <w:p w:rsidR="000B3DAE" w:rsidRDefault="000B3DA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DAE" w:rsidRDefault="000B3DAE" w:rsidP="004142E9">
      <w:r>
        <w:separator/>
      </w:r>
    </w:p>
  </w:footnote>
  <w:footnote w:type="continuationSeparator" w:id="0">
    <w:p w:rsidR="000B3DAE" w:rsidRDefault="000B3DAE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Default="00A64211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 w:rsidRPr="00A64211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65CA4A86" wp14:editId="1C99E919">
          <wp:extent cx="1981200" cy="820477"/>
          <wp:effectExtent l="0" t="0" r="0" b="0"/>
          <wp:docPr id="1" name="Obraz 1" descr="Logotypy - Ministerstwo Kultury i Dziedzictwa Narodowego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- Ministerstwo Kultury i Dziedzictwa Narodowego - Portal Gov.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887" cy="82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kern w:val="1"/>
        <w:sz w:val="22"/>
        <w:szCs w:val="22"/>
      </w:rPr>
      <w:tab/>
    </w:r>
    <w:r w:rsidR="003F6408" w:rsidRPr="003F6408">
      <w:rPr>
        <w:rFonts w:ascii="Arial" w:hAnsi="Arial" w:cs="Arial"/>
        <w:b/>
        <w:kern w:val="1"/>
        <w:sz w:val="22"/>
        <w:szCs w:val="22"/>
      </w:rPr>
      <w:t>Załącznik nr 9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B3DAE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1069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22035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0DE4"/>
    <w:rsid w:val="008A57FA"/>
    <w:rsid w:val="008D0ED6"/>
    <w:rsid w:val="008D35A7"/>
    <w:rsid w:val="008D66D6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40C77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e303ddc2-a929-4b53-8fbb-7ceca96bf94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589DC-BBB1-4DF4-A356-498189A2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2022-09-06T12:55:00Z</cp:lastPrinted>
  <dcterms:created xsi:type="dcterms:W3CDTF">2022-09-06T09:25:00Z</dcterms:created>
  <dcterms:modified xsi:type="dcterms:W3CDTF">2022-09-06T12:55:00Z</dcterms:modified>
</cp:coreProperties>
</file>