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80300C" w:rsidRPr="0086352F" w:rsidRDefault="00B56AFC" w:rsidP="0042740C">
      <w:pPr>
        <w:pStyle w:val="Akapitzlist"/>
        <w:numPr>
          <w:ilvl w:val="0"/>
          <w:numId w:val="22"/>
        </w:numPr>
        <w:autoSpaceDE w:val="0"/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82048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82048F">
        <w:rPr>
          <w:rFonts w:ascii="Arial" w:hAnsi="Arial" w:cs="Arial"/>
        </w:rPr>
        <w:t>na</w:t>
      </w:r>
      <w:r w:rsidR="00655844" w:rsidRPr="0082048F">
        <w:rPr>
          <w:rFonts w:ascii="Arial" w:hAnsi="Arial" w:cs="Arial"/>
        </w:rPr>
        <w:t xml:space="preserve"> </w:t>
      </w:r>
      <w:r w:rsidR="00876CEA" w:rsidRPr="0082048F">
        <w:rPr>
          <w:rFonts w:ascii="Arial" w:hAnsi="Arial" w:cs="Arial"/>
        </w:rPr>
        <w:t>zadanie pn</w:t>
      </w:r>
      <w:r w:rsidR="00876CEA" w:rsidRPr="0086352F">
        <w:rPr>
          <w:rFonts w:ascii="Arial" w:hAnsi="Arial" w:cs="Arial"/>
        </w:rPr>
        <w:t xml:space="preserve">: </w:t>
      </w:r>
      <w:r w:rsidR="00653D57" w:rsidRPr="0086352F">
        <w:rPr>
          <w:rFonts w:ascii="Arial" w:hAnsi="Arial" w:cs="Arial"/>
          <w:b/>
          <w:bCs/>
        </w:rPr>
        <w:t>Wymiana istniejących opraw oświetleniowych na energooszczędne LED na terenie Gminy i Miasta Nisko</w:t>
      </w:r>
      <w:r w:rsidR="001418CF" w:rsidRPr="0086352F">
        <w:rPr>
          <w:rFonts w:ascii="Arial" w:hAnsi="Arial" w:cs="Arial"/>
          <w:b/>
          <w:bCs/>
          <w:iCs/>
        </w:rPr>
        <w:t>.</w:t>
      </w:r>
    </w:p>
    <w:p w:rsidR="0082048F" w:rsidRDefault="0082048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</w:p>
    <w:p w:rsidR="0086352F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  <w:r w:rsidR="002E5D2C" w:rsidRPr="0042740C">
        <w:rPr>
          <w:rFonts w:ascii="Arial" w:hAnsi="Arial" w:cs="Arial"/>
        </w:rPr>
        <w:t xml:space="preserve"> </w:t>
      </w:r>
    </w:p>
    <w:p w:rsidR="0086352F" w:rsidRDefault="00655844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</w:t>
      </w:r>
    </w:p>
    <w:p w:rsidR="0086352F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5D19DF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</w:t>
      </w:r>
      <w:r w:rsidR="002E52E3">
        <w:rPr>
          <w:rFonts w:ascii="Arial" w:hAnsi="Arial" w:cs="Arial"/>
        </w:rPr>
        <w:t>..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</w:t>
      </w:r>
      <w:r w:rsidR="002E52E3">
        <w:rPr>
          <w:rFonts w:ascii="Arial" w:hAnsi="Arial" w:cs="Arial"/>
        </w:rPr>
        <w:t>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</w:t>
      </w:r>
      <w:r w:rsidR="002E52E3">
        <w:rPr>
          <w:rFonts w:ascii="Arial" w:hAnsi="Arial" w:cs="Arial"/>
        </w:rPr>
        <w:t>..</w:t>
      </w:r>
      <w:r w:rsidR="005D19DF">
        <w:rPr>
          <w:rFonts w:ascii="Arial" w:hAnsi="Arial" w:cs="Arial"/>
        </w:rPr>
        <w:t>………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</w:t>
      </w:r>
      <w:r w:rsidR="002E52E3">
        <w:rPr>
          <w:rFonts w:ascii="Arial" w:hAnsi="Arial" w:cs="Arial"/>
        </w:rPr>
        <w:t>…………….</w:t>
      </w:r>
      <w:r w:rsidRPr="0042740C">
        <w:rPr>
          <w:rFonts w:ascii="Arial" w:hAnsi="Arial" w:cs="Arial"/>
        </w:rPr>
        <w:t>…</w:t>
      </w:r>
      <w:r w:rsidR="002E52E3">
        <w:rPr>
          <w:rFonts w:ascii="Arial" w:hAnsi="Arial" w:cs="Arial"/>
        </w:rPr>
        <w:t>.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</w:t>
      </w:r>
      <w:r w:rsidR="002E52E3">
        <w:rPr>
          <w:rFonts w:ascii="Arial" w:hAnsi="Arial" w:cs="Arial"/>
        </w:rPr>
        <w:t>………………</w:t>
      </w:r>
      <w:r w:rsidR="005D19DF">
        <w:rPr>
          <w:rFonts w:ascii="Arial" w:hAnsi="Arial" w:cs="Arial"/>
        </w:rPr>
        <w:t>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82048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992" w:rsidRDefault="00371992" w:rsidP="004142E9">
      <w:r>
        <w:separator/>
      </w:r>
    </w:p>
  </w:endnote>
  <w:endnote w:type="continuationSeparator" w:id="0">
    <w:p w:rsidR="00371992" w:rsidRDefault="0037199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D14C6" w:rsidRPr="00A171E9">
      <w:rPr>
        <w:sz w:val="20"/>
        <w:szCs w:val="20"/>
      </w:rPr>
      <w:fldChar w:fldCharType="separate"/>
    </w:r>
    <w:r w:rsidR="00371992">
      <w:rPr>
        <w:noProof/>
        <w:sz w:val="20"/>
        <w:szCs w:val="20"/>
      </w:rPr>
      <w:t>1</w:t>
    </w:r>
    <w:r w:rsidR="002D14C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D14C6" w:rsidRPr="00A171E9">
      <w:rPr>
        <w:sz w:val="20"/>
        <w:szCs w:val="20"/>
      </w:rPr>
      <w:fldChar w:fldCharType="separate"/>
    </w:r>
    <w:r w:rsidR="00371992">
      <w:rPr>
        <w:noProof/>
        <w:sz w:val="20"/>
        <w:szCs w:val="20"/>
      </w:rPr>
      <w:t>1</w:t>
    </w:r>
    <w:r w:rsidR="002D14C6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992" w:rsidRDefault="00371992" w:rsidP="004142E9">
      <w:r>
        <w:separator/>
      </w:r>
    </w:p>
  </w:footnote>
  <w:footnote w:type="continuationSeparator" w:id="0">
    <w:p w:rsidR="00371992" w:rsidRDefault="00371992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82048F" w:rsidRDefault="001901DF" w:rsidP="0082048F">
    <w:pPr>
      <w:jc w:val="right"/>
      <w:rPr>
        <w:rFonts w:ascii="Arial" w:hAnsi="Arial" w:cs="Arial"/>
        <w:b/>
        <w:kern w:val="1"/>
      </w:rPr>
    </w:pPr>
    <w:r w:rsidRPr="0082048F">
      <w:rPr>
        <w:rFonts w:ascii="Arial" w:hAnsi="Arial" w:cs="Arial"/>
        <w:b/>
        <w:kern w:val="1"/>
      </w:rPr>
      <w:t>Załącznik nr 1</w:t>
    </w:r>
  </w:p>
  <w:p w:rsidR="00476DC8" w:rsidRPr="0082048F" w:rsidRDefault="001901DF" w:rsidP="0082048F">
    <w:pPr>
      <w:jc w:val="right"/>
      <w:rPr>
        <w:rFonts w:ascii="Arial" w:hAnsi="Arial" w:cs="Arial"/>
        <w:b/>
        <w:kern w:val="1"/>
      </w:rPr>
    </w:pPr>
    <w:r w:rsidRPr="0082048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117B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2E19"/>
    <w:rsid w:val="001337AE"/>
    <w:rsid w:val="001361D3"/>
    <w:rsid w:val="001418CF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14C6"/>
    <w:rsid w:val="002D64A5"/>
    <w:rsid w:val="002E122F"/>
    <w:rsid w:val="002E51DA"/>
    <w:rsid w:val="002E52E3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71992"/>
    <w:rsid w:val="003A1134"/>
    <w:rsid w:val="003A3247"/>
    <w:rsid w:val="003A5270"/>
    <w:rsid w:val="003A5A52"/>
    <w:rsid w:val="003C472A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3D57"/>
    <w:rsid w:val="00654EF1"/>
    <w:rsid w:val="00655844"/>
    <w:rsid w:val="006673C5"/>
    <w:rsid w:val="00676A3D"/>
    <w:rsid w:val="006848E4"/>
    <w:rsid w:val="006850EF"/>
    <w:rsid w:val="006934B5"/>
    <w:rsid w:val="0069661C"/>
    <w:rsid w:val="006E09F3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2598"/>
    <w:rsid w:val="007F6CC4"/>
    <w:rsid w:val="0080300C"/>
    <w:rsid w:val="008036BE"/>
    <w:rsid w:val="00803B90"/>
    <w:rsid w:val="00804F66"/>
    <w:rsid w:val="00805C2A"/>
    <w:rsid w:val="00815C8C"/>
    <w:rsid w:val="00817C90"/>
    <w:rsid w:val="0082048F"/>
    <w:rsid w:val="0086352F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2B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2853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0A70"/>
    <w:rsid w:val="00D71358"/>
    <w:rsid w:val="00D973B2"/>
    <w:rsid w:val="00DC0A4E"/>
    <w:rsid w:val="00DC439A"/>
    <w:rsid w:val="00DD6506"/>
    <w:rsid w:val="00DF0573"/>
    <w:rsid w:val="00E03BC5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015F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0E742-B36B-4367-B782-71728E0D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2022-08-22T10:50:00Z</cp:lastPrinted>
  <dcterms:created xsi:type="dcterms:W3CDTF">2022-08-22T10:50:00Z</dcterms:created>
  <dcterms:modified xsi:type="dcterms:W3CDTF">2022-08-22T10:50:00Z</dcterms:modified>
</cp:coreProperties>
</file>