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767481" w:rsidRDefault="00E0769D" w:rsidP="00767481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82048F" w:rsidRPr="00767481" w:rsidRDefault="00B56AFC" w:rsidP="00767481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 xml:space="preserve">zadanie pn: </w:t>
      </w:r>
      <w:r w:rsidR="00767481" w:rsidRPr="00767481">
        <w:rPr>
          <w:rFonts w:ascii="Arial" w:hAnsi="Arial" w:cs="Arial"/>
          <w:b/>
          <w:bCs/>
          <w:iCs/>
        </w:rPr>
        <w:t>Rozbudowa amfiteatru w Parku Miejskim w Nisku</w:t>
      </w:r>
      <w:r w:rsidR="001418CF">
        <w:rPr>
          <w:rFonts w:ascii="Arial" w:hAnsi="Arial" w:cs="Arial"/>
          <w:b/>
          <w:bCs/>
          <w:iCs/>
        </w:rPr>
        <w:t>.</w:t>
      </w:r>
    </w:p>
    <w:p w:rsidR="00767481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</w:p>
    <w:p w:rsidR="00767481" w:rsidRDefault="00655844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2E52E3">
        <w:rPr>
          <w:rFonts w:ascii="Arial" w:hAnsi="Arial" w:cs="Arial"/>
        </w:rPr>
        <w:t>..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</w:t>
      </w:r>
      <w:r w:rsidR="002E52E3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</w:t>
      </w:r>
      <w:r w:rsidR="002E52E3">
        <w:rPr>
          <w:rFonts w:ascii="Arial" w:hAnsi="Arial" w:cs="Arial"/>
        </w:rPr>
        <w:t>..</w:t>
      </w:r>
      <w:r w:rsidR="005D19DF">
        <w:rPr>
          <w:rFonts w:ascii="Arial" w:hAnsi="Arial" w:cs="Arial"/>
        </w:rPr>
        <w:t>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</w:t>
      </w:r>
      <w:r w:rsidR="002E52E3">
        <w:rPr>
          <w:rFonts w:ascii="Arial" w:hAnsi="Arial" w:cs="Arial"/>
        </w:rPr>
        <w:t>…………….</w:t>
      </w:r>
      <w:r w:rsidRPr="0042740C">
        <w:rPr>
          <w:rFonts w:ascii="Arial" w:hAnsi="Arial" w:cs="Arial"/>
        </w:rPr>
        <w:t>…</w:t>
      </w:r>
      <w:r w:rsidR="002E52E3">
        <w:rPr>
          <w:rFonts w:ascii="Arial" w:hAnsi="Arial" w:cs="Arial"/>
        </w:rPr>
        <w:t>.</w:t>
      </w:r>
    </w:p>
    <w:p w:rsidR="00F70367" w:rsidRDefault="003E1825" w:rsidP="00767481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2E52E3">
        <w:rPr>
          <w:rFonts w:ascii="Arial" w:hAnsi="Arial" w:cs="Arial"/>
        </w:rPr>
        <w:t>………………</w:t>
      </w:r>
      <w:r w:rsidR="005D19DF">
        <w:rPr>
          <w:rFonts w:ascii="Arial" w:hAnsi="Arial" w:cs="Arial"/>
        </w:rPr>
        <w:t>…</w:t>
      </w:r>
    </w:p>
    <w:p w:rsidR="00767481" w:rsidRPr="0042740C" w:rsidRDefault="00767481" w:rsidP="00767481">
      <w:pPr>
        <w:ind w:left="426"/>
        <w:rPr>
          <w:rFonts w:ascii="Arial" w:hAnsi="Arial" w:cs="Arial"/>
        </w:rPr>
      </w:pPr>
    </w:p>
    <w:p w:rsidR="00F70367" w:rsidRPr="00767481" w:rsidRDefault="001726F0" w:rsidP="00767481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F70367" w:rsidRPr="00767481" w:rsidRDefault="00541B25" w:rsidP="00767481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</w:t>
      </w:r>
      <w:r w:rsidRPr="0042740C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541B25" w:rsidRDefault="001320D6" w:rsidP="00767481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767481" w:rsidRPr="00767481" w:rsidRDefault="00767481" w:rsidP="00767481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6C2" w:rsidRDefault="005616C2" w:rsidP="004142E9">
      <w:r>
        <w:separator/>
      </w:r>
    </w:p>
  </w:endnote>
  <w:endnote w:type="continuationSeparator" w:id="0">
    <w:p w:rsidR="005616C2" w:rsidRDefault="005616C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D14C6" w:rsidRPr="00A171E9">
      <w:rPr>
        <w:sz w:val="20"/>
        <w:szCs w:val="20"/>
      </w:rPr>
      <w:fldChar w:fldCharType="separate"/>
    </w:r>
    <w:r w:rsidR="005616C2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D14C6" w:rsidRPr="00A171E9">
      <w:rPr>
        <w:sz w:val="20"/>
        <w:szCs w:val="20"/>
      </w:rPr>
      <w:fldChar w:fldCharType="separate"/>
    </w:r>
    <w:r w:rsidR="005616C2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6C2" w:rsidRDefault="005616C2" w:rsidP="004142E9">
      <w:r>
        <w:separator/>
      </w:r>
    </w:p>
  </w:footnote>
  <w:footnote w:type="continuationSeparator" w:id="0">
    <w:p w:rsidR="005616C2" w:rsidRDefault="005616C2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81" w:rsidRDefault="00767481" w:rsidP="00767481">
    <w:pPr>
      <w:tabs>
        <w:tab w:val="left" w:pos="7655"/>
      </w:tabs>
      <w:rPr>
        <w:rFonts w:ascii="Arial" w:hAnsi="Arial" w:cs="Arial"/>
        <w:b/>
        <w:kern w:val="1"/>
      </w:rPr>
    </w:pPr>
    <w:r w:rsidRPr="00767481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21F55FC4" wp14:editId="5D67B3E0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kern w:val="1"/>
      </w:rPr>
      <w:tab/>
    </w:r>
    <w:r w:rsidR="001901DF" w:rsidRPr="0082048F">
      <w:rPr>
        <w:rFonts w:ascii="Arial" w:hAnsi="Arial" w:cs="Arial"/>
        <w:b/>
        <w:kern w:val="1"/>
      </w:rPr>
      <w:t>Załącznik nr 1</w:t>
    </w:r>
  </w:p>
  <w:p w:rsidR="00476DC8" w:rsidRPr="0082048F" w:rsidRDefault="00767481" w:rsidP="00767481">
    <w:pPr>
      <w:tabs>
        <w:tab w:val="left" w:pos="7655"/>
      </w:tabs>
      <w:rPr>
        <w:rFonts w:ascii="Arial" w:hAnsi="Arial" w:cs="Arial"/>
        <w:b/>
        <w:kern w:val="1"/>
      </w:rPr>
    </w:pPr>
    <w:r>
      <w:rPr>
        <w:rFonts w:ascii="Arial" w:hAnsi="Arial" w:cs="Arial"/>
        <w:b/>
        <w:kern w:val="1"/>
      </w:rPr>
      <w:tab/>
    </w:r>
    <w:r w:rsidR="001901DF"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18CF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14C6"/>
    <w:rsid w:val="002D64A5"/>
    <w:rsid w:val="002E122F"/>
    <w:rsid w:val="002E51DA"/>
    <w:rsid w:val="002E52E3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C472A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616C2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E09F3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67481"/>
    <w:rsid w:val="007A3EBD"/>
    <w:rsid w:val="007F2598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A57FA"/>
    <w:rsid w:val="008D0ED6"/>
    <w:rsid w:val="008D35A7"/>
    <w:rsid w:val="008E6127"/>
    <w:rsid w:val="00935F3F"/>
    <w:rsid w:val="00944EF8"/>
    <w:rsid w:val="00971F92"/>
    <w:rsid w:val="009947A3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3BC5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99607-721A-4312-8611-EDD1FC559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2022-08-18T10:44:00Z</cp:lastPrinted>
  <dcterms:created xsi:type="dcterms:W3CDTF">2022-08-18T10:43:00Z</dcterms:created>
  <dcterms:modified xsi:type="dcterms:W3CDTF">2022-08-18T10:44:00Z</dcterms:modified>
</cp:coreProperties>
</file>