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2048F" w:rsidRDefault="00B56AFC" w:rsidP="0090145F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82048F" w:rsidRPr="0082048F">
        <w:rPr>
          <w:rFonts w:ascii="Arial" w:eastAsia="Arial" w:hAnsi="Arial" w:cs="Arial"/>
          <w:b/>
          <w:bCs/>
          <w:szCs w:val="28"/>
        </w:rPr>
        <w:t>„</w:t>
      </w:r>
      <w:r w:rsidR="0090145F" w:rsidRPr="0090145F">
        <w:rPr>
          <w:rFonts w:ascii="Arial" w:eastAsia="Arial" w:hAnsi="Arial" w:cs="Arial"/>
          <w:b/>
          <w:bCs/>
          <w:szCs w:val="28"/>
        </w:rPr>
        <w:t>Modernizacja drogi gminnej wewnętrznej położonej na działce nr ewid. 1032/62 w msc. Nisko</w:t>
      </w:r>
      <w:r w:rsidR="0082048F" w:rsidRPr="0082048F">
        <w:rPr>
          <w:rFonts w:ascii="Arial" w:eastAsia="Arial" w:hAnsi="Arial" w:cs="Arial"/>
          <w:b/>
          <w:bCs/>
          <w:szCs w:val="28"/>
        </w:rPr>
        <w:t>”</w:t>
      </w:r>
      <w:r w:rsidR="0090145F">
        <w:rPr>
          <w:rFonts w:ascii="Arial" w:eastAsia="Arial" w:hAnsi="Arial" w:cs="Arial"/>
          <w:b/>
          <w:bCs/>
          <w:szCs w:val="28"/>
        </w:rPr>
        <w:t>.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90145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90145F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90145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90145F">
        <w:rPr>
          <w:rFonts w:ascii="Arial" w:hAnsi="Arial" w:cs="Arial"/>
        </w:rPr>
        <w:t>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90145F">
        <w:rPr>
          <w:rFonts w:ascii="Arial" w:hAnsi="Arial" w:cs="Arial"/>
        </w:rPr>
        <w:t>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90145F" w:rsidP="00541B25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90145F">
        <w:rPr>
          <w:rFonts w:ascii="Arial" w:hAnsi="Arial" w:cs="Arial"/>
        </w:rPr>
        <w:t>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90145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</w:t>
      </w:r>
      <w:bookmarkStart w:id="0" w:name="_GoBack"/>
      <w:bookmarkEnd w:id="0"/>
      <w:r w:rsidR="00B72B56" w:rsidRPr="0042740C">
        <w:rPr>
          <w:rFonts w:ascii="Arial" w:hAnsi="Arial" w:cs="Arial"/>
          <w:i/>
        </w:rPr>
        <w:t>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F1" w:rsidRDefault="000A2BF1" w:rsidP="004142E9">
      <w:r>
        <w:separator/>
      </w:r>
    </w:p>
  </w:endnote>
  <w:endnote w:type="continuationSeparator" w:id="0">
    <w:p w:rsidR="000A2BF1" w:rsidRDefault="000A2BF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12BEA" w:rsidRPr="00A171E9">
      <w:rPr>
        <w:sz w:val="20"/>
        <w:szCs w:val="20"/>
      </w:rPr>
      <w:fldChar w:fldCharType="separate"/>
    </w:r>
    <w:r w:rsidR="000A2BF1">
      <w:rPr>
        <w:noProof/>
        <w:sz w:val="20"/>
        <w:szCs w:val="20"/>
      </w:rPr>
      <w:t>1</w:t>
    </w:r>
    <w:r w:rsidR="00B12BE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12BEA" w:rsidRPr="00A171E9">
      <w:rPr>
        <w:sz w:val="20"/>
        <w:szCs w:val="20"/>
      </w:rPr>
      <w:fldChar w:fldCharType="separate"/>
    </w:r>
    <w:r w:rsidR="000A2BF1">
      <w:rPr>
        <w:noProof/>
        <w:sz w:val="20"/>
        <w:szCs w:val="20"/>
      </w:rPr>
      <w:t>1</w:t>
    </w:r>
    <w:r w:rsidR="00B12BE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F1" w:rsidRDefault="000A2BF1" w:rsidP="004142E9">
      <w:r>
        <w:separator/>
      </w:r>
    </w:p>
  </w:footnote>
  <w:footnote w:type="continuationSeparator" w:id="0">
    <w:p w:rsidR="000A2BF1" w:rsidRDefault="000A2BF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2BF1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30292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0145F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75245-6B50-4784-B76D-EE38554C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2022-08-17T09:04:00Z</cp:lastPrinted>
  <dcterms:created xsi:type="dcterms:W3CDTF">2022-08-17T09:03:00Z</dcterms:created>
  <dcterms:modified xsi:type="dcterms:W3CDTF">2022-08-17T09:07:00Z</dcterms:modified>
</cp:coreProperties>
</file>