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  <w:bookmarkStart w:id="0" w:name="_GoBack"/>
      <w:bookmarkEnd w:id="0"/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1573D1" w:rsidRPr="002E369E">
        <w:rPr>
          <w:rFonts w:ascii="Arial" w:eastAsia="Arial" w:hAnsi="Arial" w:cs="Arial"/>
          <w:b/>
        </w:rPr>
        <w:t>Czujny pomiar – montaż czujników pomiaru emisji pyłów w mieście wraz z aplikacją informacyjną dla mieszkańców</w:t>
      </w:r>
      <w:r w:rsidR="001573D1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0B" w:rsidRDefault="00FB550B" w:rsidP="00B814B0">
      <w:r>
        <w:separator/>
      </w:r>
    </w:p>
  </w:endnote>
  <w:endnote w:type="continuationSeparator" w:id="0">
    <w:p w:rsidR="00FB550B" w:rsidRDefault="00FB550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0B" w:rsidRDefault="00FB550B" w:rsidP="00B814B0">
      <w:r>
        <w:separator/>
      </w:r>
    </w:p>
  </w:footnote>
  <w:footnote w:type="continuationSeparator" w:id="0">
    <w:p w:rsidR="00FB550B" w:rsidRDefault="00FB550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C4" w:rsidRDefault="005B33C4" w:rsidP="005B33C4">
    <w:pPr>
      <w:pStyle w:val="Nagwek"/>
      <w:spacing w:line="240" w:lineRule="auto"/>
      <w:rPr>
        <w:b/>
      </w:rPr>
    </w:pPr>
    <w:r w:rsidRPr="005B33C4">
      <w:rPr>
        <w:b/>
        <w:noProof/>
      </w:rPr>
      <w:drawing>
        <wp:inline distT="0" distB="0" distL="0" distR="0">
          <wp:extent cx="638175" cy="715897"/>
          <wp:effectExtent l="0" t="0" r="0" b="8255"/>
          <wp:docPr id="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657" cy="71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14B0" w:rsidRPr="005B33C4" w:rsidRDefault="00B814B0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5B33C4">
      <w:rPr>
        <w:b/>
        <w:sz w:val="20"/>
        <w:szCs w:val="20"/>
      </w:rPr>
      <w:t>Załącznik nr 2</w:t>
    </w:r>
  </w:p>
  <w:p w:rsidR="00A0729B" w:rsidRPr="005B33C4" w:rsidRDefault="00A0729B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5B33C4">
      <w:rPr>
        <w:b/>
        <w:sz w:val="20"/>
        <w:szCs w:val="20"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6A3C"/>
    <w:rsid w:val="00056AD7"/>
    <w:rsid w:val="000C7BA2"/>
    <w:rsid w:val="001448DB"/>
    <w:rsid w:val="001573D1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E4F61"/>
    <w:rsid w:val="003F3FF4"/>
    <w:rsid w:val="00510396"/>
    <w:rsid w:val="00510A02"/>
    <w:rsid w:val="005B33C4"/>
    <w:rsid w:val="00650319"/>
    <w:rsid w:val="006B20BE"/>
    <w:rsid w:val="006E7AC4"/>
    <w:rsid w:val="006F1428"/>
    <w:rsid w:val="0071019A"/>
    <w:rsid w:val="007743A7"/>
    <w:rsid w:val="0078070D"/>
    <w:rsid w:val="00782BFE"/>
    <w:rsid w:val="008536C6"/>
    <w:rsid w:val="00854BB5"/>
    <w:rsid w:val="00860CB5"/>
    <w:rsid w:val="00862382"/>
    <w:rsid w:val="00894143"/>
    <w:rsid w:val="00A0729B"/>
    <w:rsid w:val="00A44F7E"/>
    <w:rsid w:val="00A84F4A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  <w:rsid w:val="00FB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A8D15-ECBE-49B1-AAA8-E6D69857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2022-08-10T11:46:00Z</dcterms:created>
  <dcterms:modified xsi:type="dcterms:W3CDTF">2022-08-10T11:46:00Z</dcterms:modified>
</cp:coreProperties>
</file>