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2048F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2E52E3" w:rsidRPr="002E52E3">
        <w:rPr>
          <w:rFonts w:ascii="Arial" w:hAnsi="Arial" w:cs="Arial"/>
          <w:b/>
          <w:bCs/>
          <w:iCs/>
        </w:rPr>
        <w:t>Budowa placu zabaw na osiedlu Warchoły</w:t>
      </w:r>
      <w:r w:rsidR="001418CF">
        <w:rPr>
          <w:rFonts w:ascii="Arial" w:hAnsi="Arial" w:cs="Arial"/>
          <w:b/>
          <w:bCs/>
          <w:iCs/>
        </w:rPr>
        <w:t>.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bookmarkStart w:id="0" w:name="_GoBack"/>
      <w:bookmarkEnd w:id="0"/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BC5" w:rsidRDefault="00E03BC5" w:rsidP="004142E9">
      <w:r>
        <w:separator/>
      </w:r>
    </w:p>
  </w:endnote>
  <w:endnote w:type="continuationSeparator" w:id="0">
    <w:p w:rsidR="00E03BC5" w:rsidRDefault="00E03BC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E03BC5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E03BC5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BC5" w:rsidRDefault="00E03BC5" w:rsidP="004142E9">
      <w:r>
        <w:separator/>
      </w:r>
    </w:p>
  </w:footnote>
  <w:footnote w:type="continuationSeparator" w:id="0">
    <w:p w:rsidR="00E03BC5" w:rsidRDefault="00E03BC5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B64C2-28B1-4368-82D4-EA589825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2022-08-08T12:22:00Z</cp:lastPrinted>
  <dcterms:created xsi:type="dcterms:W3CDTF">2022-08-08T12:22:00Z</dcterms:created>
  <dcterms:modified xsi:type="dcterms:W3CDTF">2022-08-08T12:22:00Z</dcterms:modified>
</cp:coreProperties>
</file>