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03B90" w:rsidRPr="00AD61E2" w:rsidRDefault="008C2789" w:rsidP="00AD61E2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</w:r>
      <w:r>
        <w:rPr>
          <w:rFonts w:ascii="Arial" w:hAnsi="Arial" w:cs="Arial"/>
          <w:noProof/>
          <w:lang w:eastAsia="pl-PL"/>
        </w:rPr>
        <w:pict>
          <v:group id="Group 2" o:spid="_x0000_s1026" style="width:153.5pt;height:79.3pt;mso-position-horizontal-relative:char;mso-position-vertical-relative:line" coordsize="3070,1586">
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Kw8IA&#10;AADaAAAADwAAAGRycy9kb3ducmV2LnhtbESPQYvCMBSE7wv+h/AEb2uqB1mqUVRUPKi4VcHjo3m2&#10;1ealNFHrv98Iwh6HmfmGGU0aU4oH1a6wrKDXjUAQp1YXnCk4HpbfPyCcR9ZYWiYFL3IwGbe+Rhhr&#10;++RfeiQ+EwHCLkYFufdVLKVLczLourYiDt7F1gZ9kHUmdY3PADel7EfRQBosOCzkWNE8p/SW3I2C&#10;69mcsr0e3JrtATevZLe4rmZHpTrtZjoE4anx/+FPe60V9OF9JdwAO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ArDwgAAANoAAAAPAAAAAAAAAAAAAAAAAJgCAABkcnMvZG93&#10;bnJldi54bWxQSwUGAAAAAAQABAD1AAAAhwMAAAAA&#10;" filled="f" stroked="f" strokecolor="#3465a4">
              <v:stroke joinstyle="round"/>
            </v:rect>
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6ksIA&#10;AADaAAAADwAAAGRycy9kb3ducmV2LnhtbESPQWsCMRSE7wX/Q3hCL1KzFrW6GkUE0ZOilp4fm+fu&#10;4uZlTaK7/feNIPQ4zMw3zHzZmko8yPnSsoJBPwFBnFldcq7g+7z5mIDwAVljZZkU/JKH5aLzNsdU&#10;24aP9DiFXEQI+xQVFCHUqZQ+K8ig79uaOHoX6wyGKF0utcMmwk0lP5NkLA2WHBcKrGldUHY93Y0C&#10;r5Op2e5bdxs126/7T28/OYSeUu/ddjUDEagN/+FXe6cVDOF5Jd4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XqSwgAAANoAAAAPAAAAAAAAAAAAAAAAAJgCAABkcnMvZG93&#10;bnJldi54bWxQSwUGAAAAAAQABAD1AAAAhwMAAAAA&#10;" strokeweight=".26mm">
                <v:stroke endcap="square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0" type="#_x0000_t202" style="position:absolute;left:105;top:51;width:2842;height:14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RncIA&#10;AADaAAAADwAAAGRycy9kb3ducmV2LnhtbESP3YrCMBSE7xd8h3AE79ZURdFqFFHc3Rv/qg9wbI5t&#10;sTkpTdT69hthYS+HmfmGmS0aU4oH1a6wrKDXjUAQp1YXnCk4nzafYxDOI2ssLZOCFzlYzFsfM4y1&#10;ffKRHonPRICwi1FB7n0VS+nSnAy6rq2Ig3e1tUEfZJ1JXeMzwE0p+1E0kgYLDgs5VrTKKb0ld6Mg&#10;nQx8tNnp9cWN9t/J8Ky/Dq+tUp12s5yC8NT4//Bf+0crGML7Srg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JGdwgAAANoAAAAPAAAAAAAAAAAAAAAAAJgCAABkcnMvZG93&#10;bnJldi54bWxQSwUGAAAAAAQABAD1AAAAhwMAAAAA&#10;" filled="f" stroked="f" strokecolor="#3465a4">
                <v:stroke joinstyle="round"/>
                <v:textbox>
                  <w:txbxContent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Pr="00CE5B33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sz w:val="26"/>
                          <w:szCs w:val="26"/>
                          <w:lang w:bidi="hi-IN"/>
                        </w:rPr>
                      </w:pPr>
                    </w:p>
                    <w:p w:rsidR="00655844" w:rsidRPr="00CE5B33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sz w:val="26"/>
                          <w:szCs w:val="26"/>
                          <w:lang w:bidi="hi-IN"/>
                        </w:rPr>
                      </w:pPr>
                    </w:p>
                    <w:p w:rsidR="00655844" w:rsidRPr="0080300C" w:rsidRDefault="00655844">
                      <w:pPr>
                        <w:overflowPunct w:val="0"/>
                        <w:jc w:val="center"/>
                        <w:rPr>
                          <w:rFonts w:ascii="Arial" w:hAnsi="Arial" w:cs="Arial"/>
                          <w:kern w:val="1"/>
                        </w:rPr>
                      </w:pPr>
                      <w:r w:rsidRPr="0080300C">
                        <w:rPr>
                          <w:rFonts w:ascii="Arial" w:hAnsi="Arial" w:cs="Arial"/>
                          <w:kern w:val="1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BD4020" w:rsidRPr="00AD61E2" w:rsidRDefault="00803B90" w:rsidP="00AD61E2">
      <w:pPr>
        <w:tabs>
          <w:tab w:val="left" w:pos="6804"/>
        </w:tabs>
        <w:suppressAutoHyphens w:val="0"/>
        <w:rPr>
          <w:rFonts w:ascii="Arial" w:eastAsia="Calibri" w:hAnsi="Arial" w:cs="Arial"/>
          <w:sz w:val="32"/>
          <w:szCs w:val="32"/>
          <w:lang w:eastAsia="en-US"/>
        </w:rPr>
      </w:pPr>
      <w:r w:rsidRPr="00AD61E2">
        <w:rPr>
          <w:rFonts w:ascii="Arial" w:hAnsi="Arial" w:cs="Arial"/>
        </w:rPr>
        <w:tab/>
      </w:r>
      <w:r w:rsidR="00E0769D" w:rsidRPr="00AD61E2">
        <w:rPr>
          <w:rFonts w:ascii="Arial" w:eastAsia="Calibri" w:hAnsi="Arial" w:cs="Arial"/>
          <w:b/>
          <w:sz w:val="32"/>
          <w:szCs w:val="32"/>
          <w:lang w:eastAsia="en-US"/>
        </w:rPr>
        <w:t>Zamawiający:</w:t>
      </w:r>
    </w:p>
    <w:p w:rsidR="00BD4020" w:rsidRPr="00AD61E2" w:rsidRDefault="00BD4020" w:rsidP="00AD61E2">
      <w:pPr>
        <w:tabs>
          <w:tab w:val="left" w:pos="6804"/>
        </w:tabs>
        <w:suppressAutoHyphens w:val="0"/>
        <w:rPr>
          <w:rFonts w:ascii="Arial" w:eastAsia="Calibri" w:hAnsi="Arial" w:cs="Arial"/>
          <w:sz w:val="32"/>
          <w:szCs w:val="32"/>
          <w:lang w:eastAsia="en-US"/>
        </w:rPr>
      </w:pPr>
      <w:r w:rsidRPr="00AD61E2">
        <w:rPr>
          <w:rFonts w:ascii="Arial" w:eastAsia="Calibri" w:hAnsi="Arial" w:cs="Arial"/>
          <w:sz w:val="32"/>
          <w:szCs w:val="32"/>
          <w:lang w:eastAsia="en-US"/>
        </w:rPr>
        <w:tab/>
      </w:r>
      <w:r w:rsidRPr="00AD61E2">
        <w:rPr>
          <w:rFonts w:ascii="Arial" w:eastAsia="Calibri" w:hAnsi="Arial" w:cs="Arial"/>
          <w:b/>
          <w:sz w:val="32"/>
          <w:szCs w:val="32"/>
          <w:lang w:eastAsia="en-US"/>
        </w:rPr>
        <w:t>Gmina Nisko</w:t>
      </w:r>
    </w:p>
    <w:p w:rsidR="00BD4020" w:rsidRPr="00AD61E2" w:rsidRDefault="00BD4020" w:rsidP="00AD61E2">
      <w:pPr>
        <w:tabs>
          <w:tab w:val="left" w:pos="6804"/>
        </w:tabs>
        <w:suppressAutoHyphens w:val="0"/>
        <w:rPr>
          <w:rFonts w:ascii="Arial" w:eastAsia="Calibri" w:hAnsi="Arial" w:cs="Arial"/>
          <w:sz w:val="32"/>
          <w:szCs w:val="32"/>
          <w:lang w:eastAsia="en-US"/>
        </w:rPr>
      </w:pPr>
      <w:r w:rsidRPr="00AD61E2">
        <w:rPr>
          <w:rFonts w:ascii="Arial" w:eastAsia="Calibri" w:hAnsi="Arial" w:cs="Arial"/>
          <w:sz w:val="32"/>
          <w:szCs w:val="32"/>
          <w:lang w:eastAsia="en-US"/>
        </w:rPr>
        <w:tab/>
      </w:r>
      <w:r w:rsidRPr="00AD61E2">
        <w:rPr>
          <w:rFonts w:ascii="Arial" w:eastAsia="Calibri" w:hAnsi="Arial" w:cs="Arial"/>
          <w:b/>
          <w:sz w:val="32"/>
          <w:szCs w:val="32"/>
          <w:lang w:eastAsia="en-US"/>
        </w:rPr>
        <w:t>Plac Wolności 14</w:t>
      </w:r>
    </w:p>
    <w:p w:rsidR="00BD4020" w:rsidRPr="00AD61E2" w:rsidRDefault="00BD4020" w:rsidP="00AD61E2">
      <w:pPr>
        <w:tabs>
          <w:tab w:val="left" w:pos="6804"/>
        </w:tabs>
        <w:suppressAutoHyphens w:val="0"/>
        <w:rPr>
          <w:rFonts w:ascii="Arial" w:eastAsia="Calibri" w:hAnsi="Arial" w:cs="Arial"/>
          <w:sz w:val="32"/>
          <w:szCs w:val="32"/>
          <w:lang w:eastAsia="en-US"/>
        </w:rPr>
      </w:pPr>
      <w:r w:rsidRPr="00AD61E2">
        <w:rPr>
          <w:rFonts w:ascii="Arial" w:eastAsia="Calibri" w:hAnsi="Arial" w:cs="Arial"/>
          <w:sz w:val="32"/>
          <w:szCs w:val="32"/>
          <w:lang w:eastAsia="en-US"/>
        </w:rPr>
        <w:tab/>
      </w:r>
      <w:r w:rsidRPr="00AD61E2">
        <w:rPr>
          <w:rFonts w:ascii="Arial" w:eastAsia="Calibri" w:hAnsi="Arial" w:cs="Arial"/>
          <w:b/>
          <w:sz w:val="32"/>
          <w:szCs w:val="32"/>
          <w:lang w:eastAsia="en-US"/>
        </w:rPr>
        <w:t>37 – 400 Nisko</w:t>
      </w:r>
    </w:p>
    <w:p w:rsidR="00CE5B33" w:rsidRPr="00AD61E2" w:rsidRDefault="00CE5B33" w:rsidP="00AD61E2">
      <w:pPr>
        <w:tabs>
          <w:tab w:val="left" w:pos="6804"/>
        </w:tabs>
        <w:jc w:val="center"/>
        <w:rPr>
          <w:rFonts w:ascii="Arial" w:hAnsi="Arial" w:cs="Arial"/>
          <w:b/>
          <w:bCs/>
          <w:sz w:val="32"/>
          <w:szCs w:val="32"/>
        </w:rPr>
      </w:pPr>
    </w:p>
    <w:p w:rsidR="00E0769D" w:rsidRPr="00AD61E2" w:rsidRDefault="00E0769D" w:rsidP="00AD61E2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AD61E2">
        <w:rPr>
          <w:rFonts w:ascii="Arial" w:hAnsi="Arial" w:cs="Arial"/>
          <w:b/>
          <w:bCs/>
          <w:sz w:val="32"/>
          <w:szCs w:val="32"/>
        </w:rPr>
        <w:t>FORMULARZ OFERTOWY</w:t>
      </w:r>
    </w:p>
    <w:p w:rsidR="00E0769D" w:rsidRPr="00AD61E2" w:rsidRDefault="00E0769D" w:rsidP="00AD61E2">
      <w:pPr>
        <w:tabs>
          <w:tab w:val="left" w:pos="6804"/>
        </w:tabs>
        <w:rPr>
          <w:rFonts w:ascii="Arial" w:hAnsi="Arial" w:cs="Arial"/>
          <w:b/>
          <w:sz w:val="32"/>
          <w:szCs w:val="32"/>
        </w:rPr>
      </w:pPr>
    </w:p>
    <w:p w:rsidR="0080300C" w:rsidRPr="0003221F" w:rsidRDefault="00B56AFC" w:rsidP="00AD61E2">
      <w:pPr>
        <w:pStyle w:val="Akapitzlist"/>
        <w:numPr>
          <w:ilvl w:val="0"/>
          <w:numId w:val="20"/>
        </w:numPr>
        <w:tabs>
          <w:tab w:val="left" w:pos="929"/>
        </w:tabs>
        <w:snapToGrid w:val="0"/>
        <w:ind w:left="426" w:hanging="426"/>
        <w:contextualSpacing/>
        <w:jc w:val="both"/>
        <w:rPr>
          <w:rFonts w:ascii="Arial" w:eastAsia="Arial" w:hAnsi="Arial" w:cs="Arial"/>
          <w:b/>
          <w:bCs/>
          <w:iCs/>
        </w:rPr>
      </w:pPr>
      <w:r w:rsidRPr="00AD61E2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AD61E2">
        <w:rPr>
          <w:rFonts w:ascii="Arial" w:hAnsi="Arial" w:cs="Arial"/>
        </w:rPr>
        <w:t>na</w:t>
      </w:r>
      <w:r w:rsidR="00655844" w:rsidRPr="00AD61E2">
        <w:rPr>
          <w:rFonts w:ascii="Arial" w:hAnsi="Arial" w:cs="Arial"/>
        </w:rPr>
        <w:t xml:space="preserve"> </w:t>
      </w:r>
      <w:r w:rsidR="00876CEA" w:rsidRPr="0003221F">
        <w:rPr>
          <w:rFonts w:ascii="Arial" w:hAnsi="Arial" w:cs="Arial"/>
        </w:rPr>
        <w:t xml:space="preserve">zadanie pn: </w:t>
      </w:r>
      <w:r w:rsidR="00AD61E2" w:rsidRPr="0003221F">
        <w:rPr>
          <w:rFonts w:ascii="Arial" w:eastAsia="Arial" w:hAnsi="Arial" w:cs="Arial"/>
          <w:b/>
          <w:bCs/>
          <w:iCs/>
        </w:rPr>
        <w:t>Przebudowa i remonty dróg gminnych na terenie Gminy i Miasta Nisko – etap I</w:t>
      </w:r>
      <w:r w:rsidR="0080300C" w:rsidRPr="0003221F">
        <w:rPr>
          <w:rFonts w:ascii="Arial" w:eastAsia="Arial" w:hAnsi="Arial" w:cs="Arial"/>
          <w:b/>
          <w:bCs/>
          <w:iCs/>
        </w:rPr>
        <w:t xml:space="preserve">, </w:t>
      </w:r>
      <w:r w:rsidR="0080300C" w:rsidRPr="0003221F">
        <w:rPr>
          <w:rFonts w:ascii="Arial" w:eastAsia="Arial" w:hAnsi="Arial" w:cs="Arial"/>
          <w:bCs/>
          <w:iCs/>
        </w:rPr>
        <w:t>w tym:</w:t>
      </w:r>
    </w:p>
    <w:p w:rsidR="00AD61E2" w:rsidRPr="00AD61E2" w:rsidRDefault="00AD61E2" w:rsidP="00AD61E2">
      <w:pPr>
        <w:widowControl w:val="0"/>
        <w:numPr>
          <w:ilvl w:val="0"/>
          <w:numId w:val="22"/>
        </w:numPr>
        <w:snapToGrid w:val="0"/>
        <w:ind w:left="851" w:hanging="425"/>
        <w:jc w:val="both"/>
        <w:rPr>
          <w:rFonts w:ascii="Arial" w:eastAsia="Arial" w:hAnsi="Arial" w:cs="Arial"/>
          <w:b/>
          <w:bCs/>
          <w:iCs/>
          <w:kern w:val="1"/>
        </w:rPr>
      </w:pPr>
      <w:r w:rsidRPr="00AD61E2">
        <w:rPr>
          <w:rFonts w:ascii="Arial" w:eastAsia="Arial" w:hAnsi="Arial" w:cs="Arial"/>
          <w:b/>
          <w:bCs/>
          <w:kern w:val="1"/>
        </w:rPr>
        <w:t>P</w:t>
      </w:r>
      <w:r w:rsidRPr="00AD61E2">
        <w:rPr>
          <w:rFonts w:ascii="Arial" w:eastAsia="Arial" w:hAnsi="Arial" w:cs="Arial"/>
          <w:b/>
          <w:bCs/>
          <w:iCs/>
          <w:kern w:val="1"/>
        </w:rPr>
        <w:t xml:space="preserve">rzebudowa drogi gminnej ul. Krótka położonej na działce nr </w:t>
      </w:r>
      <w:proofErr w:type="spellStart"/>
      <w:r w:rsidRPr="00AD61E2">
        <w:rPr>
          <w:rFonts w:ascii="Arial" w:eastAsia="Arial" w:hAnsi="Arial" w:cs="Arial"/>
          <w:b/>
          <w:bCs/>
          <w:iCs/>
          <w:kern w:val="1"/>
        </w:rPr>
        <w:t>ewid</w:t>
      </w:r>
      <w:proofErr w:type="spellEnd"/>
      <w:r w:rsidRPr="00AD61E2">
        <w:rPr>
          <w:rFonts w:ascii="Arial" w:eastAsia="Arial" w:hAnsi="Arial" w:cs="Arial"/>
          <w:b/>
          <w:bCs/>
          <w:iCs/>
          <w:kern w:val="1"/>
        </w:rPr>
        <w:t xml:space="preserve">. 1752, 1337/5, 1774 w </w:t>
      </w:r>
      <w:proofErr w:type="spellStart"/>
      <w:r w:rsidRPr="00AD61E2">
        <w:rPr>
          <w:rFonts w:ascii="Arial" w:eastAsia="Arial" w:hAnsi="Arial" w:cs="Arial"/>
          <w:b/>
          <w:bCs/>
          <w:iCs/>
          <w:kern w:val="1"/>
        </w:rPr>
        <w:t>msc</w:t>
      </w:r>
      <w:proofErr w:type="spellEnd"/>
      <w:r w:rsidRPr="00AD61E2">
        <w:rPr>
          <w:rFonts w:ascii="Arial" w:eastAsia="Arial" w:hAnsi="Arial" w:cs="Arial"/>
          <w:b/>
          <w:bCs/>
          <w:iCs/>
          <w:kern w:val="1"/>
        </w:rPr>
        <w:t>. Zarzecze ETAP I - odcinek nr 1 w km 0+000,00 do km 0+146,00 bez kanałów technologicznych,</w:t>
      </w:r>
    </w:p>
    <w:p w:rsidR="00AD61E2" w:rsidRPr="00AD61E2" w:rsidRDefault="00AD61E2" w:rsidP="00AD61E2">
      <w:pPr>
        <w:widowControl w:val="0"/>
        <w:numPr>
          <w:ilvl w:val="0"/>
          <w:numId w:val="22"/>
        </w:numPr>
        <w:snapToGrid w:val="0"/>
        <w:ind w:left="851" w:hanging="425"/>
        <w:jc w:val="both"/>
        <w:rPr>
          <w:rFonts w:ascii="Arial" w:eastAsia="Arial" w:hAnsi="Arial" w:cs="Arial"/>
          <w:b/>
          <w:bCs/>
          <w:kern w:val="1"/>
        </w:rPr>
      </w:pPr>
      <w:r w:rsidRPr="00AD61E2">
        <w:rPr>
          <w:rFonts w:ascii="Arial" w:eastAsia="Arial" w:hAnsi="Arial" w:cs="Arial"/>
          <w:b/>
          <w:bCs/>
          <w:kern w:val="1"/>
        </w:rPr>
        <w:t xml:space="preserve">Przebudowa drogi gminnej wewnętrznej położonej na działce nr </w:t>
      </w:r>
      <w:proofErr w:type="spellStart"/>
      <w:r w:rsidRPr="00AD61E2">
        <w:rPr>
          <w:rFonts w:ascii="Arial" w:eastAsia="Arial" w:hAnsi="Arial" w:cs="Arial"/>
          <w:b/>
          <w:bCs/>
          <w:kern w:val="1"/>
        </w:rPr>
        <w:t>ewid</w:t>
      </w:r>
      <w:proofErr w:type="spellEnd"/>
      <w:r w:rsidRPr="00AD61E2">
        <w:rPr>
          <w:rFonts w:ascii="Arial" w:eastAsia="Arial" w:hAnsi="Arial" w:cs="Arial"/>
          <w:b/>
          <w:bCs/>
          <w:kern w:val="1"/>
        </w:rPr>
        <w:t xml:space="preserve">. 1077/1, 1099/1, 988/7 w </w:t>
      </w:r>
      <w:proofErr w:type="spellStart"/>
      <w:r w:rsidRPr="00AD61E2">
        <w:rPr>
          <w:rFonts w:ascii="Arial" w:eastAsia="Arial" w:hAnsi="Arial" w:cs="Arial"/>
          <w:b/>
          <w:bCs/>
          <w:kern w:val="1"/>
        </w:rPr>
        <w:t>msc</w:t>
      </w:r>
      <w:proofErr w:type="spellEnd"/>
      <w:r w:rsidRPr="00AD61E2">
        <w:rPr>
          <w:rFonts w:ascii="Arial" w:eastAsia="Arial" w:hAnsi="Arial" w:cs="Arial"/>
          <w:b/>
          <w:bCs/>
          <w:kern w:val="1"/>
        </w:rPr>
        <w:t>. Zarzecze ETAP I - bez kanalizacji teletechnicznej i bez zjazdów,</w:t>
      </w:r>
    </w:p>
    <w:p w:rsidR="00AD61E2" w:rsidRPr="00AD61E2" w:rsidRDefault="00AD61E2" w:rsidP="00AD61E2">
      <w:pPr>
        <w:widowControl w:val="0"/>
        <w:numPr>
          <w:ilvl w:val="0"/>
          <w:numId w:val="22"/>
        </w:numPr>
        <w:snapToGrid w:val="0"/>
        <w:ind w:left="851" w:hanging="425"/>
        <w:jc w:val="both"/>
        <w:rPr>
          <w:rFonts w:ascii="Arial" w:eastAsia="Arial" w:hAnsi="Arial" w:cs="Arial"/>
          <w:b/>
          <w:bCs/>
          <w:kern w:val="1"/>
        </w:rPr>
      </w:pPr>
      <w:r w:rsidRPr="00AD61E2">
        <w:rPr>
          <w:rFonts w:ascii="Arial" w:eastAsia="Arial" w:hAnsi="Arial" w:cs="Arial"/>
          <w:b/>
          <w:bCs/>
          <w:kern w:val="1"/>
        </w:rPr>
        <w:t xml:space="preserve">Przebudowa drogi gminnej wewnętrznej położonej na działce nr </w:t>
      </w:r>
      <w:proofErr w:type="spellStart"/>
      <w:r w:rsidRPr="00AD61E2">
        <w:rPr>
          <w:rFonts w:ascii="Arial" w:eastAsia="Arial" w:hAnsi="Arial" w:cs="Arial"/>
          <w:b/>
          <w:bCs/>
          <w:kern w:val="1"/>
        </w:rPr>
        <w:t>ewid</w:t>
      </w:r>
      <w:proofErr w:type="spellEnd"/>
      <w:r w:rsidRPr="00AD61E2">
        <w:rPr>
          <w:rFonts w:ascii="Arial" w:eastAsia="Arial" w:hAnsi="Arial" w:cs="Arial"/>
          <w:b/>
          <w:bCs/>
          <w:kern w:val="1"/>
        </w:rPr>
        <w:t xml:space="preserve">. 951/8, 988/7 w </w:t>
      </w:r>
      <w:proofErr w:type="spellStart"/>
      <w:r w:rsidRPr="00AD61E2">
        <w:rPr>
          <w:rFonts w:ascii="Arial" w:eastAsia="Arial" w:hAnsi="Arial" w:cs="Arial"/>
          <w:b/>
          <w:bCs/>
          <w:kern w:val="1"/>
        </w:rPr>
        <w:t>msc</w:t>
      </w:r>
      <w:proofErr w:type="spellEnd"/>
      <w:r w:rsidRPr="00AD61E2">
        <w:rPr>
          <w:rFonts w:ascii="Arial" w:eastAsia="Arial" w:hAnsi="Arial" w:cs="Arial"/>
          <w:b/>
          <w:bCs/>
          <w:kern w:val="1"/>
        </w:rPr>
        <w:t>. Zarzecze ETAP I - bez kanalizacji teletechnicznej.</w:t>
      </w:r>
    </w:p>
    <w:p w:rsidR="0003221F" w:rsidRPr="0003221F" w:rsidRDefault="0003221F" w:rsidP="00AD61E2">
      <w:pPr>
        <w:pStyle w:val="Akapitzlist"/>
        <w:ind w:left="426"/>
        <w:contextualSpacing/>
        <w:jc w:val="both"/>
        <w:rPr>
          <w:rFonts w:ascii="Arial" w:hAnsi="Arial" w:cs="Arial"/>
        </w:rPr>
      </w:pPr>
    </w:p>
    <w:p w:rsidR="00655844" w:rsidRPr="0003221F" w:rsidRDefault="008036BE" w:rsidP="00AD61E2">
      <w:pPr>
        <w:pStyle w:val="Akapitzlist"/>
        <w:ind w:left="426"/>
        <w:contextualSpacing/>
        <w:jc w:val="both"/>
        <w:rPr>
          <w:rFonts w:ascii="Arial" w:hAnsi="Arial" w:cs="Arial"/>
        </w:rPr>
      </w:pPr>
      <w:r w:rsidRPr="0003221F">
        <w:rPr>
          <w:rFonts w:ascii="Arial" w:hAnsi="Arial" w:cs="Arial"/>
        </w:rPr>
        <w:t>Nazwa W</w:t>
      </w:r>
      <w:r w:rsidR="002E5D2C" w:rsidRPr="0003221F">
        <w:rPr>
          <w:rFonts w:ascii="Arial" w:hAnsi="Arial" w:cs="Arial"/>
        </w:rPr>
        <w:t xml:space="preserve">ykonawcy: </w:t>
      </w:r>
      <w:r w:rsidR="00655844" w:rsidRPr="0003221F">
        <w:rPr>
          <w:rFonts w:ascii="Arial" w:hAnsi="Arial" w:cs="Arial"/>
        </w:rPr>
        <w:t>…………</w:t>
      </w:r>
      <w:r w:rsidR="000F4ACE" w:rsidRPr="0003221F">
        <w:rPr>
          <w:rFonts w:ascii="Arial" w:hAnsi="Arial" w:cs="Arial"/>
        </w:rPr>
        <w:t>…………………………………………………</w:t>
      </w:r>
      <w:r w:rsidR="00AD61E2" w:rsidRPr="0003221F">
        <w:rPr>
          <w:rFonts w:ascii="Arial" w:hAnsi="Arial" w:cs="Arial"/>
        </w:rPr>
        <w:t>..</w:t>
      </w:r>
      <w:r w:rsidR="001901DF" w:rsidRPr="0003221F">
        <w:rPr>
          <w:rFonts w:ascii="Arial" w:hAnsi="Arial" w:cs="Arial"/>
        </w:rPr>
        <w:t>…</w:t>
      </w:r>
      <w:r w:rsidR="007F6CC4" w:rsidRPr="0003221F">
        <w:rPr>
          <w:rFonts w:ascii="Arial" w:hAnsi="Arial" w:cs="Arial"/>
        </w:rPr>
        <w:t>…</w:t>
      </w:r>
      <w:r w:rsidR="00E0769D" w:rsidRPr="0003221F">
        <w:rPr>
          <w:rFonts w:ascii="Arial" w:hAnsi="Arial" w:cs="Arial"/>
        </w:rPr>
        <w:t>,</w:t>
      </w:r>
    </w:p>
    <w:p w:rsidR="00E0769D" w:rsidRPr="0003221F" w:rsidRDefault="002E5D2C" w:rsidP="00AD61E2">
      <w:pPr>
        <w:ind w:left="426"/>
        <w:rPr>
          <w:rFonts w:ascii="Arial" w:hAnsi="Arial" w:cs="Arial"/>
        </w:rPr>
      </w:pPr>
      <w:r w:rsidRPr="0003221F">
        <w:rPr>
          <w:rFonts w:ascii="Arial" w:hAnsi="Arial" w:cs="Arial"/>
        </w:rPr>
        <w:t>……………………</w:t>
      </w:r>
      <w:r w:rsidR="00AD61E2" w:rsidRPr="0003221F">
        <w:rPr>
          <w:rFonts w:ascii="Arial" w:hAnsi="Arial" w:cs="Arial"/>
        </w:rPr>
        <w:t>…………………………………</w:t>
      </w:r>
      <w:r w:rsidR="00F70367" w:rsidRPr="0003221F">
        <w:rPr>
          <w:rFonts w:ascii="Arial" w:hAnsi="Arial" w:cs="Arial"/>
        </w:rPr>
        <w:t>...........................................</w:t>
      </w:r>
      <w:r w:rsidR="00C86B29" w:rsidRPr="0003221F">
        <w:rPr>
          <w:rFonts w:ascii="Arial" w:hAnsi="Arial" w:cs="Arial"/>
        </w:rPr>
        <w:t>…</w:t>
      </w:r>
      <w:r w:rsidR="00E0769D" w:rsidRPr="0003221F">
        <w:rPr>
          <w:rFonts w:ascii="Arial" w:hAnsi="Arial" w:cs="Arial"/>
        </w:rPr>
        <w:t>.</w:t>
      </w:r>
      <w:r w:rsidR="003E1825" w:rsidRPr="0003221F">
        <w:rPr>
          <w:rFonts w:ascii="Arial" w:hAnsi="Arial" w:cs="Arial"/>
        </w:rPr>
        <w:t>…</w:t>
      </w:r>
      <w:r w:rsidR="00E0769D" w:rsidRPr="0003221F">
        <w:rPr>
          <w:rFonts w:ascii="Arial" w:hAnsi="Arial" w:cs="Arial"/>
        </w:rPr>
        <w:t>,</w:t>
      </w:r>
    </w:p>
    <w:p w:rsidR="002E5D2C" w:rsidRPr="0003221F" w:rsidRDefault="00655844" w:rsidP="00AD61E2">
      <w:pPr>
        <w:ind w:left="426"/>
        <w:rPr>
          <w:rFonts w:ascii="Arial" w:hAnsi="Arial" w:cs="Arial"/>
        </w:rPr>
      </w:pPr>
      <w:r w:rsidRPr="0003221F">
        <w:rPr>
          <w:rFonts w:ascii="Arial" w:hAnsi="Arial" w:cs="Arial"/>
        </w:rPr>
        <w:t>telefon: ………………………</w:t>
      </w:r>
      <w:r w:rsidR="001901DF" w:rsidRPr="0003221F">
        <w:rPr>
          <w:rFonts w:ascii="Arial" w:hAnsi="Arial" w:cs="Arial"/>
        </w:rPr>
        <w:t>…………………………</w:t>
      </w:r>
      <w:r w:rsidR="00AD61E2" w:rsidRPr="0003221F">
        <w:rPr>
          <w:rFonts w:ascii="Arial" w:hAnsi="Arial" w:cs="Arial"/>
        </w:rPr>
        <w:t>……………………</w:t>
      </w:r>
      <w:r w:rsidR="00F70367" w:rsidRPr="0003221F">
        <w:rPr>
          <w:rFonts w:ascii="Arial" w:hAnsi="Arial" w:cs="Arial"/>
        </w:rPr>
        <w:t>……………</w:t>
      </w:r>
      <w:r w:rsidR="001901DF" w:rsidRPr="0003221F">
        <w:rPr>
          <w:rFonts w:ascii="Arial" w:hAnsi="Arial" w:cs="Arial"/>
        </w:rPr>
        <w:t>…</w:t>
      </w:r>
      <w:r w:rsidR="00AD61E2" w:rsidRPr="0003221F">
        <w:rPr>
          <w:rFonts w:ascii="Arial" w:hAnsi="Arial" w:cs="Arial"/>
        </w:rPr>
        <w:t>.</w:t>
      </w:r>
      <w:r w:rsidR="00E0769D" w:rsidRPr="0003221F">
        <w:rPr>
          <w:rFonts w:ascii="Arial" w:hAnsi="Arial" w:cs="Arial"/>
        </w:rPr>
        <w:t>.</w:t>
      </w:r>
      <w:r w:rsidR="003E1825" w:rsidRPr="0003221F">
        <w:rPr>
          <w:rFonts w:ascii="Arial" w:hAnsi="Arial" w:cs="Arial"/>
        </w:rPr>
        <w:t>.</w:t>
      </w:r>
      <w:r w:rsidR="001901DF" w:rsidRPr="0003221F">
        <w:rPr>
          <w:rFonts w:ascii="Arial" w:hAnsi="Arial" w:cs="Arial"/>
        </w:rPr>
        <w:t>…</w:t>
      </w:r>
      <w:r w:rsidR="007F6CC4" w:rsidRPr="0003221F">
        <w:rPr>
          <w:rFonts w:ascii="Arial" w:hAnsi="Arial" w:cs="Arial"/>
        </w:rPr>
        <w:t>,</w:t>
      </w:r>
    </w:p>
    <w:p w:rsidR="002E5D2C" w:rsidRPr="00AD61E2" w:rsidRDefault="00655844" w:rsidP="00AD61E2">
      <w:pPr>
        <w:ind w:left="426"/>
        <w:rPr>
          <w:rFonts w:ascii="Arial" w:hAnsi="Arial" w:cs="Arial"/>
        </w:rPr>
      </w:pPr>
      <w:proofErr w:type="spellStart"/>
      <w:r w:rsidRPr="0003221F">
        <w:rPr>
          <w:rFonts w:ascii="Arial" w:hAnsi="Arial" w:cs="Arial"/>
        </w:rPr>
        <w:t>fax</w:t>
      </w:r>
      <w:proofErr w:type="spellEnd"/>
      <w:r w:rsidRPr="0003221F">
        <w:rPr>
          <w:rFonts w:ascii="Arial" w:hAnsi="Arial" w:cs="Arial"/>
        </w:rPr>
        <w:t>: ………………</w:t>
      </w:r>
      <w:r w:rsidR="001901DF" w:rsidRPr="0003221F">
        <w:rPr>
          <w:rFonts w:ascii="Arial" w:hAnsi="Arial" w:cs="Arial"/>
        </w:rPr>
        <w:t>………………………………………</w:t>
      </w:r>
      <w:r w:rsidR="00AD61E2" w:rsidRPr="0003221F">
        <w:rPr>
          <w:rFonts w:ascii="Arial" w:hAnsi="Arial" w:cs="Arial"/>
        </w:rPr>
        <w:t>…</w:t>
      </w:r>
      <w:r w:rsidR="00F70367" w:rsidRPr="0003221F">
        <w:rPr>
          <w:rFonts w:ascii="Arial" w:hAnsi="Arial" w:cs="Arial"/>
        </w:rPr>
        <w:t>………………..</w:t>
      </w:r>
      <w:r w:rsidR="00E0769D" w:rsidRPr="0003221F">
        <w:rPr>
          <w:rFonts w:ascii="Arial" w:hAnsi="Arial" w:cs="Arial"/>
        </w:rPr>
        <w:t>……</w:t>
      </w:r>
      <w:r w:rsidR="00AD61E2" w:rsidRPr="0003221F">
        <w:rPr>
          <w:rFonts w:ascii="Arial" w:hAnsi="Arial" w:cs="Arial"/>
        </w:rPr>
        <w:t>….</w:t>
      </w:r>
      <w:r w:rsidR="00E0769D" w:rsidRPr="0003221F">
        <w:rPr>
          <w:rFonts w:ascii="Arial" w:hAnsi="Arial" w:cs="Arial"/>
        </w:rPr>
        <w:t>….</w:t>
      </w:r>
    </w:p>
    <w:p w:rsidR="00655844" w:rsidRPr="00AD61E2" w:rsidRDefault="00655844" w:rsidP="00AD61E2">
      <w:pPr>
        <w:ind w:left="426"/>
        <w:rPr>
          <w:rFonts w:ascii="Arial" w:hAnsi="Arial" w:cs="Arial"/>
        </w:rPr>
      </w:pPr>
      <w:r w:rsidRPr="00AD61E2">
        <w:rPr>
          <w:rFonts w:ascii="Arial" w:hAnsi="Arial" w:cs="Arial"/>
        </w:rPr>
        <w:t>e-mail: ………………</w:t>
      </w:r>
      <w:r w:rsidR="001901DF" w:rsidRPr="00AD61E2">
        <w:rPr>
          <w:rFonts w:ascii="Arial" w:hAnsi="Arial" w:cs="Arial"/>
        </w:rPr>
        <w:t>……………………………………</w:t>
      </w:r>
      <w:r w:rsidR="00AD61E2">
        <w:rPr>
          <w:rFonts w:ascii="Arial" w:hAnsi="Arial" w:cs="Arial"/>
        </w:rPr>
        <w:t>…………</w:t>
      </w:r>
      <w:r w:rsidR="00F70367" w:rsidRPr="00AD61E2">
        <w:rPr>
          <w:rFonts w:ascii="Arial" w:hAnsi="Arial" w:cs="Arial"/>
        </w:rPr>
        <w:t>……</w:t>
      </w:r>
      <w:r w:rsidR="003E1825" w:rsidRPr="00AD61E2">
        <w:rPr>
          <w:rFonts w:ascii="Arial" w:hAnsi="Arial" w:cs="Arial"/>
        </w:rPr>
        <w:t>………</w:t>
      </w:r>
      <w:r w:rsidR="00AD61E2">
        <w:rPr>
          <w:rFonts w:ascii="Arial" w:hAnsi="Arial" w:cs="Arial"/>
        </w:rPr>
        <w:t>…</w:t>
      </w:r>
      <w:r w:rsidR="003E1825" w:rsidRPr="00AD61E2">
        <w:rPr>
          <w:rFonts w:ascii="Arial" w:hAnsi="Arial" w:cs="Arial"/>
        </w:rPr>
        <w:t>.</w:t>
      </w:r>
      <w:r w:rsidR="001901DF" w:rsidRPr="00AD61E2">
        <w:rPr>
          <w:rFonts w:ascii="Arial" w:hAnsi="Arial" w:cs="Arial"/>
        </w:rPr>
        <w:t>….</w:t>
      </w:r>
      <w:r w:rsidRPr="00AD61E2">
        <w:rPr>
          <w:rFonts w:ascii="Arial" w:hAnsi="Arial" w:cs="Arial"/>
        </w:rPr>
        <w:t>,</w:t>
      </w:r>
    </w:p>
    <w:p w:rsidR="001901DF" w:rsidRPr="00AD61E2" w:rsidRDefault="001901DF" w:rsidP="00AD61E2">
      <w:pPr>
        <w:ind w:left="426"/>
        <w:rPr>
          <w:rFonts w:ascii="Arial" w:hAnsi="Arial" w:cs="Arial"/>
        </w:rPr>
      </w:pPr>
      <w:r w:rsidRPr="00AD61E2">
        <w:rPr>
          <w:rFonts w:ascii="Arial" w:hAnsi="Arial" w:cs="Arial"/>
        </w:rPr>
        <w:t xml:space="preserve">NIP: </w:t>
      </w:r>
      <w:r w:rsidR="00AD61E2">
        <w:rPr>
          <w:rFonts w:ascii="Arial" w:hAnsi="Arial" w:cs="Arial"/>
        </w:rPr>
        <w:t>…………………………..………………</w:t>
      </w:r>
      <w:r w:rsidR="00F70367" w:rsidRPr="00AD61E2">
        <w:rPr>
          <w:rFonts w:ascii="Arial" w:hAnsi="Arial" w:cs="Arial"/>
        </w:rPr>
        <w:t>…………………………….</w:t>
      </w:r>
      <w:r w:rsidR="003E1825" w:rsidRPr="00AD61E2">
        <w:rPr>
          <w:rFonts w:ascii="Arial" w:hAnsi="Arial" w:cs="Arial"/>
        </w:rPr>
        <w:t>..</w:t>
      </w:r>
      <w:r w:rsidR="00E0769D" w:rsidRPr="00AD61E2">
        <w:rPr>
          <w:rFonts w:ascii="Arial" w:hAnsi="Arial" w:cs="Arial"/>
        </w:rPr>
        <w:t>.</w:t>
      </w:r>
      <w:r w:rsidRPr="00AD61E2">
        <w:rPr>
          <w:rFonts w:ascii="Arial" w:hAnsi="Arial" w:cs="Arial"/>
        </w:rPr>
        <w:t>…</w:t>
      </w:r>
      <w:r w:rsidR="00AD61E2">
        <w:rPr>
          <w:rFonts w:ascii="Arial" w:hAnsi="Arial" w:cs="Arial"/>
        </w:rPr>
        <w:t>….</w:t>
      </w:r>
      <w:r w:rsidRPr="00AD61E2">
        <w:rPr>
          <w:rFonts w:ascii="Arial" w:hAnsi="Arial" w:cs="Arial"/>
        </w:rPr>
        <w:t>…</w:t>
      </w:r>
      <w:r w:rsidR="003E1825" w:rsidRPr="00AD61E2">
        <w:rPr>
          <w:rFonts w:ascii="Arial" w:hAnsi="Arial" w:cs="Arial"/>
        </w:rPr>
        <w:t>.</w:t>
      </w:r>
      <w:r w:rsidRPr="00AD61E2">
        <w:rPr>
          <w:rFonts w:ascii="Arial" w:hAnsi="Arial" w:cs="Arial"/>
        </w:rPr>
        <w:t>...</w:t>
      </w:r>
    </w:p>
    <w:p w:rsidR="00655844" w:rsidRPr="00AD61E2" w:rsidRDefault="001901DF" w:rsidP="00AD61E2">
      <w:pPr>
        <w:ind w:left="426"/>
        <w:rPr>
          <w:rFonts w:ascii="Arial" w:hAnsi="Arial" w:cs="Arial"/>
        </w:rPr>
      </w:pPr>
      <w:r w:rsidRPr="00AD61E2">
        <w:rPr>
          <w:rFonts w:ascii="Arial" w:hAnsi="Arial" w:cs="Arial"/>
        </w:rPr>
        <w:t>REGON: ……………………………………………</w:t>
      </w:r>
      <w:r w:rsidR="00AD61E2">
        <w:rPr>
          <w:rFonts w:ascii="Arial" w:hAnsi="Arial" w:cs="Arial"/>
        </w:rPr>
        <w:t>…………</w:t>
      </w:r>
      <w:r w:rsidR="00F70367" w:rsidRPr="00AD61E2">
        <w:rPr>
          <w:rFonts w:ascii="Arial" w:hAnsi="Arial" w:cs="Arial"/>
        </w:rPr>
        <w:t>…………………….</w:t>
      </w:r>
      <w:r w:rsidR="00AD61E2">
        <w:rPr>
          <w:rFonts w:ascii="Arial" w:hAnsi="Arial" w:cs="Arial"/>
        </w:rPr>
        <w:t>.</w:t>
      </w:r>
      <w:r w:rsidRPr="00AD61E2">
        <w:rPr>
          <w:rFonts w:ascii="Arial" w:hAnsi="Arial" w:cs="Arial"/>
        </w:rPr>
        <w:t>..</w:t>
      </w:r>
      <w:r w:rsidR="00655844" w:rsidRPr="00AD61E2">
        <w:rPr>
          <w:rFonts w:ascii="Arial" w:hAnsi="Arial" w:cs="Arial"/>
        </w:rPr>
        <w:t>..,</w:t>
      </w:r>
    </w:p>
    <w:p w:rsidR="00C86B29" w:rsidRPr="00AD61E2" w:rsidRDefault="003E1825" w:rsidP="00AD61E2">
      <w:pPr>
        <w:ind w:left="426"/>
        <w:rPr>
          <w:rFonts w:ascii="Arial" w:hAnsi="Arial" w:cs="Arial"/>
        </w:rPr>
      </w:pPr>
      <w:r w:rsidRPr="00AD61E2">
        <w:rPr>
          <w:rFonts w:ascii="Arial" w:hAnsi="Arial" w:cs="Arial"/>
        </w:rPr>
        <w:t xml:space="preserve">Osoba </w:t>
      </w:r>
      <w:r w:rsidR="002E5D2C" w:rsidRPr="00AD61E2">
        <w:rPr>
          <w:rFonts w:ascii="Arial" w:hAnsi="Arial" w:cs="Arial"/>
        </w:rPr>
        <w:t>do kontaktu: ……</w:t>
      </w:r>
      <w:r w:rsidR="001901DF" w:rsidRPr="00AD61E2">
        <w:rPr>
          <w:rFonts w:ascii="Arial" w:hAnsi="Arial" w:cs="Arial"/>
        </w:rPr>
        <w:t>……………………………</w:t>
      </w:r>
      <w:r w:rsidR="00E0769D" w:rsidRPr="00AD61E2">
        <w:rPr>
          <w:rFonts w:ascii="Arial" w:hAnsi="Arial" w:cs="Arial"/>
        </w:rPr>
        <w:t>…………………………</w:t>
      </w:r>
      <w:r w:rsidR="00AD61E2">
        <w:rPr>
          <w:rFonts w:ascii="Arial" w:hAnsi="Arial" w:cs="Arial"/>
        </w:rPr>
        <w:t>…</w:t>
      </w:r>
      <w:r w:rsidR="001901DF" w:rsidRPr="00AD61E2">
        <w:rPr>
          <w:rFonts w:ascii="Arial" w:hAnsi="Arial" w:cs="Arial"/>
        </w:rPr>
        <w:t>.</w:t>
      </w:r>
      <w:r w:rsidR="00E0769D" w:rsidRPr="00AD61E2">
        <w:rPr>
          <w:rFonts w:ascii="Arial" w:hAnsi="Arial" w:cs="Arial"/>
        </w:rPr>
        <w:t>.</w:t>
      </w:r>
      <w:r w:rsidR="007F6CC4" w:rsidRPr="00AD61E2">
        <w:rPr>
          <w:rFonts w:ascii="Arial" w:hAnsi="Arial" w:cs="Arial"/>
        </w:rPr>
        <w:t>…</w:t>
      </w:r>
      <w:r w:rsidR="002E5D2C" w:rsidRPr="00AD61E2">
        <w:rPr>
          <w:rFonts w:ascii="Arial" w:hAnsi="Arial" w:cs="Arial"/>
        </w:rPr>
        <w:t>.,</w:t>
      </w:r>
    </w:p>
    <w:p w:rsidR="00F70367" w:rsidRPr="00AD61E2" w:rsidRDefault="00F70367" w:rsidP="00AD61E2">
      <w:pPr>
        <w:ind w:left="426"/>
        <w:rPr>
          <w:rFonts w:ascii="Arial" w:hAnsi="Arial" w:cs="Arial"/>
        </w:rPr>
      </w:pPr>
    </w:p>
    <w:p w:rsidR="00803B90" w:rsidRPr="00AD61E2" w:rsidRDefault="001726F0" w:rsidP="00AD61E2">
      <w:pPr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AD61E2">
        <w:rPr>
          <w:rFonts w:ascii="Arial" w:hAnsi="Arial" w:cs="Arial"/>
        </w:rPr>
        <w:t>Oferuję wykonanie całości przedmiotu zamówienia z</w:t>
      </w:r>
      <w:r w:rsidR="00B56AFC" w:rsidRPr="00AD61E2">
        <w:rPr>
          <w:rFonts w:ascii="Arial" w:hAnsi="Arial" w:cs="Arial"/>
        </w:rPr>
        <w:t>godnie z wymogami zawartymi w S</w:t>
      </w:r>
      <w:r w:rsidRPr="00AD61E2">
        <w:rPr>
          <w:rFonts w:ascii="Arial" w:hAnsi="Arial" w:cs="Arial"/>
        </w:rPr>
        <w:t xml:space="preserve">WZ </w:t>
      </w:r>
      <w:r w:rsidRPr="00AD61E2">
        <w:rPr>
          <w:rFonts w:ascii="Arial" w:hAnsi="Arial" w:cs="Arial"/>
          <w:u w:val="single"/>
        </w:rPr>
        <w:t>za cenę ryczałtową</w:t>
      </w:r>
      <w:r w:rsidR="005D2BDA" w:rsidRPr="00AD61E2">
        <w:rPr>
          <w:rFonts w:ascii="Arial" w:hAnsi="Arial" w:cs="Arial"/>
          <w:u w:val="single"/>
        </w:rPr>
        <w:t xml:space="preserve"> w wysokości</w:t>
      </w:r>
      <w:r w:rsidRPr="00AD61E2">
        <w:rPr>
          <w:rFonts w:ascii="Arial" w:hAnsi="Arial" w:cs="Arial"/>
        </w:rPr>
        <w:t>:</w:t>
      </w:r>
    </w:p>
    <w:p w:rsidR="00F70367" w:rsidRPr="00AD61E2" w:rsidRDefault="00F70367" w:rsidP="00AD61E2">
      <w:pPr>
        <w:ind w:left="426"/>
        <w:jc w:val="both"/>
        <w:rPr>
          <w:rFonts w:ascii="Arial" w:hAnsi="Arial" w:cs="Arial"/>
          <w:b/>
          <w:bCs/>
        </w:rPr>
      </w:pPr>
    </w:p>
    <w:p w:rsidR="00803B90" w:rsidRPr="00AD61E2" w:rsidRDefault="001726F0" w:rsidP="00AD61E2">
      <w:pPr>
        <w:ind w:left="426"/>
        <w:jc w:val="both"/>
        <w:rPr>
          <w:rFonts w:ascii="Arial" w:hAnsi="Arial" w:cs="Arial"/>
        </w:rPr>
      </w:pPr>
      <w:r w:rsidRPr="00AD61E2">
        <w:rPr>
          <w:rFonts w:ascii="Arial" w:hAnsi="Arial" w:cs="Arial"/>
          <w:b/>
          <w:bCs/>
        </w:rPr>
        <w:t>Cena brutto:</w:t>
      </w:r>
      <w:r w:rsidR="00E0769D" w:rsidRPr="00AD61E2">
        <w:rPr>
          <w:rFonts w:ascii="Arial" w:hAnsi="Arial" w:cs="Arial"/>
          <w:bCs/>
        </w:rPr>
        <w:t>………………………………</w:t>
      </w:r>
      <w:r w:rsidR="00F70367" w:rsidRPr="00AD61E2">
        <w:rPr>
          <w:rFonts w:ascii="Arial" w:hAnsi="Arial" w:cs="Arial"/>
          <w:bCs/>
        </w:rPr>
        <w:t>…………………………………</w:t>
      </w:r>
      <w:r w:rsidR="00E0769D" w:rsidRPr="00AD61E2">
        <w:rPr>
          <w:rFonts w:ascii="Arial" w:hAnsi="Arial" w:cs="Arial"/>
          <w:bCs/>
        </w:rPr>
        <w:t>……………</w:t>
      </w:r>
      <w:r w:rsidRPr="00AD61E2">
        <w:rPr>
          <w:rFonts w:ascii="Arial" w:hAnsi="Arial" w:cs="Arial"/>
          <w:bCs/>
        </w:rPr>
        <w:t xml:space="preserve"> zł,</w:t>
      </w:r>
    </w:p>
    <w:p w:rsidR="001726F0" w:rsidRPr="00AD61E2" w:rsidRDefault="00876CEA" w:rsidP="00AD61E2">
      <w:pPr>
        <w:ind w:left="426"/>
        <w:jc w:val="both"/>
        <w:rPr>
          <w:rFonts w:ascii="Arial" w:hAnsi="Arial" w:cs="Arial"/>
        </w:rPr>
      </w:pPr>
      <w:r w:rsidRPr="00AD61E2">
        <w:rPr>
          <w:rFonts w:ascii="Arial" w:hAnsi="Arial" w:cs="Arial"/>
        </w:rPr>
        <w:t>s</w:t>
      </w:r>
      <w:r w:rsidR="001726F0" w:rsidRPr="00AD61E2">
        <w:rPr>
          <w:rFonts w:ascii="Arial" w:hAnsi="Arial" w:cs="Arial"/>
        </w:rPr>
        <w:t>łownie cena brutto</w:t>
      </w:r>
      <w:r w:rsidR="005D2BDA" w:rsidRPr="00AD61E2">
        <w:rPr>
          <w:rFonts w:ascii="Arial" w:hAnsi="Arial" w:cs="Arial"/>
        </w:rPr>
        <w:t>: (</w:t>
      </w:r>
      <w:r w:rsidR="00E0769D" w:rsidRPr="00AD61E2">
        <w:rPr>
          <w:rFonts w:ascii="Arial" w:hAnsi="Arial" w:cs="Arial"/>
        </w:rPr>
        <w:t>………………………………………………</w:t>
      </w:r>
      <w:r w:rsidR="00AD61E2">
        <w:rPr>
          <w:rFonts w:ascii="Arial" w:hAnsi="Arial" w:cs="Arial"/>
        </w:rPr>
        <w:t>……</w:t>
      </w:r>
      <w:r w:rsidR="00F70367" w:rsidRPr="00AD61E2">
        <w:rPr>
          <w:rFonts w:ascii="Arial" w:hAnsi="Arial" w:cs="Arial"/>
        </w:rPr>
        <w:t>…</w:t>
      </w:r>
      <w:r w:rsidR="001726F0" w:rsidRPr="00AD61E2">
        <w:rPr>
          <w:rFonts w:ascii="Arial" w:hAnsi="Arial" w:cs="Arial"/>
        </w:rPr>
        <w:t>………</w:t>
      </w:r>
      <w:r w:rsidR="00E0769D" w:rsidRPr="00AD61E2">
        <w:rPr>
          <w:rFonts w:ascii="Arial" w:hAnsi="Arial" w:cs="Arial"/>
        </w:rPr>
        <w:t>..</w:t>
      </w:r>
      <w:r w:rsidR="005D2BDA" w:rsidRPr="00AD61E2">
        <w:rPr>
          <w:rFonts w:ascii="Arial" w:hAnsi="Arial" w:cs="Arial"/>
        </w:rPr>
        <w:t>……</w:t>
      </w:r>
      <w:r w:rsidR="00CE5B33" w:rsidRPr="00AD61E2">
        <w:rPr>
          <w:rFonts w:ascii="Arial" w:hAnsi="Arial" w:cs="Arial"/>
        </w:rPr>
        <w:t>.</w:t>
      </w:r>
      <w:r w:rsidR="001726F0" w:rsidRPr="00AD61E2">
        <w:rPr>
          <w:rFonts w:ascii="Arial" w:hAnsi="Arial" w:cs="Arial"/>
        </w:rPr>
        <w:t>….)</w:t>
      </w:r>
    </w:p>
    <w:p w:rsidR="00E33D2E" w:rsidRPr="00AD61E2" w:rsidRDefault="00AD61E2" w:rsidP="00AD61E2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(………………………………………</w:t>
      </w:r>
      <w:r w:rsidR="00F70367" w:rsidRPr="00AD61E2">
        <w:rPr>
          <w:rFonts w:ascii="Arial" w:hAnsi="Arial" w:cs="Arial"/>
        </w:rPr>
        <w:t>………………………..</w:t>
      </w:r>
      <w:r w:rsidR="00E0769D" w:rsidRPr="00AD61E2">
        <w:rPr>
          <w:rFonts w:ascii="Arial" w:hAnsi="Arial" w:cs="Arial"/>
        </w:rPr>
        <w:t>…</w:t>
      </w:r>
      <w:r w:rsidR="004B6B5B" w:rsidRPr="00AD61E2">
        <w:rPr>
          <w:rFonts w:ascii="Arial" w:hAnsi="Arial" w:cs="Arial"/>
        </w:rPr>
        <w:t>…</w:t>
      </w:r>
      <w:r w:rsidR="00E0769D" w:rsidRPr="00AD61E2">
        <w:rPr>
          <w:rFonts w:ascii="Arial" w:hAnsi="Arial" w:cs="Arial"/>
        </w:rPr>
        <w:t>……………………</w:t>
      </w:r>
      <w:r w:rsidR="00CE5B33" w:rsidRPr="00AD61E2">
        <w:rPr>
          <w:rFonts w:ascii="Arial" w:hAnsi="Arial" w:cs="Arial"/>
        </w:rPr>
        <w:t>.</w:t>
      </w:r>
      <w:r w:rsidR="00E0769D" w:rsidRPr="00AD61E2">
        <w:rPr>
          <w:rFonts w:ascii="Arial" w:hAnsi="Arial" w:cs="Arial"/>
        </w:rPr>
        <w:t>….)</w:t>
      </w:r>
    </w:p>
    <w:p w:rsidR="00E372D8" w:rsidRPr="00AD61E2" w:rsidRDefault="00E372D8" w:rsidP="00AD61E2">
      <w:pPr>
        <w:ind w:left="426"/>
        <w:jc w:val="both"/>
        <w:rPr>
          <w:rFonts w:ascii="Arial" w:hAnsi="Arial" w:cs="Arial"/>
        </w:rPr>
      </w:pPr>
    </w:p>
    <w:p w:rsidR="00AD61E2" w:rsidRPr="0003221F" w:rsidRDefault="0080300C" w:rsidP="0003221F">
      <w:pPr>
        <w:pStyle w:val="Akapitzlist"/>
        <w:numPr>
          <w:ilvl w:val="0"/>
          <w:numId w:val="21"/>
        </w:numPr>
        <w:tabs>
          <w:tab w:val="left" w:pos="5760"/>
        </w:tabs>
        <w:jc w:val="both"/>
        <w:rPr>
          <w:rFonts w:ascii="Arial" w:eastAsia="Arial" w:hAnsi="Arial" w:cs="Arial"/>
          <w:b/>
          <w:bCs/>
          <w:iCs/>
        </w:rPr>
      </w:pPr>
      <w:r w:rsidRPr="00AD61E2">
        <w:rPr>
          <w:rFonts w:ascii="Arial" w:eastAsia="Arial" w:hAnsi="Arial" w:cs="Arial"/>
          <w:b/>
          <w:bCs/>
        </w:rPr>
        <w:t>Zadanie</w:t>
      </w:r>
      <w:r w:rsidRPr="00AD61E2">
        <w:rPr>
          <w:rFonts w:ascii="Arial" w:eastAsia="Arial" w:hAnsi="Arial" w:cs="Arial"/>
          <w:b/>
          <w:bCs/>
          <w:color w:val="FF0000"/>
        </w:rPr>
        <w:t xml:space="preserve"> </w:t>
      </w:r>
      <w:r w:rsidRPr="00AD61E2">
        <w:rPr>
          <w:rFonts w:ascii="Arial" w:eastAsia="Arial" w:hAnsi="Arial" w:cs="Arial"/>
          <w:b/>
          <w:bCs/>
        </w:rPr>
        <w:t xml:space="preserve">1: </w:t>
      </w:r>
      <w:r w:rsidR="00AD61E2" w:rsidRPr="00AD61E2">
        <w:rPr>
          <w:rFonts w:ascii="Arial" w:eastAsia="Arial" w:hAnsi="Arial" w:cs="Arial"/>
          <w:b/>
          <w:bCs/>
          <w:iCs/>
        </w:rPr>
        <w:t xml:space="preserve">Przebudowa drogi gminnej ul. Krótka położonej na działce nr </w:t>
      </w:r>
      <w:proofErr w:type="spellStart"/>
      <w:r w:rsidR="00AD61E2" w:rsidRPr="00AD61E2">
        <w:rPr>
          <w:rFonts w:ascii="Arial" w:eastAsia="Arial" w:hAnsi="Arial" w:cs="Arial"/>
          <w:b/>
          <w:bCs/>
          <w:iCs/>
        </w:rPr>
        <w:t>ewid</w:t>
      </w:r>
      <w:proofErr w:type="spellEnd"/>
      <w:r w:rsidR="00AD61E2" w:rsidRPr="00AD61E2">
        <w:rPr>
          <w:rFonts w:ascii="Arial" w:eastAsia="Arial" w:hAnsi="Arial" w:cs="Arial"/>
          <w:b/>
          <w:bCs/>
          <w:iCs/>
        </w:rPr>
        <w:t xml:space="preserve">. 1752, 1337/5, 1774 w </w:t>
      </w:r>
      <w:proofErr w:type="spellStart"/>
      <w:r w:rsidR="00AD61E2" w:rsidRPr="00AD61E2">
        <w:rPr>
          <w:rFonts w:ascii="Arial" w:eastAsia="Arial" w:hAnsi="Arial" w:cs="Arial"/>
          <w:b/>
          <w:bCs/>
          <w:iCs/>
        </w:rPr>
        <w:t>msc</w:t>
      </w:r>
      <w:proofErr w:type="spellEnd"/>
      <w:r w:rsidR="00AD61E2" w:rsidRPr="00AD61E2">
        <w:rPr>
          <w:rFonts w:ascii="Arial" w:eastAsia="Arial" w:hAnsi="Arial" w:cs="Arial"/>
          <w:b/>
          <w:bCs/>
          <w:iCs/>
        </w:rPr>
        <w:t>. Zarzecze ETAP I - odcinek nr 1 w km 0+000,00 do km 0+146,00 bez kanałów technologicznych</w:t>
      </w:r>
      <w:r w:rsidR="00AD61E2">
        <w:rPr>
          <w:rFonts w:ascii="Arial" w:eastAsia="Arial" w:hAnsi="Arial" w:cs="Arial"/>
          <w:b/>
          <w:bCs/>
          <w:iCs/>
        </w:rPr>
        <w:t>.</w:t>
      </w:r>
    </w:p>
    <w:p w:rsidR="0080300C" w:rsidRPr="00AD61E2" w:rsidRDefault="0080300C" w:rsidP="00AD61E2">
      <w:pPr>
        <w:tabs>
          <w:tab w:val="left" w:pos="5760"/>
        </w:tabs>
        <w:snapToGrid w:val="0"/>
        <w:ind w:left="709"/>
        <w:rPr>
          <w:rFonts w:ascii="Arial" w:hAnsi="Arial" w:cs="Arial"/>
        </w:rPr>
      </w:pPr>
      <w:r w:rsidRPr="00AD61E2">
        <w:rPr>
          <w:rFonts w:ascii="Arial" w:hAnsi="Arial" w:cs="Arial"/>
        </w:rPr>
        <w:t>brutto: ...........................</w:t>
      </w:r>
      <w:r w:rsidR="00F70367" w:rsidRPr="00AD61E2">
        <w:rPr>
          <w:rFonts w:ascii="Arial" w:hAnsi="Arial" w:cs="Arial"/>
        </w:rPr>
        <w:t>.....................................................</w:t>
      </w:r>
      <w:r w:rsidRPr="00AD61E2">
        <w:rPr>
          <w:rFonts w:ascii="Arial" w:hAnsi="Arial" w:cs="Arial"/>
        </w:rPr>
        <w:t>......zł,</w:t>
      </w:r>
    </w:p>
    <w:p w:rsidR="0080300C" w:rsidRDefault="0080300C" w:rsidP="00AD61E2">
      <w:pPr>
        <w:tabs>
          <w:tab w:val="left" w:pos="5760"/>
        </w:tabs>
        <w:snapToGrid w:val="0"/>
        <w:ind w:left="709"/>
        <w:rPr>
          <w:rFonts w:ascii="Arial" w:hAnsi="Arial" w:cs="Arial"/>
        </w:rPr>
      </w:pPr>
      <w:r w:rsidRPr="00AD61E2">
        <w:rPr>
          <w:rFonts w:ascii="Arial" w:hAnsi="Arial" w:cs="Arial"/>
        </w:rPr>
        <w:t>(słownie:</w:t>
      </w:r>
      <w:r w:rsidR="004B6B5B" w:rsidRPr="00AD61E2">
        <w:rPr>
          <w:rFonts w:ascii="Arial" w:hAnsi="Arial" w:cs="Arial"/>
        </w:rPr>
        <w:t xml:space="preserve"> </w:t>
      </w:r>
      <w:r w:rsidR="00AD61E2">
        <w:rPr>
          <w:rFonts w:ascii="Arial" w:hAnsi="Arial" w:cs="Arial"/>
        </w:rPr>
        <w:t>........</w:t>
      </w:r>
      <w:r w:rsidRPr="00AD61E2">
        <w:rPr>
          <w:rFonts w:ascii="Arial" w:hAnsi="Arial" w:cs="Arial"/>
        </w:rPr>
        <w:t>.............................</w:t>
      </w:r>
      <w:r w:rsidR="00F70367" w:rsidRPr="00AD61E2">
        <w:rPr>
          <w:rFonts w:ascii="Arial" w:hAnsi="Arial" w:cs="Arial"/>
        </w:rPr>
        <w:t>.....................................................</w:t>
      </w:r>
      <w:r w:rsidRPr="00AD61E2">
        <w:rPr>
          <w:rFonts w:ascii="Arial" w:hAnsi="Arial" w:cs="Arial"/>
        </w:rPr>
        <w:t>...........),</w:t>
      </w:r>
    </w:p>
    <w:p w:rsidR="0003221F" w:rsidRPr="00AD61E2" w:rsidRDefault="0003221F" w:rsidP="00AD61E2">
      <w:pPr>
        <w:tabs>
          <w:tab w:val="left" w:pos="5760"/>
        </w:tabs>
        <w:snapToGrid w:val="0"/>
        <w:ind w:left="709"/>
        <w:rPr>
          <w:rFonts w:ascii="Arial" w:hAnsi="Arial" w:cs="Arial"/>
        </w:rPr>
      </w:pPr>
    </w:p>
    <w:p w:rsidR="00AD61E2" w:rsidRPr="00AD61E2" w:rsidRDefault="0080300C" w:rsidP="00AD61E2">
      <w:pPr>
        <w:pStyle w:val="Akapitzlist"/>
        <w:numPr>
          <w:ilvl w:val="0"/>
          <w:numId w:val="21"/>
        </w:numPr>
        <w:jc w:val="both"/>
        <w:rPr>
          <w:rFonts w:ascii="Arial" w:eastAsia="Arial" w:hAnsi="Arial" w:cs="Arial"/>
          <w:b/>
          <w:lang w:eastAsia="zh-CN"/>
        </w:rPr>
      </w:pPr>
      <w:r w:rsidRPr="00AD61E2">
        <w:rPr>
          <w:rFonts w:ascii="Arial" w:eastAsia="Arial" w:hAnsi="Arial" w:cs="Arial"/>
          <w:b/>
        </w:rPr>
        <w:lastRenderedPageBreak/>
        <w:t xml:space="preserve">Zadanie 2: </w:t>
      </w:r>
      <w:r w:rsidR="00AD61E2" w:rsidRPr="00AD61E2">
        <w:rPr>
          <w:rFonts w:ascii="Arial" w:eastAsia="Arial" w:hAnsi="Arial" w:cs="Arial"/>
          <w:b/>
          <w:lang w:eastAsia="zh-CN"/>
        </w:rPr>
        <w:t xml:space="preserve">Przebudowa drogi gminnej wewnętrznej położonej na działce nr </w:t>
      </w:r>
      <w:proofErr w:type="spellStart"/>
      <w:r w:rsidR="00AD61E2" w:rsidRPr="00AD61E2">
        <w:rPr>
          <w:rFonts w:ascii="Arial" w:eastAsia="Arial" w:hAnsi="Arial" w:cs="Arial"/>
          <w:b/>
          <w:lang w:eastAsia="zh-CN"/>
        </w:rPr>
        <w:t>ewid</w:t>
      </w:r>
      <w:proofErr w:type="spellEnd"/>
      <w:r w:rsidR="00AD61E2" w:rsidRPr="00AD61E2">
        <w:rPr>
          <w:rFonts w:ascii="Arial" w:eastAsia="Arial" w:hAnsi="Arial" w:cs="Arial"/>
          <w:b/>
          <w:lang w:eastAsia="zh-CN"/>
        </w:rPr>
        <w:t xml:space="preserve">. 1077/1, 1099/1, 988/7 w </w:t>
      </w:r>
      <w:proofErr w:type="spellStart"/>
      <w:r w:rsidR="00AD61E2" w:rsidRPr="00AD61E2">
        <w:rPr>
          <w:rFonts w:ascii="Arial" w:eastAsia="Arial" w:hAnsi="Arial" w:cs="Arial"/>
          <w:b/>
          <w:lang w:eastAsia="zh-CN"/>
        </w:rPr>
        <w:t>msc</w:t>
      </w:r>
      <w:proofErr w:type="spellEnd"/>
      <w:r w:rsidR="00AD61E2" w:rsidRPr="00AD61E2">
        <w:rPr>
          <w:rFonts w:ascii="Arial" w:eastAsia="Arial" w:hAnsi="Arial" w:cs="Arial"/>
          <w:b/>
          <w:lang w:eastAsia="zh-CN"/>
        </w:rPr>
        <w:t>. Zarzecze ETAP I - bez kanalizacji teletechnicznej i bez zjazdów,</w:t>
      </w:r>
    </w:p>
    <w:p w:rsidR="00F70367" w:rsidRPr="00AD61E2" w:rsidRDefault="00F70367" w:rsidP="00AD61E2">
      <w:pPr>
        <w:pStyle w:val="Tekstpodstawowy"/>
        <w:tabs>
          <w:tab w:val="left" w:pos="5760"/>
        </w:tabs>
        <w:snapToGrid w:val="0"/>
        <w:spacing w:after="0"/>
        <w:ind w:left="709"/>
        <w:jc w:val="both"/>
        <w:rPr>
          <w:rFonts w:ascii="Arial" w:hAnsi="Arial" w:cs="Arial"/>
        </w:rPr>
      </w:pPr>
      <w:r w:rsidRPr="00AD61E2">
        <w:rPr>
          <w:rFonts w:ascii="Arial" w:hAnsi="Arial" w:cs="Arial"/>
        </w:rPr>
        <w:t>brutto: ......................................................................................zł,</w:t>
      </w:r>
    </w:p>
    <w:p w:rsidR="0080300C" w:rsidRPr="00AD61E2" w:rsidRDefault="00F70367" w:rsidP="00AD61E2">
      <w:pPr>
        <w:tabs>
          <w:tab w:val="left" w:pos="5760"/>
        </w:tabs>
        <w:snapToGrid w:val="0"/>
        <w:ind w:left="709"/>
        <w:rPr>
          <w:rFonts w:ascii="Arial" w:hAnsi="Arial" w:cs="Arial"/>
        </w:rPr>
      </w:pPr>
      <w:r w:rsidRPr="00AD61E2">
        <w:rPr>
          <w:rFonts w:ascii="Arial" w:hAnsi="Arial" w:cs="Arial"/>
        </w:rPr>
        <w:t>(słownie: .................</w:t>
      </w:r>
      <w:r w:rsidR="00AD61E2">
        <w:rPr>
          <w:rFonts w:ascii="Arial" w:hAnsi="Arial" w:cs="Arial"/>
        </w:rPr>
        <w:t>....................</w:t>
      </w:r>
      <w:r w:rsidRPr="00AD61E2">
        <w:rPr>
          <w:rFonts w:ascii="Arial" w:hAnsi="Arial" w:cs="Arial"/>
        </w:rPr>
        <w:t>...........................................................................),</w:t>
      </w:r>
    </w:p>
    <w:p w:rsidR="00AD61E2" w:rsidRPr="00AD61E2" w:rsidRDefault="00AD61E2" w:rsidP="00AD61E2">
      <w:pPr>
        <w:jc w:val="both"/>
        <w:rPr>
          <w:rFonts w:ascii="Arial" w:hAnsi="Arial" w:cs="Arial"/>
        </w:rPr>
      </w:pPr>
    </w:p>
    <w:p w:rsidR="00AD61E2" w:rsidRPr="00AD61E2" w:rsidRDefault="00AD61E2" w:rsidP="00AD61E2">
      <w:pPr>
        <w:pStyle w:val="Akapitzlist"/>
        <w:numPr>
          <w:ilvl w:val="0"/>
          <w:numId w:val="21"/>
        </w:numPr>
        <w:jc w:val="both"/>
        <w:rPr>
          <w:rFonts w:ascii="Arial" w:eastAsia="Arial" w:hAnsi="Arial" w:cs="Arial"/>
          <w:b/>
          <w:bCs/>
          <w:iCs/>
        </w:rPr>
      </w:pPr>
      <w:r w:rsidRPr="00AD61E2">
        <w:rPr>
          <w:rFonts w:ascii="Arial" w:eastAsia="Arial" w:hAnsi="Arial" w:cs="Arial"/>
          <w:b/>
          <w:bCs/>
        </w:rPr>
        <w:t>Zadanie</w:t>
      </w:r>
      <w:r w:rsidRPr="00AD61E2">
        <w:rPr>
          <w:rFonts w:ascii="Arial" w:eastAsia="Arial" w:hAnsi="Arial" w:cs="Arial"/>
          <w:b/>
          <w:bCs/>
          <w:color w:val="FF0000"/>
        </w:rPr>
        <w:t xml:space="preserve"> </w:t>
      </w:r>
      <w:r w:rsidR="00D240A7">
        <w:rPr>
          <w:rFonts w:ascii="Arial" w:eastAsia="Arial" w:hAnsi="Arial" w:cs="Arial"/>
          <w:b/>
          <w:bCs/>
        </w:rPr>
        <w:t>3</w:t>
      </w:r>
      <w:bookmarkStart w:id="0" w:name="_GoBack"/>
      <w:bookmarkEnd w:id="0"/>
      <w:r w:rsidRPr="00AD61E2">
        <w:rPr>
          <w:rFonts w:ascii="Arial" w:eastAsia="Arial" w:hAnsi="Arial" w:cs="Arial"/>
          <w:b/>
          <w:bCs/>
        </w:rPr>
        <w:t xml:space="preserve">: </w:t>
      </w:r>
      <w:r w:rsidRPr="00AD61E2">
        <w:rPr>
          <w:rFonts w:ascii="Arial" w:eastAsia="Arial" w:hAnsi="Arial" w:cs="Arial"/>
          <w:b/>
          <w:bCs/>
          <w:iCs/>
        </w:rPr>
        <w:t xml:space="preserve">Przebudowa drogi gminnej wewnętrznej położonej na działce nr </w:t>
      </w:r>
      <w:proofErr w:type="spellStart"/>
      <w:r w:rsidRPr="00AD61E2">
        <w:rPr>
          <w:rFonts w:ascii="Arial" w:eastAsia="Arial" w:hAnsi="Arial" w:cs="Arial"/>
          <w:b/>
          <w:bCs/>
          <w:iCs/>
        </w:rPr>
        <w:t>ewid</w:t>
      </w:r>
      <w:proofErr w:type="spellEnd"/>
      <w:r w:rsidRPr="00AD61E2">
        <w:rPr>
          <w:rFonts w:ascii="Arial" w:eastAsia="Arial" w:hAnsi="Arial" w:cs="Arial"/>
          <w:b/>
          <w:bCs/>
          <w:iCs/>
        </w:rPr>
        <w:t xml:space="preserve">. 951/8, 988/7 w </w:t>
      </w:r>
      <w:proofErr w:type="spellStart"/>
      <w:r w:rsidRPr="00AD61E2">
        <w:rPr>
          <w:rFonts w:ascii="Arial" w:eastAsia="Arial" w:hAnsi="Arial" w:cs="Arial"/>
          <w:b/>
          <w:bCs/>
          <w:iCs/>
        </w:rPr>
        <w:t>msc</w:t>
      </w:r>
      <w:proofErr w:type="spellEnd"/>
      <w:r w:rsidRPr="00AD61E2">
        <w:rPr>
          <w:rFonts w:ascii="Arial" w:eastAsia="Arial" w:hAnsi="Arial" w:cs="Arial"/>
          <w:b/>
          <w:bCs/>
          <w:iCs/>
        </w:rPr>
        <w:t>. Zarzecze ETAP I - bez kanalizacji teletechnicznej.</w:t>
      </w:r>
    </w:p>
    <w:p w:rsidR="00AD61E2" w:rsidRPr="00AD61E2" w:rsidRDefault="00AD61E2" w:rsidP="00AD61E2">
      <w:pPr>
        <w:tabs>
          <w:tab w:val="left" w:pos="5760"/>
        </w:tabs>
        <w:snapToGrid w:val="0"/>
        <w:ind w:left="709"/>
        <w:rPr>
          <w:rFonts w:ascii="Arial" w:hAnsi="Arial" w:cs="Arial"/>
        </w:rPr>
      </w:pPr>
      <w:r w:rsidRPr="00AD61E2">
        <w:rPr>
          <w:rFonts w:ascii="Arial" w:hAnsi="Arial" w:cs="Arial"/>
        </w:rPr>
        <w:t>brutto: ......................................................................................zł,</w:t>
      </w:r>
    </w:p>
    <w:p w:rsidR="00AD61E2" w:rsidRPr="00AD61E2" w:rsidRDefault="00AD61E2" w:rsidP="00AD61E2">
      <w:pPr>
        <w:tabs>
          <w:tab w:val="left" w:pos="5760"/>
        </w:tabs>
        <w:snapToGrid w:val="0"/>
        <w:ind w:left="709"/>
        <w:rPr>
          <w:rFonts w:ascii="Arial" w:hAnsi="Arial" w:cs="Arial"/>
        </w:rPr>
      </w:pPr>
      <w:r w:rsidRPr="00AD61E2">
        <w:rPr>
          <w:rFonts w:ascii="Arial" w:hAnsi="Arial" w:cs="Arial"/>
        </w:rPr>
        <w:t xml:space="preserve">(słownie: </w:t>
      </w:r>
      <w:r>
        <w:rPr>
          <w:rFonts w:ascii="Arial" w:hAnsi="Arial" w:cs="Arial"/>
        </w:rPr>
        <w:t>........</w:t>
      </w:r>
      <w:r w:rsidRPr="00AD61E2">
        <w:rPr>
          <w:rFonts w:ascii="Arial" w:hAnsi="Arial" w:cs="Arial"/>
        </w:rPr>
        <w:t>.............................................................................................),</w:t>
      </w:r>
    </w:p>
    <w:p w:rsidR="00F70367" w:rsidRPr="00AD61E2" w:rsidRDefault="00F70367" w:rsidP="00AD61E2">
      <w:pPr>
        <w:jc w:val="both"/>
        <w:rPr>
          <w:rFonts w:ascii="Arial" w:hAnsi="Arial" w:cs="Arial"/>
          <w:b/>
          <w:bCs/>
          <w:u w:val="single"/>
        </w:rPr>
      </w:pPr>
    </w:p>
    <w:p w:rsidR="00803B90" w:rsidRPr="00AD61E2" w:rsidRDefault="00E0769D" w:rsidP="00AD61E2">
      <w:pPr>
        <w:ind w:left="426"/>
        <w:jc w:val="both"/>
        <w:rPr>
          <w:rFonts w:ascii="Arial" w:hAnsi="Arial" w:cs="Arial"/>
        </w:rPr>
      </w:pPr>
      <w:r w:rsidRPr="00AD61E2">
        <w:rPr>
          <w:rFonts w:ascii="Arial" w:hAnsi="Arial" w:cs="Arial"/>
          <w:b/>
          <w:bCs/>
        </w:rPr>
        <w:t>Okres</w:t>
      </w:r>
      <w:r w:rsidR="001726F0" w:rsidRPr="00AD61E2">
        <w:rPr>
          <w:rFonts w:ascii="Arial" w:hAnsi="Arial" w:cs="Arial"/>
          <w:b/>
          <w:bCs/>
        </w:rPr>
        <w:t xml:space="preserve"> gwarancji:*</w:t>
      </w:r>
      <w:r w:rsidR="001726F0" w:rsidRPr="00AD61E2">
        <w:rPr>
          <w:rFonts w:ascii="Arial" w:hAnsi="Arial" w:cs="Arial"/>
        </w:rPr>
        <w:t xml:space="preserve"> ………………………………………</w:t>
      </w:r>
      <w:r w:rsidRPr="00AD61E2">
        <w:rPr>
          <w:rFonts w:ascii="Arial" w:hAnsi="Arial" w:cs="Arial"/>
        </w:rPr>
        <w:t>…………………..</w:t>
      </w:r>
      <w:r w:rsidR="001726F0" w:rsidRPr="00AD61E2">
        <w:rPr>
          <w:rFonts w:ascii="Arial" w:hAnsi="Arial" w:cs="Arial"/>
        </w:rPr>
        <w:t>…</w:t>
      </w:r>
      <w:r w:rsidR="00CE5B33" w:rsidRPr="00AD61E2">
        <w:rPr>
          <w:rFonts w:ascii="Arial" w:hAnsi="Arial" w:cs="Arial"/>
        </w:rPr>
        <w:t>.</w:t>
      </w:r>
      <w:r w:rsidR="001726F0" w:rsidRPr="00AD61E2">
        <w:rPr>
          <w:rFonts w:ascii="Arial" w:hAnsi="Arial" w:cs="Arial"/>
        </w:rPr>
        <w:t>…. lat</w:t>
      </w:r>
    </w:p>
    <w:p w:rsidR="00E0769D" w:rsidRPr="00AD61E2" w:rsidRDefault="00876CEA" w:rsidP="00AD61E2">
      <w:pPr>
        <w:ind w:left="426"/>
        <w:jc w:val="both"/>
        <w:rPr>
          <w:rFonts w:ascii="Arial" w:hAnsi="Arial" w:cs="Arial"/>
          <w:b/>
          <w:u w:val="single"/>
        </w:rPr>
      </w:pPr>
      <w:r w:rsidRPr="00AD61E2">
        <w:rPr>
          <w:rFonts w:ascii="Arial" w:hAnsi="Arial" w:cs="Arial"/>
        </w:rPr>
        <w:t>s</w:t>
      </w:r>
      <w:r w:rsidR="001726F0" w:rsidRPr="00AD61E2">
        <w:rPr>
          <w:rFonts w:ascii="Arial" w:hAnsi="Arial" w:cs="Arial"/>
        </w:rPr>
        <w:t>łownie</w:t>
      </w:r>
      <w:r w:rsidR="00E0769D" w:rsidRPr="00AD61E2">
        <w:rPr>
          <w:rFonts w:ascii="Arial" w:hAnsi="Arial" w:cs="Arial"/>
        </w:rPr>
        <w:t xml:space="preserve"> okres gwarancji: (…………………………</w:t>
      </w:r>
      <w:r w:rsidR="001726F0" w:rsidRPr="00AD61E2">
        <w:rPr>
          <w:rFonts w:ascii="Arial" w:hAnsi="Arial" w:cs="Arial"/>
        </w:rPr>
        <w:t>…………………………….…….)</w:t>
      </w:r>
    </w:p>
    <w:p w:rsidR="002536F5" w:rsidRPr="00AD61E2" w:rsidRDefault="001726F0" w:rsidP="0003221F">
      <w:pPr>
        <w:suppressLineNumbers/>
        <w:tabs>
          <w:tab w:val="center" w:pos="4875"/>
          <w:tab w:val="right" w:pos="9751"/>
        </w:tabs>
        <w:ind w:left="426"/>
        <w:jc w:val="center"/>
        <w:rPr>
          <w:rFonts w:ascii="Arial" w:hAnsi="Arial" w:cs="Arial"/>
          <w:i/>
        </w:rPr>
      </w:pPr>
      <w:r w:rsidRPr="00AD61E2">
        <w:rPr>
          <w:rFonts w:ascii="Arial" w:hAnsi="Arial" w:cs="Arial"/>
          <w:i/>
        </w:rPr>
        <w:t xml:space="preserve">* </w:t>
      </w:r>
      <w:r w:rsidR="00CE5B33" w:rsidRPr="00AD61E2">
        <w:rPr>
          <w:rFonts w:ascii="Arial" w:hAnsi="Arial" w:cs="Arial"/>
          <w:i/>
        </w:rPr>
        <w:t>(</w:t>
      </w:r>
      <w:r w:rsidRPr="00AD61E2">
        <w:rPr>
          <w:rFonts w:ascii="Arial" w:hAnsi="Arial" w:cs="Arial"/>
          <w:i/>
        </w:rPr>
        <w:t>Okres gwarancji należy podać w pełnych latach – nie krócej niż 3 lata i nie dłużej niż 5 lat</w:t>
      </w:r>
      <w:r w:rsidR="00CE5B33" w:rsidRPr="00AD61E2">
        <w:rPr>
          <w:rFonts w:ascii="Arial" w:hAnsi="Arial" w:cs="Arial"/>
          <w:i/>
        </w:rPr>
        <w:t>)</w:t>
      </w:r>
    </w:p>
    <w:p w:rsidR="00F70367" w:rsidRPr="00AD61E2" w:rsidRDefault="00F70367" w:rsidP="0003221F">
      <w:pPr>
        <w:suppressLineNumbers/>
        <w:tabs>
          <w:tab w:val="center" w:pos="4875"/>
          <w:tab w:val="right" w:pos="9751"/>
        </w:tabs>
        <w:rPr>
          <w:rFonts w:ascii="Arial" w:hAnsi="Arial" w:cs="Arial"/>
          <w:i/>
        </w:rPr>
      </w:pPr>
    </w:p>
    <w:p w:rsidR="0003221F" w:rsidRPr="0042740C" w:rsidRDefault="0003221F" w:rsidP="0003221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Oświadczamy, że oferujemy przedmiot zamówienia zgodny z wymaganiami i warunkami określonymi przez Zamawiającego w SWZ.</w:t>
      </w:r>
    </w:p>
    <w:p w:rsidR="0003221F" w:rsidRPr="0042740C" w:rsidRDefault="0003221F" w:rsidP="0003221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Potwierdzamy przyjęcie warunków umownych i warunków płatności zawartych w SWZ i we wzorze umowy stanowiącym załącznik do SWZ,</w:t>
      </w:r>
    </w:p>
    <w:p w:rsidR="0003221F" w:rsidRPr="0042740C" w:rsidRDefault="0003221F" w:rsidP="0003221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Oświadczamy, że uważamy się za związanych niniejszą ofertą na czas wskazany w SWZ,</w:t>
      </w:r>
    </w:p>
    <w:p w:rsidR="0003221F" w:rsidRPr="0042740C" w:rsidRDefault="0003221F" w:rsidP="0003221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Oświadczamy, że wybór oferty (</w:t>
      </w:r>
      <w:r w:rsidRPr="0042740C">
        <w:rPr>
          <w:rFonts w:ascii="Arial" w:hAnsi="Arial" w:cs="Arial"/>
          <w:bCs/>
          <w:i/>
          <w:iCs/>
        </w:rPr>
        <w:t>Wykonawca zobowiązany jest odpowiednio wypełnić):</w:t>
      </w:r>
    </w:p>
    <w:p w:rsidR="0003221F" w:rsidRPr="0042740C" w:rsidRDefault="0003221F" w:rsidP="0003221F">
      <w:pPr>
        <w:numPr>
          <w:ilvl w:val="0"/>
          <w:numId w:val="13"/>
        </w:numPr>
        <w:suppressAutoHyphens w:val="0"/>
        <w:ind w:left="851" w:hanging="425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nie będzie</w:t>
      </w:r>
      <w:r w:rsidRPr="0042740C">
        <w:rPr>
          <w:rFonts w:ascii="Arial" w:hAnsi="Arial" w:cs="Arial"/>
        </w:rPr>
        <w:t xml:space="preserve"> prowadził do powstania u Zamawiającego obowiązku podatkowego zgodnie z przepisami o podatku od towarów i usług.</w:t>
      </w:r>
    </w:p>
    <w:p w:rsidR="0003221F" w:rsidRPr="0042740C" w:rsidRDefault="0003221F" w:rsidP="0003221F">
      <w:pPr>
        <w:numPr>
          <w:ilvl w:val="0"/>
          <w:numId w:val="13"/>
        </w:numPr>
        <w:suppressAutoHyphens w:val="0"/>
        <w:ind w:left="851" w:hanging="425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 xml:space="preserve">będzie </w:t>
      </w:r>
      <w:r w:rsidRPr="0042740C">
        <w:rPr>
          <w:rFonts w:ascii="Arial" w:hAnsi="Arial" w:cs="Arial"/>
        </w:rPr>
        <w:t>prowadził do powstania u Zamawiającego obowiązku podatkowego zgodnie z przepisami o podatku od towarów i usług. Powyższy obowiązek podatkowy będzie dotyczył ……………………………………………………</w:t>
      </w:r>
    </w:p>
    <w:p w:rsidR="0003221F" w:rsidRPr="0042740C" w:rsidRDefault="0003221F" w:rsidP="0003221F">
      <w:pPr>
        <w:suppressAutoHyphens w:val="0"/>
        <w:ind w:left="851"/>
        <w:jc w:val="both"/>
        <w:rPr>
          <w:rFonts w:ascii="Arial" w:hAnsi="Arial" w:cs="Arial"/>
          <w:i/>
        </w:rPr>
      </w:pPr>
      <w:r w:rsidRPr="0042740C">
        <w:rPr>
          <w:rFonts w:ascii="Arial" w:hAnsi="Arial" w:cs="Arial"/>
        </w:rPr>
        <w:t>(</w:t>
      </w:r>
      <w:r w:rsidRPr="0042740C">
        <w:rPr>
          <w:rFonts w:ascii="Arial" w:hAnsi="Arial" w:cs="Arial"/>
          <w:i/>
        </w:rPr>
        <w:t>Wpisać nazwę /rodzaj towaru lub usługi, które będą prowadziły do powstania u Zamawiającego obowiązku podatkowego zgodnie z przepisami o podatku od towarów i usług)</w:t>
      </w:r>
    </w:p>
    <w:p w:rsidR="0003221F" w:rsidRPr="0042740C" w:rsidRDefault="0003221F" w:rsidP="0003221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  <w:bCs/>
        </w:rPr>
      </w:pPr>
      <w:r w:rsidRPr="0042740C">
        <w:rPr>
          <w:rFonts w:ascii="Arial" w:hAnsi="Arial" w:cs="Arial"/>
          <w:bCs/>
        </w:rPr>
        <w:t>Oświadczamy, że wypełniliśmy obowiązki informacyjne przewidziane w art.13 lub w art.14 RODO</w:t>
      </w:r>
      <w:r w:rsidRPr="0042740C">
        <w:rPr>
          <w:rStyle w:val="Odwoanieprzypisudolnego"/>
          <w:rFonts w:ascii="Arial" w:hAnsi="Arial" w:cs="Arial"/>
          <w:bCs/>
        </w:rPr>
        <w:footnoteReference w:id="1"/>
      </w:r>
      <w:r w:rsidRPr="0042740C">
        <w:rPr>
          <w:rFonts w:ascii="Arial" w:hAnsi="Arial" w:cs="Arial"/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42740C">
        <w:rPr>
          <w:rStyle w:val="Odwoanieprzypisudolnego"/>
          <w:rFonts w:ascii="Arial" w:hAnsi="Arial" w:cs="Arial"/>
          <w:bCs/>
        </w:rPr>
        <w:footnoteReference w:id="2"/>
      </w:r>
      <w:r w:rsidRPr="0042740C">
        <w:rPr>
          <w:rFonts w:ascii="Arial" w:hAnsi="Arial" w:cs="Arial"/>
          <w:bCs/>
        </w:rPr>
        <w:t>.</w:t>
      </w:r>
    </w:p>
    <w:p w:rsidR="0003221F" w:rsidRDefault="0003221F" w:rsidP="0003221F">
      <w:pPr>
        <w:pStyle w:val="Akapitzlist"/>
        <w:numPr>
          <w:ilvl w:val="1"/>
          <w:numId w:val="6"/>
        </w:numPr>
        <w:tabs>
          <w:tab w:val="clear" w:pos="284"/>
          <w:tab w:val="num" w:pos="426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Oświadczam</w:t>
      </w:r>
      <w:r w:rsidRPr="0042740C">
        <w:rPr>
          <w:rFonts w:ascii="Arial" w:hAnsi="Arial" w:cs="Arial"/>
        </w:rPr>
        <w:t>, że jestem (</w:t>
      </w:r>
      <w:r w:rsidRPr="0042740C">
        <w:rPr>
          <w:rFonts w:ascii="Arial" w:hAnsi="Arial" w:cs="Arial"/>
          <w:i/>
          <w:iCs/>
        </w:rPr>
        <w:t>należy wybrać z listy</w:t>
      </w:r>
      <w:r w:rsidRPr="0042740C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:rsidR="0003221F" w:rsidRDefault="0003221F" w:rsidP="0003221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mikroprzedsiębiorstwem</w:t>
      </w:r>
      <w:proofErr w:type="spellEnd"/>
      <w:r>
        <w:rPr>
          <w:rFonts w:ascii="Arial" w:hAnsi="Arial" w:cs="Arial"/>
        </w:rPr>
        <w:t>,</w:t>
      </w:r>
    </w:p>
    <w:p w:rsidR="0003221F" w:rsidRDefault="0003221F" w:rsidP="0003221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małym przedsiębiorstwem,</w:t>
      </w:r>
    </w:p>
    <w:p w:rsidR="0003221F" w:rsidRDefault="0003221F" w:rsidP="0003221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średnim przedsiębiorstwem,</w:t>
      </w:r>
    </w:p>
    <w:p w:rsidR="0003221F" w:rsidRDefault="0003221F" w:rsidP="0003221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jednoo</w:t>
      </w:r>
      <w:r>
        <w:rPr>
          <w:rFonts w:ascii="Arial" w:hAnsi="Arial" w:cs="Arial"/>
        </w:rPr>
        <w:t>sobową działalność gospodarcza,</w:t>
      </w:r>
    </w:p>
    <w:p w:rsidR="0003221F" w:rsidRDefault="0003221F" w:rsidP="0003221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osoba fizyczna nieprowad</w:t>
      </w:r>
      <w:r>
        <w:rPr>
          <w:rFonts w:ascii="Arial" w:hAnsi="Arial" w:cs="Arial"/>
        </w:rPr>
        <w:t>ząca działalności gospodarczej,</w:t>
      </w:r>
    </w:p>
    <w:p w:rsidR="0003221F" w:rsidRPr="0042740C" w:rsidRDefault="0003221F" w:rsidP="0003221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inny rodzaj</w:t>
      </w:r>
      <w:r w:rsidRPr="0042740C">
        <w:rPr>
          <w:rFonts w:ascii="Arial" w:hAnsi="Arial" w:cs="Arial"/>
          <w:b/>
        </w:rPr>
        <w:t>*</w:t>
      </w:r>
    </w:p>
    <w:p w:rsidR="0003221F" w:rsidRPr="0042740C" w:rsidRDefault="0003221F" w:rsidP="0003221F">
      <w:pPr>
        <w:pStyle w:val="Akapitzlist"/>
        <w:ind w:left="426"/>
        <w:jc w:val="both"/>
        <w:rPr>
          <w:rFonts w:ascii="Arial" w:hAnsi="Arial" w:cs="Arial"/>
          <w:b/>
          <w:i/>
        </w:rPr>
      </w:pPr>
      <w:r w:rsidRPr="0042740C">
        <w:rPr>
          <w:rFonts w:ascii="Arial" w:hAnsi="Arial" w:cs="Arial"/>
          <w:b/>
          <w:i/>
        </w:rPr>
        <w:t>* niepotrzebne skreślić</w:t>
      </w:r>
    </w:p>
    <w:p w:rsidR="0003221F" w:rsidRPr="0042740C" w:rsidRDefault="0003221F" w:rsidP="0003221F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Oświadczamy</w:t>
      </w:r>
      <w:r w:rsidRPr="0042740C">
        <w:rPr>
          <w:rFonts w:ascii="Arial" w:hAnsi="Arial" w:cs="Arial"/>
        </w:rPr>
        <w:t>, że:</w:t>
      </w:r>
    </w:p>
    <w:p w:rsidR="0003221F" w:rsidRPr="00541B25" w:rsidRDefault="0003221F" w:rsidP="0003221F">
      <w:pPr>
        <w:pStyle w:val="Tekstpodstawowy"/>
        <w:spacing w:after="0"/>
        <w:ind w:left="709" w:hanging="283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- </w:t>
      </w:r>
      <w:r w:rsidRPr="0042740C">
        <w:rPr>
          <w:rFonts w:ascii="Arial" w:hAnsi="Arial" w:cs="Arial"/>
          <w:b/>
        </w:rPr>
        <w:t>powierzamy*</w:t>
      </w:r>
      <w:r w:rsidRPr="0042740C">
        <w:rPr>
          <w:rFonts w:ascii="Arial" w:hAnsi="Arial" w:cs="Arial"/>
        </w:rPr>
        <w:t xml:space="preserve"> następującym podwykonawcom wykonanie następujących części (zakresu) zamówienia:</w:t>
      </w:r>
    </w:p>
    <w:p w:rsidR="0003221F" w:rsidRPr="0042740C" w:rsidRDefault="0003221F" w:rsidP="0003221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lastRenderedPageBreak/>
        <w:t xml:space="preserve">Podwykonawca </w:t>
      </w:r>
      <w:r w:rsidRPr="0042740C">
        <w:rPr>
          <w:rFonts w:ascii="Arial" w:hAnsi="Arial" w:cs="Arial"/>
          <w:i/>
        </w:rPr>
        <w:t>(podać pełną nazwę/firmę, adres, a także w zależności od podmiotu: NIP/PESEL, KRS/</w:t>
      </w:r>
      <w:proofErr w:type="spellStart"/>
      <w:r w:rsidRPr="0042740C">
        <w:rPr>
          <w:rFonts w:ascii="Arial" w:hAnsi="Arial" w:cs="Arial"/>
          <w:i/>
        </w:rPr>
        <w:t>CEiDG</w:t>
      </w:r>
      <w:proofErr w:type="spellEnd"/>
      <w:r w:rsidRPr="0042740C">
        <w:rPr>
          <w:rFonts w:ascii="Arial" w:hAnsi="Arial" w:cs="Arial"/>
          <w:i/>
        </w:rPr>
        <w:t xml:space="preserve">) </w:t>
      </w:r>
      <w:r w:rsidRPr="0042740C">
        <w:rPr>
          <w:rFonts w:ascii="Arial" w:hAnsi="Arial" w:cs="Arial"/>
        </w:rPr>
        <w:t>………………………………………………………</w:t>
      </w:r>
      <w:r>
        <w:rPr>
          <w:rFonts w:ascii="Arial" w:hAnsi="Arial" w:cs="Arial"/>
        </w:rPr>
        <w:t>………</w:t>
      </w:r>
    </w:p>
    <w:p w:rsidR="0003221F" w:rsidRPr="0042740C" w:rsidRDefault="0003221F" w:rsidP="0003221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………………………………………………………………………………………</w:t>
      </w:r>
      <w:r>
        <w:rPr>
          <w:rFonts w:ascii="Arial" w:hAnsi="Arial" w:cs="Arial"/>
        </w:rPr>
        <w:t>………</w:t>
      </w:r>
    </w:p>
    <w:p w:rsidR="0003221F" w:rsidRPr="0042740C" w:rsidRDefault="0003221F" w:rsidP="0003221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zakres zamówienia: </w:t>
      </w:r>
    </w:p>
    <w:p w:rsidR="0003221F" w:rsidRPr="0042740C" w:rsidRDefault="0003221F" w:rsidP="0003221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03221F" w:rsidRPr="0042740C" w:rsidRDefault="0003221F" w:rsidP="0003221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- </w:t>
      </w:r>
      <w:r w:rsidRPr="0042740C">
        <w:rPr>
          <w:rFonts w:ascii="Arial" w:hAnsi="Arial" w:cs="Arial"/>
          <w:b/>
        </w:rPr>
        <w:t>nie powierzamy*</w:t>
      </w:r>
      <w:r w:rsidRPr="0042740C">
        <w:rPr>
          <w:rFonts w:ascii="Arial" w:hAnsi="Arial" w:cs="Arial"/>
        </w:rPr>
        <w:t xml:space="preserve"> podwykonawcom żadnej części (zakresu) zamówienia </w:t>
      </w:r>
      <w:r w:rsidRPr="0042740C">
        <w:rPr>
          <w:rFonts w:ascii="Arial" w:hAnsi="Arial" w:cs="Arial"/>
          <w:i/>
        </w:rPr>
        <w:t>(jeżeli Wykonawca nie wykreśli żadnej z powyższych opcji, Zamawiający uzna, że nie powierza podwykonawcom wykonania żadnych prac objętych niniejszym zamówieniem).</w:t>
      </w:r>
      <w:r w:rsidRPr="0042740C">
        <w:rPr>
          <w:rFonts w:ascii="Arial" w:hAnsi="Arial" w:cs="Arial"/>
          <w:b/>
          <w:i/>
        </w:rPr>
        <w:t>* niepotrzebne skreślić</w:t>
      </w:r>
    </w:p>
    <w:p w:rsidR="0003221F" w:rsidRPr="0042740C" w:rsidRDefault="0003221F" w:rsidP="0003221F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Oświadczam</w:t>
      </w:r>
      <w:r w:rsidRPr="0042740C">
        <w:rPr>
          <w:rFonts w:ascii="Arial" w:hAnsi="Arial" w:cs="Arial"/>
        </w:rPr>
        <w:t xml:space="preserve">, iż podmiotem, na którego zasoby powołujemy się na zasadach określonych w art.118 ustawy </w:t>
      </w:r>
      <w:proofErr w:type="spellStart"/>
      <w:r w:rsidRPr="0042740C">
        <w:rPr>
          <w:rFonts w:ascii="Arial" w:hAnsi="Arial" w:cs="Arial"/>
        </w:rPr>
        <w:t>Pzp</w:t>
      </w:r>
      <w:proofErr w:type="spellEnd"/>
      <w:r w:rsidRPr="0042740C">
        <w:rPr>
          <w:rFonts w:ascii="Arial" w:hAnsi="Arial" w:cs="Arial"/>
        </w:rPr>
        <w:t>, w celu wykazania spełnienia warunków udziału w postępowaniu, jest: ………</w:t>
      </w:r>
      <w:r>
        <w:rPr>
          <w:rFonts w:ascii="Arial" w:hAnsi="Arial" w:cs="Arial"/>
        </w:rPr>
        <w:t>………………………………………………………………..…</w:t>
      </w:r>
    </w:p>
    <w:p w:rsidR="0003221F" w:rsidRPr="0042740C" w:rsidRDefault="0003221F" w:rsidP="0003221F">
      <w:pPr>
        <w:pStyle w:val="Tekstpodstawowy"/>
        <w:spacing w:after="0" w:line="23" w:lineRule="atLeast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……………………………………………………………………………………………….……</w:t>
      </w:r>
    </w:p>
    <w:p w:rsidR="0003221F" w:rsidRPr="0042740C" w:rsidRDefault="0003221F" w:rsidP="0003221F">
      <w:pPr>
        <w:pStyle w:val="Tekstpodstawowy"/>
        <w:spacing w:after="0" w:line="23" w:lineRule="atLeast"/>
        <w:ind w:left="426"/>
        <w:jc w:val="both"/>
        <w:rPr>
          <w:rFonts w:ascii="Arial" w:hAnsi="Arial" w:cs="Arial"/>
          <w:i/>
        </w:rPr>
      </w:pPr>
      <w:r w:rsidRPr="0042740C">
        <w:rPr>
          <w:rFonts w:ascii="Arial" w:hAnsi="Arial" w:cs="Arial"/>
          <w:i/>
        </w:rPr>
        <w:t>(należy podać pełną nazwę/firmę, adres, a także w zależności od podmiotu: NIP/PESEL, KRS/</w:t>
      </w:r>
      <w:proofErr w:type="spellStart"/>
      <w:r w:rsidRPr="0042740C">
        <w:rPr>
          <w:rFonts w:ascii="Arial" w:hAnsi="Arial" w:cs="Arial"/>
          <w:i/>
        </w:rPr>
        <w:t>CEiDG</w:t>
      </w:r>
      <w:proofErr w:type="spellEnd"/>
      <w:r w:rsidRPr="0042740C">
        <w:rPr>
          <w:rFonts w:ascii="Arial" w:hAnsi="Arial" w:cs="Arial"/>
          <w:i/>
        </w:rPr>
        <w:t>)</w:t>
      </w:r>
    </w:p>
    <w:p w:rsidR="0003221F" w:rsidRPr="0042740C" w:rsidRDefault="0003221F" w:rsidP="0003221F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W przypadku przyznania zamówienia - zobowiązujemy się do zawarcia umowy w miejscu i terminie wyznaczonym przez Zamawiającego,</w:t>
      </w:r>
    </w:p>
    <w:p w:rsidR="0003221F" w:rsidRPr="0042740C" w:rsidRDefault="0003221F" w:rsidP="0003221F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Składamy</w:t>
      </w:r>
      <w:r w:rsidRPr="0042740C">
        <w:rPr>
          <w:rFonts w:ascii="Arial" w:hAnsi="Arial" w:cs="Arial"/>
        </w:rPr>
        <w:t xml:space="preserve"> ofertę przetargową w imieniu własnym / jako partner konsorcjum* zarządzanego przez ………………………………………………...………………………</w:t>
      </w:r>
    </w:p>
    <w:p w:rsidR="0003221F" w:rsidRPr="0042740C" w:rsidRDefault="0003221F" w:rsidP="0003221F">
      <w:pPr>
        <w:pStyle w:val="Akapitzlist"/>
        <w:spacing w:line="23" w:lineRule="atLeast"/>
        <w:ind w:left="426"/>
        <w:jc w:val="both"/>
        <w:rPr>
          <w:rFonts w:ascii="Arial" w:hAnsi="Arial" w:cs="Arial"/>
          <w:b/>
          <w:i/>
        </w:rPr>
      </w:pPr>
      <w:r w:rsidRPr="0042740C">
        <w:rPr>
          <w:rFonts w:ascii="Arial" w:hAnsi="Arial" w:cs="Arial"/>
          <w:b/>
          <w:i/>
        </w:rPr>
        <w:t>*(niepotrzebne skreślić).</w:t>
      </w:r>
    </w:p>
    <w:p w:rsidR="0003221F" w:rsidRPr="0042740C" w:rsidRDefault="0003221F" w:rsidP="0003221F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Dane pełnomocnika w przypadku składania oferty wspólnej:</w:t>
      </w:r>
    </w:p>
    <w:p w:rsidR="0003221F" w:rsidRDefault="0003221F" w:rsidP="0003221F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</w:t>
      </w:r>
      <w:r w:rsidRPr="0042740C">
        <w:rPr>
          <w:rFonts w:ascii="Arial" w:hAnsi="Arial" w:cs="Arial"/>
          <w:sz w:val="26"/>
          <w:szCs w:val="26"/>
        </w:rPr>
        <w:t>…………</w:t>
      </w:r>
    </w:p>
    <w:p w:rsidR="0003221F" w:rsidRPr="0042740C" w:rsidRDefault="0003221F" w:rsidP="0003221F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Telefon: ………………………………………………………</w:t>
      </w:r>
    </w:p>
    <w:p w:rsidR="0003221F" w:rsidRPr="0042740C" w:rsidRDefault="0003221F" w:rsidP="0003221F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proofErr w:type="spellStart"/>
      <w:r w:rsidRPr="0042740C">
        <w:rPr>
          <w:rFonts w:ascii="Arial" w:hAnsi="Arial" w:cs="Arial"/>
          <w:sz w:val="26"/>
          <w:szCs w:val="26"/>
        </w:rPr>
        <w:t>fax</w:t>
      </w:r>
      <w:proofErr w:type="spellEnd"/>
      <w:r w:rsidRPr="0042740C">
        <w:rPr>
          <w:rFonts w:ascii="Arial" w:hAnsi="Arial" w:cs="Arial"/>
          <w:sz w:val="26"/>
          <w:szCs w:val="26"/>
        </w:rPr>
        <w:t>: ……………………………………………………………</w:t>
      </w:r>
    </w:p>
    <w:p w:rsidR="0003221F" w:rsidRPr="0042740C" w:rsidRDefault="0003221F" w:rsidP="0003221F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Załączniki do oferty:</w:t>
      </w:r>
    </w:p>
    <w:p w:rsidR="0003221F" w:rsidRPr="0042740C" w:rsidRDefault="0003221F" w:rsidP="0003221F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</w:t>
      </w:r>
    </w:p>
    <w:p w:rsidR="0003221F" w:rsidRDefault="0003221F" w:rsidP="0003221F">
      <w:pPr>
        <w:suppressAutoHyphens w:val="0"/>
        <w:spacing w:line="276" w:lineRule="auto"/>
        <w:jc w:val="right"/>
        <w:rPr>
          <w:rFonts w:ascii="Arial" w:eastAsia="Calibri" w:hAnsi="Arial" w:cs="Arial"/>
          <w:sz w:val="26"/>
          <w:szCs w:val="26"/>
          <w:lang w:eastAsia="en-US"/>
        </w:rPr>
      </w:pPr>
    </w:p>
    <w:p w:rsidR="0003221F" w:rsidRPr="0042740C" w:rsidRDefault="0003221F" w:rsidP="0003221F">
      <w:pPr>
        <w:suppressAutoHyphens w:val="0"/>
        <w:spacing w:line="276" w:lineRule="auto"/>
        <w:jc w:val="right"/>
        <w:rPr>
          <w:rFonts w:ascii="Arial" w:eastAsia="Calibri" w:hAnsi="Arial" w:cs="Arial"/>
          <w:sz w:val="26"/>
          <w:szCs w:val="26"/>
          <w:lang w:eastAsia="en-US"/>
        </w:rPr>
      </w:pPr>
      <w:r w:rsidRPr="0042740C">
        <w:rPr>
          <w:rFonts w:ascii="Arial" w:eastAsia="Calibri" w:hAnsi="Arial" w:cs="Arial"/>
          <w:sz w:val="26"/>
          <w:szCs w:val="26"/>
          <w:lang w:eastAsia="en-US"/>
        </w:rPr>
        <w:t>data i podpis osoby upoważnionej:</w:t>
      </w:r>
    </w:p>
    <w:p w:rsidR="001320D6" w:rsidRPr="0003221F" w:rsidRDefault="0003221F" w:rsidP="0003221F">
      <w:pPr>
        <w:suppressAutoHyphens w:val="0"/>
        <w:spacing w:line="276" w:lineRule="auto"/>
        <w:jc w:val="right"/>
        <w:rPr>
          <w:rFonts w:asciiTheme="majorHAnsi" w:eastAsia="Calibri" w:hAnsiTheme="majorHAnsi"/>
          <w:sz w:val="26"/>
          <w:szCs w:val="26"/>
          <w:lang w:eastAsia="en-US"/>
        </w:rPr>
      </w:pPr>
      <w:r w:rsidRPr="0042740C">
        <w:rPr>
          <w:rFonts w:ascii="Arial" w:eastAsia="Calibri" w:hAnsi="Arial" w:cs="Arial"/>
          <w:sz w:val="26"/>
          <w:szCs w:val="26"/>
          <w:lang w:eastAsia="en-US"/>
        </w:rPr>
        <w:t>.........................................................</w:t>
      </w:r>
    </w:p>
    <w:sectPr w:rsidR="001320D6" w:rsidRPr="0003221F" w:rsidSect="00E0769D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514B" w:rsidRDefault="0099514B" w:rsidP="004142E9">
      <w:r>
        <w:separator/>
      </w:r>
    </w:p>
  </w:endnote>
  <w:endnote w:type="continuationSeparator" w:id="0">
    <w:p w:rsidR="0099514B" w:rsidRDefault="0099514B" w:rsidP="004142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-Regular-Identity-H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2E9" w:rsidRDefault="004142E9" w:rsidP="00DD6506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8C2789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8C2789" w:rsidRPr="00A171E9">
      <w:rPr>
        <w:sz w:val="20"/>
        <w:szCs w:val="20"/>
      </w:rPr>
      <w:fldChar w:fldCharType="separate"/>
    </w:r>
    <w:r w:rsidR="000E5D29">
      <w:rPr>
        <w:noProof/>
        <w:sz w:val="20"/>
        <w:szCs w:val="20"/>
      </w:rPr>
      <w:t>1</w:t>
    </w:r>
    <w:r w:rsidR="008C2789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8C2789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8C2789" w:rsidRPr="00A171E9">
      <w:rPr>
        <w:sz w:val="20"/>
        <w:szCs w:val="20"/>
      </w:rPr>
      <w:fldChar w:fldCharType="separate"/>
    </w:r>
    <w:r w:rsidR="000E5D29">
      <w:rPr>
        <w:noProof/>
        <w:sz w:val="20"/>
        <w:szCs w:val="20"/>
      </w:rPr>
      <w:t>3</w:t>
    </w:r>
    <w:r w:rsidR="008C2789" w:rsidRPr="00A171E9">
      <w:rPr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514B" w:rsidRDefault="0099514B" w:rsidP="004142E9">
      <w:r>
        <w:separator/>
      </w:r>
    </w:p>
  </w:footnote>
  <w:footnote w:type="continuationSeparator" w:id="0">
    <w:p w:rsidR="0099514B" w:rsidRDefault="0099514B" w:rsidP="004142E9">
      <w:r>
        <w:continuationSeparator/>
      </w:r>
    </w:p>
  </w:footnote>
  <w:footnote w:id="1">
    <w:p w:rsidR="0003221F" w:rsidRPr="00553207" w:rsidRDefault="0003221F" w:rsidP="0003221F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03221F" w:rsidRPr="00553207" w:rsidRDefault="0003221F" w:rsidP="0003221F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1DF" w:rsidRPr="0003221F" w:rsidRDefault="001901DF" w:rsidP="0003221F">
    <w:pPr>
      <w:jc w:val="right"/>
      <w:rPr>
        <w:rFonts w:ascii="Arial" w:hAnsi="Arial" w:cs="Arial"/>
        <w:b/>
        <w:kern w:val="1"/>
      </w:rPr>
    </w:pPr>
    <w:r w:rsidRPr="0003221F">
      <w:rPr>
        <w:rFonts w:ascii="Arial" w:hAnsi="Arial" w:cs="Arial"/>
        <w:b/>
        <w:kern w:val="1"/>
      </w:rPr>
      <w:t>Załącznik nr 1</w:t>
    </w:r>
  </w:p>
  <w:p w:rsidR="00476DC8" w:rsidRPr="0003221F" w:rsidRDefault="001901DF" w:rsidP="0003221F">
    <w:pPr>
      <w:jc w:val="right"/>
      <w:rPr>
        <w:rFonts w:ascii="Arial" w:hAnsi="Arial" w:cs="Arial"/>
        <w:b/>
        <w:kern w:val="1"/>
      </w:rPr>
    </w:pPr>
    <w:r w:rsidRPr="0003221F">
      <w:rPr>
        <w:rFonts w:ascii="Arial" w:hAnsi="Arial" w:cs="Arial"/>
        <w:b/>
        <w:kern w:val="1"/>
      </w:rPr>
      <w:t>Formularz oferty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29E21E9A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6"/>
        <w:szCs w:val="26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0C36C20"/>
    <w:multiLevelType w:val="hybridMultilevel"/>
    <w:tmpl w:val="8C2C18EC"/>
    <w:lvl w:ilvl="0" w:tplc="9DA2E79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9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1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380192"/>
    <w:multiLevelType w:val="hybridMultilevel"/>
    <w:tmpl w:val="3D707FB2"/>
    <w:lvl w:ilvl="0" w:tplc="51A464EC">
      <w:start w:val="1"/>
      <w:numFmt w:val="decimal"/>
      <w:lvlText w:val="%1)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4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5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6129347C"/>
    <w:multiLevelType w:val="hybridMultilevel"/>
    <w:tmpl w:val="2D08F2B8"/>
    <w:lvl w:ilvl="0" w:tplc="BCC2E85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1">
    <w:nsid w:val="7E1418A1"/>
    <w:multiLevelType w:val="hybridMultilevel"/>
    <w:tmpl w:val="A872A0B4"/>
    <w:lvl w:ilvl="0" w:tplc="B54A46B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775591"/>
    <w:multiLevelType w:val="hybridMultilevel"/>
    <w:tmpl w:val="73028084"/>
    <w:lvl w:ilvl="0" w:tplc="CB144D94">
      <w:start w:val="1"/>
      <w:numFmt w:val="decimal"/>
      <w:lvlText w:val="%1)"/>
      <w:lvlJc w:val="left"/>
      <w:pPr>
        <w:ind w:left="1399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19" w:hanging="360"/>
      </w:pPr>
    </w:lvl>
    <w:lvl w:ilvl="2" w:tplc="0415001B" w:tentative="1">
      <w:start w:val="1"/>
      <w:numFmt w:val="lowerRoman"/>
      <w:lvlText w:val="%3."/>
      <w:lvlJc w:val="right"/>
      <w:pPr>
        <w:ind w:left="2839" w:hanging="180"/>
      </w:pPr>
    </w:lvl>
    <w:lvl w:ilvl="3" w:tplc="0415000F" w:tentative="1">
      <w:start w:val="1"/>
      <w:numFmt w:val="decimal"/>
      <w:lvlText w:val="%4."/>
      <w:lvlJc w:val="left"/>
      <w:pPr>
        <w:ind w:left="3559" w:hanging="360"/>
      </w:pPr>
    </w:lvl>
    <w:lvl w:ilvl="4" w:tplc="04150019" w:tentative="1">
      <w:start w:val="1"/>
      <w:numFmt w:val="lowerLetter"/>
      <w:lvlText w:val="%5."/>
      <w:lvlJc w:val="left"/>
      <w:pPr>
        <w:ind w:left="4279" w:hanging="360"/>
      </w:pPr>
    </w:lvl>
    <w:lvl w:ilvl="5" w:tplc="0415001B" w:tentative="1">
      <w:start w:val="1"/>
      <w:numFmt w:val="lowerRoman"/>
      <w:lvlText w:val="%6."/>
      <w:lvlJc w:val="right"/>
      <w:pPr>
        <w:ind w:left="4999" w:hanging="180"/>
      </w:pPr>
    </w:lvl>
    <w:lvl w:ilvl="6" w:tplc="0415000F" w:tentative="1">
      <w:start w:val="1"/>
      <w:numFmt w:val="decimal"/>
      <w:lvlText w:val="%7."/>
      <w:lvlJc w:val="left"/>
      <w:pPr>
        <w:ind w:left="5719" w:hanging="360"/>
      </w:pPr>
    </w:lvl>
    <w:lvl w:ilvl="7" w:tplc="04150019" w:tentative="1">
      <w:start w:val="1"/>
      <w:numFmt w:val="lowerLetter"/>
      <w:lvlText w:val="%8."/>
      <w:lvlJc w:val="left"/>
      <w:pPr>
        <w:ind w:left="6439" w:hanging="360"/>
      </w:pPr>
    </w:lvl>
    <w:lvl w:ilvl="8" w:tplc="0415001B" w:tentative="1">
      <w:start w:val="1"/>
      <w:numFmt w:val="lowerRoman"/>
      <w:lvlText w:val="%9."/>
      <w:lvlJc w:val="right"/>
      <w:pPr>
        <w:ind w:left="715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8"/>
  </w:num>
  <w:num w:numId="9">
    <w:abstractNumId w:val="14"/>
  </w:num>
  <w:num w:numId="10">
    <w:abstractNumId w:val="13"/>
  </w:num>
  <w:num w:numId="11">
    <w:abstractNumId w:val="11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21"/>
  </w:num>
  <w:num w:numId="15">
    <w:abstractNumId w:val="19"/>
  </w:num>
  <w:num w:numId="16">
    <w:abstractNumId w:val="15"/>
  </w:num>
  <w:num w:numId="17">
    <w:abstractNumId w:val="7"/>
  </w:num>
  <w:num w:numId="18">
    <w:abstractNumId w:val="16"/>
  </w:num>
  <w:num w:numId="19">
    <w:abstractNumId w:val="17"/>
  </w:num>
  <w:num w:numId="20">
    <w:abstractNumId w:val="20"/>
  </w:num>
  <w:num w:numId="21">
    <w:abstractNumId w:val="12"/>
  </w:num>
  <w:num w:numId="22">
    <w:abstractNumId w:val="22"/>
  </w:num>
  <w:num w:numId="2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E5D2C"/>
    <w:rsid w:val="000017AF"/>
    <w:rsid w:val="00006019"/>
    <w:rsid w:val="00015209"/>
    <w:rsid w:val="00017EEB"/>
    <w:rsid w:val="00020789"/>
    <w:rsid w:val="0002364F"/>
    <w:rsid w:val="00025B8E"/>
    <w:rsid w:val="0003221F"/>
    <w:rsid w:val="00044360"/>
    <w:rsid w:val="00063D5C"/>
    <w:rsid w:val="000706EF"/>
    <w:rsid w:val="0008081F"/>
    <w:rsid w:val="00091439"/>
    <w:rsid w:val="000943C9"/>
    <w:rsid w:val="00095CB3"/>
    <w:rsid w:val="000A4EA0"/>
    <w:rsid w:val="000E2755"/>
    <w:rsid w:val="000E4962"/>
    <w:rsid w:val="000E5D29"/>
    <w:rsid w:val="000F08B9"/>
    <w:rsid w:val="000F2EDC"/>
    <w:rsid w:val="000F4ACE"/>
    <w:rsid w:val="000F5656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726F0"/>
    <w:rsid w:val="00183B81"/>
    <w:rsid w:val="001901DF"/>
    <w:rsid w:val="001A47CD"/>
    <w:rsid w:val="001B14FC"/>
    <w:rsid w:val="0023268A"/>
    <w:rsid w:val="002536F5"/>
    <w:rsid w:val="0025509D"/>
    <w:rsid w:val="002658B0"/>
    <w:rsid w:val="00280BBD"/>
    <w:rsid w:val="00284049"/>
    <w:rsid w:val="0029188A"/>
    <w:rsid w:val="002953DD"/>
    <w:rsid w:val="002A0AA8"/>
    <w:rsid w:val="002A49CA"/>
    <w:rsid w:val="002C3765"/>
    <w:rsid w:val="002D64A5"/>
    <w:rsid w:val="002E122F"/>
    <w:rsid w:val="002E51DA"/>
    <w:rsid w:val="002E5D2C"/>
    <w:rsid w:val="00300D97"/>
    <w:rsid w:val="00301EC4"/>
    <w:rsid w:val="00306DDE"/>
    <w:rsid w:val="003171E2"/>
    <w:rsid w:val="00325C56"/>
    <w:rsid w:val="0034310A"/>
    <w:rsid w:val="00353784"/>
    <w:rsid w:val="003655A7"/>
    <w:rsid w:val="003A1134"/>
    <w:rsid w:val="003A3247"/>
    <w:rsid w:val="003A5270"/>
    <w:rsid w:val="003A5A52"/>
    <w:rsid w:val="003D4D8A"/>
    <w:rsid w:val="003E0C73"/>
    <w:rsid w:val="003E1825"/>
    <w:rsid w:val="003F686D"/>
    <w:rsid w:val="00401314"/>
    <w:rsid w:val="004142E9"/>
    <w:rsid w:val="0043063B"/>
    <w:rsid w:val="00434877"/>
    <w:rsid w:val="00476DC8"/>
    <w:rsid w:val="00484907"/>
    <w:rsid w:val="004A5BF0"/>
    <w:rsid w:val="004B6B5B"/>
    <w:rsid w:val="004C551C"/>
    <w:rsid w:val="004D1D58"/>
    <w:rsid w:val="004D3C58"/>
    <w:rsid w:val="004E1056"/>
    <w:rsid w:val="004E37F0"/>
    <w:rsid w:val="004E3BC2"/>
    <w:rsid w:val="005160C5"/>
    <w:rsid w:val="00571787"/>
    <w:rsid w:val="00573068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6D0E"/>
    <w:rsid w:val="006268C5"/>
    <w:rsid w:val="00642474"/>
    <w:rsid w:val="00652CF5"/>
    <w:rsid w:val="00655844"/>
    <w:rsid w:val="00676A3D"/>
    <w:rsid w:val="006848E4"/>
    <w:rsid w:val="0069661C"/>
    <w:rsid w:val="006E1776"/>
    <w:rsid w:val="006F6B97"/>
    <w:rsid w:val="00722F73"/>
    <w:rsid w:val="00727870"/>
    <w:rsid w:val="007320B6"/>
    <w:rsid w:val="0073501F"/>
    <w:rsid w:val="00743B8C"/>
    <w:rsid w:val="007465EC"/>
    <w:rsid w:val="007635F5"/>
    <w:rsid w:val="007A3EBD"/>
    <w:rsid w:val="007F6CC4"/>
    <w:rsid w:val="0080300C"/>
    <w:rsid w:val="008036BE"/>
    <w:rsid w:val="00803B90"/>
    <w:rsid w:val="00804F66"/>
    <w:rsid w:val="00815C8C"/>
    <w:rsid w:val="00817C90"/>
    <w:rsid w:val="00876CEA"/>
    <w:rsid w:val="008A57FA"/>
    <w:rsid w:val="008C2789"/>
    <w:rsid w:val="008D0ED6"/>
    <w:rsid w:val="008D35A7"/>
    <w:rsid w:val="008E6127"/>
    <w:rsid w:val="00935F3F"/>
    <w:rsid w:val="00944EF8"/>
    <w:rsid w:val="00971F92"/>
    <w:rsid w:val="0099514B"/>
    <w:rsid w:val="009A08FE"/>
    <w:rsid w:val="009A39F0"/>
    <w:rsid w:val="009D7DE5"/>
    <w:rsid w:val="00A00664"/>
    <w:rsid w:val="00A162D9"/>
    <w:rsid w:val="00A171E9"/>
    <w:rsid w:val="00A5346C"/>
    <w:rsid w:val="00A649EC"/>
    <w:rsid w:val="00A8155F"/>
    <w:rsid w:val="00A925FB"/>
    <w:rsid w:val="00A95707"/>
    <w:rsid w:val="00AC0908"/>
    <w:rsid w:val="00AD5EF0"/>
    <w:rsid w:val="00AD61E2"/>
    <w:rsid w:val="00AD63D4"/>
    <w:rsid w:val="00AE24EA"/>
    <w:rsid w:val="00B146C0"/>
    <w:rsid w:val="00B35732"/>
    <w:rsid w:val="00B36072"/>
    <w:rsid w:val="00B560FF"/>
    <w:rsid w:val="00B56AFC"/>
    <w:rsid w:val="00B57817"/>
    <w:rsid w:val="00B60093"/>
    <w:rsid w:val="00B636F4"/>
    <w:rsid w:val="00B72B56"/>
    <w:rsid w:val="00B819FD"/>
    <w:rsid w:val="00B87A01"/>
    <w:rsid w:val="00BA6329"/>
    <w:rsid w:val="00BB62F1"/>
    <w:rsid w:val="00BC125C"/>
    <w:rsid w:val="00BD4020"/>
    <w:rsid w:val="00BD70B6"/>
    <w:rsid w:val="00BF763E"/>
    <w:rsid w:val="00C00327"/>
    <w:rsid w:val="00C143A4"/>
    <w:rsid w:val="00C262EB"/>
    <w:rsid w:val="00C32548"/>
    <w:rsid w:val="00C637CD"/>
    <w:rsid w:val="00C65699"/>
    <w:rsid w:val="00C717B0"/>
    <w:rsid w:val="00C73A5A"/>
    <w:rsid w:val="00C86B29"/>
    <w:rsid w:val="00C87007"/>
    <w:rsid w:val="00CB38CB"/>
    <w:rsid w:val="00CB79FC"/>
    <w:rsid w:val="00CD7AB9"/>
    <w:rsid w:val="00CE34A5"/>
    <w:rsid w:val="00CE5B33"/>
    <w:rsid w:val="00D07069"/>
    <w:rsid w:val="00D12714"/>
    <w:rsid w:val="00D240A7"/>
    <w:rsid w:val="00D71358"/>
    <w:rsid w:val="00D973B2"/>
    <w:rsid w:val="00DC0A4E"/>
    <w:rsid w:val="00DC439A"/>
    <w:rsid w:val="00DD6506"/>
    <w:rsid w:val="00DF0573"/>
    <w:rsid w:val="00E04349"/>
    <w:rsid w:val="00E0769D"/>
    <w:rsid w:val="00E1025A"/>
    <w:rsid w:val="00E10D34"/>
    <w:rsid w:val="00E11F61"/>
    <w:rsid w:val="00E22265"/>
    <w:rsid w:val="00E33D2E"/>
    <w:rsid w:val="00E372D8"/>
    <w:rsid w:val="00E51C9D"/>
    <w:rsid w:val="00E756B7"/>
    <w:rsid w:val="00EB7DEF"/>
    <w:rsid w:val="00EC1322"/>
    <w:rsid w:val="00EE5742"/>
    <w:rsid w:val="00F25102"/>
    <w:rsid w:val="00F70367"/>
    <w:rsid w:val="00F82DBA"/>
    <w:rsid w:val="00F93D84"/>
    <w:rsid w:val="00FA61BC"/>
    <w:rsid w:val="00FA78B4"/>
    <w:rsid w:val="00FB7733"/>
    <w:rsid w:val="00FD020D"/>
    <w:rsid w:val="00FE0E3D"/>
    <w:rsid w:val="00FE1047"/>
    <w:rsid w:val="00FF1F07"/>
    <w:rsid w:val="00FF5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19B423-49C4-494C-8C15-FBE59CDD0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812</Words>
  <Characters>4876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5</cp:revision>
  <cp:lastPrinted>2022-08-02T15:01:00Z</cp:lastPrinted>
  <dcterms:created xsi:type="dcterms:W3CDTF">2022-07-01T10:57:00Z</dcterms:created>
  <dcterms:modified xsi:type="dcterms:W3CDTF">2022-08-02T15:02:00Z</dcterms:modified>
</cp:coreProperties>
</file>