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82048F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1418CF">
        <w:rPr>
          <w:rFonts w:ascii="Arial" w:hAnsi="Arial" w:cs="Arial"/>
          <w:b/>
          <w:bCs/>
          <w:iCs/>
        </w:rPr>
        <w:t>Przebudowa drogi gminnej ul. Kościuszki w Zarzeczu – etap I.</w:t>
      </w:r>
    </w:p>
    <w:p w:rsidR="0082048F" w:rsidRDefault="0082048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proofErr w:type="spellStart"/>
      <w:r w:rsidRPr="0042740C">
        <w:rPr>
          <w:rFonts w:ascii="Arial" w:hAnsi="Arial" w:cs="Arial"/>
        </w:rPr>
        <w:t>fax</w:t>
      </w:r>
      <w:proofErr w:type="spellEnd"/>
      <w:r w:rsidRPr="0042740C">
        <w:rPr>
          <w:rFonts w:ascii="Arial" w:hAnsi="Arial" w:cs="Arial"/>
        </w:rPr>
        <w:t>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mikroprzedsiębiorstwem</w:t>
      </w:r>
      <w:proofErr w:type="spellEnd"/>
      <w:r>
        <w:rPr>
          <w:rFonts w:ascii="Arial" w:hAnsi="Arial" w:cs="Arial"/>
        </w:rPr>
        <w:t>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42740C">
        <w:rPr>
          <w:rFonts w:ascii="Arial" w:hAnsi="Arial" w:cs="Arial"/>
          <w:i/>
        </w:rPr>
        <w:t>CEiDG</w:t>
      </w:r>
      <w:proofErr w:type="spellEnd"/>
      <w:r w:rsidRPr="0042740C">
        <w:rPr>
          <w:rFonts w:ascii="Arial" w:hAnsi="Arial" w:cs="Arial"/>
          <w:i/>
        </w:rPr>
        <w:t xml:space="preserve">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 xml:space="preserve">118 ustawy </w:t>
      </w:r>
      <w:proofErr w:type="spellStart"/>
      <w:r w:rsidRPr="0042740C">
        <w:rPr>
          <w:rFonts w:ascii="Arial" w:hAnsi="Arial" w:cs="Arial"/>
        </w:rPr>
        <w:t>P</w:t>
      </w:r>
      <w:r w:rsidR="002536F5" w:rsidRPr="0042740C">
        <w:rPr>
          <w:rFonts w:ascii="Arial" w:hAnsi="Arial" w:cs="Arial"/>
        </w:rPr>
        <w:t>zp</w:t>
      </w:r>
      <w:proofErr w:type="spellEnd"/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 w:rsidRPr="0042740C">
        <w:rPr>
          <w:rFonts w:ascii="Arial" w:hAnsi="Arial" w:cs="Arial"/>
          <w:i/>
        </w:rPr>
        <w:t>CEiDG</w:t>
      </w:r>
      <w:proofErr w:type="spellEnd"/>
      <w:r w:rsidRPr="0042740C">
        <w:rPr>
          <w:rFonts w:ascii="Arial" w:hAnsi="Arial" w:cs="Arial"/>
          <w:i/>
        </w:rPr>
        <w:t>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proofErr w:type="spellStart"/>
      <w:r w:rsidRPr="0042740C">
        <w:rPr>
          <w:rFonts w:ascii="Arial" w:hAnsi="Arial" w:cs="Arial"/>
          <w:sz w:val="26"/>
          <w:szCs w:val="26"/>
        </w:rPr>
        <w:t>fax</w:t>
      </w:r>
      <w:proofErr w:type="spellEnd"/>
      <w:r w:rsidRPr="0042740C">
        <w:rPr>
          <w:rFonts w:ascii="Arial" w:hAnsi="Arial" w:cs="Arial"/>
          <w:sz w:val="26"/>
          <w:szCs w:val="26"/>
        </w:rPr>
        <w:t>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bookmarkStart w:id="0" w:name="_GoBack"/>
      <w:bookmarkEnd w:id="0"/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853" w:rsidRDefault="00BA2853" w:rsidP="004142E9">
      <w:r>
        <w:separator/>
      </w:r>
    </w:p>
  </w:endnote>
  <w:endnote w:type="continuationSeparator" w:id="0">
    <w:p w:rsidR="00BA2853" w:rsidRDefault="00BA2853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3C472A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3C472A">
      <w:rPr>
        <w:noProof/>
        <w:sz w:val="20"/>
        <w:szCs w:val="20"/>
      </w:rPr>
      <w:t>2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853" w:rsidRDefault="00BA2853" w:rsidP="004142E9">
      <w:r>
        <w:separator/>
      </w:r>
    </w:p>
  </w:footnote>
  <w:footnote w:type="continuationSeparator" w:id="0">
    <w:p w:rsidR="00BA2853" w:rsidRDefault="00BA2853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Załącznik nr 1</w:t>
    </w:r>
  </w:p>
  <w:p w:rsidR="00476DC8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B8B42-E685-4B77-B621-7FBC5D470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2022-08-02T14:39:00Z</cp:lastPrinted>
  <dcterms:created xsi:type="dcterms:W3CDTF">2022-07-06T09:21:00Z</dcterms:created>
  <dcterms:modified xsi:type="dcterms:W3CDTF">2022-08-02T14:39:00Z</dcterms:modified>
</cp:coreProperties>
</file>