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0E1B" w:rsidRDefault="003A0E1B" w:rsidP="00E0769D">
      <w:pPr>
        <w:tabs>
          <w:tab w:val="left" w:pos="7371"/>
        </w:tabs>
        <w:suppressAutoHyphens w:val="0"/>
        <w:spacing w:line="23" w:lineRule="atLeast"/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A93001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93001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93001">
        <w:rPr>
          <w:rFonts w:ascii="Arial" w:hAnsi="Arial" w:cs="Arial"/>
        </w:rPr>
        <w:t>na</w:t>
      </w:r>
      <w:r w:rsidR="00655844" w:rsidRPr="00A93001">
        <w:rPr>
          <w:rFonts w:ascii="Arial" w:hAnsi="Arial" w:cs="Arial"/>
        </w:rPr>
        <w:t xml:space="preserve"> </w:t>
      </w:r>
      <w:r w:rsidR="00876CEA" w:rsidRPr="00A93001">
        <w:rPr>
          <w:rFonts w:ascii="Arial" w:hAnsi="Arial" w:cs="Arial"/>
        </w:rPr>
        <w:t xml:space="preserve">zadanie pn: </w:t>
      </w:r>
      <w:r w:rsidR="00A93001"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="00A93001" w:rsidRPr="001C487F">
        <w:rPr>
          <w:rFonts w:ascii="Arial" w:hAnsi="Arial" w:cs="Arial"/>
          <w:b/>
          <w:bCs/>
        </w:rPr>
        <w:t xml:space="preserve"> </w:t>
      </w:r>
      <w:r w:rsidR="00A93001">
        <w:rPr>
          <w:rFonts w:ascii="Arial" w:hAnsi="Arial" w:cs="Arial"/>
          <w:b/>
          <w:bCs/>
        </w:rPr>
        <w:t>Sopot i nadanie mu nowych funkcji mieszkaniowych w formie „zaprojektuj i wybuduj”.</w:t>
      </w:r>
      <w:r w:rsidR="00A93001">
        <w:rPr>
          <w:rFonts w:ascii="Arial" w:eastAsia="Calibri" w:hAnsi="Arial" w:cs="Arial"/>
          <w:b/>
          <w:lang w:eastAsia="en-US"/>
        </w:rPr>
        <w:t xml:space="preserve"> </w:t>
      </w:r>
      <w:r w:rsidR="00A93001" w:rsidRPr="00E344A0">
        <w:rPr>
          <w:rFonts w:ascii="Arial" w:eastAsia="Calibri" w:hAnsi="Arial" w:cs="Arial"/>
          <w:b/>
          <w:lang w:eastAsia="en-US"/>
        </w:rPr>
        <w:t xml:space="preserve"> </w:t>
      </w:r>
    </w:p>
    <w:p w:rsidR="00A93001" w:rsidRPr="00A93001" w:rsidRDefault="00A93001" w:rsidP="00A93001">
      <w:pPr>
        <w:pStyle w:val="Akapitzlist"/>
        <w:autoSpaceDE w:val="0"/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3A0E1B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3A0E1B" w:rsidRDefault="002E5D2C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3A0E1B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</w:rPr>
      </w:pPr>
    </w:p>
    <w:p w:rsidR="001320D6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</w:rPr>
      </w:pPr>
    </w:p>
    <w:p w:rsidR="00E0769D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</w:rPr>
      </w:pP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lastRenderedPageBreak/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3A0E1B" w:rsidRPr="0042740C" w:rsidRDefault="003A0E1B" w:rsidP="00F70367">
      <w:pPr>
        <w:suppressAutoHyphens w:val="0"/>
        <w:ind w:left="851"/>
        <w:jc w:val="both"/>
        <w:rPr>
          <w:rFonts w:ascii="Arial" w:hAnsi="Arial" w:cs="Arial"/>
          <w:i/>
        </w:rPr>
      </w:pPr>
    </w:p>
    <w:p w:rsidR="001320D6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  <w:bCs/>
        </w:rPr>
      </w:pP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  <w:r w:rsidR="00B56AFC" w:rsidRPr="0042740C">
        <w:rPr>
          <w:rFonts w:ascii="Arial" w:hAnsi="Arial" w:cs="Arial"/>
        </w:rPr>
        <w:t xml:space="preserve">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mikroprzedsiębiorstwem,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małym 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średnim 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jednoosobową działalność gospodarcza,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fizyczna nieprowadząca działalności gospodarczej, 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3A0E1B" w:rsidRPr="0042740C" w:rsidRDefault="003A0E1B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3A0E1B" w:rsidRPr="0042740C" w:rsidRDefault="003A0E1B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3A0E1B" w:rsidRPr="0042740C" w:rsidRDefault="003A0E1B" w:rsidP="003A0E1B">
      <w:pPr>
        <w:pStyle w:val="Tekstpodstawowy"/>
        <w:spacing w:after="0" w:line="23" w:lineRule="atLeast"/>
        <w:jc w:val="both"/>
        <w:rPr>
          <w:rFonts w:ascii="Arial" w:hAnsi="Arial" w:cs="Arial"/>
          <w:i/>
        </w:rPr>
      </w:pPr>
    </w:p>
    <w:p w:rsidR="00B56AF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3A0E1B" w:rsidRPr="0042740C" w:rsidRDefault="003A0E1B" w:rsidP="003A0E1B">
      <w:pPr>
        <w:pStyle w:val="Akapitzlist"/>
        <w:spacing w:line="23" w:lineRule="atLeast"/>
        <w:ind w:left="426"/>
        <w:jc w:val="both"/>
        <w:rPr>
          <w:rFonts w:ascii="Arial" w:hAnsi="Arial" w:cs="Arial"/>
        </w:rPr>
      </w:pP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3A0E1B" w:rsidRPr="0042740C" w:rsidRDefault="003A0E1B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3A0E1B" w:rsidRPr="0042740C" w:rsidRDefault="003A0E1B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A31" w:rsidRDefault="00892A31" w:rsidP="004142E9">
      <w:r>
        <w:separator/>
      </w:r>
    </w:p>
  </w:endnote>
  <w:endnote w:type="continuationSeparator" w:id="0">
    <w:p w:rsidR="00892A31" w:rsidRDefault="00892A3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E3B9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E3B9C" w:rsidRPr="00A171E9">
      <w:rPr>
        <w:sz w:val="20"/>
        <w:szCs w:val="20"/>
      </w:rPr>
      <w:fldChar w:fldCharType="separate"/>
    </w:r>
    <w:r w:rsidR="00892A31">
      <w:rPr>
        <w:noProof/>
        <w:sz w:val="20"/>
        <w:szCs w:val="20"/>
      </w:rPr>
      <w:t>1</w:t>
    </w:r>
    <w:r w:rsidR="004E3B9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E3B9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E3B9C" w:rsidRPr="00A171E9">
      <w:rPr>
        <w:sz w:val="20"/>
        <w:szCs w:val="20"/>
      </w:rPr>
      <w:fldChar w:fldCharType="separate"/>
    </w:r>
    <w:r w:rsidR="00892A31">
      <w:rPr>
        <w:noProof/>
        <w:sz w:val="20"/>
        <w:szCs w:val="20"/>
      </w:rPr>
      <w:t>1</w:t>
    </w:r>
    <w:r w:rsidR="004E3B9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A31" w:rsidRDefault="00892A31" w:rsidP="004142E9">
      <w:r>
        <w:separator/>
      </w:r>
    </w:p>
  </w:footnote>
  <w:footnote w:type="continuationSeparator" w:id="0">
    <w:p w:rsidR="00892A31" w:rsidRDefault="00892A31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89A" w:rsidRPr="00BD089A" w:rsidRDefault="00BD089A" w:rsidP="00BD089A">
    <w:pPr>
      <w:widowControl w:val="0"/>
      <w:rPr>
        <w:b/>
        <w:bCs/>
        <w:sz w:val="40"/>
        <w:szCs w:val="40"/>
      </w:rPr>
    </w:pPr>
    <w:r w:rsidRPr="00BD089A">
      <w:rPr>
        <w:b/>
        <w:bCs/>
        <w:noProof/>
        <w:sz w:val="40"/>
        <w:szCs w:val="40"/>
        <w:lang w:eastAsia="pl-PL"/>
      </w:rPr>
      <w:drawing>
        <wp:inline distT="0" distB="0" distL="0" distR="0" wp14:anchorId="0166C0D2" wp14:editId="5DFFDD61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D089A">
      <w:rPr>
        <w:b/>
        <w:bCs/>
        <w:sz w:val="40"/>
        <w:szCs w:val="40"/>
      </w:rPr>
      <w:t xml:space="preserve">                            </w:t>
    </w:r>
    <w:r w:rsidRPr="00BD089A">
      <w:rPr>
        <w:b/>
        <w:bCs/>
        <w:noProof/>
        <w:sz w:val="40"/>
        <w:szCs w:val="40"/>
        <w:lang w:eastAsia="pl-PL"/>
      </w:rPr>
      <w:drawing>
        <wp:inline distT="0" distB="0" distL="0" distR="0" wp14:anchorId="3BDCA8B5" wp14:editId="1B40FE39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1C47FA"/>
    <w:rsid w:val="001C6DD1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0E1B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9C"/>
    <w:rsid w:val="004E3BC2"/>
    <w:rsid w:val="005160C5"/>
    <w:rsid w:val="00541B25"/>
    <w:rsid w:val="00571787"/>
    <w:rsid w:val="00573068"/>
    <w:rsid w:val="005851FE"/>
    <w:rsid w:val="00586024"/>
    <w:rsid w:val="005869A5"/>
    <w:rsid w:val="00590CEC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92A31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3001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089A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1358"/>
    <w:rsid w:val="00D973B2"/>
    <w:rsid w:val="00DB7ACA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6A584-83C0-4D2C-849F-FF231986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21</cp:revision>
  <cp:lastPrinted>2022-06-28T10:07:00Z</cp:lastPrinted>
  <dcterms:created xsi:type="dcterms:W3CDTF">2021-03-19T13:32:00Z</dcterms:created>
  <dcterms:modified xsi:type="dcterms:W3CDTF">2022-06-28T10:08:00Z</dcterms:modified>
</cp:coreProperties>
</file>