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F70367" w:rsidRDefault="00803B90" w:rsidP="00E0769D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80300C" w:rsidRPr="0010243D" w:rsidRDefault="00B56AFC" w:rsidP="0010243D">
      <w:pPr>
        <w:pStyle w:val="Akapitzlist"/>
        <w:numPr>
          <w:ilvl w:val="0"/>
          <w:numId w:val="22"/>
        </w:numPr>
        <w:autoSpaceDE w:val="0"/>
        <w:snapToGrid w:val="0"/>
        <w:ind w:left="426" w:hanging="426"/>
        <w:contextualSpacing/>
        <w:jc w:val="both"/>
        <w:rPr>
          <w:rFonts w:ascii="Arial" w:hAnsi="Arial" w:cs="Arial"/>
          <w:b/>
          <w:bCs/>
          <w:iCs/>
        </w:rPr>
      </w:pPr>
      <w:r w:rsidRPr="005E453D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5E453D">
        <w:rPr>
          <w:rFonts w:ascii="Arial" w:hAnsi="Arial" w:cs="Arial"/>
        </w:rPr>
        <w:t>na</w:t>
      </w:r>
      <w:r w:rsidR="00655844" w:rsidRPr="005E453D">
        <w:rPr>
          <w:rFonts w:ascii="Arial" w:hAnsi="Arial" w:cs="Arial"/>
        </w:rPr>
        <w:t xml:space="preserve"> </w:t>
      </w:r>
      <w:r w:rsidR="00876CEA" w:rsidRPr="005E453D">
        <w:rPr>
          <w:rFonts w:ascii="Arial" w:hAnsi="Arial" w:cs="Arial"/>
        </w:rPr>
        <w:t xml:space="preserve">zadanie pn: </w:t>
      </w:r>
      <w:r w:rsidR="0010243D" w:rsidRPr="0010243D">
        <w:rPr>
          <w:rFonts w:ascii="Arial" w:hAnsi="Arial" w:cs="Arial"/>
          <w:b/>
          <w:bCs/>
          <w:iCs/>
        </w:rPr>
        <w:t>„Wykonanie przebudowy budynków oświatowych: PSP Nr 1 w Nisku, PSP w Nowosielcu oraz budynku Żłobka Miejskiego w Nisku”</w:t>
      </w:r>
      <w:r w:rsidR="005E453D" w:rsidRPr="0010243D">
        <w:rPr>
          <w:rFonts w:ascii="Arial" w:hAnsi="Arial" w:cs="Arial"/>
          <w:b/>
          <w:bCs/>
          <w:iCs/>
        </w:rPr>
        <w:t>:</w:t>
      </w:r>
    </w:p>
    <w:p w:rsidR="00046383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</w:p>
    <w:p w:rsidR="00046383" w:rsidRDefault="00655844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</w:t>
      </w:r>
    </w:p>
    <w:p w:rsidR="00046383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5D19DF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</w:t>
      </w:r>
      <w:r w:rsidR="000B6C66">
        <w:rPr>
          <w:rFonts w:ascii="Arial" w:hAnsi="Arial" w:cs="Arial"/>
        </w:rPr>
        <w:t>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…………………………………</w:t>
      </w:r>
      <w:r w:rsidR="000B6C66">
        <w:rPr>
          <w:rFonts w:ascii="Arial" w:hAnsi="Arial" w:cs="Arial"/>
        </w:rPr>
        <w:t>..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</w:t>
      </w:r>
      <w:r w:rsidR="00046383">
        <w:rPr>
          <w:rFonts w:ascii="Arial" w:hAnsi="Arial" w:cs="Arial"/>
        </w:rPr>
        <w:t>……………..</w:t>
      </w:r>
      <w:r w:rsidRPr="0042740C">
        <w:rPr>
          <w:rFonts w:ascii="Arial" w:hAnsi="Arial" w:cs="Arial"/>
        </w:rPr>
        <w:t>……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</w:t>
      </w:r>
      <w:r w:rsidR="00046383">
        <w:rPr>
          <w:rFonts w:ascii="Arial" w:hAnsi="Arial" w:cs="Arial"/>
        </w:rPr>
        <w:t>……………..</w:t>
      </w:r>
      <w:r w:rsidR="005D19DF">
        <w:rPr>
          <w:rFonts w:ascii="Arial" w:hAnsi="Arial" w:cs="Arial"/>
        </w:rPr>
        <w:t>…</w:t>
      </w:r>
      <w:r w:rsidR="00046383">
        <w:rPr>
          <w:rFonts w:ascii="Arial" w:hAnsi="Arial" w:cs="Arial"/>
        </w:rPr>
        <w:t>.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</w:t>
      </w:r>
      <w:r w:rsidR="00046383">
        <w:rPr>
          <w:rFonts w:ascii="Arial" w:hAnsi="Arial" w:cs="Arial"/>
          <w:bCs/>
        </w:rPr>
        <w:t>……………….</w:t>
      </w:r>
      <w:r w:rsidR="0042740C">
        <w:rPr>
          <w:rFonts w:ascii="Arial" w:hAnsi="Arial" w:cs="Arial"/>
          <w:bCs/>
        </w:rPr>
        <w:t>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</w:t>
      </w:r>
      <w:r w:rsidR="00046383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046383">
        <w:rPr>
          <w:rFonts w:ascii="Arial" w:hAnsi="Arial" w:cs="Arial"/>
        </w:rPr>
        <w:t>…….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</w:t>
      </w:r>
      <w:r w:rsidR="00046383">
        <w:rPr>
          <w:rFonts w:ascii="Arial" w:hAnsi="Arial" w:cs="Arial"/>
        </w:rPr>
        <w:t>….</w:t>
      </w:r>
      <w:r w:rsidR="001726F0" w:rsidRPr="0042740C">
        <w:rPr>
          <w:rFonts w:ascii="Arial" w:hAnsi="Arial" w:cs="Arial"/>
        </w:rPr>
        <w:t>….)</w:t>
      </w:r>
    </w:p>
    <w:p w:rsidR="0010243D" w:rsidRDefault="0010243D" w:rsidP="0010243D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i/>
        </w:rPr>
      </w:pPr>
    </w:p>
    <w:p w:rsidR="002536F5" w:rsidRPr="0042740C" w:rsidRDefault="001726F0" w:rsidP="0010243D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i/>
        </w:rPr>
      </w:pPr>
      <w:bookmarkStart w:id="0" w:name="_GoBack"/>
      <w:bookmarkEnd w:id="0"/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046383" w:rsidRDefault="009A08FE" w:rsidP="0004638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ED7" w:rsidRDefault="00171ED7" w:rsidP="004142E9">
      <w:r>
        <w:separator/>
      </w:r>
    </w:p>
  </w:endnote>
  <w:endnote w:type="continuationSeparator" w:id="0">
    <w:p w:rsidR="00171ED7" w:rsidRDefault="00171ED7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957D4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957D44" w:rsidRPr="00A171E9">
      <w:rPr>
        <w:sz w:val="20"/>
        <w:szCs w:val="20"/>
      </w:rPr>
      <w:fldChar w:fldCharType="separate"/>
    </w:r>
    <w:r w:rsidR="00171ED7">
      <w:rPr>
        <w:noProof/>
        <w:sz w:val="20"/>
        <w:szCs w:val="20"/>
      </w:rPr>
      <w:t>1</w:t>
    </w:r>
    <w:r w:rsidR="00957D4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957D4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957D44" w:rsidRPr="00A171E9">
      <w:rPr>
        <w:sz w:val="20"/>
        <w:szCs w:val="20"/>
      </w:rPr>
      <w:fldChar w:fldCharType="separate"/>
    </w:r>
    <w:r w:rsidR="00171ED7">
      <w:rPr>
        <w:noProof/>
        <w:sz w:val="20"/>
        <w:szCs w:val="20"/>
      </w:rPr>
      <w:t>1</w:t>
    </w:r>
    <w:r w:rsidR="00957D44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ED7" w:rsidRDefault="00171ED7" w:rsidP="004142E9">
      <w:r>
        <w:separator/>
      </w:r>
    </w:p>
  </w:footnote>
  <w:footnote w:type="continuationSeparator" w:id="0">
    <w:p w:rsidR="00171ED7" w:rsidRDefault="00171ED7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046383" w:rsidRDefault="001901DF" w:rsidP="00046383">
    <w:pPr>
      <w:jc w:val="right"/>
      <w:rPr>
        <w:rFonts w:ascii="Arial" w:hAnsi="Arial" w:cs="Arial"/>
        <w:b/>
        <w:kern w:val="1"/>
      </w:rPr>
    </w:pPr>
    <w:r w:rsidRPr="00046383">
      <w:rPr>
        <w:rFonts w:ascii="Arial" w:hAnsi="Arial" w:cs="Arial"/>
        <w:b/>
        <w:kern w:val="1"/>
      </w:rPr>
      <w:t>Załącznik nr 1</w:t>
    </w:r>
  </w:p>
  <w:p w:rsidR="00476DC8" w:rsidRPr="00046383" w:rsidRDefault="001901DF" w:rsidP="00046383">
    <w:pPr>
      <w:jc w:val="right"/>
      <w:rPr>
        <w:rFonts w:ascii="Arial" w:hAnsi="Arial" w:cs="Arial"/>
        <w:b/>
        <w:kern w:val="1"/>
      </w:rPr>
    </w:pPr>
    <w:r w:rsidRPr="00046383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46383"/>
    <w:rsid w:val="00063D5C"/>
    <w:rsid w:val="000706EF"/>
    <w:rsid w:val="0008081F"/>
    <w:rsid w:val="00091439"/>
    <w:rsid w:val="000943C9"/>
    <w:rsid w:val="00095CB3"/>
    <w:rsid w:val="000A4EA0"/>
    <w:rsid w:val="000B6C66"/>
    <w:rsid w:val="000E2755"/>
    <w:rsid w:val="000E4962"/>
    <w:rsid w:val="000F08B9"/>
    <w:rsid w:val="000F2EDC"/>
    <w:rsid w:val="000F4ACE"/>
    <w:rsid w:val="000F5656"/>
    <w:rsid w:val="0010023F"/>
    <w:rsid w:val="0010243D"/>
    <w:rsid w:val="00111187"/>
    <w:rsid w:val="00112874"/>
    <w:rsid w:val="00115210"/>
    <w:rsid w:val="00124CAC"/>
    <w:rsid w:val="00127E41"/>
    <w:rsid w:val="001320D6"/>
    <w:rsid w:val="001337AE"/>
    <w:rsid w:val="001361D3"/>
    <w:rsid w:val="00171ED7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015E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453D"/>
    <w:rsid w:val="005E6D0E"/>
    <w:rsid w:val="006268C5"/>
    <w:rsid w:val="00642474"/>
    <w:rsid w:val="00652CF5"/>
    <w:rsid w:val="00655844"/>
    <w:rsid w:val="006673C5"/>
    <w:rsid w:val="00676A3D"/>
    <w:rsid w:val="006848E4"/>
    <w:rsid w:val="006934B5"/>
    <w:rsid w:val="006934D8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C359E"/>
    <w:rsid w:val="007F6CC4"/>
    <w:rsid w:val="0080300C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05AB0"/>
    <w:rsid w:val="009257C9"/>
    <w:rsid w:val="00935F3F"/>
    <w:rsid w:val="00944EF8"/>
    <w:rsid w:val="00957D44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AF6769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318B"/>
    <w:rsid w:val="00C86B29"/>
    <w:rsid w:val="00C87007"/>
    <w:rsid w:val="00CB38CB"/>
    <w:rsid w:val="00CB79FC"/>
    <w:rsid w:val="00CC5B74"/>
    <w:rsid w:val="00CD7AB9"/>
    <w:rsid w:val="00CE34A5"/>
    <w:rsid w:val="00CE5B33"/>
    <w:rsid w:val="00D07069"/>
    <w:rsid w:val="00D70A70"/>
    <w:rsid w:val="00D71358"/>
    <w:rsid w:val="00D72A26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5086"/>
    <w:rsid w:val="00E372D8"/>
    <w:rsid w:val="00E51C9D"/>
    <w:rsid w:val="00E756B7"/>
    <w:rsid w:val="00EB7DEF"/>
    <w:rsid w:val="00EC1322"/>
    <w:rsid w:val="00EE5742"/>
    <w:rsid w:val="00F06C0A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D0ABB-7A54-41D0-9DEC-3F7DF720D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2022-07-12T09:01:00Z</cp:lastPrinted>
  <dcterms:created xsi:type="dcterms:W3CDTF">2022-07-12T09:00:00Z</dcterms:created>
  <dcterms:modified xsi:type="dcterms:W3CDTF">2022-07-12T09:02:00Z</dcterms:modified>
</cp:coreProperties>
</file>