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82048F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82048F" w:rsidRPr="0082048F">
        <w:rPr>
          <w:rFonts w:ascii="Arial" w:eastAsia="Arial" w:hAnsi="Arial" w:cs="Arial"/>
          <w:b/>
          <w:bCs/>
          <w:szCs w:val="28"/>
        </w:rPr>
        <w:t>„Budowa odcinka drogi gminnej ul. Jana w msc. Nisko w km 0+000 – 0+212 oraz 0+223 – 0+957,50 wraz z budową oświetlenia drogowego”</w:t>
      </w:r>
    </w:p>
    <w:p w:rsidR="0082048F" w:rsidRDefault="0082048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bookmarkStart w:id="0" w:name="_GoBack"/>
      <w:bookmarkEnd w:id="0"/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53" w:rsidRDefault="00BA2853" w:rsidP="004142E9">
      <w:r>
        <w:separator/>
      </w:r>
    </w:p>
  </w:endnote>
  <w:endnote w:type="continuationSeparator" w:id="0">
    <w:p w:rsidR="00BA2853" w:rsidRDefault="00BA285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12BEA" w:rsidRPr="00A171E9">
      <w:rPr>
        <w:sz w:val="20"/>
        <w:szCs w:val="20"/>
      </w:rPr>
      <w:fldChar w:fldCharType="separate"/>
    </w:r>
    <w:r w:rsidR="00BA2853">
      <w:rPr>
        <w:noProof/>
        <w:sz w:val="20"/>
        <w:szCs w:val="20"/>
      </w:rPr>
      <w:t>1</w:t>
    </w:r>
    <w:r w:rsidR="00B12BE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12BEA" w:rsidRPr="00A171E9">
      <w:rPr>
        <w:sz w:val="20"/>
        <w:szCs w:val="20"/>
      </w:rPr>
      <w:fldChar w:fldCharType="separate"/>
    </w:r>
    <w:r w:rsidR="00BA2853">
      <w:rPr>
        <w:noProof/>
        <w:sz w:val="20"/>
        <w:szCs w:val="20"/>
      </w:rPr>
      <w:t>1</w:t>
    </w:r>
    <w:r w:rsidR="00B12BE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53" w:rsidRDefault="00BA2853" w:rsidP="004142E9">
      <w:r>
        <w:separator/>
      </w:r>
    </w:p>
  </w:footnote>
  <w:footnote w:type="continuationSeparator" w:id="0">
    <w:p w:rsidR="00BA2853" w:rsidRDefault="00BA2853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F455E-80DA-42C1-98F8-C319E49B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2022-07-06T09:21:00Z</cp:lastPrinted>
  <dcterms:created xsi:type="dcterms:W3CDTF">2022-07-06T09:21:00Z</dcterms:created>
  <dcterms:modified xsi:type="dcterms:W3CDTF">2022-07-06T09:23:00Z</dcterms:modified>
</cp:coreProperties>
</file>