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03221F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9525" r="12700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AD61E2">
      <w:pPr>
        <w:pStyle w:val="Akapitzlist"/>
        <w:numPr>
          <w:ilvl w:val="0"/>
          <w:numId w:val="20"/>
        </w:numPr>
        <w:tabs>
          <w:tab w:val="left" w:pos="929"/>
        </w:tabs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AD61E2" w:rsidRPr="0003221F">
        <w:rPr>
          <w:rFonts w:ascii="Arial" w:eastAsia="Arial" w:hAnsi="Arial" w:cs="Arial"/>
          <w:b/>
          <w:bCs/>
          <w:iCs/>
        </w:rPr>
        <w:t>Przebudowa i remonty dróg gminnych na terenie Gminy i Miasta Nisko – etap I</w:t>
      </w:r>
      <w:r w:rsidR="004E53CE">
        <w:rPr>
          <w:rFonts w:ascii="Arial" w:eastAsia="Arial" w:hAnsi="Arial" w:cs="Arial"/>
          <w:b/>
          <w:bCs/>
          <w:iCs/>
        </w:rPr>
        <w:t>I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,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4E53CE" w:rsidRPr="004E53CE" w:rsidRDefault="004E53CE" w:rsidP="004E53CE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i/>
          <w:iCs/>
          <w:kern w:val="1"/>
          <w:lang/>
        </w:rPr>
      </w:pPr>
      <w:r>
        <w:rPr>
          <w:rFonts w:ascii="Arial" w:eastAsia="Arial" w:hAnsi="Arial" w:cs="Arial"/>
          <w:b/>
          <w:bCs/>
          <w:kern w:val="1"/>
          <w:lang/>
        </w:rPr>
        <w:t>„</w:t>
      </w:r>
      <w:r w:rsidRPr="004E53CE">
        <w:rPr>
          <w:rFonts w:ascii="Arial" w:eastAsia="Arial" w:hAnsi="Arial" w:cs="Arial"/>
          <w:b/>
          <w:bCs/>
          <w:kern w:val="1"/>
          <w:lang/>
        </w:rPr>
        <w:t>Przebudowa drogi gminnej wewnętrznej położonej na działce nr ewid. 836/7, 835/2, 834/2  w msc. Nowosielec</w:t>
      </w:r>
      <w:r w:rsidRPr="004E53CE">
        <w:rPr>
          <w:rFonts w:ascii="Arial" w:eastAsia="Arial" w:hAnsi="Arial" w:cs="Arial"/>
          <w:b/>
          <w:bCs/>
          <w:i/>
          <w:iCs/>
          <w:kern w:val="1"/>
          <w:lang/>
        </w:rPr>
        <w:t>.”</w:t>
      </w:r>
    </w:p>
    <w:p w:rsidR="004E53CE" w:rsidRPr="004E53CE" w:rsidRDefault="004E53CE" w:rsidP="004E53CE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kern w:val="1"/>
          <w:lang/>
        </w:rPr>
      </w:pPr>
      <w:r w:rsidRPr="004E53CE">
        <w:rPr>
          <w:rFonts w:ascii="Arial" w:eastAsia="Arial" w:hAnsi="Arial" w:cs="Arial"/>
          <w:b/>
          <w:bCs/>
          <w:kern w:val="1"/>
          <w:lang/>
        </w:rPr>
        <w:t>„Przebudowa drogi gminnej ul. Sienkiewicza położonej na działce nr ewid. 2330 w msc. Nisko.”</w:t>
      </w:r>
    </w:p>
    <w:p w:rsidR="004E53CE" w:rsidRPr="004E53CE" w:rsidRDefault="004E53CE" w:rsidP="004E53CE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kern w:val="1"/>
          <w:lang/>
        </w:rPr>
      </w:pPr>
      <w:r w:rsidRPr="004E53CE">
        <w:rPr>
          <w:rFonts w:ascii="Arial" w:eastAsia="Arial" w:hAnsi="Arial" w:cs="Arial"/>
          <w:b/>
          <w:bCs/>
          <w:kern w:val="1"/>
          <w:lang/>
        </w:rPr>
        <w:t>„Przebudowa drogi gminnej wewnętrznej położonej na działce nr ewid. 531/3, 503 w msc. Racławice.”</w:t>
      </w:r>
    </w:p>
    <w:p w:rsidR="004E53CE" w:rsidRPr="004E53CE" w:rsidRDefault="004E53CE" w:rsidP="004E53CE">
      <w:pPr>
        <w:widowControl w:val="0"/>
        <w:numPr>
          <w:ilvl w:val="0"/>
          <w:numId w:val="22"/>
        </w:numPr>
        <w:snapToGrid w:val="0"/>
        <w:ind w:left="851" w:hanging="425"/>
        <w:jc w:val="both"/>
        <w:rPr>
          <w:rFonts w:ascii="Arial" w:eastAsia="Arial" w:hAnsi="Arial" w:cs="Arial"/>
          <w:b/>
          <w:bCs/>
          <w:kern w:val="1"/>
          <w:lang/>
        </w:rPr>
      </w:pPr>
      <w:r w:rsidRPr="004E53CE">
        <w:rPr>
          <w:rFonts w:ascii="Arial" w:eastAsia="Arial" w:hAnsi="Arial" w:cs="Arial"/>
          <w:b/>
          <w:bCs/>
          <w:kern w:val="1"/>
          <w:lang/>
        </w:rPr>
        <w:t>„Przebudowa zjazdu z drogi powiatowej na drogę gminną ul. Jaworową w msc. Nisko.”</w:t>
      </w:r>
    </w:p>
    <w:p w:rsidR="0003221F" w:rsidRPr="0003221F" w:rsidRDefault="0003221F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7F6CC4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.</w:t>
      </w:r>
      <w:r w:rsidR="003E1825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4E53CE">
        <w:rPr>
          <w:rFonts w:ascii="Arial" w:hAnsi="Arial" w:cs="Arial"/>
        </w:rPr>
        <w:t>…………..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="001901DF" w:rsidRP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,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…………………….</w:t>
      </w:r>
      <w:r w:rsid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</w:t>
      </w:r>
      <w:r w:rsidR="00655844" w:rsidRPr="00AD61E2">
        <w:rPr>
          <w:rFonts w:ascii="Arial" w:hAnsi="Arial" w:cs="Arial"/>
        </w:rPr>
        <w:t>..,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1901DF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.</w:t>
      </w:r>
      <w:r w:rsidR="007F6CC4" w:rsidRPr="00AD61E2">
        <w:rPr>
          <w:rFonts w:ascii="Arial" w:hAnsi="Arial" w:cs="Arial"/>
        </w:rPr>
        <w:t>…</w:t>
      </w:r>
      <w:r w:rsidR="002E5D2C" w:rsidRPr="00AD61E2">
        <w:rPr>
          <w:rFonts w:ascii="Arial" w:hAnsi="Arial" w:cs="Arial"/>
        </w:rPr>
        <w:t>.,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803B90" w:rsidRPr="00AD61E2" w:rsidRDefault="001726F0" w:rsidP="00AD61E2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F70367" w:rsidRPr="00AD61E2" w:rsidRDefault="00F70367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E372D8" w:rsidRPr="00AD61E2" w:rsidRDefault="00E372D8" w:rsidP="00AD61E2">
      <w:pPr>
        <w:ind w:left="426"/>
        <w:jc w:val="both"/>
        <w:rPr>
          <w:rFonts w:ascii="Arial" w:hAnsi="Arial" w:cs="Arial"/>
        </w:rPr>
      </w:pPr>
    </w:p>
    <w:p w:rsidR="004E53CE" w:rsidRPr="004E53CE" w:rsidRDefault="0080300C" w:rsidP="004E53CE">
      <w:pPr>
        <w:pStyle w:val="Akapitzlist"/>
        <w:numPr>
          <w:ilvl w:val="0"/>
          <w:numId w:val="21"/>
        </w:numPr>
        <w:rPr>
          <w:rFonts w:ascii="Arial" w:eastAsia="Arial" w:hAnsi="Arial" w:cs="Arial"/>
          <w:b/>
          <w:bCs/>
          <w:iCs/>
        </w:rPr>
      </w:pPr>
      <w:r w:rsidRPr="004E53CE">
        <w:rPr>
          <w:rFonts w:ascii="Arial" w:eastAsia="Arial" w:hAnsi="Arial" w:cs="Arial"/>
          <w:b/>
          <w:bCs/>
        </w:rPr>
        <w:t>Zadanie</w:t>
      </w:r>
      <w:r w:rsidRPr="004E53CE">
        <w:rPr>
          <w:rFonts w:ascii="Arial" w:eastAsia="Arial" w:hAnsi="Arial" w:cs="Arial"/>
          <w:b/>
          <w:bCs/>
          <w:color w:val="FF0000"/>
        </w:rPr>
        <w:t xml:space="preserve"> </w:t>
      </w:r>
      <w:r w:rsidRPr="004E53CE">
        <w:rPr>
          <w:rFonts w:ascii="Arial" w:eastAsia="Arial" w:hAnsi="Arial" w:cs="Arial"/>
          <w:b/>
          <w:bCs/>
        </w:rPr>
        <w:t xml:space="preserve">1: </w:t>
      </w:r>
      <w:r w:rsidR="004E53CE" w:rsidRPr="004E53CE">
        <w:rPr>
          <w:rFonts w:ascii="Arial" w:eastAsia="Arial" w:hAnsi="Arial" w:cs="Arial"/>
          <w:b/>
          <w:bCs/>
          <w:iCs/>
        </w:rPr>
        <w:t>„Przebudowa drogi gminnej wewnętrznej położonej na działce nr ewid. 836/7, 835/2, 834/2  w msc. Nowosielec.”</w:t>
      </w:r>
    </w:p>
    <w:p w:rsidR="0080300C" w:rsidRPr="004E53CE" w:rsidRDefault="0080300C" w:rsidP="004E53CE">
      <w:pPr>
        <w:pStyle w:val="Akapitzlist"/>
        <w:tabs>
          <w:tab w:val="left" w:pos="5760"/>
        </w:tabs>
        <w:snapToGrid w:val="0"/>
        <w:ind w:left="709"/>
        <w:jc w:val="both"/>
        <w:rPr>
          <w:rFonts w:ascii="Arial" w:hAnsi="Arial" w:cs="Arial"/>
        </w:rPr>
      </w:pPr>
      <w:r w:rsidRPr="004E53CE">
        <w:rPr>
          <w:rFonts w:ascii="Arial" w:hAnsi="Arial" w:cs="Arial"/>
        </w:rPr>
        <w:t>brutto: ...........................</w:t>
      </w:r>
      <w:r w:rsidR="00F70367" w:rsidRPr="004E53CE">
        <w:rPr>
          <w:rFonts w:ascii="Arial" w:hAnsi="Arial" w:cs="Arial"/>
        </w:rPr>
        <w:t>.....................................................</w:t>
      </w:r>
      <w:r w:rsidRPr="004E53CE">
        <w:rPr>
          <w:rFonts w:ascii="Arial" w:hAnsi="Arial" w:cs="Arial"/>
        </w:rPr>
        <w:t>......zł,</w:t>
      </w:r>
    </w:p>
    <w:p w:rsidR="0080300C" w:rsidRDefault="0080300C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(słownie:</w:t>
      </w:r>
      <w:r w:rsidR="004B6B5B" w:rsidRPr="00AD61E2">
        <w:rPr>
          <w:rFonts w:ascii="Arial" w:hAnsi="Arial" w:cs="Arial"/>
        </w:rPr>
        <w:t xml:space="preserve"> </w:t>
      </w:r>
      <w:r w:rsidR="00AD61E2">
        <w:rPr>
          <w:rFonts w:ascii="Arial" w:hAnsi="Arial" w:cs="Arial"/>
        </w:rPr>
        <w:t>........</w:t>
      </w:r>
      <w:r w:rsidRPr="00AD61E2">
        <w:rPr>
          <w:rFonts w:ascii="Arial" w:hAnsi="Arial" w:cs="Arial"/>
        </w:rPr>
        <w:t>.............................</w:t>
      </w:r>
      <w:r w:rsidR="00F70367" w:rsidRPr="00AD61E2">
        <w:rPr>
          <w:rFonts w:ascii="Arial" w:hAnsi="Arial" w:cs="Arial"/>
        </w:rPr>
        <w:t>.....................................................</w:t>
      </w:r>
      <w:r w:rsidRPr="00AD61E2">
        <w:rPr>
          <w:rFonts w:ascii="Arial" w:hAnsi="Arial" w:cs="Arial"/>
        </w:rPr>
        <w:t>...........),</w:t>
      </w:r>
    </w:p>
    <w:p w:rsidR="0003221F" w:rsidRPr="00AD61E2" w:rsidRDefault="0003221F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</w:p>
    <w:p w:rsidR="004E53CE" w:rsidRPr="004E53CE" w:rsidRDefault="0080300C" w:rsidP="004E53CE">
      <w:pPr>
        <w:pStyle w:val="Akapitzlist"/>
        <w:numPr>
          <w:ilvl w:val="0"/>
          <w:numId w:val="21"/>
        </w:numPr>
        <w:tabs>
          <w:tab w:val="left" w:pos="5760"/>
        </w:tabs>
        <w:snapToGrid w:val="0"/>
        <w:jc w:val="both"/>
        <w:rPr>
          <w:rFonts w:ascii="Arial" w:hAnsi="Arial" w:cs="Arial"/>
        </w:rPr>
      </w:pPr>
      <w:r w:rsidRPr="004E53CE">
        <w:rPr>
          <w:rFonts w:ascii="Arial" w:eastAsia="Arial" w:hAnsi="Arial" w:cs="Arial"/>
          <w:b/>
        </w:rPr>
        <w:t xml:space="preserve">Zadanie 2: </w:t>
      </w:r>
      <w:r w:rsidR="004E53CE" w:rsidRPr="004E53CE">
        <w:rPr>
          <w:rFonts w:ascii="Arial" w:eastAsia="Arial" w:hAnsi="Arial" w:cs="Arial"/>
          <w:b/>
          <w:lang w:eastAsia="zh-CN"/>
        </w:rPr>
        <w:t>„Przebudowa drogi gminnej ul. Sienkiewicza położonej na działce nr ewid. 2330 w msc. Nisko.”</w:t>
      </w:r>
    </w:p>
    <w:p w:rsidR="00F70367" w:rsidRPr="004E53CE" w:rsidRDefault="00F70367" w:rsidP="004E53CE">
      <w:pPr>
        <w:pStyle w:val="Akapitzlist"/>
        <w:tabs>
          <w:tab w:val="left" w:pos="5760"/>
        </w:tabs>
        <w:snapToGrid w:val="0"/>
        <w:ind w:left="720"/>
        <w:jc w:val="both"/>
        <w:rPr>
          <w:rFonts w:ascii="Arial" w:hAnsi="Arial" w:cs="Arial"/>
        </w:rPr>
      </w:pPr>
      <w:r w:rsidRPr="004E53CE">
        <w:rPr>
          <w:rFonts w:ascii="Arial" w:hAnsi="Arial" w:cs="Arial"/>
        </w:rPr>
        <w:t>brutto: ......................................................................................zł,</w:t>
      </w:r>
    </w:p>
    <w:p w:rsidR="0080300C" w:rsidRPr="00AD61E2" w:rsidRDefault="00F70367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(słownie: .................</w:t>
      </w:r>
      <w:r w:rsidR="00AD61E2">
        <w:rPr>
          <w:rFonts w:ascii="Arial" w:hAnsi="Arial" w:cs="Arial"/>
        </w:rPr>
        <w:t>....................</w:t>
      </w:r>
      <w:r w:rsidRPr="00AD61E2">
        <w:rPr>
          <w:rFonts w:ascii="Arial" w:hAnsi="Arial" w:cs="Arial"/>
        </w:rPr>
        <w:t>...........................................................................),</w:t>
      </w:r>
    </w:p>
    <w:p w:rsidR="00AD61E2" w:rsidRPr="00AD61E2" w:rsidRDefault="00AD61E2" w:rsidP="00AD61E2">
      <w:pPr>
        <w:jc w:val="both"/>
        <w:rPr>
          <w:rFonts w:ascii="Arial" w:hAnsi="Arial" w:cs="Arial"/>
        </w:rPr>
      </w:pPr>
    </w:p>
    <w:p w:rsidR="004E53CE" w:rsidRPr="004E53CE" w:rsidRDefault="00AD61E2" w:rsidP="004E53CE">
      <w:pPr>
        <w:pStyle w:val="Akapitzlist"/>
        <w:numPr>
          <w:ilvl w:val="0"/>
          <w:numId w:val="21"/>
        </w:numPr>
        <w:rPr>
          <w:rFonts w:ascii="Arial" w:eastAsia="Arial" w:hAnsi="Arial" w:cs="Arial"/>
          <w:b/>
          <w:bCs/>
          <w:iCs/>
        </w:rPr>
      </w:pPr>
      <w:r w:rsidRPr="004E53CE">
        <w:rPr>
          <w:rFonts w:ascii="Arial" w:eastAsia="Arial" w:hAnsi="Arial" w:cs="Arial"/>
          <w:b/>
          <w:bCs/>
        </w:rPr>
        <w:t>Zadanie</w:t>
      </w:r>
      <w:r w:rsidRPr="004E53CE">
        <w:rPr>
          <w:rFonts w:ascii="Arial" w:eastAsia="Arial" w:hAnsi="Arial" w:cs="Arial"/>
          <w:b/>
          <w:bCs/>
          <w:color w:val="FF0000"/>
        </w:rPr>
        <w:t xml:space="preserve"> </w:t>
      </w:r>
      <w:r w:rsidR="00D240A7" w:rsidRPr="004E53CE">
        <w:rPr>
          <w:rFonts w:ascii="Arial" w:eastAsia="Arial" w:hAnsi="Arial" w:cs="Arial"/>
          <w:b/>
          <w:bCs/>
        </w:rPr>
        <w:t>3</w:t>
      </w:r>
      <w:r w:rsidRPr="004E53CE">
        <w:rPr>
          <w:rFonts w:ascii="Arial" w:eastAsia="Arial" w:hAnsi="Arial" w:cs="Arial"/>
          <w:b/>
          <w:bCs/>
        </w:rPr>
        <w:t xml:space="preserve">: </w:t>
      </w:r>
      <w:r w:rsidR="004E53CE" w:rsidRPr="004E53CE">
        <w:rPr>
          <w:rFonts w:ascii="Arial" w:eastAsia="Arial" w:hAnsi="Arial" w:cs="Arial"/>
          <w:b/>
          <w:bCs/>
          <w:iCs/>
        </w:rPr>
        <w:t>Przebudowa drogi gminnej wewnętrznej położonej na działce nr ewid. 531/3, 503 w msc. Racławice.”</w:t>
      </w:r>
    </w:p>
    <w:p w:rsidR="00AD61E2" w:rsidRPr="004E53CE" w:rsidRDefault="00AD61E2" w:rsidP="004E53CE">
      <w:pPr>
        <w:pStyle w:val="Akapitzlist"/>
        <w:tabs>
          <w:tab w:val="left" w:pos="5760"/>
        </w:tabs>
        <w:snapToGrid w:val="0"/>
        <w:ind w:left="709"/>
        <w:jc w:val="both"/>
        <w:rPr>
          <w:rFonts w:ascii="Arial" w:hAnsi="Arial" w:cs="Arial"/>
        </w:rPr>
      </w:pPr>
      <w:r w:rsidRPr="004E53CE">
        <w:rPr>
          <w:rFonts w:ascii="Arial" w:hAnsi="Arial" w:cs="Arial"/>
        </w:rPr>
        <w:t>brutto: ......................................................................................zł,</w:t>
      </w:r>
    </w:p>
    <w:p w:rsidR="00AD61E2" w:rsidRPr="00AD61E2" w:rsidRDefault="00AD61E2" w:rsidP="00AD61E2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........</w:t>
      </w:r>
      <w:r w:rsidRPr="00AD61E2">
        <w:rPr>
          <w:rFonts w:ascii="Arial" w:hAnsi="Arial" w:cs="Arial"/>
        </w:rPr>
        <w:t>.............................................................................................),</w:t>
      </w:r>
    </w:p>
    <w:p w:rsidR="00F70367" w:rsidRDefault="00F70367" w:rsidP="00AD61E2">
      <w:pPr>
        <w:jc w:val="both"/>
        <w:rPr>
          <w:rFonts w:ascii="Arial" w:hAnsi="Arial" w:cs="Arial"/>
          <w:b/>
          <w:bCs/>
          <w:u w:val="single"/>
        </w:rPr>
      </w:pPr>
    </w:p>
    <w:p w:rsidR="004E53CE" w:rsidRPr="004E53CE" w:rsidRDefault="004E53CE" w:rsidP="004E53CE">
      <w:pPr>
        <w:pStyle w:val="Akapitzlist"/>
        <w:numPr>
          <w:ilvl w:val="0"/>
          <w:numId w:val="21"/>
        </w:numPr>
        <w:rPr>
          <w:rFonts w:ascii="Arial" w:eastAsia="Arial" w:hAnsi="Arial" w:cs="Arial"/>
          <w:b/>
          <w:bCs/>
          <w:iCs/>
        </w:rPr>
      </w:pPr>
      <w:r w:rsidRPr="004E53CE">
        <w:rPr>
          <w:rFonts w:ascii="Arial" w:eastAsia="Arial" w:hAnsi="Arial" w:cs="Arial"/>
          <w:b/>
          <w:bCs/>
        </w:rPr>
        <w:t>Z</w:t>
      </w:r>
      <w:bookmarkStart w:id="0" w:name="_GoBack"/>
      <w:bookmarkEnd w:id="0"/>
      <w:r w:rsidRPr="004E53CE">
        <w:rPr>
          <w:rFonts w:ascii="Arial" w:eastAsia="Arial" w:hAnsi="Arial" w:cs="Arial"/>
          <w:b/>
          <w:bCs/>
        </w:rPr>
        <w:t>adanie</w:t>
      </w:r>
      <w:r w:rsidRPr="004E53CE">
        <w:rPr>
          <w:rFonts w:ascii="Arial" w:eastAsia="Arial" w:hAnsi="Arial" w:cs="Arial"/>
          <w:b/>
          <w:bCs/>
          <w:color w:val="FF0000"/>
        </w:rPr>
        <w:t xml:space="preserve"> </w:t>
      </w:r>
      <w:r w:rsidRPr="004E53CE">
        <w:rPr>
          <w:rFonts w:ascii="Arial" w:eastAsia="Arial" w:hAnsi="Arial" w:cs="Arial"/>
          <w:b/>
          <w:bCs/>
        </w:rPr>
        <w:t>4</w:t>
      </w:r>
      <w:r w:rsidRPr="004E53CE">
        <w:rPr>
          <w:rFonts w:ascii="Arial" w:eastAsia="Arial" w:hAnsi="Arial" w:cs="Arial"/>
          <w:b/>
          <w:bCs/>
        </w:rPr>
        <w:t xml:space="preserve">: </w:t>
      </w:r>
      <w:r w:rsidRPr="004E53CE">
        <w:rPr>
          <w:rFonts w:ascii="Arial" w:eastAsia="Arial" w:hAnsi="Arial" w:cs="Arial"/>
          <w:b/>
          <w:bCs/>
          <w:iCs/>
        </w:rPr>
        <w:t>„Przebudowa zjazdu z drogi powiatowej na drogę gminną ul. Jaworową w msc. Nisko.”</w:t>
      </w:r>
    </w:p>
    <w:p w:rsidR="004E53CE" w:rsidRPr="00AD61E2" w:rsidRDefault="004E53CE" w:rsidP="004E53CE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>brutto: ......................................................................................zł,</w:t>
      </w:r>
    </w:p>
    <w:p w:rsidR="004E53CE" w:rsidRPr="00AD61E2" w:rsidRDefault="004E53CE" w:rsidP="004E53CE">
      <w:pPr>
        <w:tabs>
          <w:tab w:val="left" w:pos="5760"/>
        </w:tabs>
        <w:snapToGrid w:val="0"/>
        <w:ind w:left="709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........</w:t>
      </w:r>
      <w:r w:rsidRPr="00AD61E2">
        <w:rPr>
          <w:rFonts w:ascii="Arial" w:hAnsi="Arial" w:cs="Arial"/>
        </w:rPr>
        <w:t>.............................................................................................),</w:t>
      </w:r>
    </w:p>
    <w:p w:rsidR="004E53CE" w:rsidRPr="00AD61E2" w:rsidRDefault="004E53CE" w:rsidP="00AD61E2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AD61E2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AD61E2">
        <w:rPr>
          <w:rFonts w:ascii="Arial" w:hAnsi="Arial" w:cs="Arial"/>
          <w:i/>
        </w:rPr>
        <w:t xml:space="preserve">* </w:t>
      </w:r>
      <w:r w:rsidR="00CE5B33" w:rsidRPr="00AD61E2">
        <w:rPr>
          <w:rFonts w:ascii="Arial" w:hAnsi="Arial" w:cs="Arial"/>
          <w:i/>
        </w:rPr>
        <w:t>(</w:t>
      </w:r>
      <w:r w:rsidRPr="00AD61E2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AD61E2">
        <w:rPr>
          <w:rFonts w:ascii="Arial" w:hAnsi="Arial" w:cs="Arial"/>
          <w:i/>
        </w:rPr>
        <w:t>)</w:t>
      </w:r>
    </w:p>
    <w:p w:rsidR="00F70367" w:rsidRPr="00AD61E2" w:rsidRDefault="00F70367" w:rsidP="0003221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F8" w:rsidRDefault="00013AF8" w:rsidP="004142E9">
      <w:r>
        <w:separator/>
      </w:r>
    </w:p>
  </w:endnote>
  <w:endnote w:type="continuationSeparator" w:id="0">
    <w:p w:rsidR="00013AF8" w:rsidRDefault="00013AF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A0066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A00664" w:rsidRPr="00A171E9">
      <w:rPr>
        <w:sz w:val="20"/>
        <w:szCs w:val="20"/>
      </w:rPr>
      <w:fldChar w:fldCharType="separate"/>
    </w:r>
    <w:r w:rsidR="00013AF8">
      <w:rPr>
        <w:noProof/>
        <w:sz w:val="20"/>
        <w:szCs w:val="20"/>
      </w:rPr>
      <w:t>1</w:t>
    </w:r>
    <w:r w:rsidR="00A0066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A0066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A00664" w:rsidRPr="00A171E9">
      <w:rPr>
        <w:sz w:val="20"/>
        <w:szCs w:val="20"/>
      </w:rPr>
      <w:fldChar w:fldCharType="separate"/>
    </w:r>
    <w:r w:rsidR="00013AF8">
      <w:rPr>
        <w:noProof/>
        <w:sz w:val="20"/>
        <w:szCs w:val="20"/>
      </w:rPr>
      <w:t>1</w:t>
    </w:r>
    <w:r w:rsidR="00A0066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F8" w:rsidRDefault="00013AF8" w:rsidP="004142E9">
      <w:r>
        <w:separator/>
      </w:r>
    </w:p>
  </w:footnote>
  <w:footnote w:type="continuationSeparator" w:id="0">
    <w:p w:rsidR="00013AF8" w:rsidRDefault="00013AF8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1"/>
  </w:num>
  <w:num w:numId="15">
    <w:abstractNumId w:val="19"/>
  </w:num>
  <w:num w:numId="16">
    <w:abstractNumId w:val="15"/>
  </w:num>
  <w:num w:numId="17">
    <w:abstractNumId w:val="7"/>
  </w:num>
  <w:num w:numId="18">
    <w:abstractNumId w:val="16"/>
  </w:num>
  <w:num w:numId="19">
    <w:abstractNumId w:val="17"/>
  </w:num>
  <w:num w:numId="20">
    <w:abstractNumId w:val="20"/>
  </w:num>
  <w:num w:numId="21">
    <w:abstractNumId w:val="12"/>
  </w:num>
  <w:num w:numId="22">
    <w:abstractNumId w:val="2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3AF8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4E53CE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61E8E"/>
    <w:rsid w:val="00876CEA"/>
    <w:rsid w:val="008A57FA"/>
    <w:rsid w:val="008D0ED6"/>
    <w:rsid w:val="008D35A7"/>
    <w:rsid w:val="008E6127"/>
    <w:rsid w:val="00935F3F"/>
    <w:rsid w:val="00944EF8"/>
    <w:rsid w:val="00971F92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0FB68-CD49-4223-91C4-4103D9E9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2022-07-07T11:27:00Z</cp:lastPrinted>
  <dcterms:created xsi:type="dcterms:W3CDTF">2022-07-07T11:27:00Z</dcterms:created>
  <dcterms:modified xsi:type="dcterms:W3CDTF">2022-07-07T11:27:00Z</dcterms:modified>
</cp:coreProperties>
</file>