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D4020" w:rsidRPr="00A51008" w:rsidRDefault="00803B90" w:rsidP="00D7148D">
      <w:pPr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E0769D">
        <w:rPr>
          <w:sz w:val="26"/>
          <w:szCs w:val="26"/>
        </w:rPr>
        <w:tab/>
      </w:r>
      <w:r w:rsidR="00E0769D" w:rsidRPr="00A51008">
        <w:rPr>
          <w:rFonts w:ascii="Arial" w:eastAsia="Calibri" w:hAnsi="Arial" w:cs="Arial"/>
          <w:b/>
          <w:lang w:eastAsia="en-US"/>
        </w:rPr>
        <w:t>Zamawiający:</w:t>
      </w:r>
    </w:p>
    <w:p w:rsidR="00BD4020" w:rsidRPr="00A51008" w:rsidRDefault="00BD4020" w:rsidP="00D7148D">
      <w:pPr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ab/>
      </w:r>
      <w:r w:rsidRPr="00A51008">
        <w:rPr>
          <w:rFonts w:ascii="Arial" w:eastAsia="Calibri" w:hAnsi="Arial" w:cs="Arial"/>
          <w:b/>
          <w:lang w:eastAsia="en-US"/>
        </w:rPr>
        <w:t>Gmina Nisko</w:t>
      </w:r>
    </w:p>
    <w:p w:rsidR="00BD4020" w:rsidRPr="00A51008" w:rsidRDefault="00BD4020" w:rsidP="00D7148D">
      <w:pPr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ab/>
      </w:r>
      <w:r w:rsidRPr="00A51008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A51008" w:rsidRDefault="00BD4020" w:rsidP="00D7148D">
      <w:pPr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ab/>
      </w:r>
      <w:r w:rsidRPr="00A51008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A51008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A51008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A51008">
        <w:rPr>
          <w:rFonts w:ascii="Arial" w:hAnsi="Arial" w:cs="Arial"/>
          <w:b/>
          <w:bCs/>
        </w:rPr>
        <w:t>FORMULARZ OFERTOWY</w:t>
      </w:r>
    </w:p>
    <w:p w:rsidR="00E0769D" w:rsidRPr="00237773" w:rsidRDefault="00E0769D" w:rsidP="00E0769D">
      <w:pPr>
        <w:tabs>
          <w:tab w:val="left" w:pos="6804"/>
        </w:tabs>
        <w:spacing w:line="23" w:lineRule="atLeast"/>
        <w:rPr>
          <w:rFonts w:ascii="Arial" w:hAnsi="Arial" w:cs="Arial"/>
          <w:b/>
          <w:i/>
        </w:rPr>
      </w:pPr>
    </w:p>
    <w:p w:rsidR="00237773" w:rsidRPr="009853B6" w:rsidRDefault="00B56AFC" w:rsidP="009853B6">
      <w:pPr>
        <w:pStyle w:val="Akapitzlist"/>
        <w:numPr>
          <w:ilvl w:val="0"/>
          <w:numId w:val="23"/>
        </w:numPr>
        <w:ind w:left="426" w:hanging="426"/>
        <w:jc w:val="both"/>
        <w:rPr>
          <w:rFonts w:ascii="Arial" w:hAnsi="Arial" w:cs="Arial"/>
          <w:b/>
        </w:rPr>
      </w:pPr>
      <w:r w:rsidRPr="009853B6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853B6">
        <w:rPr>
          <w:rFonts w:ascii="Arial" w:hAnsi="Arial" w:cs="Arial"/>
        </w:rPr>
        <w:t>na</w:t>
      </w:r>
      <w:r w:rsidR="00655844" w:rsidRPr="009853B6">
        <w:rPr>
          <w:rFonts w:ascii="Arial" w:hAnsi="Arial" w:cs="Arial"/>
        </w:rPr>
        <w:t xml:space="preserve"> </w:t>
      </w:r>
      <w:r w:rsidR="00876CEA" w:rsidRPr="009853B6">
        <w:rPr>
          <w:rFonts w:ascii="Arial" w:hAnsi="Arial" w:cs="Arial"/>
        </w:rPr>
        <w:t xml:space="preserve">zadanie pn: </w:t>
      </w:r>
      <w:r w:rsidR="009853B6" w:rsidRPr="009853B6">
        <w:rPr>
          <w:rFonts w:ascii="Arial" w:hAnsi="Arial" w:cs="Arial"/>
          <w:b/>
        </w:rPr>
        <w:t>Opracowanie projektu zagospodarowania wód opadowych z rejonu ulic: Kwiatkowskiego, Targowej i części ul. 8. Marca w Nisku</w:t>
      </w:r>
      <w:r w:rsidR="00950D97" w:rsidRPr="009853B6">
        <w:rPr>
          <w:rFonts w:ascii="Arial" w:hAnsi="Arial" w:cs="Arial"/>
          <w:b/>
        </w:rPr>
        <w:t>.</w:t>
      </w:r>
    </w:p>
    <w:p w:rsidR="00237773" w:rsidRPr="00237773" w:rsidRDefault="00237773" w:rsidP="00237773">
      <w:pPr>
        <w:pStyle w:val="Akapitzlist"/>
        <w:snapToGrid w:val="0"/>
        <w:spacing w:line="23" w:lineRule="atLeast"/>
        <w:ind w:left="426"/>
        <w:jc w:val="both"/>
        <w:rPr>
          <w:rFonts w:ascii="Arial" w:hAnsi="Arial" w:cs="Arial"/>
        </w:rPr>
      </w:pPr>
    </w:p>
    <w:p w:rsidR="00655844" w:rsidRPr="00A51008" w:rsidRDefault="008036BE" w:rsidP="00A51008">
      <w:pPr>
        <w:pStyle w:val="Akapitzlist"/>
        <w:snapToGrid w:val="0"/>
        <w:spacing w:line="23" w:lineRule="atLeast"/>
        <w:ind w:left="284" w:firstLine="142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Nazwa W</w:t>
      </w:r>
      <w:r w:rsidR="002E5D2C" w:rsidRPr="00A51008">
        <w:rPr>
          <w:rFonts w:ascii="Arial" w:hAnsi="Arial" w:cs="Arial"/>
        </w:rPr>
        <w:t xml:space="preserve">ykonawcy: </w:t>
      </w:r>
      <w:r w:rsidR="000F4ACE" w:rsidRPr="00A51008">
        <w:rPr>
          <w:rFonts w:ascii="Arial" w:hAnsi="Arial" w:cs="Arial"/>
        </w:rPr>
        <w:t>………………………………………………</w:t>
      </w:r>
      <w:r w:rsidR="00A47E95" w:rsidRPr="00A51008">
        <w:rPr>
          <w:rFonts w:ascii="Arial" w:hAnsi="Arial" w:cs="Arial"/>
        </w:rPr>
        <w:t>…………</w:t>
      </w:r>
      <w:r w:rsidR="000F4ACE" w:rsidRPr="00A51008">
        <w:rPr>
          <w:rFonts w:ascii="Arial" w:hAnsi="Arial" w:cs="Arial"/>
        </w:rPr>
        <w:t>…</w:t>
      </w:r>
      <w:r w:rsidR="001901DF" w:rsidRPr="00A51008">
        <w:rPr>
          <w:rFonts w:ascii="Arial" w:hAnsi="Arial" w:cs="Arial"/>
        </w:rPr>
        <w:t>…</w:t>
      </w:r>
      <w:r w:rsidR="00E0769D" w:rsidRPr="00A51008">
        <w:rPr>
          <w:rFonts w:ascii="Arial" w:hAnsi="Arial" w:cs="Arial"/>
        </w:rPr>
        <w:t>..</w:t>
      </w:r>
      <w:r w:rsidR="007F6CC4" w:rsidRPr="00A51008">
        <w:rPr>
          <w:rFonts w:ascii="Arial" w:hAnsi="Arial" w:cs="Arial"/>
        </w:rPr>
        <w:t>…</w:t>
      </w:r>
      <w:r w:rsidR="00E0769D" w:rsidRPr="00A51008">
        <w:rPr>
          <w:rFonts w:ascii="Arial" w:hAnsi="Arial" w:cs="Arial"/>
        </w:rPr>
        <w:t>,</w:t>
      </w:r>
    </w:p>
    <w:p w:rsidR="00E0769D" w:rsidRPr="00A51008" w:rsidRDefault="002E5D2C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</w:t>
      </w:r>
      <w:r w:rsidR="00C86B29" w:rsidRPr="00A51008">
        <w:rPr>
          <w:rFonts w:ascii="Arial" w:hAnsi="Arial" w:cs="Arial"/>
        </w:rPr>
        <w:t>………………………………………………………</w:t>
      </w:r>
      <w:r w:rsidR="00A47E95" w:rsidRPr="00A51008">
        <w:rPr>
          <w:rFonts w:ascii="Arial" w:hAnsi="Arial" w:cs="Arial"/>
        </w:rPr>
        <w:t>…………</w:t>
      </w:r>
      <w:r w:rsidR="00C86B29" w:rsidRPr="00A51008">
        <w:rPr>
          <w:rFonts w:ascii="Arial" w:hAnsi="Arial" w:cs="Arial"/>
        </w:rPr>
        <w:t>……</w:t>
      </w:r>
    </w:p>
    <w:p w:rsidR="002E5D2C" w:rsidRPr="00A51008" w:rsidRDefault="00655844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telefon: ………………………</w:t>
      </w:r>
      <w:r w:rsidR="001901DF" w:rsidRPr="00A51008">
        <w:rPr>
          <w:rFonts w:ascii="Arial" w:hAnsi="Arial" w:cs="Arial"/>
        </w:rPr>
        <w:t>…………………………</w:t>
      </w:r>
      <w:r w:rsidR="00E0769D" w:rsidRPr="00A51008">
        <w:rPr>
          <w:rFonts w:ascii="Arial" w:hAnsi="Arial" w:cs="Arial"/>
        </w:rPr>
        <w:t>………………………</w:t>
      </w:r>
      <w:r w:rsidR="003E1825" w:rsidRPr="00A51008">
        <w:rPr>
          <w:rFonts w:ascii="Arial" w:hAnsi="Arial" w:cs="Arial"/>
        </w:rPr>
        <w:t>.</w:t>
      </w:r>
      <w:r w:rsidR="001901DF" w:rsidRPr="00A51008">
        <w:rPr>
          <w:rFonts w:ascii="Arial" w:hAnsi="Arial" w:cs="Arial"/>
        </w:rPr>
        <w:t>…</w:t>
      </w:r>
      <w:r w:rsidR="00DE5290">
        <w:rPr>
          <w:rFonts w:ascii="Arial" w:hAnsi="Arial" w:cs="Arial"/>
        </w:rPr>
        <w:t>…</w:t>
      </w:r>
      <w:r w:rsidR="001901DF" w:rsidRPr="00A51008">
        <w:rPr>
          <w:rFonts w:ascii="Arial" w:hAnsi="Arial" w:cs="Arial"/>
        </w:rPr>
        <w:t>…</w:t>
      </w:r>
      <w:r w:rsidR="007F6CC4" w:rsidRPr="00A51008">
        <w:rPr>
          <w:rFonts w:ascii="Arial" w:hAnsi="Arial" w:cs="Arial"/>
        </w:rPr>
        <w:t>,</w:t>
      </w:r>
    </w:p>
    <w:p w:rsidR="002E5D2C" w:rsidRPr="00A51008" w:rsidRDefault="00655844" w:rsidP="00A51008">
      <w:pPr>
        <w:spacing w:line="23" w:lineRule="atLeast"/>
        <w:ind w:left="426"/>
        <w:jc w:val="both"/>
        <w:rPr>
          <w:rFonts w:ascii="Arial" w:hAnsi="Arial" w:cs="Arial"/>
        </w:rPr>
      </w:pPr>
      <w:proofErr w:type="spellStart"/>
      <w:r w:rsidRPr="00A51008">
        <w:rPr>
          <w:rFonts w:ascii="Arial" w:hAnsi="Arial" w:cs="Arial"/>
        </w:rPr>
        <w:t>fax</w:t>
      </w:r>
      <w:proofErr w:type="spellEnd"/>
      <w:r w:rsidRPr="00A51008">
        <w:rPr>
          <w:rFonts w:ascii="Arial" w:hAnsi="Arial" w:cs="Arial"/>
        </w:rPr>
        <w:t>: ………………</w:t>
      </w:r>
      <w:r w:rsidR="001901DF" w:rsidRPr="00A51008">
        <w:rPr>
          <w:rFonts w:ascii="Arial" w:hAnsi="Arial" w:cs="Arial"/>
        </w:rPr>
        <w:t>………………………………………</w:t>
      </w:r>
      <w:r w:rsidR="00E0769D" w:rsidRPr="00A51008">
        <w:rPr>
          <w:rFonts w:ascii="Arial" w:hAnsi="Arial" w:cs="Arial"/>
        </w:rPr>
        <w:t>……………………….…</w:t>
      </w:r>
      <w:r w:rsidR="00DE5290">
        <w:rPr>
          <w:rFonts w:ascii="Arial" w:hAnsi="Arial" w:cs="Arial"/>
        </w:rPr>
        <w:t>..</w:t>
      </w:r>
      <w:r w:rsidR="00E0769D" w:rsidRPr="00A51008">
        <w:rPr>
          <w:rFonts w:ascii="Arial" w:hAnsi="Arial" w:cs="Arial"/>
        </w:rPr>
        <w:t>….</w:t>
      </w:r>
    </w:p>
    <w:p w:rsidR="00655844" w:rsidRPr="00A51008" w:rsidRDefault="00655844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e-mail: ………………</w:t>
      </w:r>
      <w:r w:rsidR="001901DF" w:rsidRPr="00A51008">
        <w:rPr>
          <w:rFonts w:ascii="Arial" w:hAnsi="Arial" w:cs="Arial"/>
        </w:rPr>
        <w:t>……………………………………</w:t>
      </w:r>
      <w:r w:rsidR="00E0769D" w:rsidRPr="00A51008">
        <w:rPr>
          <w:rFonts w:ascii="Arial" w:hAnsi="Arial" w:cs="Arial"/>
        </w:rPr>
        <w:t>………………</w:t>
      </w:r>
      <w:r w:rsidR="003E1825" w:rsidRPr="00A51008">
        <w:rPr>
          <w:rFonts w:ascii="Arial" w:hAnsi="Arial" w:cs="Arial"/>
        </w:rPr>
        <w:t>……….</w:t>
      </w:r>
      <w:r w:rsidR="00DE5290">
        <w:rPr>
          <w:rFonts w:ascii="Arial" w:hAnsi="Arial" w:cs="Arial"/>
        </w:rPr>
        <w:t>.</w:t>
      </w:r>
      <w:r w:rsidR="003E1825" w:rsidRPr="00A51008">
        <w:rPr>
          <w:rFonts w:ascii="Arial" w:hAnsi="Arial" w:cs="Arial"/>
        </w:rPr>
        <w:t>.</w:t>
      </w:r>
      <w:r w:rsidR="00E0769D" w:rsidRPr="00A51008">
        <w:rPr>
          <w:rFonts w:ascii="Arial" w:hAnsi="Arial" w:cs="Arial"/>
        </w:rPr>
        <w:t>.</w:t>
      </w:r>
      <w:r w:rsidR="001901DF" w:rsidRPr="00A51008">
        <w:rPr>
          <w:rFonts w:ascii="Arial" w:hAnsi="Arial" w:cs="Arial"/>
        </w:rPr>
        <w:t>….</w:t>
      </w:r>
      <w:r w:rsidRPr="00A51008">
        <w:rPr>
          <w:rFonts w:ascii="Arial" w:hAnsi="Arial" w:cs="Arial"/>
        </w:rPr>
        <w:t>,</w:t>
      </w:r>
    </w:p>
    <w:p w:rsidR="001901DF" w:rsidRPr="00A51008" w:rsidRDefault="001901DF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NIP: …………………………..………………………</w:t>
      </w:r>
      <w:r w:rsidR="00E0769D" w:rsidRPr="00A51008">
        <w:rPr>
          <w:rFonts w:ascii="Arial" w:hAnsi="Arial" w:cs="Arial"/>
        </w:rPr>
        <w:t>…………………</w:t>
      </w:r>
      <w:r w:rsidR="003E1825" w:rsidRPr="00A51008">
        <w:rPr>
          <w:rFonts w:ascii="Arial" w:hAnsi="Arial" w:cs="Arial"/>
        </w:rPr>
        <w:t>……..</w:t>
      </w:r>
      <w:r w:rsidR="00E0769D" w:rsidRPr="00A51008">
        <w:rPr>
          <w:rFonts w:ascii="Arial" w:hAnsi="Arial" w:cs="Arial"/>
        </w:rPr>
        <w:t>.</w:t>
      </w:r>
      <w:r w:rsidRPr="00A51008">
        <w:rPr>
          <w:rFonts w:ascii="Arial" w:hAnsi="Arial" w:cs="Arial"/>
        </w:rPr>
        <w:t>……</w:t>
      </w:r>
      <w:r w:rsidR="00DE5290">
        <w:rPr>
          <w:rFonts w:ascii="Arial" w:hAnsi="Arial" w:cs="Arial"/>
        </w:rPr>
        <w:t>.</w:t>
      </w:r>
      <w:r w:rsidR="003E1825" w:rsidRPr="00A51008">
        <w:rPr>
          <w:rFonts w:ascii="Arial" w:hAnsi="Arial" w:cs="Arial"/>
        </w:rPr>
        <w:t>.</w:t>
      </w:r>
      <w:r w:rsidRPr="00A51008">
        <w:rPr>
          <w:rFonts w:ascii="Arial" w:hAnsi="Arial" w:cs="Arial"/>
        </w:rPr>
        <w:t>...</w:t>
      </w:r>
    </w:p>
    <w:p w:rsidR="00655844" w:rsidRPr="00A51008" w:rsidRDefault="001901DF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REGON: ……………………………………………</w:t>
      </w:r>
      <w:r w:rsidR="00E0769D" w:rsidRPr="00A51008">
        <w:rPr>
          <w:rFonts w:ascii="Arial" w:hAnsi="Arial" w:cs="Arial"/>
        </w:rPr>
        <w:t>…………………</w:t>
      </w:r>
      <w:r w:rsidR="003E1825" w:rsidRPr="00A51008">
        <w:rPr>
          <w:rFonts w:ascii="Arial" w:hAnsi="Arial" w:cs="Arial"/>
        </w:rPr>
        <w:t>……..</w:t>
      </w:r>
      <w:r w:rsidRPr="00A51008">
        <w:rPr>
          <w:rFonts w:ascii="Arial" w:hAnsi="Arial" w:cs="Arial"/>
        </w:rPr>
        <w:t>……</w:t>
      </w:r>
      <w:r w:rsidR="00E0769D" w:rsidRPr="00A51008">
        <w:rPr>
          <w:rFonts w:ascii="Arial" w:hAnsi="Arial" w:cs="Arial"/>
        </w:rPr>
        <w:t>.</w:t>
      </w:r>
      <w:r w:rsidR="003E1825" w:rsidRPr="00A51008">
        <w:rPr>
          <w:rFonts w:ascii="Arial" w:hAnsi="Arial" w:cs="Arial"/>
        </w:rPr>
        <w:t>..</w:t>
      </w:r>
      <w:r w:rsidRPr="00A51008">
        <w:rPr>
          <w:rFonts w:ascii="Arial" w:hAnsi="Arial" w:cs="Arial"/>
        </w:rPr>
        <w:t>..</w:t>
      </w:r>
      <w:r w:rsidR="00655844" w:rsidRPr="00A51008">
        <w:rPr>
          <w:rFonts w:ascii="Arial" w:hAnsi="Arial" w:cs="Arial"/>
        </w:rPr>
        <w:t>..,</w:t>
      </w:r>
    </w:p>
    <w:p w:rsidR="00C86B29" w:rsidRDefault="003E1825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Osoba </w:t>
      </w:r>
      <w:r w:rsidR="002E5D2C" w:rsidRPr="00A51008">
        <w:rPr>
          <w:rFonts w:ascii="Arial" w:hAnsi="Arial" w:cs="Arial"/>
        </w:rPr>
        <w:t>do kontaktu: ……</w:t>
      </w:r>
      <w:r w:rsidR="001901DF" w:rsidRPr="00A51008">
        <w:rPr>
          <w:rFonts w:ascii="Arial" w:hAnsi="Arial" w:cs="Arial"/>
        </w:rPr>
        <w:t>……………………………</w:t>
      </w:r>
      <w:r w:rsidR="00E0769D" w:rsidRPr="00A51008">
        <w:rPr>
          <w:rFonts w:ascii="Arial" w:hAnsi="Arial" w:cs="Arial"/>
        </w:rPr>
        <w:t>…………………………</w:t>
      </w:r>
      <w:r w:rsidR="001901DF" w:rsidRPr="00A51008">
        <w:rPr>
          <w:rFonts w:ascii="Arial" w:hAnsi="Arial" w:cs="Arial"/>
        </w:rPr>
        <w:t>….</w:t>
      </w:r>
      <w:r w:rsidR="00E0769D" w:rsidRPr="00A51008">
        <w:rPr>
          <w:rFonts w:ascii="Arial" w:hAnsi="Arial" w:cs="Arial"/>
        </w:rPr>
        <w:t>.</w:t>
      </w:r>
      <w:r w:rsidR="007F6CC4" w:rsidRPr="00A51008">
        <w:rPr>
          <w:rFonts w:ascii="Arial" w:hAnsi="Arial" w:cs="Arial"/>
        </w:rPr>
        <w:t>…</w:t>
      </w:r>
      <w:r w:rsidR="002E5D2C" w:rsidRPr="00A51008">
        <w:rPr>
          <w:rFonts w:ascii="Arial" w:hAnsi="Arial" w:cs="Arial"/>
        </w:rPr>
        <w:t>.,</w:t>
      </w:r>
    </w:p>
    <w:p w:rsidR="00DE5290" w:rsidRPr="00A51008" w:rsidRDefault="00DE5290" w:rsidP="00A51008">
      <w:pPr>
        <w:spacing w:line="23" w:lineRule="atLeast"/>
        <w:ind w:left="426"/>
        <w:jc w:val="both"/>
        <w:rPr>
          <w:rFonts w:ascii="Arial" w:hAnsi="Arial" w:cs="Arial"/>
        </w:rPr>
      </w:pPr>
    </w:p>
    <w:p w:rsidR="001726F0" w:rsidRPr="00A51008" w:rsidRDefault="001726F0" w:rsidP="00A51008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Oferuję wykonanie całości przedmiotu zamówienia z</w:t>
      </w:r>
      <w:r w:rsidR="00B56AFC" w:rsidRPr="00A51008">
        <w:rPr>
          <w:rFonts w:ascii="Arial" w:hAnsi="Arial" w:cs="Arial"/>
        </w:rPr>
        <w:t>godnie z wymogami zawartymi w S</w:t>
      </w:r>
      <w:r w:rsidRPr="00A51008">
        <w:rPr>
          <w:rFonts w:ascii="Arial" w:hAnsi="Arial" w:cs="Arial"/>
        </w:rPr>
        <w:t xml:space="preserve">WZ </w:t>
      </w:r>
      <w:r w:rsidRPr="00A51008">
        <w:rPr>
          <w:rFonts w:ascii="Arial" w:hAnsi="Arial" w:cs="Arial"/>
          <w:u w:val="single"/>
        </w:rPr>
        <w:t>za cenę ryczałtową</w:t>
      </w:r>
      <w:r w:rsidR="005D2BDA" w:rsidRPr="00A51008">
        <w:rPr>
          <w:rFonts w:ascii="Arial" w:hAnsi="Arial" w:cs="Arial"/>
          <w:u w:val="single"/>
        </w:rPr>
        <w:t xml:space="preserve"> w wysokości</w:t>
      </w:r>
      <w:r w:rsidRPr="00A51008">
        <w:rPr>
          <w:rFonts w:ascii="Arial" w:hAnsi="Arial" w:cs="Arial"/>
        </w:rPr>
        <w:t>:</w:t>
      </w:r>
    </w:p>
    <w:p w:rsidR="00566590" w:rsidRPr="00A51008" w:rsidRDefault="00566590" w:rsidP="008462F9">
      <w:pPr>
        <w:widowControl w:val="0"/>
        <w:ind w:left="426"/>
        <w:jc w:val="both"/>
        <w:rPr>
          <w:rFonts w:ascii="Arial" w:hAnsi="Arial" w:cs="Arial"/>
        </w:rPr>
      </w:pPr>
    </w:p>
    <w:p w:rsidR="008462F9" w:rsidRPr="00A51008" w:rsidRDefault="008462F9" w:rsidP="008462F9">
      <w:pPr>
        <w:widowControl w:val="0"/>
        <w:ind w:left="426"/>
        <w:jc w:val="both"/>
        <w:rPr>
          <w:rFonts w:ascii="Arial" w:hAnsi="Arial" w:cs="Arial"/>
          <w:b/>
        </w:rPr>
      </w:pPr>
      <w:r w:rsidRPr="00A51008">
        <w:rPr>
          <w:rFonts w:ascii="Arial" w:hAnsi="Arial" w:cs="Arial"/>
          <w:b/>
        </w:rPr>
        <w:t>Cena brutto: ……………………………………………..zł,</w:t>
      </w:r>
    </w:p>
    <w:p w:rsidR="008462F9" w:rsidRDefault="008462F9" w:rsidP="008462F9">
      <w:pPr>
        <w:widowControl w:val="0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(słownie brutto: …………………………………….................................</w:t>
      </w:r>
      <w:r w:rsidR="00A51008">
        <w:rPr>
          <w:rFonts w:ascii="Arial" w:hAnsi="Arial" w:cs="Arial"/>
        </w:rPr>
        <w:t>........................</w:t>
      </w:r>
      <w:r w:rsidRPr="00A51008">
        <w:rPr>
          <w:rFonts w:ascii="Arial" w:hAnsi="Arial" w:cs="Arial"/>
        </w:rPr>
        <w:t xml:space="preserve">..) </w:t>
      </w:r>
    </w:p>
    <w:p w:rsidR="00E33D2E" w:rsidRPr="00A51008" w:rsidRDefault="00E33D2E" w:rsidP="00E0769D">
      <w:pPr>
        <w:spacing w:line="23" w:lineRule="atLeast"/>
        <w:ind w:left="426"/>
        <w:jc w:val="both"/>
        <w:rPr>
          <w:rFonts w:ascii="Arial" w:hAnsi="Arial" w:cs="Arial"/>
          <w:b/>
          <w:bCs/>
          <w:u w:val="single"/>
        </w:rPr>
      </w:pPr>
    </w:p>
    <w:p w:rsidR="00803B90" w:rsidRPr="00A51008" w:rsidRDefault="006B3E7B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  <w:bCs/>
        </w:rPr>
        <w:t>Termin płatności</w:t>
      </w:r>
      <w:r w:rsidR="001726F0" w:rsidRPr="00A51008">
        <w:rPr>
          <w:rFonts w:ascii="Arial" w:hAnsi="Arial" w:cs="Arial"/>
          <w:b/>
          <w:bCs/>
        </w:rPr>
        <w:t>:*</w:t>
      </w:r>
      <w:r w:rsidR="00A47E95" w:rsidRPr="00A51008">
        <w:rPr>
          <w:rFonts w:ascii="Arial" w:hAnsi="Arial" w:cs="Arial"/>
        </w:rPr>
        <w:t xml:space="preserve"> ………… </w:t>
      </w:r>
      <w:r w:rsidRPr="00A51008">
        <w:rPr>
          <w:rFonts w:ascii="Arial" w:hAnsi="Arial" w:cs="Arial"/>
        </w:rPr>
        <w:t xml:space="preserve"> dni</w:t>
      </w:r>
    </w:p>
    <w:p w:rsidR="00DE5290" w:rsidRPr="00244128" w:rsidRDefault="00876CEA" w:rsidP="00244128">
      <w:pPr>
        <w:spacing w:line="23" w:lineRule="atLeast"/>
        <w:ind w:left="426"/>
        <w:jc w:val="both"/>
        <w:rPr>
          <w:rFonts w:ascii="Arial" w:hAnsi="Arial" w:cs="Arial"/>
          <w:b/>
          <w:u w:val="single"/>
        </w:rPr>
      </w:pPr>
      <w:r w:rsidRPr="00A51008">
        <w:rPr>
          <w:rFonts w:ascii="Arial" w:hAnsi="Arial" w:cs="Arial"/>
        </w:rPr>
        <w:t>s</w:t>
      </w:r>
      <w:r w:rsidR="001726F0" w:rsidRPr="00A51008">
        <w:rPr>
          <w:rFonts w:ascii="Arial" w:hAnsi="Arial" w:cs="Arial"/>
        </w:rPr>
        <w:t>łownie</w:t>
      </w:r>
      <w:r w:rsidR="00E0769D" w:rsidRPr="00A51008">
        <w:rPr>
          <w:rFonts w:ascii="Arial" w:hAnsi="Arial" w:cs="Arial"/>
        </w:rPr>
        <w:t xml:space="preserve"> </w:t>
      </w:r>
      <w:r w:rsidR="006B3E7B" w:rsidRPr="00A51008">
        <w:rPr>
          <w:rFonts w:ascii="Arial" w:hAnsi="Arial" w:cs="Arial"/>
        </w:rPr>
        <w:t>termin płatności</w:t>
      </w:r>
      <w:r w:rsidR="00E0769D" w:rsidRPr="00A51008">
        <w:rPr>
          <w:rFonts w:ascii="Arial" w:hAnsi="Arial" w:cs="Arial"/>
        </w:rPr>
        <w:t>: (…………………………</w:t>
      </w:r>
      <w:r w:rsidR="001726F0" w:rsidRPr="00A51008">
        <w:rPr>
          <w:rFonts w:ascii="Arial" w:hAnsi="Arial" w:cs="Arial"/>
        </w:rPr>
        <w:t>…………………………….…….)</w:t>
      </w:r>
    </w:p>
    <w:p w:rsidR="00244128" w:rsidRDefault="00244128" w:rsidP="00237773">
      <w:pPr>
        <w:pStyle w:val="Nagwek2"/>
        <w:keepNext w:val="0"/>
        <w:widowControl w:val="0"/>
        <w:spacing w:before="0" w:after="0"/>
        <w:ind w:left="426" w:hanging="426"/>
        <w:jc w:val="both"/>
        <w:rPr>
          <w:rFonts w:ascii="Arial" w:hAnsi="Arial" w:cs="Arial"/>
          <w:b w:val="0"/>
          <w:sz w:val="24"/>
          <w:szCs w:val="24"/>
        </w:rPr>
      </w:pPr>
    </w:p>
    <w:p w:rsidR="006B3E7B" w:rsidRDefault="001726F0" w:rsidP="00237773">
      <w:pPr>
        <w:pStyle w:val="Nagwek2"/>
        <w:keepNext w:val="0"/>
        <w:widowControl w:val="0"/>
        <w:spacing w:before="0" w:after="0"/>
        <w:ind w:left="426" w:hanging="426"/>
        <w:jc w:val="both"/>
        <w:rPr>
          <w:rFonts w:ascii="Arial" w:hAnsi="Arial" w:cs="Arial"/>
          <w:b w:val="0"/>
          <w:sz w:val="24"/>
          <w:szCs w:val="24"/>
        </w:rPr>
      </w:pPr>
      <w:r w:rsidRPr="00A51008">
        <w:rPr>
          <w:rFonts w:ascii="Arial" w:hAnsi="Arial" w:cs="Arial"/>
          <w:b w:val="0"/>
          <w:sz w:val="24"/>
          <w:szCs w:val="24"/>
        </w:rPr>
        <w:t xml:space="preserve">* </w:t>
      </w:r>
      <w:r w:rsidR="00CE5B33" w:rsidRPr="00A51008">
        <w:rPr>
          <w:rFonts w:ascii="Arial" w:hAnsi="Arial" w:cs="Arial"/>
          <w:b w:val="0"/>
          <w:sz w:val="24"/>
          <w:szCs w:val="24"/>
        </w:rPr>
        <w:t>(</w:t>
      </w:r>
      <w:r w:rsidR="006B3E7B" w:rsidRPr="00A51008">
        <w:rPr>
          <w:rFonts w:ascii="Arial" w:hAnsi="Arial" w:cs="Arial"/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A51008">
        <w:rPr>
          <w:rFonts w:ascii="Arial" w:hAnsi="Arial" w:cs="Arial"/>
          <w:b w:val="0"/>
          <w:sz w:val="24"/>
          <w:szCs w:val="24"/>
        </w:rPr>
        <w:t>)</w:t>
      </w:r>
    </w:p>
    <w:p w:rsidR="00244128" w:rsidRPr="00244128" w:rsidRDefault="00244128" w:rsidP="00244128"/>
    <w:p w:rsidR="002536F5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</w:t>
      </w:r>
      <w:r w:rsidR="00B56AFC" w:rsidRPr="00A51008">
        <w:rPr>
          <w:rFonts w:ascii="Arial" w:hAnsi="Arial" w:cs="Arial"/>
        </w:rPr>
        <w:t xml:space="preserve">świadczamy, że oferujemy przedmiot zamówienia zgodny z wymaganiami i warunkami określonymi przez Zamawiającego w </w:t>
      </w:r>
      <w:r w:rsidR="00A47E95" w:rsidRPr="00A51008">
        <w:rPr>
          <w:rFonts w:ascii="Arial" w:hAnsi="Arial" w:cs="Arial"/>
        </w:rPr>
        <w:t>SWZ</w:t>
      </w:r>
      <w:r w:rsidR="002536F5" w:rsidRPr="00A51008">
        <w:rPr>
          <w:rFonts w:ascii="Arial" w:hAnsi="Arial" w:cs="Arial"/>
        </w:rPr>
        <w:t>.</w:t>
      </w:r>
    </w:p>
    <w:p w:rsidR="001320D6" w:rsidRPr="00A51008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P</w:t>
      </w:r>
      <w:r w:rsidR="00B56AFC" w:rsidRPr="00A51008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</w:t>
      </w:r>
      <w:r w:rsidR="00B56AFC" w:rsidRPr="00A51008">
        <w:rPr>
          <w:rFonts w:ascii="Arial" w:hAnsi="Arial" w:cs="Arial"/>
        </w:rPr>
        <w:t>świadczamy, że uważamy się za związanych niniejszą ofertą na czas wskazany w SWZ</w:t>
      </w:r>
      <w:r w:rsidR="005A3EB1" w:rsidRPr="00A51008">
        <w:rPr>
          <w:rFonts w:ascii="Arial" w:hAnsi="Arial" w:cs="Arial"/>
        </w:rPr>
        <w:t>,</w:t>
      </w:r>
    </w:p>
    <w:p w:rsidR="005D2D12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Oświadczamy, że wybór oferty</w:t>
      </w:r>
      <w:r w:rsidR="00C73A5A" w:rsidRPr="00A51008">
        <w:rPr>
          <w:rFonts w:ascii="Arial" w:hAnsi="Arial" w:cs="Arial"/>
        </w:rPr>
        <w:t xml:space="preserve"> (</w:t>
      </w:r>
      <w:r w:rsidR="00C73A5A" w:rsidRPr="00A51008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A51008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nie będzie</w:t>
      </w:r>
      <w:r w:rsidRPr="00A51008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A51008">
        <w:rPr>
          <w:rFonts w:ascii="Arial" w:hAnsi="Arial" w:cs="Arial"/>
        </w:rPr>
        <w:t xml:space="preserve"> od towarów i usług.</w:t>
      </w:r>
    </w:p>
    <w:p w:rsidR="00C73A5A" w:rsidRPr="00A51008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 xml:space="preserve">będzie </w:t>
      </w:r>
      <w:r w:rsidRPr="00A51008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A51008">
        <w:rPr>
          <w:rFonts w:ascii="Arial" w:hAnsi="Arial" w:cs="Arial"/>
        </w:rPr>
        <w:t>będzie dotyczył</w:t>
      </w:r>
      <w:r w:rsidR="00DE5290">
        <w:rPr>
          <w:rFonts w:ascii="Arial" w:hAnsi="Arial" w:cs="Arial"/>
        </w:rPr>
        <w:t>:</w:t>
      </w:r>
      <w:r w:rsidR="00E0769D" w:rsidRPr="00A51008">
        <w:rPr>
          <w:rFonts w:ascii="Arial" w:hAnsi="Arial" w:cs="Arial"/>
        </w:rPr>
        <w:t xml:space="preserve"> ……………………</w:t>
      </w:r>
      <w:r w:rsidR="00C73A5A" w:rsidRPr="00A51008">
        <w:rPr>
          <w:rFonts w:ascii="Arial" w:hAnsi="Arial" w:cs="Arial"/>
        </w:rPr>
        <w:t>……………………………………</w:t>
      </w:r>
    </w:p>
    <w:p w:rsidR="005D2D12" w:rsidRPr="00DE5290" w:rsidRDefault="005D2D12" w:rsidP="00E0769D">
      <w:pPr>
        <w:suppressAutoHyphens w:val="0"/>
        <w:spacing w:line="23" w:lineRule="atLeast"/>
        <w:ind w:left="851"/>
        <w:jc w:val="both"/>
        <w:rPr>
          <w:rFonts w:ascii="Arial" w:hAnsi="Arial" w:cs="Arial"/>
          <w:i/>
        </w:rPr>
      </w:pPr>
      <w:r w:rsidRPr="00DE5290">
        <w:rPr>
          <w:rFonts w:ascii="Arial" w:hAnsi="Arial" w:cs="Arial"/>
          <w:i/>
        </w:rPr>
        <w:t>(Wpisać nazwę /rodzaj towaru lub usługi, które będą prowadziły do powstania u Zamawiającego obowiązku podatkowego zgodnie z przepisa</w:t>
      </w:r>
      <w:r w:rsidR="00E0769D" w:rsidRPr="00DE5290">
        <w:rPr>
          <w:rFonts w:ascii="Arial" w:hAnsi="Arial" w:cs="Arial"/>
          <w:i/>
        </w:rPr>
        <w:t xml:space="preserve">mi o podatku od towarów i </w:t>
      </w:r>
      <w:r w:rsidR="00796663" w:rsidRPr="00DE5290">
        <w:rPr>
          <w:rFonts w:ascii="Arial" w:hAnsi="Arial" w:cs="Arial"/>
          <w:i/>
        </w:rPr>
        <w:t>usług.</w:t>
      </w:r>
      <w:r w:rsidR="00DE5290" w:rsidRPr="00DE5290">
        <w:rPr>
          <w:rFonts w:ascii="Arial" w:hAnsi="Arial" w:cs="Arial"/>
          <w:i/>
        </w:rPr>
        <w:t>)</w:t>
      </w:r>
    </w:p>
    <w:p w:rsidR="001320D6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bCs/>
        </w:rPr>
      </w:pPr>
      <w:r w:rsidRPr="00A51008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A51008">
        <w:rPr>
          <w:rFonts w:ascii="Arial" w:hAnsi="Arial" w:cs="Arial"/>
          <w:bCs/>
        </w:rPr>
        <w:t>dziane w art.13 lub w art.</w:t>
      </w:r>
      <w:r w:rsidRPr="00A51008">
        <w:rPr>
          <w:rFonts w:ascii="Arial" w:hAnsi="Arial" w:cs="Arial"/>
          <w:bCs/>
        </w:rPr>
        <w:t>14 RODO</w:t>
      </w:r>
      <w:r w:rsidRPr="00A51008">
        <w:rPr>
          <w:rStyle w:val="Odwoanieprzypisudolnego"/>
          <w:rFonts w:ascii="Arial" w:hAnsi="Arial" w:cs="Arial"/>
          <w:bCs/>
        </w:rPr>
        <w:footnoteReference w:id="1"/>
      </w:r>
      <w:r w:rsidRPr="00A51008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51008">
        <w:rPr>
          <w:rStyle w:val="Odwoanieprzypisudolnego"/>
          <w:rFonts w:ascii="Arial" w:hAnsi="Arial" w:cs="Arial"/>
          <w:bCs/>
        </w:rPr>
        <w:footnoteReference w:id="2"/>
      </w:r>
      <w:r w:rsidRPr="00A51008">
        <w:rPr>
          <w:rFonts w:ascii="Arial" w:hAnsi="Arial" w:cs="Arial"/>
          <w:bCs/>
        </w:rPr>
        <w:t>.</w:t>
      </w:r>
    </w:p>
    <w:p w:rsidR="005A3EB1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O</w:t>
      </w:r>
      <w:r w:rsidR="00B56AFC" w:rsidRPr="00A51008">
        <w:rPr>
          <w:rFonts w:ascii="Arial" w:hAnsi="Arial" w:cs="Arial"/>
          <w:b/>
        </w:rPr>
        <w:t>świadczam</w:t>
      </w:r>
      <w:r w:rsidR="00B56AFC" w:rsidRPr="00A51008">
        <w:rPr>
          <w:rFonts w:ascii="Arial" w:hAnsi="Arial" w:cs="Arial"/>
        </w:rPr>
        <w:t>, że jestem (</w:t>
      </w:r>
      <w:r w:rsidR="00B56AFC" w:rsidRPr="00A51008">
        <w:rPr>
          <w:rFonts w:ascii="Arial" w:hAnsi="Arial" w:cs="Arial"/>
          <w:i/>
          <w:iCs/>
        </w:rPr>
        <w:t>należy wybrać z listy</w:t>
      </w:r>
      <w:r w:rsidR="00B56AFC" w:rsidRPr="00A51008">
        <w:rPr>
          <w:rFonts w:ascii="Arial" w:hAnsi="Arial" w:cs="Arial"/>
        </w:rPr>
        <w:t xml:space="preserve">) </w:t>
      </w:r>
      <w:proofErr w:type="spellStart"/>
      <w:r w:rsidR="00B56AFC" w:rsidRPr="00A51008">
        <w:rPr>
          <w:rFonts w:ascii="Arial" w:hAnsi="Arial" w:cs="Arial"/>
        </w:rPr>
        <w:t>mikroprzedsiębiorstwem</w:t>
      </w:r>
      <w:proofErr w:type="spellEnd"/>
      <w:r w:rsidR="00B56AFC" w:rsidRPr="00A51008">
        <w:rPr>
          <w:rFonts w:ascii="Arial" w:hAnsi="Arial" w:cs="Arial"/>
        </w:rPr>
        <w:t>, małym przedsiębiorstwem, średnim przedsiębiorstwem, jednoosobową działalność gospodarcza, osoba fizyczna nieprowadząca działalności gospodarczej, inny rodzaj</w:t>
      </w:r>
      <w:r w:rsidR="005A3EB1" w:rsidRPr="00A51008">
        <w:rPr>
          <w:rFonts w:ascii="Arial" w:hAnsi="Arial" w:cs="Arial"/>
          <w:b/>
        </w:rPr>
        <w:t>*</w:t>
      </w:r>
    </w:p>
    <w:p w:rsidR="001320D6" w:rsidRPr="00A51008" w:rsidRDefault="005A3EB1" w:rsidP="00E0769D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A51008">
        <w:rPr>
          <w:rFonts w:ascii="Arial" w:hAnsi="Arial" w:cs="Arial"/>
          <w:b/>
          <w:i/>
        </w:rPr>
        <w:t>* niepotrzebne skreślić</w:t>
      </w:r>
    </w:p>
    <w:p w:rsidR="00B72B56" w:rsidRPr="00A51008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Oświadczamy</w:t>
      </w:r>
      <w:r w:rsidRPr="00A51008">
        <w:rPr>
          <w:rFonts w:ascii="Arial" w:hAnsi="Arial" w:cs="Arial"/>
        </w:rPr>
        <w:t>, że:</w:t>
      </w:r>
    </w:p>
    <w:p w:rsidR="00B72B56" w:rsidRPr="00A51008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- </w:t>
      </w:r>
      <w:r w:rsidRPr="00A51008">
        <w:rPr>
          <w:rFonts w:ascii="Arial" w:hAnsi="Arial" w:cs="Arial"/>
          <w:b/>
        </w:rPr>
        <w:t>powierzamy*</w:t>
      </w:r>
      <w:r w:rsidRPr="00A51008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A51008">
        <w:rPr>
          <w:rFonts w:ascii="Arial" w:hAnsi="Arial" w:cs="Arial"/>
        </w:rPr>
        <w:t>:</w:t>
      </w:r>
    </w:p>
    <w:p w:rsidR="00B72B56" w:rsidRPr="00A51008" w:rsidRDefault="00B72B56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 xml:space="preserve">Podwykonawca </w:t>
      </w:r>
      <w:r w:rsidRPr="00A51008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A51008">
        <w:rPr>
          <w:rFonts w:ascii="Arial" w:hAnsi="Arial" w:cs="Arial"/>
          <w:i/>
        </w:rPr>
        <w:t>CEiDG</w:t>
      </w:r>
      <w:proofErr w:type="spellEnd"/>
      <w:r w:rsidRPr="00A51008">
        <w:rPr>
          <w:rFonts w:ascii="Arial" w:hAnsi="Arial" w:cs="Arial"/>
          <w:i/>
        </w:rPr>
        <w:t xml:space="preserve">) </w:t>
      </w:r>
      <w:r w:rsidR="00CE5B33" w:rsidRPr="00A51008">
        <w:rPr>
          <w:rFonts w:ascii="Arial" w:hAnsi="Arial" w:cs="Arial"/>
        </w:rPr>
        <w:t>………………………………………………………………</w:t>
      </w:r>
    </w:p>
    <w:p w:rsidR="0034310A" w:rsidRPr="00A51008" w:rsidRDefault="0034310A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</w:t>
      </w:r>
      <w:r w:rsidR="00CE5B33" w:rsidRPr="00A51008">
        <w:rPr>
          <w:rFonts w:ascii="Arial" w:hAnsi="Arial" w:cs="Arial"/>
        </w:rPr>
        <w:t>….</w:t>
      </w:r>
      <w:r w:rsidRPr="00A51008">
        <w:rPr>
          <w:rFonts w:ascii="Arial" w:hAnsi="Arial" w:cs="Arial"/>
        </w:rPr>
        <w:t>……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……………………………………………………………………………………….……</w:t>
      </w:r>
    </w:p>
    <w:p w:rsidR="00CE5B33" w:rsidRPr="00A51008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zakres zamówienia: </w:t>
      </w:r>
      <w:r w:rsidR="00D7148D">
        <w:rPr>
          <w:rFonts w:ascii="Arial" w:hAnsi="Arial" w:cs="Arial"/>
        </w:rPr>
        <w:t>………………………………………………………………….…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……………………………………………………………………………………….……</w:t>
      </w:r>
    </w:p>
    <w:p w:rsidR="0034310A" w:rsidRPr="00A51008" w:rsidRDefault="002536F5" w:rsidP="00CE5B33">
      <w:pPr>
        <w:pStyle w:val="Tekstpodstawowy"/>
        <w:spacing w:after="0" w:line="23" w:lineRule="atLeast"/>
        <w:ind w:left="709" w:hanging="283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- </w:t>
      </w:r>
      <w:r w:rsidR="00B72B56" w:rsidRPr="00A51008">
        <w:rPr>
          <w:rFonts w:ascii="Arial" w:hAnsi="Arial" w:cs="Arial"/>
          <w:b/>
        </w:rPr>
        <w:t>nie powierzamy*</w:t>
      </w:r>
      <w:r w:rsidR="00B72B56" w:rsidRPr="00A51008">
        <w:rPr>
          <w:rFonts w:ascii="Arial" w:hAnsi="Arial" w:cs="Arial"/>
        </w:rPr>
        <w:t xml:space="preserve"> podwykonawcom żadnej części (zakresu) zamówienia</w:t>
      </w:r>
    </w:p>
    <w:p w:rsidR="00796663" w:rsidRPr="00A51008" w:rsidRDefault="00B72B56" w:rsidP="00831916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A51008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="002536F5" w:rsidRPr="00A51008">
        <w:rPr>
          <w:rFonts w:ascii="Arial" w:hAnsi="Arial" w:cs="Arial"/>
          <w:i/>
        </w:rPr>
        <w:t xml:space="preserve">iejszym </w:t>
      </w:r>
      <w:r w:rsidRPr="00A51008">
        <w:rPr>
          <w:rFonts w:ascii="Arial" w:hAnsi="Arial" w:cs="Arial"/>
          <w:i/>
        </w:rPr>
        <w:t>zamówieniem).* niepotrzebne skreślić</w:t>
      </w:r>
    </w:p>
    <w:p w:rsidR="00CE5B33" w:rsidRPr="00D7148D" w:rsidRDefault="00B72B56" w:rsidP="00CE5B33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Arial" w:hAnsi="Arial" w:cs="Arial"/>
        </w:rPr>
      </w:pPr>
      <w:r w:rsidRPr="00D7148D">
        <w:rPr>
          <w:rFonts w:ascii="Arial" w:hAnsi="Arial" w:cs="Arial"/>
          <w:b/>
        </w:rPr>
        <w:t>Oświadczam</w:t>
      </w:r>
      <w:r w:rsidRPr="00D7148D">
        <w:rPr>
          <w:rFonts w:ascii="Arial" w:hAnsi="Arial" w:cs="Arial"/>
        </w:rPr>
        <w:t xml:space="preserve">, iż podmiotem, na którego zasoby powołujemy się na zasadach </w:t>
      </w:r>
      <w:r w:rsidR="002536F5" w:rsidRPr="00D7148D">
        <w:rPr>
          <w:rFonts w:ascii="Arial" w:hAnsi="Arial" w:cs="Arial"/>
        </w:rPr>
        <w:t>określonych w art.</w:t>
      </w:r>
      <w:r w:rsidRPr="00D7148D">
        <w:rPr>
          <w:rFonts w:ascii="Arial" w:hAnsi="Arial" w:cs="Arial"/>
        </w:rPr>
        <w:t xml:space="preserve">118 ustawy </w:t>
      </w:r>
      <w:proofErr w:type="spellStart"/>
      <w:r w:rsidRPr="00D7148D">
        <w:rPr>
          <w:rFonts w:ascii="Arial" w:hAnsi="Arial" w:cs="Arial"/>
        </w:rPr>
        <w:t>P</w:t>
      </w:r>
      <w:r w:rsidR="002536F5" w:rsidRPr="00D7148D">
        <w:rPr>
          <w:rFonts w:ascii="Arial" w:hAnsi="Arial" w:cs="Arial"/>
        </w:rPr>
        <w:t>zp</w:t>
      </w:r>
      <w:proofErr w:type="spellEnd"/>
      <w:r w:rsidRPr="00D7148D">
        <w:rPr>
          <w:rFonts w:ascii="Arial" w:hAnsi="Arial" w:cs="Arial"/>
        </w:rPr>
        <w:t xml:space="preserve">, w celu wykazania spełnienia warunków udziału </w:t>
      </w:r>
      <w:r w:rsidR="0034310A" w:rsidRPr="00D7148D">
        <w:rPr>
          <w:rFonts w:ascii="Arial" w:hAnsi="Arial" w:cs="Arial"/>
        </w:rPr>
        <w:t>w postępo</w:t>
      </w:r>
      <w:bookmarkStart w:id="0" w:name="_GoBack"/>
      <w:bookmarkEnd w:id="0"/>
      <w:r w:rsidR="0034310A" w:rsidRPr="00D7148D">
        <w:rPr>
          <w:rFonts w:ascii="Arial" w:hAnsi="Arial" w:cs="Arial"/>
        </w:rPr>
        <w:t>waniu, jest</w:t>
      </w:r>
      <w:r w:rsidRPr="00D7148D">
        <w:rPr>
          <w:rFonts w:ascii="Arial" w:hAnsi="Arial" w:cs="Arial"/>
        </w:rPr>
        <w:t>:</w:t>
      </w:r>
      <w:r w:rsidR="00D7148D">
        <w:rPr>
          <w:rFonts w:ascii="Arial" w:hAnsi="Arial" w:cs="Arial"/>
        </w:rPr>
        <w:t xml:space="preserve"> </w:t>
      </w:r>
      <w:r w:rsidR="00CE5B33" w:rsidRPr="00D7148D">
        <w:rPr>
          <w:rFonts w:ascii="Arial" w:hAnsi="Arial" w:cs="Arial"/>
        </w:rPr>
        <w:t>……………………………………………………………………………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</w:t>
      </w:r>
      <w:r w:rsidR="00D7148D">
        <w:rPr>
          <w:rFonts w:ascii="Arial" w:hAnsi="Arial" w:cs="Arial"/>
        </w:rPr>
        <w:t>…….</w:t>
      </w:r>
      <w:r w:rsidRPr="00A51008">
        <w:rPr>
          <w:rFonts w:ascii="Arial" w:hAnsi="Arial" w:cs="Arial"/>
        </w:rPr>
        <w:t>…</w:t>
      </w:r>
    </w:p>
    <w:p w:rsidR="001320D6" w:rsidRPr="00A51008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A51008">
        <w:rPr>
          <w:rFonts w:ascii="Arial" w:hAnsi="Arial" w:cs="Arial"/>
          <w:i/>
        </w:rPr>
        <w:t>(należy podać pełną nazwę/firmę, adres, a także w zależności od podmiotu: NIP/PESEL, KRS/</w:t>
      </w:r>
      <w:proofErr w:type="spellStart"/>
      <w:r w:rsidRPr="00A51008">
        <w:rPr>
          <w:rFonts w:ascii="Arial" w:hAnsi="Arial" w:cs="Arial"/>
          <w:i/>
        </w:rPr>
        <w:t>CEiDG</w:t>
      </w:r>
      <w:proofErr w:type="spellEnd"/>
      <w:r w:rsidRPr="00A51008">
        <w:rPr>
          <w:rFonts w:ascii="Arial" w:hAnsi="Arial" w:cs="Arial"/>
          <w:i/>
        </w:rPr>
        <w:t>)</w:t>
      </w:r>
    </w:p>
    <w:p w:rsidR="00B56AFC" w:rsidRPr="00A51008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W</w:t>
      </w:r>
      <w:r w:rsidR="00B56AFC" w:rsidRPr="00A51008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Składamy</w:t>
      </w:r>
      <w:r w:rsidRPr="00A51008">
        <w:rPr>
          <w:rFonts w:ascii="Arial" w:hAnsi="Arial" w:cs="Arial"/>
        </w:rPr>
        <w:t xml:space="preserve"> ofertę przetargową w imieniu własnym</w:t>
      </w:r>
      <w:r w:rsidR="00CE5B33" w:rsidRPr="00A51008">
        <w:rPr>
          <w:rFonts w:ascii="Arial" w:hAnsi="Arial" w:cs="Arial"/>
        </w:rPr>
        <w:t xml:space="preserve"> </w:t>
      </w:r>
      <w:r w:rsidRPr="00A51008">
        <w:rPr>
          <w:rFonts w:ascii="Arial" w:hAnsi="Arial" w:cs="Arial"/>
        </w:rPr>
        <w:t>/</w:t>
      </w:r>
      <w:r w:rsidR="00CE5B33" w:rsidRPr="00A51008">
        <w:rPr>
          <w:rFonts w:ascii="Arial" w:hAnsi="Arial" w:cs="Arial"/>
        </w:rPr>
        <w:t xml:space="preserve"> </w:t>
      </w:r>
      <w:r w:rsidRPr="00A51008">
        <w:rPr>
          <w:rFonts w:ascii="Arial" w:hAnsi="Arial" w:cs="Arial"/>
        </w:rPr>
        <w:t>jako partner konsorcjum* zarządzanego przez …………</w:t>
      </w:r>
      <w:r w:rsidR="00CE5B33" w:rsidRPr="00A51008">
        <w:rPr>
          <w:rFonts w:ascii="Arial" w:hAnsi="Arial" w:cs="Arial"/>
        </w:rPr>
        <w:t>……………………………………...…………………</w:t>
      </w:r>
      <w:r w:rsidRPr="00A51008">
        <w:rPr>
          <w:rFonts w:ascii="Arial" w:hAnsi="Arial" w:cs="Arial"/>
        </w:rPr>
        <w:t xml:space="preserve">.. </w:t>
      </w:r>
    </w:p>
    <w:p w:rsidR="00796663" w:rsidRPr="00244128" w:rsidRDefault="001320D6" w:rsidP="00244128">
      <w:pPr>
        <w:pStyle w:val="Akapitzlist"/>
        <w:spacing w:line="23" w:lineRule="atLeast"/>
        <w:ind w:left="426"/>
        <w:jc w:val="both"/>
        <w:rPr>
          <w:rFonts w:ascii="Arial" w:hAnsi="Arial" w:cs="Arial"/>
          <w:i/>
        </w:rPr>
      </w:pPr>
      <w:r w:rsidRPr="00A51008">
        <w:rPr>
          <w:rFonts w:ascii="Arial" w:hAnsi="Arial" w:cs="Arial"/>
          <w:i/>
        </w:rPr>
        <w:t>*(niepotrzebne skreślić).</w:t>
      </w:r>
    </w:p>
    <w:p w:rsidR="001320D6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Dane pełnomocnika w przypadku składania oferty wspólnej:</w:t>
      </w:r>
    </w:p>
    <w:p w:rsidR="001320D6" w:rsidRPr="00A51008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…………………………………………………………………………..,</w:t>
      </w:r>
    </w:p>
    <w:p w:rsidR="001320D6" w:rsidRPr="00A51008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Telefon: ………………………………………………………………...., </w:t>
      </w:r>
    </w:p>
    <w:p w:rsidR="009A39F0" w:rsidRPr="00A51008" w:rsidRDefault="001320D6" w:rsidP="00CE5B33">
      <w:pPr>
        <w:spacing w:line="23" w:lineRule="atLeast"/>
        <w:ind w:left="426"/>
        <w:jc w:val="both"/>
        <w:rPr>
          <w:rFonts w:ascii="Arial" w:hAnsi="Arial" w:cs="Arial"/>
        </w:rPr>
      </w:pPr>
      <w:proofErr w:type="spellStart"/>
      <w:r w:rsidRPr="00A51008">
        <w:rPr>
          <w:rFonts w:ascii="Arial" w:hAnsi="Arial" w:cs="Arial"/>
        </w:rPr>
        <w:t>fax</w:t>
      </w:r>
      <w:proofErr w:type="spellEnd"/>
      <w:r w:rsidRPr="00A51008">
        <w:rPr>
          <w:rFonts w:ascii="Arial" w:hAnsi="Arial" w:cs="Arial"/>
        </w:rPr>
        <w:t>: …………………………………………………………………..…..,</w:t>
      </w:r>
    </w:p>
    <w:p w:rsidR="001320D6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Załączniki do oferty:</w:t>
      </w:r>
    </w:p>
    <w:p w:rsidR="00A47E95" w:rsidRDefault="00796663" w:rsidP="00831916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</w:t>
      </w:r>
    </w:p>
    <w:p w:rsidR="00D7148D" w:rsidRPr="00A51008" w:rsidRDefault="00D7148D" w:rsidP="00831916">
      <w:pPr>
        <w:spacing w:line="23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1320D6" w:rsidRPr="00A51008" w:rsidRDefault="00CE5B33" w:rsidP="00CE5B33">
      <w:pPr>
        <w:suppressAutoHyphens w:val="0"/>
        <w:spacing w:line="276" w:lineRule="auto"/>
        <w:jc w:val="righ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A51008" w:rsidRPr="00A51008" w:rsidRDefault="00796663" w:rsidP="00D7148D">
      <w:pPr>
        <w:suppressAutoHyphens w:val="0"/>
        <w:spacing w:line="276" w:lineRule="auto"/>
        <w:jc w:val="right"/>
        <w:rPr>
          <w:rFonts w:ascii="Arial" w:eastAsia="Calibri" w:hAnsi="Arial" w:cs="Arial"/>
          <w:i/>
          <w:lang w:eastAsia="en-US"/>
        </w:rPr>
      </w:pPr>
      <w:r w:rsidRPr="00A51008"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A51008" w:rsidRPr="00A51008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51F" w:rsidRDefault="00E4451F" w:rsidP="004142E9">
      <w:r>
        <w:separator/>
      </w:r>
    </w:p>
  </w:endnote>
  <w:endnote w:type="continuationSeparator" w:id="0">
    <w:p w:rsidR="00E4451F" w:rsidRDefault="00E4451F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48D" w:rsidRDefault="00D7148D" w:rsidP="00D7148D">
    <w:pPr>
      <w:pStyle w:val="Stopka"/>
      <w:jc w:val="center"/>
      <w:rPr>
        <w:sz w:val="20"/>
        <w:szCs w:val="20"/>
      </w:rPr>
    </w:pPr>
    <w:r w:rsidRPr="00D7148D">
      <w:rPr>
        <w:b/>
        <w:i/>
        <w:noProof/>
        <w:sz w:val="20"/>
        <w:szCs w:val="20"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C2086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C20863" w:rsidRPr="00A171E9">
      <w:rPr>
        <w:sz w:val="20"/>
        <w:szCs w:val="20"/>
      </w:rPr>
      <w:fldChar w:fldCharType="separate"/>
    </w:r>
    <w:r w:rsidR="009853B6">
      <w:rPr>
        <w:noProof/>
        <w:sz w:val="20"/>
        <w:szCs w:val="20"/>
      </w:rPr>
      <w:t>2</w:t>
    </w:r>
    <w:r w:rsidR="00C2086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C2086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C20863" w:rsidRPr="00A171E9">
      <w:rPr>
        <w:sz w:val="20"/>
        <w:szCs w:val="20"/>
      </w:rPr>
      <w:fldChar w:fldCharType="separate"/>
    </w:r>
    <w:r w:rsidR="009853B6">
      <w:rPr>
        <w:noProof/>
        <w:sz w:val="20"/>
        <w:szCs w:val="20"/>
      </w:rPr>
      <w:t>2</w:t>
    </w:r>
    <w:r w:rsidR="00C20863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51F" w:rsidRDefault="00E4451F" w:rsidP="004142E9">
      <w:r>
        <w:separator/>
      </w:r>
    </w:p>
  </w:footnote>
  <w:footnote w:type="continuationSeparator" w:id="0">
    <w:p w:rsidR="00E4451F" w:rsidRDefault="00E4451F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244128" w:rsidRDefault="001901DF" w:rsidP="00244128">
    <w:pPr>
      <w:jc w:val="right"/>
      <w:rPr>
        <w:rFonts w:ascii="Arial" w:hAnsi="Arial" w:cs="Arial"/>
        <w:b/>
        <w:kern w:val="1"/>
      </w:rPr>
    </w:pPr>
    <w:r w:rsidRPr="00244128">
      <w:rPr>
        <w:rFonts w:ascii="Arial" w:hAnsi="Arial" w:cs="Arial"/>
        <w:b/>
        <w:kern w:val="1"/>
      </w:rPr>
      <w:t>Załącznik nr 1</w:t>
    </w:r>
  </w:p>
  <w:p w:rsidR="00476DC8" w:rsidRPr="00244128" w:rsidRDefault="001901DF" w:rsidP="00244128">
    <w:pPr>
      <w:jc w:val="right"/>
      <w:rPr>
        <w:rFonts w:ascii="Arial" w:hAnsi="Arial" w:cs="Arial"/>
        <w:b/>
        <w:kern w:val="1"/>
      </w:rPr>
    </w:pPr>
    <w:r w:rsidRPr="00244128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87A14"/>
    <w:multiLevelType w:val="hybridMultilevel"/>
    <w:tmpl w:val="344A79E6"/>
    <w:lvl w:ilvl="0" w:tplc="FB6883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3F86302F"/>
    <w:multiLevelType w:val="hybridMultilevel"/>
    <w:tmpl w:val="F1723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7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0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6"/>
  </w:num>
  <w:num w:numId="10">
    <w:abstractNumId w:val="14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2"/>
  </w:num>
  <w:num w:numId="15">
    <w:abstractNumId w:val="21"/>
  </w:num>
  <w:num w:numId="16">
    <w:abstractNumId w:val="17"/>
  </w:num>
  <w:num w:numId="17">
    <w:abstractNumId w:val="6"/>
  </w:num>
  <w:num w:numId="18">
    <w:abstractNumId w:val="18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2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0B6F"/>
    <w:rsid w:val="00044360"/>
    <w:rsid w:val="00063D5C"/>
    <w:rsid w:val="000706EF"/>
    <w:rsid w:val="0008081F"/>
    <w:rsid w:val="00091439"/>
    <w:rsid w:val="000943C9"/>
    <w:rsid w:val="00095CB3"/>
    <w:rsid w:val="000A093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24431"/>
    <w:rsid w:val="0023268A"/>
    <w:rsid w:val="0023525B"/>
    <w:rsid w:val="00237773"/>
    <w:rsid w:val="00244128"/>
    <w:rsid w:val="002536F5"/>
    <w:rsid w:val="0025509D"/>
    <w:rsid w:val="002658B0"/>
    <w:rsid w:val="00280BBD"/>
    <w:rsid w:val="0028157E"/>
    <w:rsid w:val="00284049"/>
    <w:rsid w:val="0029188A"/>
    <w:rsid w:val="0029425F"/>
    <w:rsid w:val="002953DD"/>
    <w:rsid w:val="002A0AA8"/>
    <w:rsid w:val="002A49CA"/>
    <w:rsid w:val="002C3765"/>
    <w:rsid w:val="002D64A5"/>
    <w:rsid w:val="002E122F"/>
    <w:rsid w:val="002E51DA"/>
    <w:rsid w:val="002E5D2C"/>
    <w:rsid w:val="002F1D40"/>
    <w:rsid w:val="00300D97"/>
    <w:rsid w:val="00301EC4"/>
    <w:rsid w:val="00306DDE"/>
    <w:rsid w:val="00323A94"/>
    <w:rsid w:val="00325C56"/>
    <w:rsid w:val="00333536"/>
    <w:rsid w:val="0034310A"/>
    <w:rsid w:val="00344A76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55062"/>
    <w:rsid w:val="00476DC8"/>
    <w:rsid w:val="00484907"/>
    <w:rsid w:val="004A5BF0"/>
    <w:rsid w:val="004C1950"/>
    <w:rsid w:val="004C551C"/>
    <w:rsid w:val="004D1D58"/>
    <w:rsid w:val="004D3C58"/>
    <w:rsid w:val="004E1056"/>
    <w:rsid w:val="004E37F0"/>
    <w:rsid w:val="004E3BC2"/>
    <w:rsid w:val="005133DE"/>
    <w:rsid w:val="005160C5"/>
    <w:rsid w:val="00546466"/>
    <w:rsid w:val="00566590"/>
    <w:rsid w:val="0057044F"/>
    <w:rsid w:val="00571787"/>
    <w:rsid w:val="005851FE"/>
    <w:rsid w:val="00586024"/>
    <w:rsid w:val="005869A5"/>
    <w:rsid w:val="005930EF"/>
    <w:rsid w:val="005A2304"/>
    <w:rsid w:val="005A3384"/>
    <w:rsid w:val="005A3EB1"/>
    <w:rsid w:val="005B3E80"/>
    <w:rsid w:val="005C7C2A"/>
    <w:rsid w:val="005D129C"/>
    <w:rsid w:val="005D2BDA"/>
    <w:rsid w:val="005D2D12"/>
    <w:rsid w:val="005D4D33"/>
    <w:rsid w:val="005E6D0E"/>
    <w:rsid w:val="005E71DE"/>
    <w:rsid w:val="005E7AC6"/>
    <w:rsid w:val="006218FD"/>
    <w:rsid w:val="00642474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7F735A"/>
    <w:rsid w:val="008036BE"/>
    <w:rsid w:val="00803B90"/>
    <w:rsid w:val="00804F66"/>
    <w:rsid w:val="00815C8C"/>
    <w:rsid w:val="00817C90"/>
    <w:rsid w:val="00831916"/>
    <w:rsid w:val="008462F9"/>
    <w:rsid w:val="008569CE"/>
    <w:rsid w:val="00856E07"/>
    <w:rsid w:val="00876CEA"/>
    <w:rsid w:val="008975DB"/>
    <w:rsid w:val="008A57FA"/>
    <w:rsid w:val="008B60EB"/>
    <w:rsid w:val="008D07A6"/>
    <w:rsid w:val="008D0ED6"/>
    <w:rsid w:val="008D35A7"/>
    <w:rsid w:val="008E6127"/>
    <w:rsid w:val="009343E4"/>
    <w:rsid w:val="00935F3F"/>
    <w:rsid w:val="00941BCD"/>
    <w:rsid w:val="00944EF8"/>
    <w:rsid w:val="00950D97"/>
    <w:rsid w:val="009671E6"/>
    <w:rsid w:val="00971F92"/>
    <w:rsid w:val="009853B6"/>
    <w:rsid w:val="009979B0"/>
    <w:rsid w:val="009A0D17"/>
    <w:rsid w:val="009A39F0"/>
    <w:rsid w:val="009D7DE5"/>
    <w:rsid w:val="009F6C36"/>
    <w:rsid w:val="00A11787"/>
    <w:rsid w:val="00A162D9"/>
    <w:rsid w:val="00A171E9"/>
    <w:rsid w:val="00A27013"/>
    <w:rsid w:val="00A47E95"/>
    <w:rsid w:val="00A51008"/>
    <w:rsid w:val="00A5346C"/>
    <w:rsid w:val="00A536CD"/>
    <w:rsid w:val="00A649EC"/>
    <w:rsid w:val="00A8155F"/>
    <w:rsid w:val="00A925FB"/>
    <w:rsid w:val="00A95707"/>
    <w:rsid w:val="00AA6F8A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1E27"/>
    <w:rsid w:val="00B72B56"/>
    <w:rsid w:val="00B819FD"/>
    <w:rsid w:val="00B87A01"/>
    <w:rsid w:val="00BA6329"/>
    <w:rsid w:val="00BB62F1"/>
    <w:rsid w:val="00BC125C"/>
    <w:rsid w:val="00BD4020"/>
    <w:rsid w:val="00BD70B6"/>
    <w:rsid w:val="00BD7DFE"/>
    <w:rsid w:val="00BF763E"/>
    <w:rsid w:val="00C00327"/>
    <w:rsid w:val="00C143A4"/>
    <w:rsid w:val="00C20863"/>
    <w:rsid w:val="00C32548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AB9"/>
    <w:rsid w:val="00CE34A5"/>
    <w:rsid w:val="00CE5B33"/>
    <w:rsid w:val="00D07069"/>
    <w:rsid w:val="00D7148D"/>
    <w:rsid w:val="00D973B2"/>
    <w:rsid w:val="00DA38A9"/>
    <w:rsid w:val="00DC439A"/>
    <w:rsid w:val="00DD6506"/>
    <w:rsid w:val="00DE5290"/>
    <w:rsid w:val="00DF0573"/>
    <w:rsid w:val="00DF42D9"/>
    <w:rsid w:val="00E0769D"/>
    <w:rsid w:val="00E1025A"/>
    <w:rsid w:val="00E10D34"/>
    <w:rsid w:val="00E11F61"/>
    <w:rsid w:val="00E22265"/>
    <w:rsid w:val="00E23E5F"/>
    <w:rsid w:val="00E33D2E"/>
    <w:rsid w:val="00E4451F"/>
    <w:rsid w:val="00E51C9D"/>
    <w:rsid w:val="00E756B7"/>
    <w:rsid w:val="00EC1322"/>
    <w:rsid w:val="00EE5742"/>
    <w:rsid w:val="00EF5ABE"/>
    <w:rsid w:val="00F2268E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519CC-A83A-4774-9FC9-847115EC7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31</cp:revision>
  <cp:lastPrinted>2022-05-25T12:16:00Z</cp:lastPrinted>
  <dcterms:created xsi:type="dcterms:W3CDTF">2021-06-25T10:10:00Z</dcterms:created>
  <dcterms:modified xsi:type="dcterms:W3CDTF">2022-06-17T10:32:00Z</dcterms:modified>
</cp:coreProperties>
</file>