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  <w:bookmarkStart w:id="0" w:name="_GoBack"/>
      <w:bookmarkEnd w:id="0"/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80300C" w:rsidRPr="005E453D" w:rsidRDefault="00B56AFC" w:rsidP="0042740C">
      <w:pPr>
        <w:pStyle w:val="Akapitzlist"/>
        <w:numPr>
          <w:ilvl w:val="0"/>
          <w:numId w:val="22"/>
        </w:numPr>
        <w:autoSpaceDE w:val="0"/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5E453D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5E453D">
        <w:rPr>
          <w:rFonts w:ascii="Arial" w:hAnsi="Arial" w:cs="Arial"/>
        </w:rPr>
        <w:t>na</w:t>
      </w:r>
      <w:r w:rsidR="00655844" w:rsidRPr="005E453D">
        <w:rPr>
          <w:rFonts w:ascii="Arial" w:hAnsi="Arial" w:cs="Arial"/>
        </w:rPr>
        <w:t xml:space="preserve"> </w:t>
      </w:r>
      <w:r w:rsidR="00876CEA" w:rsidRPr="005E453D">
        <w:rPr>
          <w:rFonts w:ascii="Arial" w:hAnsi="Arial" w:cs="Arial"/>
        </w:rPr>
        <w:t xml:space="preserve">zadanie pn: </w:t>
      </w:r>
      <w:r w:rsidR="005E453D" w:rsidRPr="005E453D">
        <w:rPr>
          <w:rFonts w:ascii="Arial" w:hAnsi="Arial" w:cs="Arial"/>
          <w:b/>
          <w:bCs/>
          <w:iCs/>
        </w:rPr>
        <w:t>Wykonanie przebudowy budynku PSP Nr 1 w Nisku i PSP w Nowosielcu</w:t>
      </w:r>
      <w:r w:rsidR="005E453D">
        <w:rPr>
          <w:rFonts w:ascii="Arial" w:hAnsi="Arial" w:cs="Arial"/>
          <w:b/>
          <w:bCs/>
          <w:iCs/>
        </w:rPr>
        <w:t>:</w:t>
      </w:r>
    </w:p>
    <w:p w:rsidR="00046383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</w:p>
    <w:p w:rsidR="00046383" w:rsidRDefault="00655844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</w:t>
      </w:r>
    </w:p>
    <w:p w:rsidR="00046383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5D19DF" w:rsidRDefault="005D19DF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0B6C66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  <w:r w:rsidR="000B6C66">
        <w:rPr>
          <w:rFonts w:ascii="Arial" w:hAnsi="Arial" w:cs="Arial"/>
        </w:rPr>
        <w:t>..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</w:t>
      </w:r>
      <w:r w:rsidR="00046383">
        <w:rPr>
          <w:rFonts w:ascii="Arial" w:hAnsi="Arial" w:cs="Arial"/>
        </w:rPr>
        <w:t>……………..</w:t>
      </w:r>
      <w:r w:rsidRPr="0042740C">
        <w:rPr>
          <w:rFonts w:ascii="Arial" w:hAnsi="Arial" w:cs="Arial"/>
        </w:rPr>
        <w:t>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</w:t>
      </w:r>
      <w:r w:rsidR="00046383">
        <w:rPr>
          <w:rFonts w:ascii="Arial" w:hAnsi="Arial" w:cs="Arial"/>
        </w:rPr>
        <w:t>……………..</w:t>
      </w:r>
      <w:r w:rsidR="005D19DF">
        <w:rPr>
          <w:rFonts w:ascii="Arial" w:hAnsi="Arial" w:cs="Arial"/>
        </w:rPr>
        <w:t>…</w:t>
      </w:r>
      <w:r w:rsidR="00046383">
        <w:rPr>
          <w:rFonts w:ascii="Arial" w:hAnsi="Arial" w:cs="Arial"/>
        </w:rPr>
        <w:t>.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</w:t>
      </w:r>
      <w:r w:rsidR="00046383">
        <w:rPr>
          <w:rFonts w:ascii="Arial" w:hAnsi="Arial" w:cs="Arial"/>
          <w:bCs/>
        </w:rPr>
        <w:t>……………….</w:t>
      </w:r>
      <w:r w:rsidR="0042740C">
        <w:rPr>
          <w:rFonts w:ascii="Arial" w:hAnsi="Arial" w:cs="Arial"/>
          <w:bCs/>
        </w:rPr>
        <w:t>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</w:t>
      </w:r>
      <w:r w:rsidR="00046383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046383">
        <w:rPr>
          <w:rFonts w:ascii="Arial" w:hAnsi="Arial" w:cs="Arial"/>
        </w:rPr>
        <w:t>…….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</w:t>
      </w:r>
      <w:r w:rsidR="00046383">
        <w:rPr>
          <w:rFonts w:ascii="Arial" w:hAnsi="Arial" w:cs="Arial"/>
        </w:rPr>
        <w:t>….</w:t>
      </w:r>
      <w:r w:rsidR="001726F0" w:rsidRPr="0042740C">
        <w:rPr>
          <w:rFonts w:ascii="Arial" w:hAnsi="Arial" w:cs="Arial"/>
        </w:rPr>
        <w:t>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04638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46383" w:rsidRDefault="009A08FE" w:rsidP="0004638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769" w:rsidRDefault="00AF6769" w:rsidP="004142E9">
      <w:r>
        <w:separator/>
      </w:r>
    </w:p>
  </w:endnote>
  <w:endnote w:type="continuationSeparator" w:id="0">
    <w:p w:rsidR="00AF6769" w:rsidRDefault="00AF676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57D4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57D44" w:rsidRPr="00A171E9">
      <w:rPr>
        <w:sz w:val="20"/>
        <w:szCs w:val="20"/>
      </w:rPr>
      <w:fldChar w:fldCharType="separate"/>
    </w:r>
    <w:r w:rsidR="00AF6769">
      <w:rPr>
        <w:noProof/>
        <w:sz w:val="20"/>
        <w:szCs w:val="20"/>
      </w:rPr>
      <w:t>1</w:t>
    </w:r>
    <w:r w:rsidR="00957D4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57D4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57D44" w:rsidRPr="00A171E9">
      <w:rPr>
        <w:sz w:val="20"/>
        <w:szCs w:val="20"/>
      </w:rPr>
      <w:fldChar w:fldCharType="separate"/>
    </w:r>
    <w:r w:rsidR="00AF6769">
      <w:rPr>
        <w:noProof/>
        <w:sz w:val="20"/>
        <w:szCs w:val="20"/>
      </w:rPr>
      <w:t>1</w:t>
    </w:r>
    <w:r w:rsidR="00957D44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769" w:rsidRDefault="00AF6769" w:rsidP="004142E9">
      <w:r>
        <w:separator/>
      </w:r>
    </w:p>
  </w:footnote>
  <w:footnote w:type="continuationSeparator" w:id="0">
    <w:p w:rsidR="00AF6769" w:rsidRDefault="00AF6769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46383" w:rsidRDefault="001901DF" w:rsidP="00046383">
    <w:pPr>
      <w:jc w:val="right"/>
      <w:rPr>
        <w:rFonts w:ascii="Arial" w:hAnsi="Arial" w:cs="Arial"/>
        <w:b/>
        <w:kern w:val="1"/>
      </w:rPr>
    </w:pPr>
    <w:r w:rsidRPr="00046383">
      <w:rPr>
        <w:rFonts w:ascii="Arial" w:hAnsi="Arial" w:cs="Arial"/>
        <w:b/>
        <w:kern w:val="1"/>
      </w:rPr>
      <w:t>Załącznik nr 1</w:t>
    </w:r>
  </w:p>
  <w:p w:rsidR="00476DC8" w:rsidRPr="00046383" w:rsidRDefault="001901DF" w:rsidP="00046383">
    <w:pPr>
      <w:jc w:val="right"/>
      <w:rPr>
        <w:rFonts w:ascii="Arial" w:hAnsi="Arial" w:cs="Arial"/>
        <w:b/>
        <w:kern w:val="1"/>
      </w:rPr>
    </w:pPr>
    <w:r w:rsidRPr="00046383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46383"/>
    <w:rsid w:val="00063D5C"/>
    <w:rsid w:val="000706EF"/>
    <w:rsid w:val="0008081F"/>
    <w:rsid w:val="00091439"/>
    <w:rsid w:val="000943C9"/>
    <w:rsid w:val="00095CB3"/>
    <w:rsid w:val="000A4EA0"/>
    <w:rsid w:val="000B6C66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015E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453D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34D8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05AB0"/>
    <w:rsid w:val="009257C9"/>
    <w:rsid w:val="00935F3F"/>
    <w:rsid w:val="00944EF8"/>
    <w:rsid w:val="00957D44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AF6769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318B"/>
    <w:rsid w:val="00C86B29"/>
    <w:rsid w:val="00C87007"/>
    <w:rsid w:val="00CB38CB"/>
    <w:rsid w:val="00CB79FC"/>
    <w:rsid w:val="00CC5B74"/>
    <w:rsid w:val="00CD7AB9"/>
    <w:rsid w:val="00CE34A5"/>
    <w:rsid w:val="00CE5B33"/>
    <w:rsid w:val="00D07069"/>
    <w:rsid w:val="00D70A70"/>
    <w:rsid w:val="00D71358"/>
    <w:rsid w:val="00D72A26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5086"/>
    <w:rsid w:val="00E372D8"/>
    <w:rsid w:val="00E51C9D"/>
    <w:rsid w:val="00E756B7"/>
    <w:rsid w:val="00EB7DEF"/>
    <w:rsid w:val="00EC1322"/>
    <w:rsid w:val="00EE5742"/>
    <w:rsid w:val="00F06C0A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173F8-11AA-4275-81CB-EE30EFC8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2022-06-14T10:42:00Z</cp:lastPrinted>
  <dcterms:created xsi:type="dcterms:W3CDTF">2022-06-14T10:42:00Z</dcterms:created>
  <dcterms:modified xsi:type="dcterms:W3CDTF">2022-06-14T10:59:00Z</dcterms:modified>
</cp:coreProperties>
</file>