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A51008" w:rsidRDefault="00803B9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E0769D">
        <w:rPr>
          <w:sz w:val="26"/>
          <w:szCs w:val="26"/>
        </w:rPr>
        <w:tab/>
      </w:r>
      <w:r w:rsidR="00E0769D" w:rsidRPr="00A51008">
        <w:rPr>
          <w:rFonts w:ascii="Arial" w:eastAsia="Calibri" w:hAnsi="Arial" w:cs="Arial"/>
          <w:b/>
          <w:lang w:eastAsia="en-US"/>
        </w:rPr>
        <w:t>Zamawiający:</w:t>
      </w:r>
    </w:p>
    <w:p w:rsidR="00BD4020" w:rsidRPr="00A51008" w:rsidRDefault="00BD402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Gmina Nisko</w:t>
      </w:r>
    </w:p>
    <w:p w:rsidR="00BD4020" w:rsidRPr="00A51008" w:rsidRDefault="00BD402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A51008" w:rsidRDefault="00BD4020" w:rsidP="00D7148D">
      <w:pPr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A51008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A51008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A51008">
        <w:rPr>
          <w:rFonts w:ascii="Arial" w:hAnsi="Arial" w:cs="Arial"/>
          <w:b/>
          <w:bCs/>
        </w:rPr>
        <w:t>FORMULARZ OFERTOWY</w:t>
      </w:r>
    </w:p>
    <w:p w:rsidR="00E0769D" w:rsidRPr="00237773" w:rsidRDefault="00E0769D" w:rsidP="00E0769D">
      <w:pPr>
        <w:tabs>
          <w:tab w:val="left" w:pos="6804"/>
        </w:tabs>
        <w:spacing w:line="23" w:lineRule="atLeast"/>
        <w:rPr>
          <w:rFonts w:ascii="Arial" w:hAnsi="Arial" w:cs="Arial"/>
          <w:b/>
          <w:i/>
        </w:rPr>
      </w:pPr>
    </w:p>
    <w:p w:rsidR="00237773" w:rsidRPr="00237773" w:rsidRDefault="00B56AFC" w:rsidP="00237773">
      <w:pPr>
        <w:pStyle w:val="Akapitzlist"/>
        <w:numPr>
          <w:ilvl w:val="0"/>
          <w:numId w:val="22"/>
        </w:numPr>
        <w:snapToGrid w:val="0"/>
        <w:spacing w:line="23" w:lineRule="atLeast"/>
        <w:ind w:left="426" w:hanging="426"/>
        <w:jc w:val="both"/>
        <w:rPr>
          <w:rFonts w:ascii="Arial" w:hAnsi="Arial" w:cs="Arial"/>
        </w:rPr>
      </w:pPr>
      <w:r w:rsidRPr="00237773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237773">
        <w:rPr>
          <w:rFonts w:ascii="Arial" w:hAnsi="Arial" w:cs="Arial"/>
        </w:rPr>
        <w:t>na</w:t>
      </w:r>
      <w:r w:rsidR="00655844" w:rsidRPr="00237773">
        <w:rPr>
          <w:rFonts w:ascii="Arial" w:hAnsi="Arial" w:cs="Arial"/>
        </w:rPr>
        <w:t xml:space="preserve"> </w:t>
      </w:r>
      <w:r w:rsidR="00876CEA" w:rsidRPr="00237773">
        <w:rPr>
          <w:rFonts w:ascii="Arial" w:hAnsi="Arial" w:cs="Arial"/>
        </w:rPr>
        <w:t xml:space="preserve">zadanie pn: </w:t>
      </w:r>
      <w:r w:rsidR="00237773" w:rsidRPr="00237773">
        <w:rPr>
          <w:rFonts w:ascii="Arial" w:hAnsi="Arial" w:cs="Arial"/>
          <w:b/>
        </w:rPr>
        <w:t>Opracowanie dokumentacji projektowej instalacji rozprowadzającej wodę deszczową ze zbiorn</w:t>
      </w:r>
      <w:r w:rsidR="00244128">
        <w:rPr>
          <w:rFonts w:ascii="Arial" w:hAnsi="Arial" w:cs="Arial"/>
          <w:b/>
        </w:rPr>
        <w:t xml:space="preserve">ika do spłukiwania toalet oraz </w:t>
      </w:r>
      <w:r w:rsidR="00237773" w:rsidRPr="00237773">
        <w:rPr>
          <w:rFonts w:ascii="Arial" w:hAnsi="Arial" w:cs="Arial"/>
          <w:b/>
        </w:rPr>
        <w:t>remont łazienek w Zespole Szkolno-Przedszkolnym Nr 2 w Nisku przy ul. Tysiąclecia</w:t>
      </w:r>
      <w:r w:rsidR="00950D97">
        <w:rPr>
          <w:rFonts w:ascii="Arial" w:hAnsi="Arial" w:cs="Arial"/>
          <w:b/>
        </w:rPr>
        <w:t>.</w:t>
      </w:r>
    </w:p>
    <w:p w:rsidR="00237773" w:rsidRPr="00237773" w:rsidRDefault="00237773" w:rsidP="00237773">
      <w:pPr>
        <w:pStyle w:val="Akapitzlist"/>
        <w:snapToGrid w:val="0"/>
        <w:spacing w:line="23" w:lineRule="atLeast"/>
        <w:ind w:left="426"/>
        <w:jc w:val="both"/>
        <w:rPr>
          <w:rFonts w:ascii="Arial" w:hAnsi="Arial" w:cs="Arial"/>
        </w:rPr>
      </w:pPr>
    </w:p>
    <w:p w:rsidR="00655844" w:rsidRPr="00A51008" w:rsidRDefault="008036BE" w:rsidP="00A51008">
      <w:pPr>
        <w:pStyle w:val="Akapitzlist"/>
        <w:snapToGrid w:val="0"/>
        <w:spacing w:line="23" w:lineRule="atLeast"/>
        <w:ind w:left="284" w:firstLine="142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Nazwa W</w:t>
      </w:r>
      <w:r w:rsidR="002E5D2C" w:rsidRPr="00A51008">
        <w:rPr>
          <w:rFonts w:ascii="Arial" w:hAnsi="Arial" w:cs="Arial"/>
        </w:rPr>
        <w:t xml:space="preserve">ykonawcy: </w:t>
      </w:r>
      <w:r w:rsidR="000F4ACE" w:rsidRPr="00A51008">
        <w:rPr>
          <w:rFonts w:ascii="Arial" w:hAnsi="Arial" w:cs="Arial"/>
        </w:rPr>
        <w:t>………………………………………………</w:t>
      </w:r>
      <w:r w:rsidR="00A47E95" w:rsidRPr="00A51008">
        <w:rPr>
          <w:rFonts w:ascii="Arial" w:hAnsi="Arial" w:cs="Arial"/>
        </w:rPr>
        <w:t>…………</w:t>
      </w:r>
      <w:r w:rsidR="000F4ACE" w:rsidRPr="00A51008">
        <w:rPr>
          <w:rFonts w:ascii="Arial" w:hAnsi="Arial" w:cs="Arial"/>
        </w:rPr>
        <w:t>…</w:t>
      </w:r>
      <w:r w:rsidR="001901DF" w:rsidRPr="00A51008">
        <w:rPr>
          <w:rFonts w:ascii="Arial" w:hAnsi="Arial" w:cs="Arial"/>
        </w:rPr>
        <w:t>…</w:t>
      </w:r>
      <w:r w:rsidR="00E0769D" w:rsidRPr="00A51008">
        <w:rPr>
          <w:rFonts w:ascii="Arial" w:hAnsi="Arial" w:cs="Arial"/>
        </w:rPr>
        <w:t>..</w:t>
      </w:r>
      <w:r w:rsidR="007F6CC4" w:rsidRPr="00A51008">
        <w:rPr>
          <w:rFonts w:ascii="Arial" w:hAnsi="Arial" w:cs="Arial"/>
        </w:rPr>
        <w:t>…</w:t>
      </w:r>
      <w:r w:rsidR="00E0769D" w:rsidRPr="00A51008">
        <w:rPr>
          <w:rFonts w:ascii="Arial" w:hAnsi="Arial" w:cs="Arial"/>
        </w:rPr>
        <w:t>,</w:t>
      </w:r>
    </w:p>
    <w:p w:rsidR="00E0769D" w:rsidRPr="00A51008" w:rsidRDefault="002E5D2C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</w:t>
      </w:r>
      <w:r w:rsidR="00C86B29" w:rsidRPr="00A51008">
        <w:rPr>
          <w:rFonts w:ascii="Arial" w:hAnsi="Arial" w:cs="Arial"/>
        </w:rPr>
        <w:t>………………………………………………………</w:t>
      </w:r>
      <w:r w:rsidR="00A47E95" w:rsidRPr="00A51008">
        <w:rPr>
          <w:rFonts w:ascii="Arial" w:hAnsi="Arial" w:cs="Arial"/>
        </w:rPr>
        <w:t>…………</w:t>
      </w:r>
      <w:r w:rsidR="00C86B29" w:rsidRPr="00A51008">
        <w:rPr>
          <w:rFonts w:ascii="Arial" w:hAnsi="Arial" w:cs="Arial"/>
        </w:rPr>
        <w:t>……</w:t>
      </w:r>
    </w:p>
    <w:p w:rsidR="002E5D2C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telefon: ………………………</w:t>
      </w:r>
      <w:r w:rsidR="001901DF" w:rsidRPr="00A51008">
        <w:rPr>
          <w:rFonts w:ascii="Arial" w:hAnsi="Arial" w:cs="Arial"/>
        </w:rPr>
        <w:t>…………………………</w:t>
      </w:r>
      <w:r w:rsidR="00E0769D" w:rsidRPr="00A51008">
        <w:rPr>
          <w:rFonts w:ascii="Arial" w:hAnsi="Arial" w:cs="Arial"/>
        </w:rPr>
        <w:t>………………………</w:t>
      </w:r>
      <w:r w:rsidR="003E1825" w:rsidRPr="00A51008">
        <w:rPr>
          <w:rFonts w:ascii="Arial" w:hAnsi="Arial" w:cs="Arial"/>
        </w:rPr>
        <w:t>.</w:t>
      </w:r>
      <w:r w:rsidR="001901DF" w:rsidRPr="00A51008">
        <w:rPr>
          <w:rFonts w:ascii="Arial" w:hAnsi="Arial" w:cs="Arial"/>
        </w:rPr>
        <w:t>…</w:t>
      </w:r>
      <w:r w:rsidR="00DE5290">
        <w:rPr>
          <w:rFonts w:ascii="Arial" w:hAnsi="Arial" w:cs="Arial"/>
        </w:rPr>
        <w:t>…</w:t>
      </w:r>
      <w:r w:rsidR="001901DF" w:rsidRPr="00A51008">
        <w:rPr>
          <w:rFonts w:ascii="Arial" w:hAnsi="Arial" w:cs="Arial"/>
        </w:rPr>
        <w:t>…</w:t>
      </w:r>
      <w:r w:rsidR="007F6CC4" w:rsidRPr="00A51008">
        <w:rPr>
          <w:rFonts w:ascii="Arial" w:hAnsi="Arial" w:cs="Arial"/>
        </w:rPr>
        <w:t>,</w:t>
      </w:r>
    </w:p>
    <w:p w:rsidR="002E5D2C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fax: ………………</w:t>
      </w:r>
      <w:r w:rsidR="001901DF" w:rsidRPr="00A51008">
        <w:rPr>
          <w:rFonts w:ascii="Arial" w:hAnsi="Arial" w:cs="Arial"/>
        </w:rPr>
        <w:t>………………………………………</w:t>
      </w:r>
      <w:r w:rsidR="00E0769D" w:rsidRPr="00A51008">
        <w:rPr>
          <w:rFonts w:ascii="Arial" w:hAnsi="Arial" w:cs="Arial"/>
        </w:rPr>
        <w:t>……………………….…</w:t>
      </w:r>
      <w:r w:rsidR="00DE5290">
        <w:rPr>
          <w:rFonts w:ascii="Arial" w:hAnsi="Arial" w:cs="Arial"/>
        </w:rPr>
        <w:t>..</w:t>
      </w:r>
      <w:r w:rsidR="00E0769D" w:rsidRPr="00A51008">
        <w:rPr>
          <w:rFonts w:ascii="Arial" w:hAnsi="Arial" w:cs="Arial"/>
        </w:rPr>
        <w:t>….</w:t>
      </w:r>
    </w:p>
    <w:p w:rsidR="00655844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e-mail: ………………</w:t>
      </w:r>
      <w:r w:rsidR="001901DF" w:rsidRPr="00A51008">
        <w:rPr>
          <w:rFonts w:ascii="Arial" w:hAnsi="Arial" w:cs="Arial"/>
        </w:rPr>
        <w:t>……………………………………</w:t>
      </w:r>
      <w:r w:rsidR="00E0769D" w:rsidRPr="00A51008">
        <w:rPr>
          <w:rFonts w:ascii="Arial" w:hAnsi="Arial" w:cs="Arial"/>
        </w:rPr>
        <w:t>………………</w:t>
      </w:r>
      <w:r w:rsidR="003E1825" w:rsidRPr="00A51008">
        <w:rPr>
          <w:rFonts w:ascii="Arial" w:hAnsi="Arial" w:cs="Arial"/>
        </w:rPr>
        <w:t>……….</w:t>
      </w:r>
      <w:r w:rsidR="00DE5290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</w:t>
      </w:r>
      <w:r w:rsidR="00E0769D" w:rsidRPr="00A51008">
        <w:rPr>
          <w:rFonts w:ascii="Arial" w:hAnsi="Arial" w:cs="Arial"/>
        </w:rPr>
        <w:t>.</w:t>
      </w:r>
      <w:r w:rsidR="001901DF" w:rsidRPr="00A51008">
        <w:rPr>
          <w:rFonts w:ascii="Arial" w:hAnsi="Arial" w:cs="Arial"/>
        </w:rPr>
        <w:t>….</w:t>
      </w:r>
      <w:r w:rsidRPr="00A51008">
        <w:rPr>
          <w:rFonts w:ascii="Arial" w:hAnsi="Arial" w:cs="Arial"/>
        </w:rPr>
        <w:t>,</w:t>
      </w:r>
    </w:p>
    <w:p w:rsidR="001901DF" w:rsidRPr="00A51008" w:rsidRDefault="001901DF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NIP: …………………………..………………………</w:t>
      </w:r>
      <w:r w:rsidR="00E0769D" w:rsidRPr="00A51008">
        <w:rPr>
          <w:rFonts w:ascii="Arial" w:hAnsi="Arial" w:cs="Arial"/>
        </w:rPr>
        <w:t>…………………</w:t>
      </w:r>
      <w:r w:rsidR="003E1825" w:rsidRPr="00A51008">
        <w:rPr>
          <w:rFonts w:ascii="Arial" w:hAnsi="Arial" w:cs="Arial"/>
        </w:rPr>
        <w:t>……..</w:t>
      </w:r>
      <w:r w:rsidR="00E0769D" w:rsidRPr="00A51008">
        <w:rPr>
          <w:rFonts w:ascii="Arial" w:hAnsi="Arial" w:cs="Arial"/>
        </w:rPr>
        <w:t>.</w:t>
      </w:r>
      <w:r w:rsidRPr="00A51008">
        <w:rPr>
          <w:rFonts w:ascii="Arial" w:hAnsi="Arial" w:cs="Arial"/>
        </w:rPr>
        <w:t>……</w:t>
      </w:r>
      <w:r w:rsidR="00DE5290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</w:t>
      </w:r>
      <w:r w:rsidRPr="00A51008">
        <w:rPr>
          <w:rFonts w:ascii="Arial" w:hAnsi="Arial" w:cs="Arial"/>
        </w:rPr>
        <w:t>...</w:t>
      </w:r>
    </w:p>
    <w:p w:rsidR="00655844" w:rsidRPr="00A51008" w:rsidRDefault="001901DF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REGON: ……………………………………………</w:t>
      </w:r>
      <w:r w:rsidR="00E0769D" w:rsidRPr="00A51008">
        <w:rPr>
          <w:rFonts w:ascii="Arial" w:hAnsi="Arial" w:cs="Arial"/>
        </w:rPr>
        <w:t>…………………</w:t>
      </w:r>
      <w:r w:rsidR="003E1825" w:rsidRPr="00A51008">
        <w:rPr>
          <w:rFonts w:ascii="Arial" w:hAnsi="Arial" w:cs="Arial"/>
        </w:rPr>
        <w:t>……..</w:t>
      </w:r>
      <w:r w:rsidRPr="00A51008">
        <w:rPr>
          <w:rFonts w:ascii="Arial" w:hAnsi="Arial" w:cs="Arial"/>
        </w:rPr>
        <w:t>……</w:t>
      </w:r>
      <w:r w:rsidR="00E0769D" w:rsidRPr="00A51008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..</w:t>
      </w:r>
      <w:r w:rsidRPr="00A51008">
        <w:rPr>
          <w:rFonts w:ascii="Arial" w:hAnsi="Arial" w:cs="Arial"/>
        </w:rPr>
        <w:t>..</w:t>
      </w:r>
      <w:r w:rsidR="00655844" w:rsidRPr="00A51008">
        <w:rPr>
          <w:rFonts w:ascii="Arial" w:hAnsi="Arial" w:cs="Arial"/>
        </w:rPr>
        <w:t>..,</w:t>
      </w:r>
    </w:p>
    <w:p w:rsidR="00C86B29" w:rsidRDefault="003E1825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Osoba </w:t>
      </w:r>
      <w:r w:rsidR="002E5D2C" w:rsidRPr="00A51008">
        <w:rPr>
          <w:rFonts w:ascii="Arial" w:hAnsi="Arial" w:cs="Arial"/>
        </w:rPr>
        <w:t>do kontaktu: ……</w:t>
      </w:r>
      <w:r w:rsidR="001901DF" w:rsidRPr="00A51008">
        <w:rPr>
          <w:rFonts w:ascii="Arial" w:hAnsi="Arial" w:cs="Arial"/>
        </w:rPr>
        <w:t>……………………………</w:t>
      </w:r>
      <w:r w:rsidR="00E0769D" w:rsidRPr="00A51008">
        <w:rPr>
          <w:rFonts w:ascii="Arial" w:hAnsi="Arial" w:cs="Arial"/>
        </w:rPr>
        <w:t>…………………………</w:t>
      </w:r>
      <w:r w:rsidR="001901DF" w:rsidRPr="00A51008">
        <w:rPr>
          <w:rFonts w:ascii="Arial" w:hAnsi="Arial" w:cs="Arial"/>
        </w:rPr>
        <w:t>….</w:t>
      </w:r>
      <w:r w:rsidR="00E0769D" w:rsidRPr="00A51008">
        <w:rPr>
          <w:rFonts w:ascii="Arial" w:hAnsi="Arial" w:cs="Arial"/>
        </w:rPr>
        <w:t>.</w:t>
      </w:r>
      <w:r w:rsidR="007F6CC4" w:rsidRPr="00A51008">
        <w:rPr>
          <w:rFonts w:ascii="Arial" w:hAnsi="Arial" w:cs="Arial"/>
        </w:rPr>
        <w:t>…</w:t>
      </w:r>
      <w:r w:rsidR="002E5D2C" w:rsidRPr="00A51008">
        <w:rPr>
          <w:rFonts w:ascii="Arial" w:hAnsi="Arial" w:cs="Arial"/>
        </w:rPr>
        <w:t>.,</w:t>
      </w:r>
    </w:p>
    <w:p w:rsidR="00DE5290" w:rsidRPr="00A51008" w:rsidRDefault="00DE5290" w:rsidP="00A51008">
      <w:pPr>
        <w:spacing w:line="23" w:lineRule="atLeast"/>
        <w:ind w:left="426"/>
        <w:jc w:val="both"/>
        <w:rPr>
          <w:rFonts w:ascii="Arial" w:hAnsi="Arial" w:cs="Arial"/>
        </w:rPr>
      </w:pPr>
    </w:p>
    <w:p w:rsidR="001726F0" w:rsidRPr="00A51008" w:rsidRDefault="001726F0" w:rsidP="00A51008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Oferuję wykonanie całości przedmiotu zamówienia z</w:t>
      </w:r>
      <w:r w:rsidR="00B56AFC" w:rsidRPr="00A51008">
        <w:rPr>
          <w:rFonts w:ascii="Arial" w:hAnsi="Arial" w:cs="Arial"/>
        </w:rPr>
        <w:t>godnie z wymogami zawartymi w S</w:t>
      </w:r>
      <w:r w:rsidRPr="00A51008">
        <w:rPr>
          <w:rFonts w:ascii="Arial" w:hAnsi="Arial" w:cs="Arial"/>
        </w:rPr>
        <w:t xml:space="preserve">WZ </w:t>
      </w:r>
      <w:r w:rsidRPr="00A51008">
        <w:rPr>
          <w:rFonts w:ascii="Arial" w:hAnsi="Arial" w:cs="Arial"/>
          <w:u w:val="single"/>
        </w:rPr>
        <w:t>za cenę ryczałtową</w:t>
      </w:r>
      <w:r w:rsidR="005D2BDA" w:rsidRPr="00A51008">
        <w:rPr>
          <w:rFonts w:ascii="Arial" w:hAnsi="Arial" w:cs="Arial"/>
          <w:u w:val="single"/>
        </w:rPr>
        <w:t xml:space="preserve"> w wysokości</w:t>
      </w:r>
      <w:r w:rsidRPr="00A51008">
        <w:rPr>
          <w:rFonts w:ascii="Arial" w:hAnsi="Arial" w:cs="Arial"/>
        </w:rPr>
        <w:t>:</w:t>
      </w:r>
    </w:p>
    <w:p w:rsidR="00566590" w:rsidRPr="00A51008" w:rsidRDefault="00566590" w:rsidP="008462F9">
      <w:pPr>
        <w:widowControl w:val="0"/>
        <w:ind w:left="426"/>
        <w:jc w:val="both"/>
        <w:rPr>
          <w:rFonts w:ascii="Arial" w:hAnsi="Arial" w:cs="Arial"/>
        </w:rPr>
      </w:pPr>
    </w:p>
    <w:p w:rsidR="008462F9" w:rsidRPr="00A51008" w:rsidRDefault="008462F9" w:rsidP="008462F9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8462F9" w:rsidRDefault="008462F9" w:rsidP="008462F9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 w:rsidR="00A51008"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E33D2E" w:rsidRPr="00A51008" w:rsidRDefault="00E33D2E" w:rsidP="00E0769D">
      <w:pPr>
        <w:spacing w:line="23" w:lineRule="atLeast"/>
        <w:ind w:left="426"/>
        <w:jc w:val="both"/>
        <w:rPr>
          <w:rFonts w:ascii="Arial" w:hAnsi="Arial" w:cs="Arial"/>
          <w:b/>
          <w:bCs/>
          <w:u w:val="single"/>
        </w:rPr>
      </w:pPr>
    </w:p>
    <w:p w:rsidR="00803B90" w:rsidRPr="00A51008" w:rsidRDefault="006B3E7B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  <w:bCs/>
        </w:rPr>
        <w:t>Termin płatności</w:t>
      </w:r>
      <w:r w:rsidR="001726F0" w:rsidRPr="00A51008">
        <w:rPr>
          <w:rFonts w:ascii="Arial" w:hAnsi="Arial" w:cs="Arial"/>
          <w:b/>
          <w:bCs/>
        </w:rPr>
        <w:t>:*</w:t>
      </w:r>
      <w:r w:rsidR="00A47E95" w:rsidRPr="00A51008">
        <w:rPr>
          <w:rFonts w:ascii="Arial" w:hAnsi="Arial" w:cs="Arial"/>
        </w:rPr>
        <w:t xml:space="preserve"> ………… </w:t>
      </w:r>
      <w:r w:rsidRPr="00A51008">
        <w:rPr>
          <w:rFonts w:ascii="Arial" w:hAnsi="Arial" w:cs="Arial"/>
        </w:rPr>
        <w:t xml:space="preserve"> dni</w:t>
      </w:r>
    </w:p>
    <w:p w:rsidR="00DE5290" w:rsidRPr="00244128" w:rsidRDefault="00876CEA" w:rsidP="00244128">
      <w:pPr>
        <w:spacing w:line="23" w:lineRule="atLeast"/>
        <w:ind w:left="426"/>
        <w:jc w:val="both"/>
        <w:rPr>
          <w:rFonts w:ascii="Arial" w:hAnsi="Arial" w:cs="Arial"/>
          <w:b/>
          <w:u w:val="single"/>
        </w:rPr>
      </w:pPr>
      <w:r w:rsidRPr="00A51008">
        <w:rPr>
          <w:rFonts w:ascii="Arial" w:hAnsi="Arial" w:cs="Arial"/>
        </w:rPr>
        <w:t>s</w:t>
      </w:r>
      <w:r w:rsidR="001726F0" w:rsidRPr="00A51008">
        <w:rPr>
          <w:rFonts w:ascii="Arial" w:hAnsi="Arial" w:cs="Arial"/>
        </w:rPr>
        <w:t>łownie</w:t>
      </w:r>
      <w:r w:rsidR="00E0769D" w:rsidRPr="00A51008">
        <w:rPr>
          <w:rFonts w:ascii="Arial" w:hAnsi="Arial" w:cs="Arial"/>
        </w:rPr>
        <w:t xml:space="preserve"> </w:t>
      </w:r>
      <w:r w:rsidR="006B3E7B" w:rsidRPr="00A51008">
        <w:rPr>
          <w:rFonts w:ascii="Arial" w:hAnsi="Arial" w:cs="Arial"/>
        </w:rPr>
        <w:t>termin płatności</w:t>
      </w:r>
      <w:r w:rsidR="00E0769D" w:rsidRPr="00A51008">
        <w:rPr>
          <w:rFonts w:ascii="Arial" w:hAnsi="Arial" w:cs="Arial"/>
        </w:rPr>
        <w:t>: (…………………………</w:t>
      </w:r>
      <w:r w:rsidR="001726F0" w:rsidRPr="00A51008">
        <w:rPr>
          <w:rFonts w:ascii="Arial" w:hAnsi="Arial" w:cs="Arial"/>
        </w:rPr>
        <w:t>…………………………….…….)</w:t>
      </w:r>
    </w:p>
    <w:p w:rsidR="00244128" w:rsidRDefault="00244128" w:rsidP="00237773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Arial" w:hAnsi="Arial" w:cs="Arial"/>
          <w:b w:val="0"/>
          <w:sz w:val="24"/>
          <w:szCs w:val="24"/>
        </w:rPr>
      </w:pPr>
    </w:p>
    <w:p w:rsidR="006B3E7B" w:rsidRDefault="001726F0" w:rsidP="00237773">
      <w:pPr>
        <w:pStyle w:val="Nagwek2"/>
        <w:keepNext w:val="0"/>
        <w:widowControl w:val="0"/>
        <w:spacing w:before="0" w:after="0"/>
        <w:ind w:left="426" w:hanging="426"/>
        <w:jc w:val="both"/>
        <w:rPr>
          <w:rFonts w:ascii="Arial" w:hAnsi="Arial" w:cs="Arial"/>
          <w:b w:val="0"/>
          <w:sz w:val="24"/>
          <w:szCs w:val="24"/>
        </w:rPr>
      </w:pPr>
      <w:r w:rsidRPr="00A51008">
        <w:rPr>
          <w:rFonts w:ascii="Arial" w:hAnsi="Arial" w:cs="Arial"/>
          <w:b w:val="0"/>
          <w:sz w:val="24"/>
          <w:szCs w:val="24"/>
        </w:rPr>
        <w:t xml:space="preserve">* </w:t>
      </w:r>
      <w:r w:rsidR="00CE5B33" w:rsidRPr="00A51008">
        <w:rPr>
          <w:rFonts w:ascii="Arial" w:hAnsi="Arial" w:cs="Arial"/>
          <w:b w:val="0"/>
          <w:sz w:val="24"/>
          <w:szCs w:val="24"/>
        </w:rPr>
        <w:t>(</w:t>
      </w:r>
      <w:r w:rsidR="006B3E7B" w:rsidRPr="00A51008">
        <w:rPr>
          <w:rFonts w:ascii="Arial" w:hAnsi="Arial" w:cs="Arial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A51008">
        <w:rPr>
          <w:rFonts w:ascii="Arial" w:hAnsi="Arial" w:cs="Arial"/>
          <w:b w:val="0"/>
          <w:sz w:val="24"/>
          <w:szCs w:val="24"/>
        </w:rPr>
        <w:t>)</w:t>
      </w:r>
    </w:p>
    <w:p w:rsidR="00244128" w:rsidRPr="00244128" w:rsidRDefault="00244128" w:rsidP="00244128"/>
    <w:p w:rsidR="002536F5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</w:t>
      </w:r>
      <w:r w:rsidR="00B56AFC" w:rsidRPr="00A51008">
        <w:rPr>
          <w:rFonts w:ascii="Arial" w:hAnsi="Arial" w:cs="Arial"/>
        </w:rPr>
        <w:t xml:space="preserve">świadczamy, że oferujemy przedmiot zamówienia zgodny z wymaganiami i warunkami określonymi przez Zamawiającego w </w:t>
      </w:r>
      <w:r w:rsidR="00A47E95" w:rsidRPr="00A51008">
        <w:rPr>
          <w:rFonts w:ascii="Arial" w:hAnsi="Arial" w:cs="Arial"/>
        </w:rPr>
        <w:t>SWZ</w:t>
      </w:r>
      <w:r w:rsidR="002536F5" w:rsidRPr="00A51008">
        <w:rPr>
          <w:rFonts w:ascii="Arial" w:hAnsi="Arial" w:cs="Arial"/>
        </w:rPr>
        <w:t>.</w:t>
      </w:r>
    </w:p>
    <w:p w:rsidR="001320D6" w:rsidRPr="00A51008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P</w:t>
      </w:r>
      <w:r w:rsidR="00B56AFC" w:rsidRPr="00A51008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</w:t>
      </w:r>
      <w:r w:rsidR="00B56AFC" w:rsidRPr="00A51008">
        <w:rPr>
          <w:rFonts w:ascii="Arial" w:hAnsi="Arial" w:cs="Arial"/>
        </w:rPr>
        <w:t>świadczamy, że uważamy się za związanych niniejszą ofertą na czas wskazany w SWZ</w:t>
      </w:r>
      <w:r w:rsidR="005A3EB1" w:rsidRPr="00A51008">
        <w:rPr>
          <w:rFonts w:ascii="Arial" w:hAnsi="Arial" w:cs="Arial"/>
        </w:rPr>
        <w:t>,</w:t>
      </w:r>
    </w:p>
    <w:p w:rsidR="005D2D12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Oświadczamy, że wybór oferty</w:t>
      </w:r>
      <w:r w:rsidR="00C73A5A" w:rsidRPr="00A51008">
        <w:rPr>
          <w:rFonts w:ascii="Arial" w:hAnsi="Arial" w:cs="Arial"/>
        </w:rPr>
        <w:t xml:space="preserve"> (</w:t>
      </w:r>
      <w:r w:rsidR="00C73A5A" w:rsidRPr="00A51008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A51008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nie będzie</w:t>
      </w:r>
      <w:r w:rsidRPr="00A51008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A51008">
        <w:rPr>
          <w:rFonts w:ascii="Arial" w:hAnsi="Arial" w:cs="Arial"/>
        </w:rPr>
        <w:t xml:space="preserve"> od towarów i usług.</w:t>
      </w:r>
    </w:p>
    <w:p w:rsidR="00C73A5A" w:rsidRPr="00A51008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 xml:space="preserve">będzie </w:t>
      </w:r>
      <w:r w:rsidRPr="00A51008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A51008">
        <w:rPr>
          <w:rFonts w:ascii="Arial" w:hAnsi="Arial" w:cs="Arial"/>
        </w:rPr>
        <w:t>będzie dotyczył</w:t>
      </w:r>
      <w:r w:rsidR="00DE5290">
        <w:rPr>
          <w:rFonts w:ascii="Arial" w:hAnsi="Arial" w:cs="Arial"/>
        </w:rPr>
        <w:t>:</w:t>
      </w:r>
      <w:r w:rsidR="00E0769D" w:rsidRPr="00A51008">
        <w:rPr>
          <w:rFonts w:ascii="Arial" w:hAnsi="Arial" w:cs="Arial"/>
        </w:rPr>
        <w:t xml:space="preserve"> ……………………</w:t>
      </w:r>
      <w:r w:rsidR="00C73A5A" w:rsidRPr="00A51008">
        <w:rPr>
          <w:rFonts w:ascii="Arial" w:hAnsi="Arial" w:cs="Arial"/>
        </w:rPr>
        <w:t>……………………………………</w:t>
      </w:r>
    </w:p>
    <w:p w:rsidR="005D2D12" w:rsidRPr="00DE5290" w:rsidRDefault="005D2D12" w:rsidP="00E0769D">
      <w:pPr>
        <w:suppressAutoHyphens w:val="0"/>
        <w:spacing w:line="23" w:lineRule="atLeast"/>
        <w:ind w:left="851"/>
        <w:jc w:val="both"/>
        <w:rPr>
          <w:rFonts w:ascii="Arial" w:hAnsi="Arial" w:cs="Arial"/>
          <w:i/>
        </w:rPr>
      </w:pPr>
      <w:r w:rsidRPr="00DE5290">
        <w:rPr>
          <w:rFonts w:ascii="Arial" w:hAnsi="Arial" w:cs="Arial"/>
          <w:i/>
        </w:rPr>
        <w:t>(Wpisać nazwę /rodzaj towaru lub usługi, które będą prowadziły do powstania u Zamawiającego obowiązku podatkowego zgodnie z przepisa</w:t>
      </w:r>
      <w:r w:rsidR="00E0769D" w:rsidRPr="00DE5290">
        <w:rPr>
          <w:rFonts w:ascii="Arial" w:hAnsi="Arial" w:cs="Arial"/>
          <w:i/>
        </w:rPr>
        <w:t xml:space="preserve">mi o podatku od towarów i </w:t>
      </w:r>
      <w:r w:rsidR="00796663" w:rsidRPr="00DE5290">
        <w:rPr>
          <w:rFonts w:ascii="Arial" w:hAnsi="Arial" w:cs="Arial"/>
          <w:i/>
        </w:rPr>
        <w:t>usług.</w:t>
      </w:r>
      <w:r w:rsidR="00DE5290" w:rsidRPr="00DE5290">
        <w:rPr>
          <w:rFonts w:ascii="Arial" w:hAnsi="Arial" w:cs="Arial"/>
          <w:i/>
        </w:rPr>
        <w:t>)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bCs/>
        </w:rPr>
      </w:pPr>
      <w:r w:rsidRPr="00A51008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A51008">
        <w:rPr>
          <w:rFonts w:ascii="Arial" w:hAnsi="Arial" w:cs="Arial"/>
          <w:bCs/>
        </w:rPr>
        <w:t>dziane w art.13 lub w art.</w:t>
      </w:r>
      <w:r w:rsidRPr="00A51008">
        <w:rPr>
          <w:rFonts w:ascii="Arial" w:hAnsi="Arial" w:cs="Arial"/>
          <w:bCs/>
        </w:rPr>
        <w:t>14 RODO</w:t>
      </w:r>
      <w:r w:rsidRPr="00A51008">
        <w:rPr>
          <w:rStyle w:val="Odwoanieprzypisudolnego"/>
          <w:rFonts w:ascii="Arial" w:hAnsi="Arial" w:cs="Arial"/>
          <w:bCs/>
        </w:rPr>
        <w:footnoteReference w:id="1"/>
      </w:r>
      <w:r w:rsidRPr="00A51008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51008">
        <w:rPr>
          <w:rStyle w:val="Odwoanieprzypisudolnego"/>
          <w:rFonts w:ascii="Arial" w:hAnsi="Arial" w:cs="Arial"/>
          <w:bCs/>
        </w:rPr>
        <w:footnoteReference w:id="2"/>
      </w:r>
      <w:r w:rsidRPr="00A51008">
        <w:rPr>
          <w:rFonts w:ascii="Arial" w:hAnsi="Arial" w:cs="Arial"/>
          <w:bCs/>
        </w:rPr>
        <w:t>.</w:t>
      </w:r>
    </w:p>
    <w:p w:rsidR="005A3EB1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</w:t>
      </w:r>
      <w:r w:rsidR="00B56AFC" w:rsidRPr="00A51008">
        <w:rPr>
          <w:rFonts w:ascii="Arial" w:hAnsi="Arial" w:cs="Arial"/>
          <w:b/>
        </w:rPr>
        <w:t>świadczam</w:t>
      </w:r>
      <w:r w:rsidR="00B56AFC" w:rsidRPr="00A51008">
        <w:rPr>
          <w:rFonts w:ascii="Arial" w:hAnsi="Arial" w:cs="Arial"/>
        </w:rPr>
        <w:t>, że jestem (</w:t>
      </w:r>
      <w:r w:rsidR="00B56AFC" w:rsidRPr="00A51008">
        <w:rPr>
          <w:rFonts w:ascii="Arial" w:hAnsi="Arial" w:cs="Arial"/>
          <w:i/>
          <w:iCs/>
        </w:rPr>
        <w:t>należy wybrać z listy</w:t>
      </w:r>
      <w:r w:rsidR="00B56AFC" w:rsidRPr="00A51008">
        <w:rPr>
          <w:rFonts w:ascii="Arial" w:hAnsi="Arial" w:cs="Arial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A51008">
        <w:rPr>
          <w:rFonts w:ascii="Arial" w:hAnsi="Arial" w:cs="Arial"/>
          <w:b/>
        </w:rPr>
        <w:t>*</w:t>
      </w:r>
    </w:p>
    <w:p w:rsidR="001320D6" w:rsidRPr="00A51008" w:rsidRDefault="005A3EB1" w:rsidP="00E0769D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A51008">
        <w:rPr>
          <w:rFonts w:ascii="Arial" w:hAnsi="Arial" w:cs="Arial"/>
          <w:b/>
          <w:i/>
        </w:rPr>
        <w:t>* niepotrzebne skreślić</w:t>
      </w:r>
    </w:p>
    <w:p w:rsidR="00B72B56" w:rsidRPr="00A51008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Oświadczamy</w:t>
      </w:r>
      <w:r w:rsidRPr="00A51008">
        <w:rPr>
          <w:rFonts w:ascii="Arial" w:hAnsi="Arial" w:cs="Arial"/>
        </w:rPr>
        <w:t>, że:</w:t>
      </w:r>
    </w:p>
    <w:p w:rsidR="00B72B56" w:rsidRPr="00A51008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- </w:t>
      </w:r>
      <w:r w:rsidRPr="00A51008">
        <w:rPr>
          <w:rFonts w:ascii="Arial" w:hAnsi="Arial" w:cs="Arial"/>
          <w:b/>
        </w:rPr>
        <w:t>powierzamy*</w:t>
      </w:r>
      <w:r w:rsidRPr="00A51008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A51008">
        <w:rPr>
          <w:rFonts w:ascii="Arial" w:hAnsi="Arial" w:cs="Arial"/>
        </w:rPr>
        <w:t>:</w:t>
      </w:r>
    </w:p>
    <w:p w:rsidR="00B72B56" w:rsidRPr="00A51008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 xml:space="preserve">Podwykonawca </w:t>
      </w:r>
      <w:r w:rsidRPr="00A51008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A51008">
        <w:rPr>
          <w:rFonts w:ascii="Arial" w:hAnsi="Arial" w:cs="Arial"/>
        </w:rPr>
        <w:t>………………………………………………………………</w:t>
      </w:r>
    </w:p>
    <w:p w:rsidR="0034310A" w:rsidRPr="00A51008" w:rsidRDefault="0034310A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</w:t>
      </w:r>
      <w:r w:rsidR="00CE5B33" w:rsidRPr="00A51008">
        <w:rPr>
          <w:rFonts w:ascii="Arial" w:hAnsi="Arial" w:cs="Arial"/>
        </w:rPr>
        <w:t>….</w:t>
      </w:r>
      <w:r w:rsidRPr="00A51008">
        <w:rPr>
          <w:rFonts w:ascii="Arial" w:hAnsi="Arial" w:cs="Arial"/>
        </w:rPr>
        <w:t>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CE5B33" w:rsidRPr="00A51008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zakres zamówienia: </w:t>
      </w:r>
      <w:r w:rsidR="00D7148D">
        <w:rPr>
          <w:rFonts w:ascii="Arial" w:hAnsi="Arial" w:cs="Arial"/>
        </w:rPr>
        <w:t>………………………………………………………………….…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34310A" w:rsidRPr="00A51008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- </w:t>
      </w:r>
      <w:r w:rsidR="00B72B56" w:rsidRPr="00A51008">
        <w:rPr>
          <w:rFonts w:ascii="Arial" w:hAnsi="Arial" w:cs="Arial"/>
          <w:b/>
        </w:rPr>
        <w:t>nie powierzamy*</w:t>
      </w:r>
      <w:r w:rsidR="00B72B56" w:rsidRPr="00A51008">
        <w:rPr>
          <w:rFonts w:ascii="Arial" w:hAnsi="Arial" w:cs="Arial"/>
        </w:rPr>
        <w:t xml:space="preserve"> podwykonawcom żadnej części (zakresu) zamówienia</w:t>
      </w:r>
    </w:p>
    <w:p w:rsidR="00796663" w:rsidRPr="00A51008" w:rsidRDefault="00B72B56" w:rsidP="00831916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="002536F5" w:rsidRPr="00A51008">
        <w:rPr>
          <w:rFonts w:ascii="Arial" w:hAnsi="Arial" w:cs="Arial"/>
          <w:i/>
        </w:rPr>
        <w:t xml:space="preserve">iejszym </w:t>
      </w:r>
      <w:r w:rsidRPr="00A51008">
        <w:rPr>
          <w:rFonts w:ascii="Arial" w:hAnsi="Arial" w:cs="Arial"/>
          <w:i/>
        </w:rPr>
        <w:t>zamówieniem).* niepotrzebne skreślić</w:t>
      </w:r>
    </w:p>
    <w:p w:rsidR="00CE5B33" w:rsidRPr="00D7148D" w:rsidRDefault="00B72B56" w:rsidP="00CE5B33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D7148D">
        <w:rPr>
          <w:rFonts w:ascii="Arial" w:hAnsi="Arial" w:cs="Arial"/>
          <w:b/>
        </w:rPr>
        <w:t>Oświadczam</w:t>
      </w:r>
      <w:r w:rsidRPr="00D7148D">
        <w:rPr>
          <w:rFonts w:ascii="Arial" w:hAnsi="Arial" w:cs="Arial"/>
        </w:rPr>
        <w:t xml:space="preserve">, iż podmiotem, na którego zasoby powołujemy się na zasadach </w:t>
      </w:r>
      <w:r w:rsidR="002536F5" w:rsidRPr="00D7148D">
        <w:rPr>
          <w:rFonts w:ascii="Arial" w:hAnsi="Arial" w:cs="Arial"/>
        </w:rPr>
        <w:t>określonych w art.</w:t>
      </w:r>
      <w:r w:rsidRPr="00D7148D">
        <w:rPr>
          <w:rFonts w:ascii="Arial" w:hAnsi="Arial" w:cs="Arial"/>
        </w:rPr>
        <w:t>118 ustawy P</w:t>
      </w:r>
      <w:r w:rsidR="002536F5" w:rsidRPr="00D7148D">
        <w:rPr>
          <w:rFonts w:ascii="Arial" w:hAnsi="Arial" w:cs="Arial"/>
        </w:rPr>
        <w:t>zp</w:t>
      </w:r>
      <w:r w:rsidRPr="00D7148D">
        <w:rPr>
          <w:rFonts w:ascii="Arial" w:hAnsi="Arial" w:cs="Arial"/>
        </w:rPr>
        <w:t xml:space="preserve">, w celu wykazania spełnienia warunków udziału </w:t>
      </w:r>
      <w:r w:rsidR="0034310A" w:rsidRPr="00D7148D">
        <w:rPr>
          <w:rFonts w:ascii="Arial" w:hAnsi="Arial" w:cs="Arial"/>
        </w:rPr>
        <w:t>w postępo</w:t>
      </w:r>
      <w:bookmarkStart w:id="0" w:name="_GoBack"/>
      <w:bookmarkEnd w:id="0"/>
      <w:r w:rsidR="0034310A" w:rsidRPr="00D7148D">
        <w:rPr>
          <w:rFonts w:ascii="Arial" w:hAnsi="Arial" w:cs="Arial"/>
        </w:rPr>
        <w:t>waniu, jest</w:t>
      </w:r>
      <w:r w:rsidRPr="00D7148D">
        <w:rPr>
          <w:rFonts w:ascii="Arial" w:hAnsi="Arial" w:cs="Arial"/>
        </w:rPr>
        <w:t>:</w:t>
      </w:r>
      <w:r w:rsidR="00D7148D">
        <w:rPr>
          <w:rFonts w:ascii="Arial" w:hAnsi="Arial" w:cs="Arial"/>
        </w:rPr>
        <w:t xml:space="preserve"> </w:t>
      </w:r>
      <w:r w:rsidR="00CE5B33" w:rsidRPr="00D7148D">
        <w:rPr>
          <w:rFonts w:ascii="Arial" w:hAnsi="Arial" w:cs="Arial"/>
        </w:rPr>
        <w:t>……………………………………………………………………………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</w:t>
      </w:r>
      <w:r w:rsidR="00D7148D">
        <w:rPr>
          <w:rFonts w:ascii="Arial" w:hAnsi="Arial" w:cs="Arial"/>
        </w:rPr>
        <w:t>…….</w:t>
      </w:r>
      <w:r w:rsidRPr="00A51008">
        <w:rPr>
          <w:rFonts w:ascii="Arial" w:hAnsi="Arial" w:cs="Arial"/>
        </w:rPr>
        <w:t>…</w:t>
      </w:r>
    </w:p>
    <w:p w:rsidR="001320D6" w:rsidRPr="00A51008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A51008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W</w:t>
      </w:r>
      <w:r w:rsidR="00B56AFC" w:rsidRPr="00A51008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Składamy</w:t>
      </w:r>
      <w:r w:rsidRPr="00A51008">
        <w:rPr>
          <w:rFonts w:ascii="Arial" w:hAnsi="Arial" w:cs="Arial"/>
        </w:rPr>
        <w:t xml:space="preserve"> ofertę przetargową w imieniu własnym</w:t>
      </w:r>
      <w:r w:rsidR="00CE5B33" w:rsidRPr="00A51008">
        <w:rPr>
          <w:rFonts w:ascii="Arial" w:hAnsi="Arial" w:cs="Arial"/>
        </w:rPr>
        <w:t xml:space="preserve"> </w:t>
      </w:r>
      <w:r w:rsidRPr="00A51008">
        <w:rPr>
          <w:rFonts w:ascii="Arial" w:hAnsi="Arial" w:cs="Arial"/>
        </w:rPr>
        <w:t>/</w:t>
      </w:r>
      <w:r w:rsidR="00CE5B33" w:rsidRPr="00A51008">
        <w:rPr>
          <w:rFonts w:ascii="Arial" w:hAnsi="Arial" w:cs="Arial"/>
        </w:rPr>
        <w:t xml:space="preserve"> </w:t>
      </w:r>
      <w:r w:rsidRPr="00A51008">
        <w:rPr>
          <w:rFonts w:ascii="Arial" w:hAnsi="Arial" w:cs="Arial"/>
        </w:rPr>
        <w:t>jako partner konsorcjum* zarządzanego przez …………</w:t>
      </w:r>
      <w:r w:rsidR="00CE5B33" w:rsidRPr="00A51008">
        <w:rPr>
          <w:rFonts w:ascii="Arial" w:hAnsi="Arial" w:cs="Arial"/>
        </w:rPr>
        <w:t>……………………………………...…………………</w:t>
      </w:r>
      <w:r w:rsidRPr="00A51008">
        <w:rPr>
          <w:rFonts w:ascii="Arial" w:hAnsi="Arial" w:cs="Arial"/>
        </w:rPr>
        <w:t xml:space="preserve">.. </w:t>
      </w:r>
    </w:p>
    <w:p w:rsidR="00796663" w:rsidRPr="00244128" w:rsidRDefault="001320D6" w:rsidP="00244128">
      <w:pPr>
        <w:pStyle w:val="Akapitzlist"/>
        <w:spacing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*(niepotrzebne skreślić).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Dane pełnomocnika w przypadku składania oferty wspólnej:</w:t>
      </w:r>
    </w:p>
    <w:p w:rsidR="001320D6" w:rsidRPr="00A51008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…………………………………………………………………………..,</w:t>
      </w:r>
    </w:p>
    <w:p w:rsidR="001320D6" w:rsidRPr="00A51008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Telefon: ………………………………………………………………...., </w:t>
      </w:r>
    </w:p>
    <w:p w:rsidR="009A39F0" w:rsidRPr="00A51008" w:rsidRDefault="001320D6" w:rsidP="00CE5B33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fax: …………………………………………………………………..…..,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Załączniki do oferty:</w:t>
      </w:r>
    </w:p>
    <w:p w:rsidR="00A47E95" w:rsidRDefault="00796663" w:rsidP="00831916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</w:t>
      </w:r>
    </w:p>
    <w:p w:rsidR="00D7148D" w:rsidRPr="00A51008" w:rsidRDefault="00D7148D" w:rsidP="00831916">
      <w:pPr>
        <w:spacing w:line="23" w:lineRule="atLea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1320D6" w:rsidRPr="00A51008" w:rsidRDefault="00CE5B33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A51008" w:rsidRPr="00A51008" w:rsidRDefault="00796663" w:rsidP="00D7148D">
      <w:pPr>
        <w:suppressAutoHyphens w:val="0"/>
        <w:spacing w:line="276" w:lineRule="auto"/>
        <w:jc w:val="right"/>
        <w:rPr>
          <w:rFonts w:ascii="Arial" w:eastAsia="Calibri" w:hAnsi="Arial" w:cs="Arial"/>
          <w:i/>
          <w:lang w:eastAsia="en-US"/>
        </w:rPr>
      </w:pPr>
      <w:r w:rsidRPr="00A51008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A51008" w:rsidRPr="00A51008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5B" w:rsidRDefault="0023525B" w:rsidP="004142E9">
      <w:r>
        <w:separator/>
      </w:r>
    </w:p>
  </w:endnote>
  <w:endnote w:type="continuationSeparator" w:id="0">
    <w:p w:rsidR="0023525B" w:rsidRDefault="0023525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48D" w:rsidRDefault="00D7148D" w:rsidP="00D7148D">
    <w:pPr>
      <w:pStyle w:val="Stopka"/>
      <w:jc w:val="center"/>
      <w:rPr>
        <w:sz w:val="20"/>
        <w:szCs w:val="20"/>
      </w:rPr>
    </w:pPr>
    <w:r w:rsidRPr="00D7148D">
      <w:rPr>
        <w:b/>
        <w:i/>
        <w:noProof/>
        <w:sz w:val="20"/>
        <w:szCs w:val="20"/>
        <w:lang w:eastAsia="pl-PL"/>
      </w:rPr>
      <w:drawing>
        <wp:inline distT="0" distB="0" distL="0" distR="0" wp14:anchorId="5E57D562" wp14:editId="6AA200FE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45506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455062" w:rsidRPr="00A171E9">
      <w:rPr>
        <w:sz w:val="20"/>
        <w:szCs w:val="20"/>
      </w:rPr>
      <w:fldChar w:fldCharType="separate"/>
    </w:r>
    <w:r w:rsidR="0023525B">
      <w:rPr>
        <w:noProof/>
        <w:sz w:val="20"/>
        <w:szCs w:val="20"/>
      </w:rPr>
      <w:t>1</w:t>
    </w:r>
    <w:r w:rsidR="0045506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45506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455062" w:rsidRPr="00A171E9">
      <w:rPr>
        <w:sz w:val="20"/>
        <w:szCs w:val="20"/>
      </w:rPr>
      <w:fldChar w:fldCharType="separate"/>
    </w:r>
    <w:r w:rsidR="0023525B">
      <w:rPr>
        <w:noProof/>
        <w:sz w:val="20"/>
        <w:szCs w:val="20"/>
      </w:rPr>
      <w:t>1</w:t>
    </w:r>
    <w:r w:rsidR="00455062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5B" w:rsidRDefault="0023525B" w:rsidP="004142E9">
      <w:r>
        <w:separator/>
      </w:r>
    </w:p>
  </w:footnote>
  <w:footnote w:type="continuationSeparator" w:id="0">
    <w:p w:rsidR="0023525B" w:rsidRDefault="0023525B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244128" w:rsidRDefault="001901DF" w:rsidP="00244128">
    <w:pPr>
      <w:jc w:val="right"/>
      <w:rPr>
        <w:rFonts w:ascii="Arial" w:hAnsi="Arial" w:cs="Arial"/>
        <w:b/>
        <w:kern w:val="1"/>
      </w:rPr>
    </w:pPr>
    <w:r w:rsidRPr="00244128">
      <w:rPr>
        <w:rFonts w:ascii="Arial" w:hAnsi="Arial" w:cs="Arial"/>
        <w:b/>
        <w:kern w:val="1"/>
      </w:rPr>
      <w:t>Załącznik nr 1</w:t>
    </w:r>
  </w:p>
  <w:p w:rsidR="00476DC8" w:rsidRPr="00244128" w:rsidRDefault="001901DF" w:rsidP="00244128">
    <w:pPr>
      <w:jc w:val="right"/>
      <w:rPr>
        <w:rFonts w:ascii="Arial" w:hAnsi="Arial" w:cs="Arial"/>
        <w:b/>
        <w:kern w:val="1"/>
      </w:rPr>
    </w:pPr>
    <w:r w:rsidRPr="00244128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87A14"/>
    <w:multiLevelType w:val="hybridMultilevel"/>
    <w:tmpl w:val="344A79E6"/>
    <w:lvl w:ilvl="0" w:tplc="FB6883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5"/>
  </w:num>
  <w:num w:numId="10">
    <w:abstractNumId w:val="14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1"/>
  </w:num>
  <w:num w:numId="15">
    <w:abstractNumId w:val="20"/>
  </w:num>
  <w:num w:numId="16">
    <w:abstractNumId w:val="16"/>
  </w:num>
  <w:num w:numId="17">
    <w:abstractNumId w:val="6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0B6F"/>
    <w:rsid w:val="00044360"/>
    <w:rsid w:val="00063D5C"/>
    <w:rsid w:val="000706EF"/>
    <w:rsid w:val="0008081F"/>
    <w:rsid w:val="00091439"/>
    <w:rsid w:val="000943C9"/>
    <w:rsid w:val="00095CB3"/>
    <w:rsid w:val="000A093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24431"/>
    <w:rsid w:val="0023268A"/>
    <w:rsid w:val="0023525B"/>
    <w:rsid w:val="00237773"/>
    <w:rsid w:val="00244128"/>
    <w:rsid w:val="002536F5"/>
    <w:rsid w:val="0025509D"/>
    <w:rsid w:val="002658B0"/>
    <w:rsid w:val="00280BBD"/>
    <w:rsid w:val="0028157E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3A94"/>
    <w:rsid w:val="00325C56"/>
    <w:rsid w:val="00333536"/>
    <w:rsid w:val="0034310A"/>
    <w:rsid w:val="00344A7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55062"/>
    <w:rsid w:val="00476DC8"/>
    <w:rsid w:val="00484907"/>
    <w:rsid w:val="004A5BF0"/>
    <w:rsid w:val="004C1950"/>
    <w:rsid w:val="004C551C"/>
    <w:rsid w:val="004D1D58"/>
    <w:rsid w:val="004D3C58"/>
    <w:rsid w:val="004E1056"/>
    <w:rsid w:val="004E37F0"/>
    <w:rsid w:val="004E3BC2"/>
    <w:rsid w:val="005133DE"/>
    <w:rsid w:val="005160C5"/>
    <w:rsid w:val="00546466"/>
    <w:rsid w:val="00566590"/>
    <w:rsid w:val="0057044F"/>
    <w:rsid w:val="00571787"/>
    <w:rsid w:val="005851FE"/>
    <w:rsid w:val="00586024"/>
    <w:rsid w:val="005869A5"/>
    <w:rsid w:val="005930EF"/>
    <w:rsid w:val="005A2304"/>
    <w:rsid w:val="005A3384"/>
    <w:rsid w:val="005A3EB1"/>
    <w:rsid w:val="005B3E80"/>
    <w:rsid w:val="005C7C2A"/>
    <w:rsid w:val="005D129C"/>
    <w:rsid w:val="005D2BDA"/>
    <w:rsid w:val="005D2D12"/>
    <w:rsid w:val="005D4D33"/>
    <w:rsid w:val="005E6D0E"/>
    <w:rsid w:val="005E71D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7F735A"/>
    <w:rsid w:val="008036BE"/>
    <w:rsid w:val="00803B90"/>
    <w:rsid w:val="00804F66"/>
    <w:rsid w:val="00815C8C"/>
    <w:rsid w:val="00817C90"/>
    <w:rsid w:val="00831916"/>
    <w:rsid w:val="008462F9"/>
    <w:rsid w:val="008569CE"/>
    <w:rsid w:val="00856E07"/>
    <w:rsid w:val="00876CEA"/>
    <w:rsid w:val="008975DB"/>
    <w:rsid w:val="008A57FA"/>
    <w:rsid w:val="008B60EB"/>
    <w:rsid w:val="008D07A6"/>
    <w:rsid w:val="008D0ED6"/>
    <w:rsid w:val="008D35A7"/>
    <w:rsid w:val="008E6127"/>
    <w:rsid w:val="009343E4"/>
    <w:rsid w:val="00935F3F"/>
    <w:rsid w:val="00941BCD"/>
    <w:rsid w:val="00944EF8"/>
    <w:rsid w:val="00950D97"/>
    <w:rsid w:val="009671E6"/>
    <w:rsid w:val="00971F92"/>
    <w:rsid w:val="009979B0"/>
    <w:rsid w:val="009A0D17"/>
    <w:rsid w:val="009A39F0"/>
    <w:rsid w:val="009D7DE5"/>
    <w:rsid w:val="009F6C36"/>
    <w:rsid w:val="00A11787"/>
    <w:rsid w:val="00A162D9"/>
    <w:rsid w:val="00A171E9"/>
    <w:rsid w:val="00A27013"/>
    <w:rsid w:val="00A47E95"/>
    <w:rsid w:val="00A51008"/>
    <w:rsid w:val="00A5346C"/>
    <w:rsid w:val="00A536CD"/>
    <w:rsid w:val="00A649EC"/>
    <w:rsid w:val="00A8155F"/>
    <w:rsid w:val="00A925FB"/>
    <w:rsid w:val="00A95707"/>
    <w:rsid w:val="00AA6F8A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D7DF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7148D"/>
    <w:rsid w:val="00D973B2"/>
    <w:rsid w:val="00DA38A9"/>
    <w:rsid w:val="00DC439A"/>
    <w:rsid w:val="00DD6506"/>
    <w:rsid w:val="00DE5290"/>
    <w:rsid w:val="00DF0573"/>
    <w:rsid w:val="00DF42D9"/>
    <w:rsid w:val="00E0769D"/>
    <w:rsid w:val="00E1025A"/>
    <w:rsid w:val="00E10D34"/>
    <w:rsid w:val="00E11F61"/>
    <w:rsid w:val="00E22265"/>
    <w:rsid w:val="00E23E5F"/>
    <w:rsid w:val="00E33D2E"/>
    <w:rsid w:val="00E51C9D"/>
    <w:rsid w:val="00E756B7"/>
    <w:rsid w:val="00EC1322"/>
    <w:rsid w:val="00EE5742"/>
    <w:rsid w:val="00EF5ABE"/>
    <w:rsid w:val="00F2268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DDE6F-48B4-41DF-BA81-088D8158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30</cp:revision>
  <cp:lastPrinted>2022-05-25T12:16:00Z</cp:lastPrinted>
  <dcterms:created xsi:type="dcterms:W3CDTF">2021-06-25T10:10:00Z</dcterms:created>
  <dcterms:modified xsi:type="dcterms:W3CDTF">2022-05-25T12:16:00Z</dcterms:modified>
</cp:coreProperties>
</file>