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67171C" w:rsidRDefault="00E72D0E" w:rsidP="0067171C">
      <w:pPr>
        <w:rPr>
          <w:rFonts w:ascii="Arial" w:hAnsi="Arial" w:cs="Arial"/>
          <w:sz w:val="20"/>
          <w:szCs w:val="20"/>
        </w:rPr>
      </w:pPr>
      <w:r w:rsidRPr="0067171C"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26502F02" wp14:editId="6D28299A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9E4830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 w:rsidRPr="009E4830">
                                  <w:rPr>
                                    <w:rFonts w:ascii="Arial" w:hAnsi="Arial" w:cs="Arial"/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9E4830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  <w:sz w:val="18"/>
                              <w:szCs w:val="18"/>
                            </w:rPr>
                          </w:pPr>
                          <w:r w:rsidRPr="009E4830">
                            <w:rPr>
                              <w:rFonts w:ascii="Arial" w:hAnsi="Arial" w:cs="Arial"/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</w:p>
    <w:p w:rsidR="00655844" w:rsidRPr="0067171C" w:rsidRDefault="00655844" w:rsidP="0067171C">
      <w:pPr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b/>
          <w:sz w:val="32"/>
          <w:szCs w:val="32"/>
        </w:rPr>
        <w:t>Gmina Nisko</w:t>
      </w:r>
    </w:p>
    <w:p w:rsidR="00655844" w:rsidRPr="0067171C" w:rsidRDefault="00655844" w:rsidP="0067171C">
      <w:pPr>
        <w:ind w:left="5664" w:firstLine="708"/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b/>
          <w:sz w:val="32"/>
          <w:szCs w:val="32"/>
        </w:rPr>
        <w:t>Plac Wolności 14</w:t>
      </w:r>
    </w:p>
    <w:p w:rsidR="008036BE" w:rsidRPr="0067171C" w:rsidRDefault="00655844" w:rsidP="0067171C">
      <w:pPr>
        <w:ind w:left="5664" w:firstLine="708"/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b/>
          <w:sz w:val="32"/>
          <w:szCs w:val="32"/>
        </w:rPr>
        <w:t>37 – 400 Nisko</w:t>
      </w:r>
    </w:p>
    <w:p w:rsidR="004340A5" w:rsidRPr="0067171C" w:rsidRDefault="004340A5" w:rsidP="0067171C">
      <w:pPr>
        <w:ind w:left="5664" w:firstLine="708"/>
        <w:rPr>
          <w:rFonts w:ascii="Arial" w:hAnsi="Arial" w:cs="Arial"/>
          <w:b/>
          <w:sz w:val="26"/>
          <w:szCs w:val="26"/>
        </w:rPr>
      </w:pPr>
    </w:p>
    <w:p w:rsidR="00E10D34" w:rsidRPr="0067171C" w:rsidRDefault="00FD55A4" w:rsidP="0067171C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iCs/>
          <w:sz w:val="26"/>
          <w:szCs w:val="26"/>
        </w:rPr>
        <w:t xml:space="preserve">Nawiązując do ogłoszonego postępowania w trybie podstawowym bez możliwości negocjacji </w:t>
      </w:r>
      <w:r w:rsidRPr="0067171C">
        <w:rPr>
          <w:rFonts w:ascii="Arial" w:hAnsi="Arial" w:cs="Arial"/>
          <w:sz w:val="26"/>
          <w:szCs w:val="26"/>
        </w:rPr>
        <w:t>zgodnie z przepisami ustawy z dnia 29 stycznia 2004 roku Prawo zamówień publicznych (Dz.U. z 2021 r. poz. 1129 z późn. zm.) na zadanie</w:t>
      </w:r>
      <w:r w:rsidR="00655844" w:rsidRPr="0067171C">
        <w:rPr>
          <w:rFonts w:ascii="Arial" w:hAnsi="Arial" w:cs="Arial"/>
          <w:sz w:val="26"/>
          <w:szCs w:val="26"/>
        </w:rPr>
        <w:t xml:space="preserve"> pod nazwą</w:t>
      </w:r>
      <w:r w:rsidR="00655844" w:rsidRPr="0067171C">
        <w:rPr>
          <w:rFonts w:ascii="Arial" w:hAnsi="Arial" w:cs="Arial"/>
          <w:b/>
          <w:sz w:val="26"/>
          <w:szCs w:val="26"/>
        </w:rPr>
        <w:t xml:space="preserve">: </w:t>
      </w:r>
      <w:r w:rsidR="003E6F2A" w:rsidRPr="0067171C">
        <w:rPr>
          <w:rFonts w:ascii="Arial" w:eastAsia="Arial" w:hAnsi="Arial" w:cs="Arial"/>
          <w:b/>
          <w:bCs/>
          <w:iCs/>
          <w:sz w:val="26"/>
          <w:szCs w:val="26"/>
        </w:rPr>
        <w:t xml:space="preserve">Zakup energii elektrycznej dla Gminy i Miasta Nisko oraz podległych jednostek organizacyjnych na 2022 rok </w:t>
      </w:r>
      <w:r w:rsidR="00655844" w:rsidRPr="0067171C">
        <w:rPr>
          <w:rFonts w:ascii="Arial" w:hAnsi="Arial" w:cs="Arial"/>
          <w:sz w:val="26"/>
          <w:szCs w:val="26"/>
        </w:rPr>
        <w:t>przedstawiam następujące informacje:</w:t>
      </w:r>
    </w:p>
    <w:p w:rsidR="00762BD6" w:rsidRPr="0067171C" w:rsidRDefault="00762BD6" w:rsidP="0067171C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eastAsia="Arial" w:hAnsi="Arial" w:cs="Arial"/>
          <w:b/>
          <w:bCs/>
          <w:sz w:val="26"/>
          <w:szCs w:val="26"/>
        </w:rPr>
      </w:pPr>
    </w:p>
    <w:p w:rsidR="00655844" w:rsidRPr="0067171C" w:rsidRDefault="00655844" w:rsidP="0067171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Ofertę przetargową składa:</w:t>
      </w:r>
    </w:p>
    <w:p w:rsidR="00655844" w:rsidRPr="0067171C" w:rsidRDefault="008036BE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Nazwa W</w:t>
      </w:r>
      <w:r w:rsidR="002E5D2C" w:rsidRPr="0067171C">
        <w:rPr>
          <w:rFonts w:ascii="Arial" w:hAnsi="Arial" w:cs="Arial"/>
          <w:sz w:val="26"/>
          <w:szCs w:val="26"/>
        </w:rPr>
        <w:t>ykonawcy:</w:t>
      </w:r>
      <w:r w:rsidR="003E6F2A" w:rsidRPr="0067171C">
        <w:rPr>
          <w:rFonts w:ascii="Arial" w:hAnsi="Arial" w:cs="Arial"/>
          <w:sz w:val="26"/>
          <w:szCs w:val="26"/>
        </w:rPr>
        <w:t xml:space="preserve"> 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</w:t>
      </w:r>
      <w:r w:rsidR="003E6F2A" w:rsidRPr="0067171C">
        <w:rPr>
          <w:rFonts w:ascii="Arial" w:hAnsi="Arial" w:cs="Arial"/>
          <w:sz w:val="26"/>
          <w:szCs w:val="26"/>
        </w:rPr>
        <w:t>………</w:t>
      </w:r>
    </w:p>
    <w:p w:rsidR="003E6F2A" w:rsidRPr="0067171C" w:rsidRDefault="002E5D2C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</w:t>
      </w:r>
      <w:r w:rsidR="003E6F2A"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…………</w:t>
      </w:r>
    </w:p>
    <w:p w:rsidR="002E5D2C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telefon: ………………………</w:t>
      </w:r>
      <w:r w:rsidR="00714A2A" w:rsidRPr="0067171C">
        <w:rPr>
          <w:rFonts w:ascii="Arial" w:hAnsi="Arial" w:cs="Arial"/>
          <w:sz w:val="26"/>
          <w:szCs w:val="26"/>
        </w:rPr>
        <w:t>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……..</w:t>
      </w:r>
      <w:r w:rsidR="0067171C">
        <w:rPr>
          <w:rFonts w:ascii="Arial" w:hAnsi="Arial" w:cs="Arial"/>
          <w:sz w:val="26"/>
          <w:szCs w:val="26"/>
        </w:rPr>
        <w:t>……</w:t>
      </w:r>
    </w:p>
    <w:p w:rsidR="002E5D2C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fax: ………………</w:t>
      </w:r>
      <w:r w:rsidR="00714A2A" w:rsidRPr="0067171C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………..</w:t>
      </w:r>
    </w:p>
    <w:p w:rsidR="00655844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e-mail: ………………</w:t>
      </w:r>
      <w:r w:rsidR="002E5D2C" w:rsidRPr="0067171C">
        <w:rPr>
          <w:rFonts w:ascii="Arial" w:hAnsi="Arial" w:cs="Arial"/>
          <w:sz w:val="26"/>
          <w:szCs w:val="26"/>
        </w:rPr>
        <w:t>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……….</w:t>
      </w:r>
      <w:r w:rsidR="0067171C">
        <w:rPr>
          <w:rFonts w:ascii="Arial" w:hAnsi="Arial" w:cs="Arial"/>
          <w:sz w:val="26"/>
          <w:szCs w:val="26"/>
        </w:rPr>
        <w:t>….</w:t>
      </w:r>
    </w:p>
    <w:p w:rsidR="003E6F2A" w:rsidRPr="0067171C" w:rsidRDefault="00655844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NIP: …………………………..…</w:t>
      </w:r>
      <w:r w:rsidR="0067171C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:rsidR="00655844" w:rsidRPr="0067171C" w:rsidRDefault="003E6F2A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REGON: …………………</w:t>
      </w:r>
      <w:r w:rsidR="003D215F" w:rsidRPr="0067171C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2E5D2C" w:rsidRPr="0067171C" w:rsidRDefault="003E6F2A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Osoba </w:t>
      </w:r>
      <w:r w:rsidR="002E5D2C" w:rsidRPr="0067171C">
        <w:rPr>
          <w:rFonts w:ascii="Arial" w:hAnsi="Arial" w:cs="Arial"/>
          <w:sz w:val="26"/>
          <w:szCs w:val="26"/>
        </w:rPr>
        <w:t>do konta</w:t>
      </w:r>
      <w:r w:rsidRPr="0067171C">
        <w:rPr>
          <w:rFonts w:ascii="Arial" w:hAnsi="Arial" w:cs="Arial"/>
          <w:sz w:val="26"/>
          <w:szCs w:val="26"/>
        </w:rPr>
        <w:t>ktu: ……………………………………………………………</w:t>
      </w:r>
      <w:r w:rsidR="0067171C">
        <w:rPr>
          <w:rFonts w:ascii="Arial" w:hAnsi="Arial" w:cs="Arial"/>
          <w:sz w:val="26"/>
          <w:szCs w:val="26"/>
        </w:rPr>
        <w:t>………………</w:t>
      </w:r>
    </w:p>
    <w:p w:rsidR="00762BD6" w:rsidRPr="0067171C" w:rsidRDefault="00762BD6" w:rsidP="0067171C">
      <w:pPr>
        <w:ind w:left="284"/>
        <w:jc w:val="both"/>
        <w:rPr>
          <w:rFonts w:ascii="Arial" w:hAnsi="Arial" w:cs="Arial"/>
          <w:sz w:val="26"/>
          <w:szCs w:val="26"/>
        </w:rPr>
      </w:pPr>
    </w:p>
    <w:p w:rsidR="00762BD6" w:rsidRPr="0067171C" w:rsidRDefault="00762BD6" w:rsidP="0067171C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="Arial" w:hAnsi="Arial" w:cs="Arial"/>
          <w:color w:val="FF0000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Oferujemy wykonanie zamówienia w zakresie objętym specyf</w:t>
      </w:r>
      <w:r w:rsidR="00FD55A4" w:rsidRPr="0067171C">
        <w:rPr>
          <w:rFonts w:ascii="Arial" w:hAnsi="Arial" w:cs="Arial"/>
          <w:sz w:val="26"/>
          <w:szCs w:val="26"/>
        </w:rPr>
        <w:t>ikacją</w:t>
      </w:r>
      <w:r w:rsidRPr="0067171C">
        <w:rPr>
          <w:rFonts w:ascii="Arial" w:hAnsi="Arial" w:cs="Arial"/>
          <w:sz w:val="26"/>
          <w:szCs w:val="26"/>
        </w:rPr>
        <w:t xml:space="preserve"> warunków zamówienia za kwotę ogółem za cały okres obowiązywania umowy wg przewidywanego całkowitego zużycia energii wynoszącego </w:t>
      </w:r>
      <w:r w:rsidR="0067171C" w:rsidRPr="0067171C">
        <w:rPr>
          <w:rFonts w:ascii="Arial" w:hAnsi="Arial" w:cs="Arial"/>
          <w:b/>
          <w:sz w:val="26"/>
          <w:szCs w:val="26"/>
        </w:rPr>
        <w:t xml:space="preserve">102890,56 kWh </w:t>
      </w:r>
      <w:r w:rsidRPr="0067171C">
        <w:rPr>
          <w:rFonts w:ascii="Arial" w:hAnsi="Arial" w:cs="Arial"/>
          <w:sz w:val="26"/>
          <w:szCs w:val="26"/>
        </w:rPr>
        <w:t>za kwotę:</w:t>
      </w:r>
    </w:p>
    <w:p w:rsidR="00762BD6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b/>
          <w:sz w:val="26"/>
          <w:szCs w:val="26"/>
        </w:rPr>
      </w:pPr>
    </w:p>
    <w:p w:rsidR="00817757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Wartość</w:t>
      </w:r>
      <w:r w:rsidR="00FD55A4" w:rsidRPr="0067171C">
        <w:rPr>
          <w:rFonts w:ascii="Arial" w:hAnsi="Arial" w:cs="Arial"/>
          <w:b/>
          <w:sz w:val="26"/>
          <w:szCs w:val="26"/>
        </w:rPr>
        <w:t xml:space="preserve"> netto</w:t>
      </w:r>
      <w:r w:rsidRPr="0067171C">
        <w:rPr>
          <w:rFonts w:ascii="Arial" w:hAnsi="Arial" w:cs="Arial"/>
          <w:b/>
          <w:sz w:val="26"/>
          <w:szCs w:val="26"/>
        </w:rPr>
        <w:t>*</w:t>
      </w:r>
      <w:r w:rsidR="00FD55A4" w:rsidRPr="0067171C">
        <w:rPr>
          <w:rFonts w:ascii="Arial" w:hAnsi="Arial" w:cs="Arial"/>
          <w:b/>
          <w:sz w:val="26"/>
          <w:szCs w:val="26"/>
        </w:rPr>
        <w:t>:</w:t>
      </w:r>
      <w:r w:rsidRPr="0067171C">
        <w:rPr>
          <w:rFonts w:ascii="Arial" w:hAnsi="Arial" w:cs="Arial"/>
          <w:b/>
          <w:sz w:val="26"/>
          <w:szCs w:val="26"/>
        </w:rPr>
        <w:t xml:space="preserve"> </w:t>
      </w:r>
      <w:r w:rsidRPr="0067171C">
        <w:rPr>
          <w:rFonts w:ascii="Arial" w:hAnsi="Arial" w:cs="Arial"/>
          <w:sz w:val="26"/>
          <w:szCs w:val="26"/>
        </w:rPr>
        <w:t>…………………</w:t>
      </w:r>
      <w:r w:rsidR="0067171C">
        <w:rPr>
          <w:rFonts w:ascii="Arial" w:hAnsi="Arial" w:cs="Arial"/>
          <w:sz w:val="26"/>
          <w:szCs w:val="26"/>
        </w:rPr>
        <w:t>………</w:t>
      </w:r>
      <w:r w:rsidR="00FD55A4" w:rsidRPr="0067171C">
        <w:rPr>
          <w:rFonts w:ascii="Arial" w:hAnsi="Arial" w:cs="Arial"/>
          <w:sz w:val="26"/>
          <w:szCs w:val="26"/>
        </w:rPr>
        <w:t>…………</w:t>
      </w:r>
      <w:r w:rsidR="003E6F2A" w:rsidRPr="0067171C">
        <w:rPr>
          <w:rFonts w:ascii="Arial" w:hAnsi="Arial" w:cs="Arial"/>
          <w:sz w:val="26"/>
          <w:szCs w:val="26"/>
        </w:rPr>
        <w:t>………………………</w:t>
      </w:r>
      <w:r w:rsidRPr="0067171C">
        <w:rPr>
          <w:rFonts w:ascii="Arial" w:hAnsi="Arial" w:cs="Arial"/>
          <w:sz w:val="26"/>
          <w:szCs w:val="26"/>
        </w:rPr>
        <w:t>…</w:t>
      </w:r>
      <w:r w:rsidR="0067171C">
        <w:rPr>
          <w:rFonts w:ascii="Arial" w:hAnsi="Arial" w:cs="Arial"/>
          <w:sz w:val="26"/>
          <w:szCs w:val="26"/>
        </w:rPr>
        <w:t>…………</w:t>
      </w:r>
      <w:r w:rsidRPr="0067171C">
        <w:rPr>
          <w:rFonts w:ascii="Arial" w:hAnsi="Arial" w:cs="Arial"/>
          <w:sz w:val="26"/>
          <w:szCs w:val="26"/>
        </w:rPr>
        <w:t>…zł</w:t>
      </w:r>
    </w:p>
    <w:p w:rsidR="00762BD6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netto</w:t>
      </w:r>
      <w:r w:rsidR="0067171C">
        <w:rPr>
          <w:rFonts w:ascii="Arial" w:hAnsi="Arial" w:cs="Arial"/>
          <w:sz w:val="26"/>
          <w:szCs w:val="26"/>
        </w:rPr>
        <w:t>:(</w:t>
      </w:r>
      <w:r w:rsidR="003E6F2A" w:rsidRPr="0067171C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67171C">
        <w:rPr>
          <w:rFonts w:ascii="Arial" w:hAnsi="Arial" w:cs="Arial"/>
          <w:sz w:val="26"/>
          <w:szCs w:val="26"/>
        </w:rPr>
        <w:t>………</w:t>
      </w:r>
      <w:r w:rsidRPr="0067171C">
        <w:rPr>
          <w:rFonts w:ascii="Arial" w:hAnsi="Arial" w:cs="Arial"/>
          <w:sz w:val="26"/>
          <w:szCs w:val="26"/>
        </w:rPr>
        <w:t>.)</w:t>
      </w:r>
    </w:p>
    <w:p w:rsidR="00762BD6" w:rsidRPr="0067171C" w:rsidRDefault="00FD55A4" w:rsidP="0067171C">
      <w:pPr>
        <w:pStyle w:val="Tekstpodstawowy"/>
        <w:suppressAutoHyphens w:val="0"/>
        <w:spacing w:after="0"/>
        <w:ind w:left="284"/>
        <w:jc w:val="center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(Wartość łączna netto przeniesiona z poz. 8 Tabeli nr II)</w:t>
      </w:r>
    </w:p>
    <w:p w:rsidR="00817757" w:rsidRPr="0067171C" w:rsidRDefault="00817757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b/>
          <w:sz w:val="26"/>
          <w:szCs w:val="26"/>
        </w:rPr>
      </w:pPr>
    </w:p>
    <w:p w:rsidR="00817757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VAT** łącznie w wysokości</w:t>
      </w:r>
      <w:r w:rsidR="0067171C">
        <w:rPr>
          <w:rFonts w:ascii="Arial" w:hAnsi="Arial" w:cs="Arial"/>
          <w:sz w:val="26"/>
          <w:szCs w:val="26"/>
        </w:rPr>
        <w:t>: (………………</w:t>
      </w:r>
      <w:r w:rsidR="003E6F2A" w:rsidRPr="0067171C">
        <w:rPr>
          <w:rFonts w:ascii="Arial" w:hAnsi="Arial" w:cs="Arial"/>
          <w:sz w:val="26"/>
          <w:szCs w:val="26"/>
        </w:rPr>
        <w:t>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3D215F" w:rsidRPr="0067171C">
        <w:rPr>
          <w:rFonts w:ascii="Arial" w:hAnsi="Arial" w:cs="Arial"/>
          <w:sz w:val="26"/>
          <w:szCs w:val="26"/>
        </w:rPr>
        <w:t>……………….</w:t>
      </w:r>
      <w:r w:rsidRPr="0067171C">
        <w:rPr>
          <w:rFonts w:ascii="Arial" w:hAnsi="Arial" w:cs="Arial"/>
          <w:sz w:val="26"/>
          <w:szCs w:val="26"/>
        </w:rPr>
        <w:t>….)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VAT</w:t>
      </w:r>
      <w:r w:rsidR="0067171C">
        <w:rPr>
          <w:rFonts w:ascii="Arial" w:hAnsi="Arial" w:cs="Arial"/>
          <w:sz w:val="26"/>
          <w:szCs w:val="26"/>
        </w:rPr>
        <w:t xml:space="preserve"> : (………</w:t>
      </w:r>
      <w:r w:rsidR="00FD55A4" w:rsidRPr="0067171C">
        <w:rPr>
          <w:rFonts w:ascii="Arial" w:hAnsi="Arial" w:cs="Arial"/>
          <w:sz w:val="26"/>
          <w:szCs w:val="26"/>
        </w:rPr>
        <w:t>……………………………………………………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3D215F" w:rsidRPr="0067171C">
        <w:rPr>
          <w:rFonts w:ascii="Arial" w:hAnsi="Arial" w:cs="Arial"/>
          <w:sz w:val="26"/>
          <w:szCs w:val="26"/>
        </w:rPr>
        <w:t>………………..…..</w:t>
      </w:r>
      <w:r w:rsidRPr="0067171C">
        <w:rPr>
          <w:rFonts w:ascii="Arial" w:hAnsi="Arial" w:cs="Arial"/>
          <w:sz w:val="26"/>
          <w:szCs w:val="26"/>
        </w:rPr>
        <w:t>……)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</w:p>
    <w:p w:rsidR="00817757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  <w:u w:val="single"/>
        </w:rPr>
        <w:t>Cena łączna brutto:</w:t>
      </w:r>
      <w:r w:rsidR="0067171C">
        <w:rPr>
          <w:rFonts w:ascii="Arial" w:hAnsi="Arial" w:cs="Arial"/>
          <w:sz w:val="26"/>
          <w:szCs w:val="26"/>
        </w:rPr>
        <w:t xml:space="preserve"> ………………………………</w:t>
      </w:r>
      <w:r w:rsidRPr="0067171C">
        <w:rPr>
          <w:rFonts w:ascii="Arial" w:hAnsi="Arial" w:cs="Arial"/>
          <w:sz w:val="26"/>
          <w:szCs w:val="26"/>
        </w:rPr>
        <w:t>………</w:t>
      </w:r>
      <w:r w:rsidR="003D215F" w:rsidRPr="0067171C">
        <w:rPr>
          <w:rFonts w:ascii="Arial" w:hAnsi="Arial" w:cs="Arial"/>
          <w:sz w:val="26"/>
          <w:szCs w:val="26"/>
        </w:rPr>
        <w:t>………………….</w:t>
      </w:r>
      <w:r w:rsidRPr="0067171C">
        <w:rPr>
          <w:rFonts w:ascii="Arial" w:hAnsi="Arial" w:cs="Arial"/>
          <w:sz w:val="26"/>
          <w:szCs w:val="26"/>
        </w:rPr>
        <w:t>………...zł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Słownie </w:t>
      </w:r>
      <w:r w:rsidR="0067171C">
        <w:rPr>
          <w:rFonts w:ascii="Arial" w:hAnsi="Arial" w:cs="Arial"/>
          <w:sz w:val="26"/>
          <w:szCs w:val="26"/>
        </w:rPr>
        <w:t>brutto: (……………………………</w:t>
      </w:r>
      <w:r w:rsidR="003E6F2A" w:rsidRPr="0067171C">
        <w:rPr>
          <w:rFonts w:ascii="Arial" w:hAnsi="Arial" w:cs="Arial"/>
          <w:sz w:val="26"/>
          <w:szCs w:val="26"/>
        </w:rPr>
        <w:t>………</w:t>
      </w:r>
      <w:r w:rsidRPr="0067171C">
        <w:rPr>
          <w:rFonts w:ascii="Arial" w:hAnsi="Arial" w:cs="Arial"/>
          <w:sz w:val="26"/>
          <w:szCs w:val="26"/>
        </w:rPr>
        <w:t>…………</w:t>
      </w:r>
      <w:r w:rsidR="003D215F" w:rsidRPr="0067171C">
        <w:rPr>
          <w:rFonts w:ascii="Arial" w:hAnsi="Arial" w:cs="Arial"/>
          <w:sz w:val="26"/>
          <w:szCs w:val="26"/>
        </w:rPr>
        <w:t>………………..</w:t>
      </w:r>
      <w:r w:rsidRPr="0067171C">
        <w:rPr>
          <w:rFonts w:ascii="Arial" w:hAnsi="Arial" w:cs="Arial"/>
          <w:sz w:val="26"/>
          <w:szCs w:val="26"/>
        </w:rPr>
        <w:t>……………)</w:t>
      </w:r>
    </w:p>
    <w:p w:rsidR="00762BD6" w:rsidRPr="0067171C" w:rsidRDefault="00762BD6" w:rsidP="0067171C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E72D0E" w:rsidRPr="0067171C" w:rsidRDefault="00762BD6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bCs/>
          <w:sz w:val="26"/>
          <w:szCs w:val="26"/>
          <w:u w:val="single"/>
        </w:rPr>
        <w:t>Termin płatności:*</w:t>
      </w:r>
      <w:r w:rsidR="0067171C">
        <w:rPr>
          <w:rFonts w:ascii="Arial" w:hAnsi="Arial" w:cs="Arial"/>
          <w:sz w:val="26"/>
          <w:szCs w:val="26"/>
        </w:rPr>
        <w:t xml:space="preserve"> ………………………………</w:t>
      </w:r>
      <w:r w:rsidRPr="0067171C">
        <w:rPr>
          <w:rFonts w:ascii="Arial" w:hAnsi="Arial" w:cs="Arial"/>
          <w:sz w:val="26"/>
          <w:szCs w:val="26"/>
        </w:rPr>
        <w:t>………</w:t>
      </w:r>
      <w:r w:rsidR="003D215F" w:rsidRPr="0067171C">
        <w:rPr>
          <w:rFonts w:ascii="Arial" w:hAnsi="Arial" w:cs="Arial"/>
          <w:sz w:val="26"/>
          <w:szCs w:val="26"/>
        </w:rPr>
        <w:t>……………..</w:t>
      </w:r>
      <w:r w:rsidRPr="0067171C">
        <w:rPr>
          <w:rFonts w:ascii="Arial" w:hAnsi="Arial" w:cs="Arial"/>
          <w:sz w:val="26"/>
          <w:szCs w:val="26"/>
        </w:rPr>
        <w:t>………….dni</w:t>
      </w:r>
    </w:p>
    <w:p w:rsidR="00817757" w:rsidRPr="0067171C" w:rsidRDefault="003D215F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termin płatności</w:t>
      </w:r>
      <w:r w:rsidR="0067171C">
        <w:rPr>
          <w:rFonts w:ascii="Arial" w:hAnsi="Arial" w:cs="Arial"/>
          <w:sz w:val="26"/>
          <w:szCs w:val="26"/>
        </w:rPr>
        <w:t>: (…………………………………</w:t>
      </w:r>
      <w:r w:rsidRPr="0067171C">
        <w:rPr>
          <w:rFonts w:ascii="Arial" w:hAnsi="Arial" w:cs="Arial"/>
          <w:sz w:val="26"/>
          <w:szCs w:val="26"/>
        </w:rPr>
        <w:t>……………….…………)</w:t>
      </w:r>
    </w:p>
    <w:p w:rsidR="00762BD6" w:rsidRPr="0067171C" w:rsidRDefault="003D215F" w:rsidP="0067171C">
      <w:pPr>
        <w:ind w:left="284"/>
        <w:jc w:val="center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(</w:t>
      </w:r>
      <w:r w:rsidR="00762BD6" w:rsidRPr="0067171C">
        <w:rPr>
          <w:rFonts w:ascii="Arial" w:hAnsi="Arial" w:cs="Arial"/>
          <w:b/>
          <w:i/>
          <w:sz w:val="26"/>
          <w:szCs w:val="26"/>
        </w:rPr>
        <w:t>Termin płatności należy podać w pełnych dniach – nie krócej niż 14 dni i nie dłużej niż 30 dni.</w:t>
      </w:r>
      <w:r w:rsidRPr="0067171C">
        <w:rPr>
          <w:rFonts w:ascii="Arial" w:hAnsi="Arial" w:cs="Arial"/>
          <w:b/>
          <w:i/>
          <w:sz w:val="26"/>
          <w:szCs w:val="26"/>
        </w:rPr>
        <w:t>)</w:t>
      </w: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0E4DD1" w:rsidRPr="0067171C" w:rsidRDefault="000E4DD1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  <w:r w:rsidRPr="0067171C">
        <w:rPr>
          <w:rFonts w:ascii="Arial" w:hAnsi="Arial" w:cs="Arial"/>
          <w:sz w:val="26"/>
          <w:szCs w:val="26"/>
          <w:u w:val="single"/>
        </w:rPr>
        <w:t>Szczegółowo cena energii elektrycznej przedstawia się następująco:</w:t>
      </w:r>
    </w:p>
    <w:p w:rsidR="00817757" w:rsidRPr="0067171C" w:rsidRDefault="00817757" w:rsidP="0067171C">
      <w:pPr>
        <w:rPr>
          <w:rFonts w:ascii="Arial" w:hAnsi="Arial" w:cs="Arial"/>
          <w:b/>
          <w:bCs/>
          <w:iCs/>
          <w:sz w:val="26"/>
          <w:szCs w:val="26"/>
        </w:rPr>
      </w:pPr>
    </w:p>
    <w:p w:rsidR="00FD55A4" w:rsidRPr="0067171C" w:rsidRDefault="00FD55A4" w:rsidP="0067171C">
      <w:pPr>
        <w:rPr>
          <w:rFonts w:ascii="Arial" w:hAnsi="Arial" w:cs="Arial"/>
          <w:bCs/>
          <w:iCs/>
          <w:sz w:val="26"/>
          <w:szCs w:val="26"/>
        </w:rPr>
      </w:pPr>
      <w:r w:rsidRPr="0067171C">
        <w:rPr>
          <w:rFonts w:ascii="Arial" w:hAnsi="Arial" w:cs="Arial"/>
          <w:b/>
          <w:bCs/>
          <w:iCs/>
          <w:sz w:val="26"/>
          <w:szCs w:val="26"/>
        </w:rPr>
        <w:t>Tabela nr I</w:t>
      </w:r>
      <w:r w:rsidRPr="0067171C">
        <w:rPr>
          <w:rFonts w:ascii="Arial" w:hAnsi="Arial" w:cs="Arial"/>
          <w:bCs/>
          <w:iCs/>
          <w:sz w:val="26"/>
          <w:szCs w:val="26"/>
        </w:rPr>
        <w:t xml:space="preserve"> - ceny jednostkowe energii elektrycznej dla poszczególnych grup taryfowych</w:t>
      </w:r>
      <w:r w:rsidR="000E4DD1" w:rsidRPr="0067171C">
        <w:rPr>
          <w:rFonts w:ascii="Arial" w:hAnsi="Arial" w:cs="Arial"/>
          <w:bCs/>
          <w:iCs/>
          <w:sz w:val="26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FD55A4" w:rsidRPr="0067171C" w:rsidTr="000E4DD1">
        <w:trPr>
          <w:trHeight w:val="612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 netto* za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 *brutto za 1 kWh</w:t>
            </w:r>
          </w:p>
        </w:tc>
      </w:tr>
      <w:tr w:rsidR="00FD55A4" w:rsidRPr="0067171C" w:rsidTr="000E4DD1">
        <w:trPr>
          <w:trHeight w:val="396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</w:tr>
      <w:tr w:rsidR="00FD55A4" w:rsidRPr="0067171C" w:rsidTr="000E4DD1">
        <w:trPr>
          <w:trHeight w:val="503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B11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97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63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15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609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61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41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</w:tbl>
    <w:p w:rsidR="00817757" w:rsidRPr="0067171C" w:rsidRDefault="00817757" w:rsidP="0067171C">
      <w:pPr>
        <w:rPr>
          <w:rFonts w:ascii="Arial" w:hAnsi="Arial" w:cs="Arial"/>
          <w:b/>
          <w:sz w:val="26"/>
          <w:szCs w:val="26"/>
        </w:rPr>
      </w:pPr>
    </w:p>
    <w:p w:rsidR="00FD55A4" w:rsidRPr="0067171C" w:rsidRDefault="00FD55A4" w:rsidP="0067171C">
      <w:pPr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Tabela nr II</w:t>
      </w:r>
      <w:r w:rsidRPr="0067171C">
        <w:rPr>
          <w:rFonts w:ascii="Arial" w:hAnsi="Arial" w:cs="Arial"/>
          <w:sz w:val="26"/>
          <w:szCs w:val="26"/>
        </w:rPr>
        <w:t xml:space="preserve"> - </w:t>
      </w:r>
      <w:r w:rsidR="000E4DD1" w:rsidRPr="0067171C">
        <w:rPr>
          <w:rFonts w:ascii="Arial" w:hAnsi="Arial" w:cs="Arial"/>
          <w:sz w:val="26"/>
          <w:szCs w:val="26"/>
        </w:rPr>
        <w:t>Szacunkowe wynagrodzenie Wykonawcy</w:t>
      </w:r>
    </w:p>
    <w:tbl>
      <w:tblPr>
        <w:tblW w:w="10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9"/>
        <w:gridCol w:w="2360"/>
        <w:gridCol w:w="2528"/>
        <w:gridCol w:w="1994"/>
        <w:gridCol w:w="2635"/>
      </w:tblGrid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Grupa taryfowa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Przewidywane zużycie kWh</w:t>
            </w:r>
          </w:p>
        </w:tc>
        <w:tc>
          <w:tcPr>
            <w:tcW w:w="2765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Wartość**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łączna netto (cena netto 1 kWh x przewidywane zużycie)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2765" w:type="dxa"/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</w:t>
            </w:r>
          </w:p>
        </w:tc>
      </w:tr>
      <w:tr w:rsidR="00FD55A4" w:rsidRPr="0067171C" w:rsidTr="000E4DD1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B11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 punkt poboru, moc umowna 3kW)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2. 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  <w:r w:rsidRPr="0067171C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>(3</w:t>
            </w:r>
            <w:r w:rsidR="0067171C" w:rsidRPr="0067171C">
              <w:rPr>
                <w:rFonts w:ascii="Arial" w:hAnsi="Arial" w:cs="Arial"/>
                <w:b/>
                <w:sz w:val="26"/>
                <w:szCs w:val="26"/>
              </w:rPr>
              <w:t>4 punktów poboru, moc umowna 664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CB64A9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310957,2</w:t>
            </w:r>
            <w:bookmarkStart w:id="0" w:name="_GoBack"/>
            <w:bookmarkEnd w:id="0"/>
            <w:r w:rsidR="0067171C" w:rsidRPr="0067171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(1punkt poboru, moc umowna 7kW)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67171C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(118 punktów poboru, moc umowna 824</w:t>
            </w:r>
            <w:r w:rsidR="00FD55A4"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 w tym: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67171C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367994,76 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67171C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340032,00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(10 punktów poboru, moc umowna 27,5 kW)</w:t>
            </w:r>
          </w:p>
        </w:tc>
        <w:tc>
          <w:tcPr>
            <w:tcW w:w="2483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67171C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9786,60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SUMA (kol.5 poz. 1 + 2 + 3 + 4 + 5+6+7) = </w:t>
            </w:r>
            <w:r w:rsidR="0067171C" w:rsidRPr="0067171C">
              <w:rPr>
                <w:rFonts w:ascii="Arial" w:hAnsi="Arial" w:cs="Arial"/>
                <w:b/>
                <w:sz w:val="26"/>
                <w:szCs w:val="26"/>
              </w:rPr>
              <w:t>102890,56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>kWh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..............zł netto</w:t>
            </w:r>
          </w:p>
        </w:tc>
      </w:tr>
    </w:tbl>
    <w:p w:rsidR="00FD55A4" w:rsidRPr="0067171C" w:rsidRDefault="00FD55A4" w:rsidP="0067171C">
      <w:pPr>
        <w:jc w:val="both"/>
        <w:rPr>
          <w:rFonts w:ascii="Arial" w:hAnsi="Arial" w:cs="Arial"/>
          <w:i/>
          <w:sz w:val="26"/>
          <w:szCs w:val="26"/>
          <w:u w:val="single"/>
        </w:rPr>
      </w:pPr>
      <w:r w:rsidRPr="0067171C">
        <w:rPr>
          <w:rFonts w:ascii="Arial" w:hAnsi="Arial" w:cs="Arial"/>
          <w:i/>
          <w:sz w:val="26"/>
          <w:szCs w:val="26"/>
          <w:u w:val="single"/>
        </w:rPr>
        <w:t>*Cena powinna być podana w formacie 0,0000 zł tj. z dokładnością do czterech miejsc po przecinku.</w:t>
      </w:r>
    </w:p>
    <w:p w:rsidR="00FD55A4" w:rsidRPr="0067171C" w:rsidRDefault="00FD55A4" w:rsidP="0067171C">
      <w:pPr>
        <w:rPr>
          <w:rFonts w:ascii="Arial" w:hAnsi="Arial" w:cs="Arial"/>
          <w:i/>
          <w:sz w:val="26"/>
          <w:szCs w:val="26"/>
          <w:u w:val="single"/>
        </w:rPr>
      </w:pPr>
      <w:r w:rsidRPr="0067171C">
        <w:rPr>
          <w:rFonts w:ascii="Arial" w:hAnsi="Arial" w:cs="Arial"/>
          <w:i/>
          <w:sz w:val="26"/>
          <w:szCs w:val="26"/>
          <w:u w:val="single"/>
        </w:rPr>
        <w:t xml:space="preserve">** Wartość łączna netto powinna być podana z dokładnością do dwóch miejsc po przecinku </w:t>
      </w:r>
    </w:p>
    <w:p w:rsidR="00FD55A4" w:rsidRPr="0067171C" w:rsidRDefault="00FD55A4" w:rsidP="0067171C">
      <w:pPr>
        <w:jc w:val="both"/>
        <w:rPr>
          <w:rFonts w:ascii="Arial" w:hAnsi="Arial" w:cs="Arial"/>
          <w:b/>
          <w:i/>
          <w:sz w:val="26"/>
          <w:szCs w:val="26"/>
        </w:rPr>
      </w:pP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Potwierdzamy przyjęcie warunków umownych i warunków płatności zawartych w SWZ i we wzorze umowy stanowiącym załącznik do SWZ,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uważamy się za związanych niniejszą ofertą na czas wskazany w SWZ,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wybór oferty (</w:t>
      </w:r>
      <w:r w:rsidRPr="0067171C">
        <w:rPr>
          <w:rFonts w:ascii="Arial" w:hAnsi="Arial" w:cs="Arial"/>
          <w:bCs/>
          <w:i/>
          <w:iCs/>
          <w:sz w:val="26"/>
          <w:szCs w:val="26"/>
        </w:rPr>
        <w:t>Wykonawca zobowiązany jest odpowiednio wypełnić):</w:t>
      </w:r>
    </w:p>
    <w:p w:rsidR="00FD55A4" w:rsidRPr="0067171C" w:rsidRDefault="00FD55A4" w:rsidP="0067171C">
      <w:pPr>
        <w:numPr>
          <w:ilvl w:val="0"/>
          <w:numId w:val="9"/>
        </w:numPr>
        <w:suppressAutoHyphens w:val="0"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nie będzie</w:t>
      </w:r>
      <w:r w:rsidRPr="0067171C">
        <w:rPr>
          <w:rFonts w:ascii="Arial" w:hAnsi="Arial" w:cs="Arial"/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67171C" w:rsidRDefault="00FD55A4" w:rsidP="0067171C">
      <w:pPr>
        <w:numPr>
          <w:ilvl w:val="0"/>
          <w:numId w:val="9"/>
        </w:numPr>
        <w:suppressAutoHyphens w:val="0"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 xml:space="preserve">będzie </w:t>
      </w:r>
      <w:r w:rsidRPr="0067171C">
        <w:rPr>
          <w:rFonts w:ascii="Arial" w:hAnsi="Arial" w:cs="Arial"/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………………………………………………………………………</w:t>
      </w:r>
    </w:p>
    <w:p w:rsidR="00FD55A4" w:rsidRPr="0067171C" w:rsidRDefault="00FD55A4" w:rsidP="0067171C">
      <w:pPr>
        <w:suppressAutoHyphens w:val="0"/>
        <w:ind w:left="851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(</w:t>
      </w:r>
      <w:r w:rsidRPr="0067171C">
        <w:rPr>
          <w:rFonts w:ascii="Arial" w:hAnsi="Arial" w:cs="Arial"/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  <w:sz w:val="26"/>
          <w:szCs w:val="26"/>
        </w:rPr>
      </w:pPr>
      <w:r w:rsidRPr="0067171C">
        <w:rPr>
          <w:rFonts w:ascii="Arial" w:hAnsi="Arial" w:cs="Arial"/>
          <w:bCs/>
          <w:sz w:val="26"/>
          <w:szCs w:val="26"/>
        </w:rPr>
        <w:t>Oświadczamy, że wypełniliśmy obowiązki informacyjne przewidziane w art.13 lub w art.14 RODO</w:t>
      </w:r>
      <w:r w:rsidRPr="0067171C">
        <w:rPr>
          <w:rStyle w:val="Odwoanieprzypisudolnego"/>
          <w:rFonts w:ascii="Arial" w:hAnsi="Arial" w:cs="Arial"/>
          <w:bCs/>
          <w:sz w:val="26"/>
          <w:szCs w:val="26"/>
        </w:rPr>
        <w:footnoteReference w:id="1"/>
      </w:r>
      <w:r w:rsidRPr="0067171C">
        <w:rPr>
          <w:rFonts w:ascii="Arial" w:hAnsi="Arial" w:cs="Arial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67171C">
        <w:rPr>
          <w:rStyle w:val="Odwoanieprzypisudolnego"/>
          <w:rFonts w:ascii="Arial" w:hAnsi="Arial" w:cs="Arial"/>
          <w:bCs/>
          <w:sz w:val="26"/>
          <w:szCs w:val="26"/>
        </w:rPr>
        <w:footnoteReference w:id="2"/>
      </w:r>
      <w:r w:rsidRPr="0067171C">
        <w:rPr>
          <w:rFonts w:ascii="Arial" w:hAnsi="Arial" w:cs="Arial"/>
          <w:bCs/>
          <w:sz w:val="26"/>
          <w:szCs w:val="26"/>
        </w:rPr>
        <w:t>.</w:t>
      </w:r>
    </w:p>
    <w:p w:rsidR="003D215F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</w:t>
      </w:r>
      <w:r w:rsidRPr="0067171C">
        <w:rPr>
          <w:rFonts w:ascii="Arial" w:hAnsi="Arial" w:cs="Arial"/>
          <w:sz w:val="26"/>
          <w:szCs w:val="26"/>
        </w:rPr>
        <w:t xml:space="preserve">, </w:t>
      </w:r>
      <w:r w:rsidRPr="0067171C">
        <w:rPr>
          <w:rFonts w:ascii="Arial" w:hAnsi="Arial" w:cs="Arial"/>
          <w:b/>
          <w:sz w:val="26"/>
          <w:szCs w:val="26"/>
        </w:rPr>
        <w:t>że jestem</w:t>
      </w:r>
      <w:r w:rsidRPr="0067171C">
        <w:rPr>
          <w:rFonts w:ascii="Arial" w:hAnsi="Arial" w:cs="Arial"/>
          <w:sz w:val="26"/>
          <w:szCs w:val="26"/>
        </w:rPr>
        <w:t xml:space="preserve"> (</w:t>
      </w:r>
      <w:r w:rsidRPr="0067171C">
        <w:rPr>
          <w:rFonts w:ascii="Arial" w:hAnsi="Arial" w:cs="Arial"/>
          <w:i/>
          <w:iCs/>
          <w:sz w:val="26"/>
          <w:szCs w:val="26"/>
        </w:rPr>
        <w:t>należy wybrać z listy</w:t>
      </w:r>
      <w:r w:rsidRPr="0067171C">
        <w:rPr>
          <w:rFonts w:ascii="Arial" w:hAnsi="Arial" w:cs="Arial"/>
          <w:sz w:val="26"/>
          <w:szCs w:val="26"/>
        </w:rPr>
        <w:t>)</w:t>
      </w:r>
      <w:r w:rsidR="003D215F" w:rsidRPr="0067171C">
        <w:rPr>
          <w:rFonts w:ascii="Arial" w:hAnsi="Arial" w:cs="Arial"/>
          <w:sz w:val="26"/>
          <w:szCs w:val="26"/>
        </w:rPr>
        <w:t>: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suppressAutoHyphens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mikroprzedsiębiorstwem,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małym 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średnim 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jednoosobową działalność gospodarcza,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osoba fizyczna nieprowadząca działalności gospodarczej, </w:t>
      </w:r>
    </w:p>
    <w:p w:rsidR="00FD55A4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inny rodzaj</w:t>
      </w:r>
      <w:r w:rsidRPr="0067171C">
        <w:rPr>
          <w:rFonts w:ascii="Arial" w:hAnsi="Arial" w:cs="Arial"/>
          <w:b/>
          <w:sz w:val="26"/>
          <w:szCs w:val="26"/>
        </w:rPr>
        <w:t>*</w:t>
      </w:r>
    </w:p>
    <w:p w:rsidR="00FD55A4" w:rsidRPr="0067171C" w:rsidRDefault="00FD55A4" w:rsidP="0067171C">
      <w:pPr>
        <w:pStyle w:val="Akapitzlist"/>
        <w:ind w:left="426"/>
        <w:jc w:val="both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* niepotrzebne skreślić</w:t>
      </w:r>
    </w:p>
    <w:p w:rsidR="00FD55A4" w:rsidRPr="0067171C" w:rsidRDefault="00FD55A4" w:rsidP="0067171C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Oświadczamy</w:t>
      </w:r>
      <w:r w:rsidRPr="0067171C">
        <w:rPr>
          <w:rFonts w:ascii="Arial" w:hAnsi="Arial" w:cs="Arial"/>
          <w:sz w:val="26"/>
          <w:szCs w:val="26"/>
        </w:rPr>
        <w:t>, że:</w:t>
      </w:r>
    </w:p>
    <w:p w:rsidR="00FD55A4" w:rsidRPr="0067171C" w:rsidRDefault="00FD55A4" w:rsidP="0067171C">
      <w:pPr>
        <w:pStyle w:val="Tekstpodstawowy"/>
        <w:spacing w:after="0"/>
        <w:ind w:left="709" w:hanging="283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- </w:t>
      </w:r>
      <w:r w:rsidRPr="0067171C">
        <w:rPr>
          <w:rFonts w:ascii="Arial" w:hAnsi="Arial" w:cs="Arial"/>
          <w:b/>
          <w:sz w:val="26"/>
          <w:szCs w:val="26"/>
        </w:rPr>
        <w:t>powierzamy*</w:t>
      </w:r>
      <w:r w:rsidRPr="0067171C">
        <w:rPr>
          <w:rFonts w:ascii="Arial" w:hAnsi="Arial" w:cs="Arial"/>
          <w:sz w:val="26"/>
          <w:szCs w:val="26"/>
        </w:rPr>
        <w:t xml:space="preserve"> następującym podwykonawcom wykonanie następujących części (zakresu) zamówienia: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 xml:space="preserve">Podwykonawca </w:t>
      </w:r>
      <w:r w:rsidRPr="0067171C">
        <w:rPr>
          <w:rFonts w:ascii="Arial" w:hAnsi="Arial" w:cs="Arial"/>
          <w:i/>
          <w:sz w:val="26"/>
          <w:szCs w:val="26"/>
        </w:rPr>
        <w:t xml:space="preserve">(podać pełną nazwę/firmę, adres, a także w zależności od podmiotu: NIP/PESEL, KRS/CEiDG) </w:t>
      </w:r>
      <w:r w:rsidR="009E4830">
        <w:rPr>
          <w:rFonts w:ascii="Arial" w:hAnsi="Arial" w:cs="Arial"/>
          <w:sz w:val="26"/>
          <w:szCs w:val="26"/>
        </w:rPr>
        <w:t>……………………………………………………………..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zakres zamówienia: 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709" w:hanging="283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- </w:t>
      </w:r>
      <w:r w:rsidRPr="0067171C">
        <w:rPr>
          <w:rFonts w:ascii="Arial" w:hAnsi="Arial" w:cs="Arial"/>
          <w:b/>
          <w:sz w:val="26"/>
          <w:szCs w:val="26"/>
        </w:rPr>
        <w:t>nie powierzamy*</w:t>
      </w:r>
      <w:r w:rsidRPr="0067171C">
        <w:rPr>
          <w:rFonts w:ascii="Arial" w:hAnsi="Arial" w:cs="Arial"/>
          <w:sz w:val="26"/>
          <w:szCs w:val="26"/>
        </w:rPr>
        <w:t xml:space="preserve"> podwykonawcom żadnej części (zakresu) zamówienia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55A4" w:rsidRPr="0067171C" w:rsidRDefault="00FD55A4" w:rsidP="0067171C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</w:t>
      </w:r>
      <w:r w:rsidRPr="0067171C">
        <w:rPr>
          <w:rFonts w:ascii="Arial" w:hAnsi="Arial" w:cs="Arial"/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Składamy</w:t>
      </w:r>
      <w:r w:rsidRPr="0067171C">
        <w:rPr>
          <w:rFonts w:ascii="Arial" w:hAnsi="Arial" w:cs="Arial"/>
          <w:sz w:val="26"/>
          <w:szCs w:val="26"/>
        </w:rPr>
        <w:t xml:space="preserve"> ofertę przetargową w imieniu własnym / jako partner konsorcjum* zarządzanego przez ………………………………………………...…………</w:t>
      </w:r>
      <w:r w:rsidR="003D215F" w:rsidRPr="0067171C">
        <w:rPr>
          <w:rFonts w:ascii="Arial" w:hAnsi="Arial" w:cs="Arial"/>
          <w:sz w:val="26"/>
          <w:szCs w:val="26"/>
        </w:rPr>
        <w:t>……………………………..</w:t>
      </w:r>
      <w:r w:rsidRPr="0067171C">
        <w:rPr>
          <w:rFonts w:ascii="Arial" w:hAnsi="Arial" w:cs="Arial"/>
          <w:sz w:val="26"/>
          <w:szCs w:val="26"/>
        </w:rPr>
        <w:t xml:space="preserve">……….. </w:t>
      </w:r>
    </w:p>
    <w:p w:rsidR="00FD55A4" w:rsidRPr="0067171C" w:rsidRDefault="00FD55A4" w:rsidP="0067171C">
      <w:pPr>
        <w:pStyle w:val="Akapitzlist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*(niepotrzebne skreślić).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Dane pełnomocnika w przypadku składania oferty wspólnej: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…..</w:t>
      </w:r>
      <w:r w:rsidRPr="0067171C">
        <w:rPr>
          <w:rFonts w:ascii="Arial" w:hAnsi="Arial" w:cs="Arial"/>
          <w:sz w:val="26"/>
          <w:szCs w:val="26"/>
        </w:rPr>
        <w:t>..,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Telefon: ………………………………………………………………...., 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fax: …………………………………………………………………..…</w:t>
      </w:r>
      <w:r w:rsidR="003D215F" w:rsidRPr="0067171C">
        <w:rPr>
          <w:rFonts w:ascii="Arial" w:hAnsi="Arial" w:cs="Arial"/>
          <w:sz w:val="26"/>
          <w:szCs w:val="26"/>
        </w:rPr>
        <w:t>...</w:t>
      </w:r>
      <w:r w:rsidRPr="0067171C">
        <w:rPr>
          <w:rFonts w:ascii="Arial" w:hAnsi="Arial" w:cs="Arial"/>
          <w:sz w:val="26"/>
          <w:szCs w:val="26"/>
        </w:rPr>
        <w:t>..,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Załączniki do oferty: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</w:t>
      </w:r>
    </w:p>
    <w:p w:rsidR="00FD55A4" w:rsidRPr="0067171C" w:rsidRDefault="00FD55A4" w:rsidP="0067171C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67171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p w:rsidR="00655844" w:rsidRPr="0067171C" w:rsidRDefault="00FD55A4" w:rsidP="0067171C">
      <w:pPr>
        <w:suppressAutoHyphens w:val="0"/>
        <w:jc w:val="right"/>
        <w:rPr>
          <w:rFonts w:ascii="Arial" w:eastAsia="Calibri" w:hAnsi="Arial" w:cs="Arial"/>
          <w:i/>
          <w:sz w:val="26"/>
          <w:szCs w:val="26"/>
          <w:lang w:eastAsia="en-US"/>
        </w:rPr>
      </w:pPr>
      <w:r w:rsidRPr="0067171C">
        <w:rPr>
          <w:rFonts w:ascii="Arial" w:eastAsia="Calibri" w:hAnsi="Arial" w:cs="Arial"/>
          <w:i/>
          <w:sz w:val="26"/>
          <w:szCs w:val="26"/>
          <w:lang w:eastAsia="en-US"/>
        </w:rPr>
        <w:t>data i podpis osoby upoważnionej</w:t>
      </w:r>
    </w:p>
    <w:sectPr w:rsidR="00655844" w:rsidRPr="0067171C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32D" w:rsidRDefault="0034332D" w:rsidP="004142E9">
      <w:r>
        <w:separator/>
      </w:r>
    </w:p>
  </w:endnote>
  <w:endnote w:type="continuationSeparator" w:id="0">
    <w:p w:rsidR="0034332D" w:rsidRDefault="0034332D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34332D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34332D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32D" w:rsidRDefault="0034332D" w:rsidP="004142E9">
      <w:r>
        <w:separator/>
      </w:r>
    </w:p>
  </w:footnote>
  <w:footnote w:type="continuationSeparator" w:id="0">
    <w:p w:rsidR="0034332D" w:rsidRDefault="0034332D" w:rsidP="004142E9">
      <w:r>
        <w:continuationSeparator/>
      </w:r>
    </w:p>
  </w:footnote>
  <w:footnote w:id="1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67171C" w:rsidRDefault="00762BD6" w:rsidP="00762BD6">
    <w:pPr>
      <w:ind w:left="6804" w:firstLine="708"/>
      <w:rPr>
        <w:rFonts w:ascii="Arial" w:hAnsi="Arial" w:cs="Arial"/>
        <w:b/>
      </w:rPr>
    </w:pPr>
    <w:r w:rsidRPr="0067171C">
      <w:rPr>
        <w:rFonts w:ascii="Arial" w:hAnsi="Arial" w:cs="Arial"/>
        <w:b/>
      </w:rPr>
      <w:t>Załącznik nr 1</w:t>
    </w:r>
  </w:p>
  <w:p w:rsidR="00571787" w:rsidRPr="0067171C" w:rsidRDefault="00762BD6" w:rsidP="000E4DD1">
    <w:pPr>
      <w:ind w:left="6804" w:firstLine="708"/>
      <w:rPr>
        <w:rFonts w:ascii="Arial" w:hAnsi="Arial" w:cs="Arial"/>
        <w:b/>
      </w:rPr>
    </w:pPr>
    <w:r w:rsidRPr="0067171C">
      <w:rPr>
        <w:rFonts w:ascii="Arial" w:hAnsi="Arial" w:cs="Arial"/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310E5DF2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70B0E"/>
    <w:multiLevelType w:val="hybridMultilevel"/>
    <w:tmpl w:val="811ED6AE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706EF"/>
    <w:rsid w:val="0007489D"/>
    <w:rsid w:val="0008603E"/>
    <w:rsid w:val="000943C9"/>
    <w:rsid w:val="00095C52"/>
    <w:rsid w:val="00095CB3"/>
    <w:rsid w:val="000A4EA0"/>
    <w:rsid w:val="000C1B4C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4332D"/>
    <w:rsid w:val="003505F0"/>
    <w:rsid w:val="00353784"/>
    <w:rsid w:val="003655A7"/>
    <w:rsid w:val="00376259"/>
    <w:rsid w:val="003A1134"/>
    <w:rsid w:val="003A5270"/>
    <w:rsid w:val="003A5A52"/>
    <w:rsid w:val="003C063F"/>
    <w:rsid w:val="003D215F"/>
    <w:rsid w:val="003E6F2A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7171C"/>
    <w:rsid w:val="00687394"/>
    <w:rsid w:val="0069661C"/>
    <w:rsid w:val="006C359E"/>
    <w:rsid w:val="006D1E22"/>
    <w:rsid w:val="006D4828"/>
    <w:rsid w:val="006E1776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92D2C"/>
    <w:rsid w:val="009D0493"/>
    <w:rsid w:val="009E4830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2663A"/>
    <w:rsid w:val="00C32548"/>
    <w:rsid w:val="00C45236"/>
    <w:rsid w:val="00CA68FD"/>
    <w:rsid w:val="00CB64A9"/>
    <w:rsid w:val="00CB79FC"/>
    <w:rsid w:val="00CC4578"/>
    <w:rsid w:val="00CC6333"/>
    <w:rsid w:val="00CD5DB6"/>
    <w:rsid w:val="00CD7AB9"/>
    <w:rsid w:val="00D1374F"/>
    <w:rsid w:val="00D6448D"/>
    <w:rsid w:val="00D973B2"/>
    <w:rsid w:val="00DC459F"/>
    <w:rsid w:val="00E10D34"/>
    <w:rsid w:val="00E11F61"/>
    <w:rsid w:val="00E22265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FFA8B-5AA9-4059-93A4-B7693C76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935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5</cp:revision>
  <cp:lastPrinted>2022-05-06T10:52:00Z</cp:lastPrinted>
  <dcterms:created xsi:type="dcterms:W3CDTF">2022-05-06T10:00:00Z</dcterms:created>
  <dcterms:modified xsi:type="dcterms:W3CDTF">2022-05-06T10:54:00Z</dcterms:modified>
</cp:coreProperties>
</file>