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A3295" w:rsidRPr="000E3189" w:rsidRDefault="00AA3295" w:rsidP="00D96EB0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 w:rsidRPr="000E3189">
        <w:rPr>
          <w:rFonts w:ascii="Arial" w:eastAsia="Calibri" w:hAnsi="Arial" w:cs="Arial"/>
          <w:b/>
          <w:lang w:eastAsia="en-US"/>
        </w:rPr>
        <w:t xml:space="preserve">Zamawiający: </w:t>
      </w:r>
    </w:p>
    <w:p w:rsidR="00AA3295" w:rsidRPr="000E3189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0E3189">
        <w:rPr>
          <w:rFonts w:ascii="Arial" w:eastAsia="Calibri" w:hAnsi="Arial" w:cs="Arial"/>
          <w:b/>
          <w:lang w:eastAsia="en-US"/>
        </w:rPr>
        <w:t>Gmina Nisko</w:t>
      </w:r>
    </w:p>
    <w:p w:rsidR="00AA3295" w:rsidRPr="000E3189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0E3189">
        <w:rPr>
          <w:rFonts w:ascii="Arial" w:eastAsia="Calibri" w:hAnsi="Arial" w:cs="Arial"/>
          <w:b/>
          <w:lang w:eastAsia="en-US"/>
        </w:rPr>
        <w:t>Plac Wolności 14</w:t>
      </w:r>
    </w:p>
    <w:p w:rsidR="00AA3295" w:rsidRPr="000E3189" w:rsidRDefault="00DE340D" w:rsidP="00D96EB0">
      <w:pPr>
        <w:rPr>
          <w:rFonts w:ascii="Arial" w:eastAsia="Calibri" w:hAnsi="Arial" w:cs="Arial"/>
          <w:b/>
          <w:lang w:eastAsia="en-US"/>
        </w:rPr>
      </w:pPr>
      <w:r w:rsidRPr="000E3189">
        <w:rPr>
          <w:rFonts w:ascii="Arial" w:eastAsia="Calibri" w:hAnsi="Arial" w:cs="Arial"/>
          <w:b/>
          <w:lang w:eastAsia="en-US"/>
        </w:rPr>
        <w:t>37</w:t>
      </w:r>
      <w:r w:rsidR="00AA3295" w:rsidRPr="000E3189">
        <w:rPr>
          <w:rFonts w:ascii="Arial" w:eastAsia="Calibri" w:hAnsi="Arial" w:cs="Arial"/>
          <w:b/>
          <w:lang w:eastAsia="en-US"/>
        </w:rPr>
        <w:t>– 400 Nisko</w:t>
      </w:r>
    </w:p>
    <w:p w:rsidR="002D64A5" w:rsidRPr="000E3189" w:rsidRDefault="002D64A5" w:rsidP="00D96EB0">
      <w:pPr>
        <w:rPr>
          <w:rFonts w:ascii="Arial" w:hAnsi="Arial" w:cs="Arial"/>
          <w:b/>
        </w:rPr>
      </w:pPr>
    </w:p>
    <w:p w:rsidR="00AA3295" w:rsidRPr="000E3189" w:rsidRDefault="00AA3295" w:rsidP="00D96EB0">
      <w:pPr>
        <w:rPr>
          <w:rFonts w:ascii="Arial" w:hAnsi="Arial" w:cs="Arial"/>
          <w:b/>
        </w:rPr>
      </w:pPr>
    </w:p>
    <w:p w:rsidR="006D3305" w:rsidRPr="000E3189" w:rsidRDefault="006D3305" w:rsidP="00D96EB0">
      <w:pPr>
        <w:tabs>
          <w:tab w:val="left" w:pos="929"/>
        </w:tabs>
        <w:snapToGrid w:val="0"/>
        <w:contextualSpacing/>
        <w:jc w:val="both"/>
        <w:rPr>
          <w:rFonts w:ascii="Arial" w:hAnsi="Arial" w:cs="Arial"/>
          <w:iCs/>
        </w:rPr>
      </w:pPr>
    </w:p>
    <w:p w:rsidR="00940F13" w:rsidRPr="000E3189" w:rsidRDefault="00B56AFC" w:rsidP="00D96EB0">
      <w:pPr>
        <w:pStyle w:val="Akapitzlist"/>
        <w:snapToGrid w:val="0"/>
        <w:ind w:left="0"/>
        <w:contextualSpacing/>
        <w:jc w:val="both"/>
        <w:rPr>
          <w:rFonts w:ascii="Arial" w:hAnsi="Arial" w:cs="Arial"/>
          <w:b/>
        </w:rPr>
      </w:pPr>
      <w:r w:rsidRPr="000E3189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0E3189">
        <w:rPr>
          <w:rFonts w:ascii="Arial" w:hAnsi="Arial" w:cs="Arial"/>
        </w:rPr>
        <w:t>na</w:t>
      </w:r>
      <w:r w:rsidR="00655844" w:rsidRPr="000E3189">
        <w:rPr>
          <w:rFonts w:ascii="Arial" w:hAnsi="Arial" w:cs="Arial"/>
        </w:rPr>
        <w:t xml:space="preserve"> </w:t>
      </w:r>
      <w:r w:rsidR="00876CEA" w:rsidRPr="000E3189">
        <w:rPr>
          <w:rFonts w:ascii="Arial" w:hAnsi="Arial" w:cs="Arial"/>
        </w:rPr>
        <w:t xml:space="preserve">zadanie </w:t>
      </w:r>
      <w:proofErr w:type="spellStart"/>
      <w:r w:rsidR="00876CEA" w:rsidRPr="000E3189">
        <w:rPr>
          <w:rFonts w:ascii="Arial" w:hAnsi="Arial" w:cs="Arial"/>
        </w:rPr>
        <w:t>pn</w:t>
      </w:r>
      <w:proofErr w:type="spellEnd"/>
      <w:r w:rsidR="00876CEA" w:rsidRPr="000E3189">
        <w:rPr>
          <w:rFonts w:ascii="Arial" w:hAnsi="Arial" w:cs="Arial"/>
        </w:rPr>
        <w:t xml:space="preserve">: </w:t>
      </w:r>
      <w:r w:rsidR="003F6408" w:rsidRPr="000E3189">
        <w:rPr>
          <w:rFonts w:ascii="Arial" w:eastAsia="Arial" w:hAnsi="Arial" w:cs="Arial"/>
          <w:b/>
          <w:bCs/>
          <w:iCs/>
        </w:rPr>
        <w:t>„</w:t>
      </w:r>
      <w:r w:rsidR="00E54E0E" w:rsidRPr="000E3189">
        <w:rPr>
          <w:rFonts w:ascii="Arial" w:eastAsia="Arial" w:hAnsi="Arial" w:cs="Arial"/>
          <w:b/>
          <w:bCs/>
          <w:iCs/>
        </w:rPr>
        <w:t xml:space="preserve">Budowa kanalizacji sanitarnej w </w:t>
      </w:r>
      <w:proofErr w:type="spellStart"/>
      <w:r w:rsidR="00E54E0E" w:rsidRPr="000E3189">
        <w:rPr>
          <w:rFonts w:ascii="Arial" w:eastAsia="Arial" w:hAnsi="Arial" w:cs="Arial"/>
          <w:b/>
          <w:bCs/>
          <w:iCs/>
        </w:rPr>
        <w:t>msc</w:t>
      </w:r>
      <w:proofErr w:type="spellEnd"/>
      <w:r w:rsidR="00E54E0E" w:rsidRPr="000E3189">
        <w:rPr>
          <w:rFonts w:ascii="Arial" w:eastAsia="Arial" w:hAnsi="Arial" w:cs="Arial"/>
          <w:b/>
          <w:bCs/>
          <w:iCs/>
        </w:rPr>
        <w:t>. Zarzecze; zakres 2022r., zlewnia G, od G13 do G14 do G15 (w tym przewiert pod DK19)</w:t>
      </w:r>
      <w:r w:rsidR="003F6408" w:rsidRPr="000E3189">
        <w:rPr>
          <w:rFonts w:ascii="Arial" w:eastAsia="Arial" w:hAnsi="Arial" w:cs="Arial"/>
          <w:b/>
          <w:bCs/>
          <w:iCs/>
        </w:rPr>
        <w:t>”.</w:t>
      </w:r>
    </w:p>
    <w:p w:rsidR="00787843" w:rsidRPr="000E3189" w:rsidRDefault="00787843" w:rsidP="00D96EB0">
      <w:pPr>
        <w:pStyle w:val="Tekstpodstawowy"/>
        <w:spacing w:after="0"/>
        <w:jc w:val="both"/>
        <w:rPr>
          <w:rFonts w:ascii="Arial" w:hAnsi="Arial" w:cs="Arial"/>
        </w:rPr>
      </w:pPr>
    </w:p>
    <w:p w:rsidR="00504839" w:rsidRPr="00382619" w:rsidRDefault="003C3F79" w:rsidP="00D96EB0">
      <w:pPr>
        <w:rPr>
          <w:rFonts w:ascii="Arial" w:hAnsi="Arial" w:cs="Arial"/>
          <w:b/>
        </w:rPr>
      </w:pPr>
      <w:r w:rsidRPr="000E3189">
        <w:rPr>
          <w:rFonts w:ascii="Arial" w:hAnsi="Arial" w:cs="Arial"/>
        </w:rPr>
        <w:t>Zamawiający przekazuje link do postępowania:</w:t>
      </w:r>
      <w:r w:rsidR="00DF6020" w:rsidRPr="000E3189">
        <w:rPr>
          <w:rFonts w:ascii="Arial" w:hAnsi="Arial" w:cs="Arial"/>
        </w:rPr>
        <w:t xml:space="preserve"> </w:t>
      </w:r>
      <w:r w:rsidR="001F24DE" w:rsidRPr="001F24DE">
        <w:rPr>
          <w:rFonts w:ascii="Arial" w:hAnsi="Arial" w:cs="Arial"/>
          <w:b/>
        </w:rPr>
        <w:t>https://miniportal.uzp.gov.pl/Postepowania/6e059ef4-9210-4874-b936-7269bf456874</w:t>
      </w:r>
    </w:p>
    <w:p w:rsidR="00382619" w:rsidRDefault="00382619" w:rsidP="000E3189">
      <w:pPr>
        <w:rPr>
          <w:rFonts w:ascii="Arial" w:hAnsi="Arial" w:cs="Arial"/>
        </w:rPr>
      </w:pPr>
    </w:p>
    <w:p w:rsidR="001F24DE" w:rsidRPr="001F24DE" w:rsidRDefault="003C3F79" w:rsidP="001F24DE">
      <w:pPr>
        <w:rPr>
          <w:rFonts w:ascii="Arial" w:hAnsi="Arial" w:cs="Arial"/>
          <w:b/>
          <w:color w:val="111111"/>
          <w:shd w:val="clear" w:color="auto" w:fill="FFFFFF"/>
        </w:rPr>
      </w:pPr>
      <w:r w:rsidRPr="000E3189">
        <w:rPr>
          <w:rFonts w:ascii="Arial" w:hAnsi="Arial" w:cs="Arial"/>
        </w:rPr>
        <w:t xml:space="preserve">oraz ID postępowania </w:t>
      </w:r>
      <w:r w:rsidR="001F24DE" w:rsidRPr="001F24DE">
        <w:rPr>
          <w:rFonts w:ascii="Arial" w:hAnsi="Arial" w:cs="Arial"/>
          <w:b/>
          <w:color w:val="111111"/>
          <w:shd w:val="clear" w:color="auto" w:fill="FFFFFF"/>
        </w:rPr>
        <w:t>6e059ef4-9210-4874-b936-7269bf456874</w:t>
      </w:r>
    </w:p>
    <w:p w:rsidR="000E3189" w:rsidRPr="000E3189" w:rsidRDefault="000E3189" w:rsidP="000E3189">
      <w:pPr>
        <w:rPr>
          <w:rFonts w:ascii="Arial" w:hAnsi="Arial" w:cs="Arial"/>
          <w:b/>
          <w:color w:val="111111"/>
          <w:shd w:val="clear" w:color="auto" w:fill="FFFFFF"/>
        </w:rPr>
      </w:pPr>
      <w:bookmarkStart w:id="0" w:name="_GoBack"/>
      <w:bookmarkEnd w:id="0"/>
    </w:p>
    <w:sectPr w:rsidR="000E3189" w:rsidRPr="000E3189" w:rsidSect="00D96EB0">
      <w:headerReference w:type="default" r:id="rId9"/>
      <w:pgSz w:w="11906" w:h="16838" w:code="9"/>
      <w:pgMar w:top="1418" w:right="1418" w:bottom="1418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48D" w:rsidRDefault="009A448D" w:rsidP="004142E9">
      <w:r>
        <w:separator/>
      </w:r>
    </w:p>
  </w:endnote>
  <w:endnote w:type="continuationSeparator" w:id="0">
    <w:p w:rsidR="009A448D" w:rsidRDefault="009A448D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48D" w:rsidRDefault="009A448D" w:rsidP="004142E9">
      <w:r>
        <w:separator/>
      </w:r>
    </w:p>
  </w:footnote>
  <w:footnote w:type="continuationSeparator" w:id="0">
    <w:p w:rsidR="009A448D" w:rsidRDefault="009A448D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3F6408" w:rsidRDefault="003F6408" w:rsidP="00E6436D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 w:rsidRPr="003F6408">
      <w:rPr>
        <w:rFonts w:ascii="Arial" w:hAnsi="Arial" w:cs="Arial"/>
        <w:b/>
        <w:kern w:val="1"/>
        <w:sz w:val="22"/>
        <w:szCs w:val="22"/>
      </w:rPr>
      <w:t>Załącznik nr 9</w:t>
    </w:r>
    <w:r w:rsidR="00B56AFC" w:rsidRPr="003F6408">
      <w:rPr>
        <w:rFonts w:ascii="Arial" w:hAnsi="Arial" w:cs="Arial"/>
        <w:b/>
        <w:kern w:val="1"/>
        <w:sz w:val="22"/>
        <w:szCs w:val="22"/>
      </w:rPr>
      <w:t xml:space="preserve"> do SWZ</w:t>
    </w:r>
  </w:p>
  <w:p w:rsidR="00476DC8" w:rsidRPr="001901DF" w:rsidRDefault="001901DF" w:rsidP="003E1825">
    <w:pPr>
      <w:tabs>
        <w:tab w:val="left" w:pos="7371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C041DC0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47520FD"/>
    <w:multiLevelType w:val="hybridMultilevel"/>
    <w:tmpl w:val="F634AB6A"/>
    <w:lvl w:ilvl="0" w:tplc="7BEA2698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957E3E"/>
    <w:multiLevelType w:val="hybridMultilevel"/>
    <w:tmpl w:val="CBD417DC"/>
    <w:lvl w:ilvl="0" w:tplc="8A460C9A">
      <w:start w:val="37"/>
      <w:numFmt w:val="decimal"/>
      <w:lvlText w:val="%1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3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4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5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>
    <w:nsid w:val="7E1418A1"/>
    <w:multiLevelType w:val="hybridMultilevel"/>
    <w:tmpl w:val="EB244224"/>
    <w:lvl w:ilvl="0" w:tplc="C7FA75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7"/>
  </w:num>
  <w:num w:numId="9">
    <w:abstractNumId w:val="14"/>
  </w:num>
  <w:num w:numId="10">
    <w:abstractNumId w:val="13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0"/>
  </w:num>
  <w:num w:numId="15">
    <w:abstractNumId w:val="18"/>
  </w:num>
  <w:num w:numId="16">
    <w:abstractNumId w:val="15"/>
  </w:num>
  <w:num w:numId="17">
    <w:abstractNumId w:val="6"/>
  </w:num>
  <w:num w:numId="18">
    <w:abstractNumId w:val="12"/>
  </w:num>
  <w:num w:numId="19">
    <w:abstractNumId w:val="16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44360"/>
    <w:rsid w:val="00063D5C"/>
    <w:rsid w:val="000706EF"/>
    <w:rsid w:val="0008081F"/>
    <w:rsid w:val="00091439"/>
    <w:rsid w:val="000943C9"/>
    <w:rsid w:val="00094BB6"/>
    <w:rsid w:val="00095CB3"/>
    <w:rsid w:val="000A4EA0"/>
    <w:rsid w:val="000E2755"/>
    <w:rsid w:val="000E3189"/>
    <w:rsid w:val="000E4962"/>
    <w:rsid w:val="000E4CCF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5314F"/>
    <w:rsid w:val="00153FE1"/>
    <w:rsid w:val="001726F0"/>
    <w:rsid w:val="00183B81"/>
    <w:rsid w:val="001901DF"/>
    <w:rsid w:val="001B14FC"/>
    <w:rsid w:val="001F24DE"/>
    <w:rsid w:val="00211623"/>
    <w:rsid w:val="002167C5"/>
    <w:rsid w:val="0023268A"/>
    <w:rsid w:val="002536F5"/>
    <w:rsid w:val="0025509D"/>
    <w:rsid w:val="002658B0"/>
    <w:rsid w:val="00280BBD"/>
    <w:rsid w:val="0029188A"/>
    <w:rsid w:val="002953DD"/>
    <w:rsid w:val="002A0AA8"/>
    <w:rsid w:val="002A49CA"/>
    <w:rsid w:val="002C3765"/>
    <w:rsid w:val="002D64A5"/>
    <w:rsid w:val="002E122F"/>
    <w:rsid w:val="002E5D2C"/>
    <w:rsid w:val="00300D97"/>
    <w:rsid w:val="00301EC4"/>
    <w:rsid w:val="00306DDE"/>
    <w:rsid w:val="00324CB1"/>
    <w:rsid w:val="00325C56"/>
    <w:rsid w:val="00340B38"/>
    <w:rsid w:val="003415DB"/>
    <w:rsid w:val="0034310A"/>
    <w:rsid w:val="00353784"/>
    <w:rsid w:val="003655A7"/>
    <w:rsid w:val="00380BE8"/>
    <w:rsid w:val="00382619"/>
    <w:rsid w:val="003A1134"/>
    <w:rsid w:val="003A3247"/>
    <w:rsid w:val="003A5270"/>
    <w:rsid w:val="003A5A52"/>
    <w:rsid w:val="003C3F79"/>
    <w:rsid w:val="003D4D8A"/>
    <w:rsid w:val="003E0C73"/>
    <w:rsid w:val="003E1825"/>
    <w:rsid w:val="003F6408"/>
    <w:rsid w:val="003F686D"/>
    <w:rsid w:val="00401314"/>
    <w:rsid w:val="004142E9"/>
    <w:rsid w:val="0043063B"/>
    <w:rsid w:val="00434877"/>
    <w:rsid w:val="0047652B"/>
    <w:rsid w:val="00476DC8"/>
    <w:rsid w:val="00484907"/>
    <w:rsid w:val="004A5BF0"/>
    <w:rsid w:val="004C551C"/>
    <w:rsid w:val="004D1D58"/>
    <w:rsid w:val="004D3C58"/>
    <w:rsid w:val="004E1056"/>
    <w:rsid w:val="004E2C6A"/>
    <w:rsid w:val="004E37F0"/>
    <w:rsid w:val="004E3BC2"/>
    <w:rsid w:val="00504839"/>
    <w:rsid w:val="005160C5"/>
    <w:rsid w:val="005426F6"/>
    <w:rsid w:val="00571787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1A6B"/>
    <w:rsid w:val="005E6D0E"/>
    <w:rsid w:val="00642474"/>
    <w:rsid w:val="00655844"/>
    <w:rsid w:val="00657A64"/>
    <w:rsid w:val="006848E4"/>
    <w:rsid w:val="0069661C"/>
    <w:rsid w:val="006D3305"/>
    <w:rsid w:val="006E1776"/>
    <w:rsid w:val="006F6B97"/>
    <w:rsid w:val="00722F73"/>
    <w:rsid w:val="007320B6"/>
    <w:rsid w:val="0073501F"/>
    <w:rsid w:val="00741E7E"/>
    <w:rsid w:val="00743B8C"/>
    <w:rsid w:val="007465EC"/>
    <w:rsid w:val="007635F5"/>
    <w:rsid w:val="00785489"/>
    <w:rsid w:val="00787843"/>
    <w:rsid w:val="007A3EBD"/>
    <w:rsid w:val="007F6CC4"/>
    <w:rsid w:val="008036BE"/>
    <w:rsid w:val="00803B90"/>
    <w:rsid w:val="00804F66"/>
    <w:rsid w:val="00815C8C"/>
    <w:rsid w:val="00817C90"/>
    <w:rsid w:val="008661A1"/>
    <w:rsid w:val="00876CEA"/>
    <w:rsid w:val="008A57FA"/>
    <w:rsid w:val="008D0ED6"/>
    <w:rsid w:val="008D35A7"/>
    <w:rsid w:val="008E6127"/>
    <w:rsid w:val="00911C03"/>
    <w:rsid w:val="00935F3F"/>
    <w:rsid w:val="00940F13"/>
    <w:rsid w:val="00944EF8"/>
    <w:rsid w:val="00964EF4"/>
    <w:rsid w:val="00971F92"/>
    <w:rsid w:val="009A39F0"/>
    <w:rsid w:val="009A448D"/>
    <w:rsid w:val="009C2CAE"/>
    <w:rsid w:val="009C5F3D"/>
    <w:rsid w:val="009D7DE5"/>
    <w:rsid w:val="00A162D9"/>
    <w:rsid w:val="00A171E9"/>
    <w:rsid w:val="00A308A0"/>
    <w:rsid w:val="00A5346C"/>
    <w:rsid w:val="00A649EC"/>
    <w:rsid w:val="00A8155F"/>
    <w:rsid w:val="00A925FB"/>
    <w:rsid w:val="00A95707"/>
    <w:rsid w:val="00AA3295"/>
    <w:rsid w:val="00AC0908"/>
    <w:rsid w:val="00AD3273"/>
    <w:rsid w:val="00AD5EF0"/>
    <w:rsid w:val="00AE24EA"/>
    <w:rsid w:val="00B146C0"/>
    <w:rsid w:val="00B35732"/>
    <w:rsid w:val="00B36072"/>
    <w:rsid w:val="00B53CF4"/>
    <w:rsid w:val="00B560FF"/>
    <w:rsid w:val="00B56AFC"/>
    <w:rsid w:val="00B57817"/>
    <w:rsid w:val="00B60093"/>
    <w:rsid w:val="00B64DA4"/>
    <w:rsid w:val="00B658E6"/>
    <w:rsid w:val="00B72B56"/>
    <w:rsid w:val="00B819FD"/>
    <w:rsid w:val="00B82B2A"/>
    <w:rsid w:val="00B87A01"/>
    <w:rsid w:val="00BA5E63"/>
    <w:rsid w:val="00BA6329"/>
    <w:rsid w:val="00BB62F1"/>
    <w:rsid w:val="00BC125C"/>
    <w:rsid w:val="00BD70B6"/>
    <w:rsid w:val="00BF763E"/>
    <w:rsid w:val="00C00327"/>
    <w:rsid w:val="00C143A4"/>
    <w:rsid w:val="00C32548"/>
    <w:rsid w:val="00C5057B"/>
    <w:rsid w:val="00C637CD"/>
    <w:rsid w:val="00C65699"/>
    <w:rsid w:val="00C717B0"/>
    <w:rsid w:val="00C73A5A"/>
    <w:rsid w:val="00C86B29"/>
    <w:rsid w:val="00C87007"/>
    <w:rsid w:val="00CB38CB"/>
    <w:rsid w:val="00CB79FC"/>
    <w:rsid w:val="00CC7799"/>
    <w:rsid w:val="00CD7AB9"/>
    <w:rsid w:val="00CE34A5"/>
    <w:rsid w:val="00D07069"/>
    <w:rsid w:val="00D96D89"/>
    <w:rsid w:val="00D96EB0"/>
    <w:rsid w:val="00D973B2"/>
    <w:rsid w:val="00DB06A1"/>
    <w:rsid w:val="00DC1EB1"/>
    <w:rsid w:val="00DC439A"/>
    <w:rsid w:val="00DD6506"/>
    <w:rsid w:val="00DE340D"/>
    <w:rsid w:val="00DF0573"/>
    <w:rsid w:val="00DF6020"/>
    <w:rsid w:val="00E1025A"/>
    <w:rsid w:val="00E10D34"/>
    <w:rsid w:val="00E11F61"/>
    <w:rsid w:val="00E22265"/>
    <w:rsid w:val="00E33D2E"/>
    <w:rsid w:val="00E51C9D"/>
    <w:rsid w:val="00E54E0E"/>
    <w:rsid w:val="00E6436D"/>
    <w:rsid w:val="00E756B7"/>
    <w:rsid w:val="00EC1322"/>
    <w:rsid w:val="00EE5742"/>
    <w:rsid w:val="00F25102"/>
    <w:rsid w:val="00F8013A"/>
    <w:rsid w:val="00F82DBA"/>
    <w:rsid w:val="00F93D84"/>
    <w:rsid w:val="00FA61BC"/>
    <w:rsid w:val="00FA78B4"/>
    <w:rsid w:val="00FB7733"/>
    <w:rsid w:val="00FC15A2"/>
    <w:rsid w:val="00FE1047"/>
    <w:rsid w:val="00FF1F07"/>
    <w:rsid w:val="00FF5462"/>
    <w:rsid w:val="00FF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4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4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C0A180-FFE4-4CFB-ACD4-EB9FE6D2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5</cp:revision>
  <cp:lastPrinted>2021-12-06T10:31:00Z</cp:lastPrinted>
  <dcterms:created xsi:type="dcterms:W3CDTF">2022-02-18T12:24:00Z</dcterms:created>
  <dcterms:modified xsi:type="dcterms:W3CDTF">2022-05-05T13:14:00Z</dcterms:modified>
</cp:coreProperties>
</file>