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42740C" w:rsidRPr="000B6C66" w:rsidRDefault="00B56AFC" w:rsidP="00046383">
      <w:pPr>
        <w:pStyle w:val="Akapitzlist"/>
        <w:numPr>
          <w:ilvl w:val="0"/>
          <w:numId w:val="22"/>
        </w:numPr>
        <w:autoSpaceDE w:val="0"/>
        <w:ind w:left="426" w:hanging="426"/>
        <w:jc w:val="both"/>
        <w:rPr>
          <w:rFonts w:ascii="Arial" w:hAnsi="Arial" w:cs="Arial"/>
          <w:b/>
          <w:bCs/>
          <w:iCs/>
        </w:rPr>
      </w:pPr>
      <w:r w:rsidRPr="0042740C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42740C">
        <w:rPr>
          <w:rFonts w:ascii="Arial" w:hAnsi="Arial" w:cs="Arial"/>
        </w:rPr>
        <w:t>na</w:t>
      </w:r>
      <w:r w:rsidR="00655844" w:rsidRPr="0042740C">
        <w:rPr>
          <w:rFonts w:ascii="Arial" w:hAnsi="Arial" w:cs="Arial"/>
        </w:rPr>
        <w:t xml:space="preserve"> </w:t>
      </w:r>
      <w:r w:rsidR="00876CEA" w:rsidRPr="0042740C">
        <w:rPr>
          <w:rFonts w:ascii="Arial" w:hAnsi="Arial" w:cs="Arial"/>
        </w:rPr>
        <w:t xml:space="preserve">zadanie pn: </w:t>
      </w:r>
      <w:bookmarkStart w:id="0" w:name="_GoBack"/>
      <w:r w:rsidR="00046383" w:rsidRPr="00046383">
        <w:rPr>
          <w:rFonts w:ascii="Arial" w:hAnsi="Arial" w:cs="Arial"/>
          <w:b/>
          <w:bCs/>
          <w:iCs/>
        </w:rPr>
        <w:t xml:space="preserve">Wykonanie rozbudowy budynku Przedszkola Nr 1 w Nisku </w:t>
      </w:r>
      <w:bookmarkEnd w:id="0"/>
    </w:p>
    <w:p w:rsidR="0080300C" w:rsidRPr="0042740C" w:rsidRDefault="0080300C" w:rsidP="0042740C">
      <w:pPr>
        <w:pStyle w:val="Akapitzlist"/>
        <w:tabs>
          <w:tab w:val="left" w:pos="929"/>
        </w:tabs>
        <w:snapToGrid w:val="0"/>
        <w:ind w:left="426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046383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</w:p>
    <w:p w:rsidR="00046383" w:rsidRDefault="00655844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046383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0B6C66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  <w:r w:rsidR="000B6C66">
        <w:rPr>
          <w:rFonts w:ascii="Arial" w:hAnsi="Arial" w:cs="Arial"/>
        </w:rPr>
        <w:t>..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</w:t>
      </w:r>
      <w:r w:rsidR="00046383">
        <w:rPr>
          <w:rFonts w:ascii="Arial" w:hAnsi="Arial" w:cs="Arial"/>
        </w:rPr>
        <w:t>……………..</w:t>
      </w:r>
      <w:r w:rsidRPr="0042740C">
        <w:rPr>
          <w:rFonts w:ascii="Arial" w:hAnsi="Arial" w:cs="Arial"/>
        </w:rPr>
        <w:t>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</w:t>
      </w:r>
      <w:r w:rsidR="00046383">
        <w:rPr>
          <w:rFonts w:ascii="Arial" w:hAnsi="Arial" w:cs="Arial"/>
        </w:rPr>
        <w:t>……………..</w:t>
      </w:r>
      <w:r w:rsidR="005D19DF">
        <w:rPr>
          <w:rFonts w:ascii="Arial" w:hAnsi="Arial" w:cs="Arial"/>
        </w:rPr>
        <w:t>…</w:t>
      </w:r>
      <w:r w:rsidR="00046383">
        <w:rPr>
          <w:rFonts w:ascii="Arial" w:hAnsi="Arial" w:cs="Arial"/>
        </w:rPr>
        <w:t>.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</w:t>
      </w:r>
      <w:r w:rsidR="00046383">
        <w:rPr>
          <w:rFonts w:ascii="Arial" w:hAnsi="Arial" w:cs="Arial"/>
          <w:bCs/>
        </w:rPr>
        <w:t>……………….</w:t>
      </w:r>
      <w:r w:rsidR="0042740C">
        <w:rPr>
          <w:rFonts w:ascii="Arial" w:hAnsi="Arial" w:cs="Arial"/>
          <w:bCs/>
        </w:rPr>
        <w:t>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</w:t>
      </w:r>
      <w:r w:rsidR="00046383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046383">
        <w:rPr>
          <w:rFonts w:ascii="Arial" w:hAnsi="Arial" w:cs="Arial"/>
        </w:rPr>
        <w:t>…….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</w:t>
      </w:r>
      <w:r w:rsidR="00046383">
        <w:rPr>
          <w:rFonts w:ascii="Arial" w:hAnsi="Arial" w:cs="Arial"/>
        </w:rPr>
        <w:t>….</w:t>
      </w:r>
      <w:r w:rsidR="001726F0" w:rsidRPr="0042740C">
        <w:rPr>
          <w:rFonts w:ascii="Arial" w:hAnsi="Arial" w:cs="Arial"/>
        </w:rPr>
        <w:t>….)</w:t>
      </w:r>
    </w:p>
    <w:p w:rsidR="002536F5" w:rsidRPr="0042740C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46383" w:rsidRDefault="009A08FE" w:rsidP="0004638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7C9" w:rsidRDefault="009257C9" w:rsidP="004142E9">
      <w:r>
        <w:separator/>
      </w:r>
    </w:p>
  </w:endnote>
  <w:endnote w:type="continuationSeparator" w:id="0">
    <w:p w:rsidR="009257C9" w:rsidRDefault="009257C9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57D4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57D44" w:rsidRPr="00A171E9">
      <w:rPr>
        <w:sz w:val="20"/>
        <w:szCs w:val="20"/>
      </w:rPr>
      <w:fldChar w:fldCharType="separate"/>
    </w:r>
    <w:r w:rsidR="009257C9">
      <w:rPr>
        <w:noProof/>
        <w:sz w:val="20"/>
        <w:szCs w:val="20"/>
      </w:rPr>
      <w:t>1</w:t>
    </w:r>
    <w:r w:rsidR="00957D4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57D4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57D44" w:rsidRPr="00A171E9">
      <w:rPr>
        <w:sz w:val="20"/>
        <w:szCs w:val="20"/>
      </w:rPr>
      <w:fldChar w:fldCharType="separate"/>
    </w:r>
    <w:r w:rsidR="009257C9">
      <w:rPr>
        <w:noProof/>
        <w:sz w:val="20"/>
        <w:szCs w:val="20"/>
      </w:rPr>
      <w:t>1</w:t>
    </w:r>
    <w:r w:rsidR="00957D44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7C9" w:rsidRDefault="009257C9" w:rsidP="004142E9">
      <w:r>
        <w:separator/>
      </w:r>
    </w:p>
  </w:footnote>
  <w:footnote w:type="continuationSeparator" w:id="0">
    <w:p w:rsidR="009257C9" w:rsidRDefault="009257C9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46383" w:rsidRDefault="001901DF" w:rsidP="00046383">
    <w:pPr>
      <w:jc w:val="right"/>
      <w:rPr>
        <w:rFonts w:ascii="Arial" w:hAnsi="Arial" w:cs="Arial"/>
        <w:b/>
        <w:kern w:val="1"/>
      </w:rPr>
    </w:pPr>
    <w:r w:rsidRPr="00046383">
      <w:rPr>
        <w:rFonts w:ascii="Arial" w:hAnsi="Arial" w:cs="Arial"/>
        <w:b/>
        <w:kern w:val="1"/>
      </w:rPr>
      <w:t>Załącznik nr 1</w:t>
    </w:r>
  </w:p>
  <w:p w:rsidR="00476DC8" w:rsidRPr="00046383" w:rsidRDefault="001901DF" w:rsidP="00046383">
    <w:pPr>
      <w:jc w:val="right"/>
      <w:rPr>
        <w:rFonts w:ascii="Arial" w:hAnsi="Arial" w:cs="Arial"/>
        <w:b/>
        <w:kern w:val="1"/>
      </w:rPr>
    </w:pPr>
    <w:r w:rsidRPr="00046383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46383"/>
    <w:rsid w:val="00063D5C"/>
    <w:rsid w:val="000706EF"/>
    <w:rsid w:val="0008081F"/>
    <w:rsid w:val="00091439"/>
    <w:rsid w:val="000943C9"/>
    <w:rsid w:val="00095CB3"/>
    <w:rsid w:val="000A4EA0"/>
    <w:rsid w:val="000B6C66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015E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5844"/>
    <w:rsid w:val="006673C5"/>
    <w:rsid w:val="00676A3D"/>
    <w:rsid w:val="006848E4"/>
    <w:rsid w:val="006934B5"/>
    <w:rsid w:val="006934D8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05AB0"/>
    <w:rsid w:val="009257C9"/>
    <w:rsid w:val="00935F3F"/>
    <w:rsid w:val="00944EF8"/>
    <w:rsid w:val="00957D44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318B"/>
    <w:rsid w:val="00C86B29"/>
    <w:rsid w:val="00C87007"/>
    <w:rsid w:val="00CB38CB"/>
    <w:rsid w:val="00CB79FC"/>
    <w:rsid w:val="00CC5B74"/>
    <w:rsid w:val="00CD7AB9"/>
    <w:rsid w:val="00CE34A5"/>
    <w:rsid w:val="00CE5B33"/>
    <w:rsid w:val="00D07069"/>
    <w:rsid w:val="00D70A70"/>
    <w:rsid w:val="00D71358"/>
    <w:rsid w:val="00D72A26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5086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21DEC-4054-4E65-A331-DE7EB991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2022-04-14T09:28:00Z</cp:lastPrinted>
  <dcterms:created xsi:type="dcterms:W3CDTF">2022-04-14T09:27:00Z</dcterms:created>
  <dcterms:modified xsi:type="dcterms:W3CDTF">2022-04-14T09:29:00Z</dcterms:modified>
</cp:coreProperties>
</file>