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F24CEE" w:rsidRDefault="00F24CEE" w:rsidP="00E0769D">
      <w:pPr>
        <w:spacing w:line="23" w:lineRule="atLeast"/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D06509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Theme="majorHAnsi" w:hAnsiTheme="majorHAnsi" w:cs="Arial"/>
                                    <w:kern w:val="1"/>
                                  </w:rPr>
                                </w:pPr>
                                <w:r w:rsidRPr="00D06509">
                                  <w:rPr>
                                    <w:rFonts w:asciiTheme="majorHAnsi" w:hAnsiTheme="majorHAnsi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  <w:p w:rsidR="00D06509" w:rsidRDefault="00D06509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D06509" w:rsidRDefault="00655844">
                          <w:pPr>
                            <w:overflowPunct w:val="0"/>
                            <w:jc w:val="center"/>
                            <w:rPr>
                              <w:rFonts w:asciiTheme="majorHAnsi" w:hAnsiTheme="majorHAnsi" w:cs="Arial"/>
                              <w:kern w:val="1"/>
                            </w:rPr>
                          </w:pPr>
                          <w:r w:rsidRPr="00D06509">
                            <w:rPr>
                              <w:rFonts w:asciiTheme="majorHAnsi" w:hAnsiTheme="majorHAnsi" w:cs="Arial"/>
                              <w:kern w:val="1"/>
                            </w:rPr>
                            <w:t>pieczęć Wykonawcy</w:t>
                          </w:r>
                        </w:p>
                        <w:p w:rsidR="00D06509" w:rsidRDefault="00D0650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F24CEE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24CEE">
        <w:rPr>
          <w:rFonts w:ascii="Arial" w:hAnsi="Arial" w:cs="Arial"/>
        </w:rPr>
        <w:tab/>
      </w:r>
      <w:r w:rsidR="00E0769D" w:rsidRPr="00F24CEE">
        <w:rPr>
          <w:rFonts w:ascii="Arial" w:eastAsia="Calibri" w:hAnsi="Arial" w:cs="Arial"/>
          <w:b/>
          <w:lang w:eastAsia="en-US"/>
        </w:rPr>
        <w:t>Zamawiający:</w:t>
      </w:r>
    </w:p>
    <w:p w:rsidR="00BD4020" w:rsidRPr="00F24CEE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24CEE">
        <w:rPr>
          <w:rFonts w:ascii="Arial" w:eastAsia="Calibri" w:hAnsi="Arial" w:cs="Arial"/>
          <w:lang w:eastAsia="en-US"/>
        </w:rPr>
        <w:tab/>
      </w:r>
      <w:r w:rsidRPr="00F24CEE">
        <w:rPr>
          <w:rFonts w:ascii="Arial" w:eastAsia="Calibri" w:hAnsi="Arial" w:cs="Arial"/>
          <w:b/>
          <w:lang w:eastAsia="en-US"/>
        </w:rPr>
        <w:t>Gmina Nisko</w:t>
      </w:r>
    </w:p>
    <w:p w:rsidR="00BD4020" w:rsidRPr="00F24CEE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24CEE">
        <w:rPr>
          <w:rFonts w:ascii="Arial" w:eastAsia="Calibri" w:hAnsi="Arial" w:cs="Arial"/>
          <w:lang w:eastAsia="en-US"/>
        </w:rPr>
        <w:tab/>
      </w:r>
      <w:r w:rsidRPr="00F24CEE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F24CEE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24CEE">
        <w:rPr>
          <w:rFonts w:ascii="Arial" w:eastAsia="Calibri" w:hAnsi="Arial" w:cs="Arial"/>
          <w:lang w:eastAsia="en-US"/>
        </w:rPr>
        <w:tab/>
      </w:r>
      <w:r w:rsidRPr="00F24CEE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F24CEE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F24CEE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F24CEE">
        <w:rPr>
          <w:rFonts w:ascii="Arial" w:hAnsi="Arial" w:cs="Arial"/>
          <w:b/>
          <w:bCs/>
        </w:rPr>
        <w:t>FORMULARZ OFERTOWY</w:t>
      </w:r>
    </w:p>
    <w:p w:rsidR="00E0769D" w:rsidRPr="00F24CEE" w:rsidRDefault="00E0769D" w:rsidP="00E0769D">
      <w:pPr>
        <w:tabs>
          <w:tab w:val="left" w:pos="6804"/>
        </w:tabs>
        <w:spacing w:line="23" w:lineRule="atLeast"/>
        <w:rPr>
          <w:rFonts w:ascii="Arial" w:hAnsi="Arial" w:cs="Arial"/>
          <w:b/>
          <w:i/>
        </w:rPr>
      </w:pPr>
    </w:p>
    <w:p w:rsidR="00A27111" w:rsidRPr="00F24CEE" w:rsidRDefault="00B56AFC" w:rsidP="00D06509">
      <w:pPr>
        <w:pStyle w:val="Akapitzlist"/>
        <w:numPr>
          <w:ilvl w:val="0"/>
          <w:numId w:val="22"/>
        </w:numPr>
        <w:ind w:left="426" w:hanging="426"/>
        <w:jc w:val="both"/>
        <w:rPr>
          <w:rFonts w:ascii="Arial" w:eastAsia="Arial" w:hAnsi="Arial" w:cs="Arial"/>
          <w:b/>
          <w:bCs/>
          <w:iCs/>
        </w:rPr>
      </w:pPr>
      <w:r w:rsidRPr="00F24CEE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F24CEE">
        <w:rPr>
          <w:rFonts w:ascii="Arial" w:hAnsi="Arial" w:cs="Arial"/>
        </w:rPr>
        <w:t>na</w:t>
      </w:r>
      <w:r w:rsidR="00655844" w:rsidRPr="00F24CEE">
        <w:rPr>
          <w:rFonts w:ascii="Arial" w:hAnsi="Arial" w:cs="Arial"/>
        </w:rPr>
        <w:t xml:space="preserve"> </w:t>
      </w:r>
      <w:r w:rsidR="00876CEA" w:rsidRPr="00F24CEE">
        <w:rPr>
          <w:rFonts w:ascii="Arial" w:hAnsi="Arial" w:cs="Arial"/>
        </w:rPr>
        <w:t xml:space="preserve">zadanie pn: </w:t>
      </w:r>
      <w:r w:rsidR="00D06509" w:rsidRPr="00F24CEE">
        <w:rPr>
          <w:rFonts w:ascii="Arial" w:eastAsia="Arial" w:hAnsi="Arial" w:cs="Arial"/>
          <w:b/>
          <w:bCs/>
          <w:iCs/>
        </w:rPr>
        <w:t>Przebudowa drogi gminnej położonej w miejscowości Nowa Wieś Gmina Nisko</w:t>
      </w:r>
      <w:r w:rsidR="00895C34" w:rsidRPr="00F24CEE">
        <w:rPr>
          <w:rFonts w:ascii="Arial" w:eastAsia="Arial" w:hAnsi="Arial" w:cs="Arial"/>
          <w:b/>
          <w:bCs/>
          <w:iCs/>
        </w:rPr>
        <w:t>.</w:t>
      </w:r>
    </w:p>
    <w:p w:rsidR="002E5D2C" w:rsidRPr="00F24CEE" w:rsidRDefault="00655844" w:rsidP="00E0769D">
      <w:pPr>
        <w:spacing w:line="23" w:lineRule="atLeast"/>
        <w:ind w:left="426"/>
        <w:rPr>
          <w:rFonts w:ascii="Arial" w:hAnsi="Arial" w:cs="Arial"/>
        </w:rPr>
      </w:pPr>
      <w:r w:rsidRPr="00F24CEE">
        <w:rPr>
          <w:rFonts w:ascii="Arial" w:hAnsi="Arial" w:cs="Arial"/>
        </w:rPr>
        <w:t>telefon: ………………………</w:t>
      </w:r>
      <w:r w:rsidR="001901DF" w:rsidRPr="00F24CEE">
        <w:rPr>
          <w:rFonts w:ascii="Arial" w:hAnsi="Arial" w:cs="Arial"/>
        </w:rPr>
        <w:t>…………………………</w:t>
      </w:r>
      <w:r w:rsidR="00E0769D" w:rsidRPr="00F24CEE">
        <w:rPr>
          <w:rFonts w:ascii="Arial" w:hAnsi="Arial" w:cs="Arial"/>
        </w:rPr>
        <w:t>………………………</w:t>
      </w:r>
      <w:r w:rsidR="003E1825" w:rsidRPr="00F24CEE">
        <w:rPr>
          <w:rFonts w:ascii="Arial" w:hAnsi="Arial" w:cs="Arial"/>
        </w:rPr>
        <w:t>.</w:t>
      </w:r>
    </w:p>
    <w:p w:rsidR="002E5D2C" w:rsidRPr="00F24CEE" w:rsidRDefault="00655844" w:rsidP="00E0769D">
      <w:pPr>
        <w:spacing w:line="23" w:lineRule="atLeast"/>
        <w:ind w:left="426"/>
        <w:rPr>
          <w:rFonts w:ascii="Arial" w:hAnsi="Arial" w:cs="Arial"/>
          <w:lang w:val="en-IN"/>
        </w:rPr>
      </w:pPr>
      <w:r w:rsidRPr="00F24CEE">
        <w:rPr>
          <w:rFonts w:ascii="Arial" w:hAnsi="Arial" w:cs="Arial"/>
          <w:lang w:val="en-IN"/>
        </w:rPr>
        <w:t>fax: ………………</w:t>
      </w:r>
      <w:r w:rsidR="001901DF" w:rsidRPr="00F24CEE">
        <w:rPr>
          <w:rFonts w:ascii="Arial" w:hAnsi="Arial" w:cs="Arial"/>
          <w:lang w:val="en-IN"/>
        </w:rPr>
        <w:t>………………………………………</w:t>
      </w:r>
      <w:r w:rsidR="00F24CEE" w:rsidRPr="00F24CEE">
        <w:rPr>
          <w:rFonts w:ascii="Arial" w:hAnsi="Arial" w:cs="Arial"/>
          <w:lang w:val="en-IN"/>
        </w:rPr>
        <w:t>………………………</w:t>
      </w:r>
    </w:p>
    <w:p w:rsidR="00655844" w:rsidRPr="00F24CEE" w:rsidRDefault="00655844" w:rsidP="00E0769D">
      <w:pPr>
        <w:spacing w:line="23" w:lineRule="atLeast"/>
        <w:ind w:left="426"/>
        <w:rPr>
          <w:rFonts w:ascii="Arial" w:hAnsi="Arial" w:cs="Arial"/>
          <w:lang w:val="en-IN"/>
        </w:rPr>
      </w:pPr>
      <w:r w:rsidRPr="00F24CEE">
        <w:rPr>
          <w:rFonts w:ascii="Arial" w:hAnsi="Arial" w:cs="Arial"/>
          <w:lang w:val="en-IN"/>
        </w:rPr>
        <w:t>e-mail: ………………</w:t>
      </w:r>
      <w:r w:rsidR="001901DF" w:rsidRPr="00F24CEE">
        <w:rPr>
          <w:rFonts w:ascii="Arial" w:hAnsi="Arial" w:cs="Arial"/>
          <w:lang w:val="en-IN"/>
        </w:rPr>
        <w:t>……………………………………</w:t>
      </w:r>
      <w:r w:rsidR="00E0769D" w:rsidRPr="00F24CEE">
        <w:rPr>
          <w:rFonts w:ascii="Arial" w:hAnsi="Arial" w:cs="Arial"/>
          <w:lang w:val="en-IN"/>
        </w:rPr>
        <w:t>………………</w:t>
      </w:r>
      <w:r w:rsidR="00F24CEE" w:rsidRPr="00F24CEE">
        <w:rPr>
          <w:rFonts w:ascii="Arial" w:hAnsi="Arial" w:cs="Arial"/>
          <w:lang w:val="en-IN"/>
        </w:rPr>
        <w:t>…….</w:t>
      </w:r>
    </w:p>
    <w:p w:rsidR="001901DF" w:rsidRPr="00F24CEE" w:rsidRDefault="001901DF" w:rsidP="00E0769D">
      <w:pPr>
        <w:spacing w:line="23" w:lineRule="atLeast"/>
        <w:ind w:left="426"/>
        <w:rPr>
          <w:rFonts w:ascii="Arial" w:hAnsi="Arial" w:cs="Arial"/>
          <w:lang w:val="en-IN"/>
        </w:rPr>
      </w:pPr>
      <w:r w:rsidRPr="00F24CEE">
        <w:rPr>
          <w:rFonts w:ascii="Arial" w:hAnsi="Arial" w:cs="Arial"/>
          <w:lang w:val="en-IN"/>
        </w:rPr>
        <w:t>NIP: …………………………..………………………</w:t>
      </w:r>
      <w:r w:rsidR="00E0769D" w:rsidRPr="00F24CEE">
        <w:rPr>
          <w:rFonts w:ascii="Arial" w:hAnsi="Arial" w:cs="Arial"/>
          <w:lang w:val="en-IN"/>
        </w:rPr>
        <w:t>…………………</w:t>
      </w:r>
      <w:r w:rsidR="003E1825" w:rsidRPr="00F24CEE">
        <w:rPr>
          <w:rFonts w:ascii="Arial" w:hAnsi="Arial" w:cs="Arial"/>
          <w:lang w:val="en-IN"/>
        </w:rPr>
        <w:t>……..</w:t>
      </w:r>
      <w:r w:rsidR="00E0769D" w:rsidRPr="00F24CEE">
        <w:rPr>
          <w:rFonts w:ascii="Arial" w:hAnsi="Arial" w:cs="Arial"/>
          <w:lang w:val="en-IN"/>
        </w:rPr>
        <w:t>.</w:t>
      </w:r>
    </w:p>
    <w:p w:rsidR="00655844" w:rsidRPr="00F24CEE" w:rsidRDefault="001901DF" w:rsidP="00E0769D">
      <w:pPr>
        <w:spacing w:line="23" w:lineRule="atLeast"/>
        <w:ind w:left="426"/>
        <w:rPr>
          <w:rFonts w:ascii="Arial" w:hAnsi="Arial" w:cs="Arial"/>
          <w:lang w:val="en-IN"/>
        </w:rPr>
      </w:pPr>
      <w:r w:rsidRPr="00F24CEE">
        <w:rPr>
          <w:rFonts w:ascii="Arial" w:hAnsi="Arial" w:cs="Arial"/>
          <w:lang w:val="en-IN"/>
        </w:rPr>
        <w:t>REGON: ……………………………………………</w:t>
      </w:r>
      <w:r w:rsidR="00E0769D" w:rsidRPr="00F24CEE">
        <w:rPr>
          <w:rFonts w:ascii="Arial" w:hAnsi="Arial" w:cs="Arial"/>
          <w:lang w:val="en-IN"/>
        </w:rPr>
        <w:t>…………………</w:t>
      </w:r>
      <w:r w:rsidR="003E1825" w:rsidRPr="00F24CEE">
        <w:rPr>
          <w:rFonts w:ascii="Arial" w:hAnsi="Arial" w:cs="Arial"/>
          <w:lang w:val="en-IN"/>
        </w:rPr>
        <w:t>……..</w:t>
      </w:r>
      <w:r w:rsidR="00F24CEE" w:rsidRPr="00F24CEE">
        <w:rPr>
          <w:rFonts w:ascii="Arial" w:hAnsi="Arial" w:cs="Arial"/>
          <w:lang w:val="en-IN"/>
        </w:rPr>
        <w:t>…</w:t>
      </w:r>
    </w:p>
    <w:p w:rsidR="00F24CEE" w:rsidRPr="00F24CEE" w:rsidRDefault="003E1825" w:rsidP="00F24CEE">
      <w:pPr>
        <w:spacing w:line="23" w:lineRule="atLeast"/>
        <w:ind w:left="426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Osoba </w:t>
      </w:r>
      <w:r w:rsidR="002E5D2C" w:rsidRPr="00F24CEE">
        <w:rPr>
          <w:rFonts w:ascii="Arial" w:hAnsi="Arial" w:cs="Arial"/>
        </w:rPr>
        <w:t>do kontaktu: ……</w:t>
      </w:r>
      <w:r w:rsidR="001901DF" w:rsidRPr="00F24CEE">
        <w:rPr>
          <w:rFonts w:ascii="Arial" w:hAnsi="Arial" w:cs="Arial"/>
        </w:rPr>
        <w:t>……………………………</w:t>
      </w:r>
      <w:r w:rsidR="00E0769D" w:rsidRPr="00F24CEE">
        <w:rPr>
          <w:rFonts w:ascii="Arial" w:hAnsi="Arial" w:cs="Arial"/>
        </w:rPr>
        <w:t>……………………</w:t>
      </w:r>
      <w:bookmarkStart w:id="0" w:name="_GoBack"/>
      <w:bookmarkEnd w:id="0"/>
      <w:r w:rsidR="00E0769D" w:rsidRPr="00F24CEE">
        <w:rPr>
          <w:rFonts w:ascii="Arial" w:hAnsi="Arial" w:cs="Arial"/>
        </w:rPr>
        <w:t>……</w:t>
      </w:r>
    </w:p>
    <w:p w:rsidR="00803B90" w:rsidRPr="00F24CEE" w:rsidRDefault="001726F0" w:rsidP="00F24CEE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Oferuję wykonanie całości przedmiotu zamówienia z</w:t>
      </w:r>
      <w:r w:rsidR="00B56AFC" w:rsidRPr="00F24CEE">
        <w:rPr>
          <w:rFonts w:ascii="Arial" w:hAnsi="Arial" w:cs="Arial"/>
        </w:rPr>
        <w:t>godnie z wymogami zawartymi w S</w:t>
      </w:r>
      <w:r w:rsidRPr="00F24CEE">
        <w:rPr>
          <w:rFonts w:ascii="Arial" w:hAnsi="Arial" w:cs="Arial"/>
        </w:rPr>
        <w:t xml:space="preserve">WZ </w:t>
      </w:r>
      <w:r w:rsidRPr="00F24CEE">
        <w:rPr>
          <w:rFonts w:ascii="Arial" w:hAnsi="Arial" w:cs="Arial"/>
          <w:u w:val="single"/>
        </w:rPr>
        <w:t>za cenę ryczałtową</w:t>
      </w:r>
      <w:r w:rsidR="005D2BDA" w:rsidRPr="00F24CEE">
        <w:rPr>
          <w:rFonts w:ascii="Arial" w:hAnsi="Arial" w:cs="Arial"/>
          <w:u w:val="single"/>
        </w:rPr>
        <w:t xml:space="preserve"> w wysokości</w:t>
      </w:r>
      <w:r w:rsidRPr="00F24CEE">
        <w:rPr>
          <w:rFonts w:ascii="Arial" w:hAnsi="Arial" w:cs="Arial"/>
        </w:rPr>
        <w:t>:</w:t>
      </w:r>
    </w:p>
    <w:p w:rsidR="00F24CEE" w:rsidRDefault="00F24CEE" w:rsidP="00E0769D">
      <w:pPr>
        <w:spacing w:line="23" w:lineRule="atLeast"/>
        <w:ind w:left="426"/>
        <w:jc w:val="both"/>
        <w:rPr>
          <w:rFonts w:ascii="Arial" w:hAnsi="Arial" w:cs="Arial"/>
          <w:b/>
          <w:bCs/>
        </w:rPr>
      </w:pPr>
    </w:p>
    <w:p w:rsidR="00803B90" w:rsidRPr="00F24CEE" w:rsidRDefault="001726F0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  <w:bCs/>
        </w:rPr>
        <w:t>Cena brutto:</w:t>
      </w:r>
      <w:r w:rsidR="00E0769D" w:rsidRPr="00F24CEE">
        <w:rPr>
          <w:rFonts w:ascii="Arial" w:hAnsi="Arial" w:cs="Arial"/>
          <w:bCs/>
        </w:rPr>
        <w:t>…………………………………………</w:t>
      </w:r>
      <w:r w:rsidR="00F24CEE">
        <w:rPr>
          <w:rFonts w:ascii="Arial" w:hAnsi="Arial" w:cs="Arial"/>
          <w:bCs/>
        </w:rPr>
        <w:t>…………………………………</w:t>
      </w:r>
      <w:r w:rsidRPr="00F24CEE">
        <w:rPr>
          <w:rFonts w:ascii="Arial" w:hAnsi="Arial" w:cs="Arial"/>
          <w:bCs/>
        </w:rPr>
        <w:t xml:space="preserve"> zł,</w:t>
      </w:r>
    </w:p>
    <w:p w:rsidR="001726F0" w:rsidRPr="00F24CEE" w:rsidRDefault="00876CEA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s</w:t>
      </w:r>
      <w:r w:rsidR="001726F0" w:rsidRPr="00F24CEE">
        <w:rPr>
          <w:rFonts w:ascii="Arial" w:hAnsi="Arial" w:cs="Arial"/>
        </w:rPr>
        <w:t>łownie cena brutto</w:t>
      </w:r>
      <w:r w:rsidR="005D2BDA" w:rsidRPr="00F24CEE">
        <w:rPr>
          <w:rFonts w:ascii="Arial" w:hAnsi="Arial" w:cs="Arial"/>
        </w:rPr>
        <w:t>: (</w:t>
      </w:r>
      <w:r w:rsidR="00E0769D" w:rsidRPr="00F24CEE">
        <w:rPr>
          <w:rFonts w:ascii="Arial" w:hAnsi="Arial" w:cs="Arial"/>
        </w:rPr>
        <w:t>………………………………………………</w:t>
      </w:r>
      <w:r w:rsidR="001726F0" w:rsidRPr="00F24CEE">
        <w:rPr>
          <w:rFonts w:ascii="Arial" w:hAnsi="Arial" w:cs="Arial"/>
        </w:rPr>
        <w:t>………</w:t>
      </w:r>
      <w:r w:rsidR="00F24CEE">
        <w:rPr>
          <w:rFonts w:ascii="Arial" w:hAnsi="Arial" w:cs="Arial"/>
        </w:rPr>
        <w:t>…………</w:t>
      </w:r>
      <w:r w:rsidR="001726F0" w:rsidRPr="00F24CEE">
        <w:rPr>
          <w:rFonts w:ascii="Arial" w:hAnsi="Arial" w:cs="Arial"/>
        </w:rPr>
        <w:t>….)</w:t>
      </w:r>
    </w:p>
    <w:p w:rsidR="00A27111" w:rsidRPr="00F24CEE" w:rsidRDefault="00E0769D" w:rsidP="00F24CEE">
      <w:pPr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(………………………………………………………………</w:t>
      </w:r>
      <w:r w:rsidR="004B6B5B" w:rsidRPr="00F24CEE">
        <w:rPr>
          <w:rFonts w:ascii="Arial" w:hAnsi="Arial" w:cs="Arial"/>
        </w:rPr>
        <w:t>…</w:t>
      </w:r>
      <w:r w:rsidRPr="00F24CEE">
        <w:rPr>
          <w:rFonts w:ascii="Arial" w:hAnsi="Arial" w:cs="Arial"/>
        </w:rPr>
        <w:t>……………………</w:t>
      </w:r>
      <w:r w:rsidR="00F24CEE">
        <w:rPr>
          <w:rFonts w:ascii="Arial" w:hAnsi="Arial" w:cs="Arial"/>
        </w:rPr>
        <w:t>……</w:t>
      </w:r>
      <w:r w:rsidRPr="00F24CEE">
        <w:rPr>
          <w:rFonts w:ascii="Arial" w:hAnsi="Arial" w:cs="Arial"/>
        </w:rPr>
        <w:t>)</w:t>
      </w:r>
    </w:p>
    <w:p w:rsidR="00803B90" w:rsidRPr="00F24CEE" w:rsidRDefault="00E0769D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  <w:bCs/>
        </w:rPr>
        <w:t>Okres</w:t>
      </w:r>
      <w:r w:rsidR="001726F0" w:rsidRPr="00F24CEE">
        <w:rPr>
          <w:rFonts w:ascii="Arial" w:hAnsi="Arial" w:cs="Arial"/>
          <w:b/>
          <w:bCs/>
        </w:rPr>
        <w:t xml:space="preserve"> gwarancji:*</w:t>
      </w:r>
      <w:r w:rsidR="001726F0" w:rsidRPr="00F24CEE">
        <w:rPr>
          <w:rFonts w:ascii="Arial" w:hAnsi="Arial" w:cs="Arial"/>
        </w:rPr>
        <w:t xml:space="preserve"> ………………………………………</w:t>
      </w:r>
      <w:r w:rsidRPr="00F24CEE">
        <w:rPr>
          <w:rFonts w:ascii="Arial" w:hAnsi="Arial" w:cs="Arial"/>
        </w:rPr>
        <w:t>…………………</w:t>
      </w:r>
      <w:r w:rsidR="00D06509" w:rsidRPr="00F24CEE">
        <w:rPr>
          <w:rFonts w:ascii="Arial" w:hAnsi="Arial" w:cs="Arial"/>
        </w:rPr>
        <w:t>…………</w:t>
      </w:r>
      <w:r w:rsidR="001726F0" w:rsidRPr="00F24CEE">
        <w:rPr>
          <w:rFonts w:ascii="Arial" w:hAnsi="Arial" w:cs="Arial"/>
        </w:rPr>
        <w:t>. lat</w:t>
      </w:r>
    </w:p>
    <w:p w:rsidR="00E0769D" w:rsidRPr="00F24CEE" w:rsidRDefault="00876CEA" w:rsidP="00CE5B33">
      <w:pPr>
        <w:spacing w:line="23" w:lineRule="atLeast"/>
        <w:ind w:left="426"/>
        <w:jc w:val="both"/>
        <w:rPr>
          <w:rFonts w:ascii="Arial" w:hAnsi="Arial" w:cs="Arial"/>
          <w:b/>
          <w:u w:val="single"/>
        </w:rPr>
      </w:pPr>
      <w:r w:rsidRPr="00F24CEE">
        <w:rPr>
          <w:rFonts w:ascii="Arial" w:hAnsi="Arial" w:cs="Arial"/>
        </w:rPr>
        <w:t>s</w:t>
      </w:r>
      <w:r w:rsidR="001726F0" w:rsidRPr="00F24CEE">
        <w:rPr>
          <w:rFonts w:ascii="Arial" w:hAnsi="Arial" w:cs="Arial"/>
        </w:rPr>
        <w:t>łownie</w:t>
      </w:r>
      <w:r w:rsidR="00E0769D" w:rsidRPr="00F24CEE">
        <w:rPr>
          <w:rFonts w:ascii="Arial" w:hAnsi="Arial" w:cs="Arial"/>
        </w:rPr>
        <w:t xml:space="preserve"> okres gwarancji: (…………………………</w:t>
      </w:r>
      <w:r w:rsidR="001726F0" w:rsidRPr="00F24CEE">
        <w:rPr>
          <w:rFonts w:ascii="Arial" w:hAnsi="Arial" w:cs="Arial"/>
        </w:rPr>
        <w:t>…………………………</w:t>
      </w:r>
      <w:r w:rsidR="00F24CEE">
        <w:rPr>
          <w:rFonts w:ascii="Arial" w:hAnsi="Arial" w:cs="Arial"/>
        </w:rPr>
        <w:t>…………</w:t>
      </w:r>
      <w:r w:rsidR="001726F0" w:rsidRPr="00F24CEE">
        <w:rPr>
          <w:rFonts w:ascii="Arial" w:hAnsi="Arial" w:cs="Arial"/>
        </w:rPr>
        <w:t>.)</w:t>
      </w:r>
    </w:p>
    <w:p w:rsidR="002536F5" w:rsidRPr="00F24CEE" w:rsidRDefault="001726F0" w:rsidP="00F24CEE">
      <w:pPr>
        <w:suppressLineNumbers/>
        <w:tabs>
          <w:tab w:val="center" w:pos="4875"/>
          <w:tab w:val="right" w:pos="9751"/>
        </w:tabs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F24CEE">
        <w:rPr>
          <w:rFonts w:ascii="Arial" w:hAnsi="Arial" w:cs="Arial"/>
          <w:b/>
          <w:i/>
        </w:rPr>
        <w:t xml:space="preserve">* </w:t>
      </w:r>
      <w:r w:rsidR="00CE5B33" w:rsidRPr="00F24CEE">
        <w:rPr>
          <w:rFonts w:ascii="Arial" w:hAnsi="Arial" w:cs="Arial"/>
          <w:b/>
          <w:i/>
        </w:rPr>
        <w:t>(</w:t>
      </w:r>
      <w:r w:rsidRPr="00F24CEE">
        <w:rPr>
          <w:rFonts w:ascii="Arial" w:hAnsi="Arial" w:cs="Arial"/>
          <w:b/>
          <w:i/>
        </w:rPr>
        <w:t>Okres gwarancji należy podać w pełnych latach – nie krócej niż 3 lata i nie dłużej niż 5 lat</w:t>
      </w:r>
      <w:r w:rsidR="00CE5B33" w:rsidRPr="00F24CEE">
        <w:rPr>
          <w:rFonts w:ascii="Arial" w:hAnsi="Arial" w:cs="Arial"/>
          <w:b/>
          <w:i/>
        </w:rPr>
        <w:t>)</w:t>
      </w:r>
    </w:p>
    <w:p w:rsidR="00895C34" w:rsidRPr="00F24CEE" w:rsidRDefault="00895C34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="Arial" w:hAnsi="Arial" w:cs="Arial"/>
          <w:i/>
        </w:rPr>
      </w:pPr>
    </w:p>
    <w:p w:rsidR="002536F5" w:rsidRPr="00F24CEE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O</w:t>
      </w:r>
      <w:r w:rsidR="00B56AFC" w:rsidRPr="00F24CEE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F24CEE">
        <w:rPr>
          <w:rFonts w:ascii="Arial" w:hAnsi="Arial" w:cs="Arial"/>
        </w:rPr>
        <w:t>.</w:t>
      </w:r>
    </w:p>
    <w:p w:rsidR="001320D6" w:rsidRPr="00F24CEE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P</w:t>
      </w:r>
      <w:r w:rsidR="00B56AFC" w:rsidRPr="00F24CEE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F24CEE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O</w:t>
      </w:r>
      <w:r w:rsidR="00B56AFC" w:rsidRPr="00F24CEE">
        <w:rPr>
          <w:rFonts w:ascii="Arial" w:hAnsi="Arial" w:cs="Arial"/>
        </w:rPr>
        <w:t>świadczamy, że uważamy się za związanych niniejszą ofertą na czas wskazany w SWZ</w:t>
      </w:r>
      <w:r w:rsidR="005A3EB1" w:rsidRPr="00F24CEE">
        <w:rPr>
          <w:rFonts w:ascii="Arial" w:hAnsi="Arial" w:cs="Arial"/>
        </w:rPr>
        <w:t>,</w:t>
      </w:r>
    </w:p>
    <w:p w:rsidR="005D2D12" w:rsidRPr="00F24CEE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Oświadczamy, że wybór oferty</w:t>
      </w:r>
      <w:r w:rsidR="00C73A5A" w:rsidRPr="00F24CEE">
        <w:rPr>
          <w:rFonts w:ascii="Arial" w:hAnsi="Arial" w:cs="Arial"/>
        </w:rPr>
        <w:t xml:space="preserve"> (</w:t>
      </w:r>
      <w:r w:rsidR="00C73A5A" w:rsidRPr="00F24CEE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F24CEE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>nie będzie</w:t>
      </w:r>
      <w:r w:rsidRPr="00F24CEE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F24CEE">
        <w:rPr>
          <w:rFonts w:ascii="Arial" w:hAnsi="Arial" w:cs="Arial"/>
        </w:rPr>
        <w:t xml:space="preserve"> od towarów i usług.</w:t>
      </w:r>
    </w:p>
    <w:p w:rsidR="00C73A5A" w:rsidRPr="00F24CEE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 xml:space="preserve">będzie </w:t>
      </w:r>
      <w:r w:rsidRPr="00F24CEE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F24CEE">
        <w:rPr>
          <w:rFonts w:ascii="Arial" w:hAnsi="Arial" w:cs="Arial"/>
        </w:rPr>
        <w:t>będzie dotyczył ……………………</w:t>
      </w:r>
      <w:r w:rsidR="00F24CEE">
        <w:rPr>
          <w:rFonts w:ascii="Arial" w:hAnsi="Arial" w:cs="Arial"/>
        </w:rPr>
        <w:t>………………………………………</w:t>
      </w:r>
    </w:p>
    <w:p w:rsidR="005D2D12" w:rsidRPr="00F24CEE" w:rsidRDefault="005D2D12" w:rsidP="00E0769D">
      <w:pPr>
        <w:suppressAutoHyphens w:val="0"/>
        <w:spacing w:line="23" w:lineRule="atLeast"/>
        <w:ind w:left="851"/>
        <w:jc w:val="both"/>
        <w:rPr>
          <w:rFonts w:ascii="Arial" w:hAnsi="Arial" w:cs="Arial"/>
          <w:i/>
        </w:rPr>
      </w:pPr>
      <w:r w:rsidRPr="00F24CEE">
        <w:rPr>
          <w:rFonts w:ascii="Arial" w:hAnsi="Arial" w:cs="Arial"/>
          <w:i/>
        </w:rPr>
        <w:t>(Wpisać nazwę /rodzaj towaru lub usługi, które będą prowadziły do powstania u Zamawiającego obowiązku podatkowego zgodnie z przepisa</w:t>
      </w:r>
      <w:r w:rsidR="00E0769D" w:rsidRPr="00F24CEE">
        <w:rPr>
          <w:rFonts w:ascii="Arial" w:hAnsi="Arial" w:cs="Arial"/>
          <w:i/>
        </w:rPr>
        <w:t>mi o podatku od towarów i usług)</w:t>
      </w:r>
    </w:p>
    <w:p w:rsidR="001320D6" w:rsidRPr="00F24CEE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bCs/>
        </w:rPr>
      </w:pPr>
      <w:r w:rsidRPr="00F24CEE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F24CEE">
        <w:rPr>
          <w:rFonts w:ascii="Arial" w:hAnsi="Arial" w:cs="Arial"/>
          <w:bCs/>
        </w:rPr>
        <w:t>dziane w art.13 lub w art.</w:t>
      </w:r>
      <w:r w:rsidRPr="00F24CEE">
        <w:rPr>
          <w:rFonts w:ascii="Arial" w:hAnsi="Arial" w:cs="Arial"/>
          <w:bCs/>
        </w:rPr>
        <w:t>14 RODO</w:t>
      </w:r>
      <w:r w:rsidRPr="00F24CEE">
        <w:rPr>
          <w:rStyle w:val="Odwoanieprzypisudolnego"/>
          <w:rFonts w:ascii="Arial" w:hAnsi="Arial" w:cs="Arial"/>
          <w:bCs/>
        </w:rPr>
        <w:footnoteReference w:id="1"/>
      </w:r>
      <w:r w:rsidRPr="00F24CEE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F24CEE">
        <w:rPr>
          <w:rStyle w:val="Odwoanieprzypisudolnego"/>
          <w:rFonts w:ascii="Arial" w:hAnsi="Arial" w:cs="Arial"/>
          <w:bCs/>
        </w:rPr>
        <w:footnoteReference w:id="2"/>
      </w:r>
      <w:r w:rsidRPr="00F24CEE">
        <w:rPr>
          <w:rFonts w:ascii="Arial" w:hAnsi="Arial" w:cs="Arial"/>
          <w:bCs/>
        </w:rPr>
        <w:t>.</w:t>
      </w:r>
    </w:p>
    <w:p w:rsidR="00D06509" w:rsidRPr="00F24CEE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>O</w:t>
      </w:r>
      <w:r w:rsidR="00B56AFC" w:rsidRPr="00F24CEE">
        <w:rPr>
          <w:rFonts w:ascii="Arial" w:hAnsi="Arial" w:cs="Arial"/>
          <w:b/>
        </w:rPr>
        <w:t>świadczam</w:t>
      </w:r>
      <w:r w:rsidR="00B56AFC" w:rsidRPr="00F24CEE">
        <w:rPr>
          <w:rFonts w:ascii="Arial" w:hAnsi="Arial" w:cs="Arial"/>
        </w:rPr>
        <w:t>, że jestem (</w:t>
      </w:r>
      <w:r w:rsidR="00B56AFC" w:rsidRPr="00F24CEE">
        <w:rPr>
          <w:rFonts w:ascii="Arial" w:hAnsi="Arial" w:cs="Arial"/>
          <w:i/>
          <w:iCs/>
        </w:rPr>
        <w:t>należy wybrać z listy</w:t>
      </w:r>
      <w:r w:rsidR="00B56AFC" w:rsidRPr="00F24CEE">
        <w:rPr>
          <w:rFonts w:ascii="Arial" w:hAnsi="Arial" w:cs="Arial"/>
        </w:rPr>
        <w:t>)</w:t>
      </w:r>
      <w:r w:rsidR="00D06509" w:rsidRPr="00F24CEE">
        <w:rPr>
          <w:rFonts w:ascii="Arial" w:hAnsi="Arial" w:cs="Arial"/>
        </w:rPr>
        <w:t>:</w:t>
      </w:r>
    </w:p>
    <w:p w:rsidR="00D06509" w:rsidRPr="00F24CEE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mikroprzedsiębiorstwem, </w:t>
      </w:r>
    </w:p>
    <w:p w:rsidR="00D06509" w:rsidRPr="00F24CEE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małym przedsiębiorstwem, </w:t>
      </w:r>
    </w:p>
    <w:p w:rsidR="00D06509" w:rsidRPr="00F24CEE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średnim przedsiębiorstwem, </w:t>
      </w:r>
    </w:p>
    <w:p w:rsidR="00D06509" w:rsidRPr="00F24CEE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jednoosobową działalność gospodarcza, </w:t>
      </w:r>
    </w:p>
    <w:p w:rsidR="00D06509" w:rsidRPr="00F24CEE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osoba fizyczna nieprowadząca działalności gospodarczej,</w:t>
      </w:r>
    </w:p>
    <w:p w:rsidR="005A3EB1" w:rsidRPr="00F24CEE" w:rsidRDefault="00D06509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i</w:t>
      </w:r>
      <w:r w:rsidR="00B56AFC" w:rsidRPr="00F24CEE">
        <w:rPr>
          <w:rFonts w:ascii="Arial" w:hAnsi="Arial" w:cs="Arial"/>
        </w:rPr>
        <w:t>nny rodzaj</w:t>
      </w:r>
      <w:r w:rsidR="005A3EB1" w:rsidRPr="00F24CEE">
        <w:rPr>
          <w:rFonts w:ascii="Arial" w:hAnsi="Arial" w:cs="Arial"/>
          <w:b/>
        </w:rPr>
        <w:t>*</w:t>
      </w:r>
    </w:p>
    <w:p w:rsidR="001320D6" w:rsidRPr="00F24CEE" w:rsidRDefault="005A3EB1" w:rsidP="00E0769D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F24CEE">
        <w:rPr>
          <w:rFonts w:ascii="Arial" w:hAnsi="Arial" w:cs="Arial"/>
          <w:b/>
          <w:i/>
        </w:rPr>
        <w:t>* niepotrzebne skreślić</w:t>
      </w:r>
    </w:p>
    <w:p w:rsidR="00B72B56" w:rsidRPr="00F24CEE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>Oświadczamy</w:t>
      </w:r>
      <w:r w:rsidRPr="00F24CEE">
        <w:rPr>
          <w:rFonts w:ascii="Arial" w:hAnsi="Arial" w:cs="Arial"/>
        </w:rPr>
        <w:t>, że:</w:t>
      </w:r>
    </w:p>
    <w:p w:rsidR="00B72B56" w:rsidRPr="00F24CEE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- </w:t>
      </w:r>
      <w:r w:rsidRPr="00F24CEE">
        <w:rPr>
          <w:rFonts w:ascii="Arial" w:hAnsi="Arial" w:cs="Arial"/>
          <w:b/>
        </w:rPr>
        <w:t>powierzamy*</w:t>
      </w:r>
      <w:r w:rsidRPr="00F24CEE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F24CEE">
        <w:rPr>
          <w:rFonts w:ascii="Arial" w:hAnsi="Arial" w:cs="Arial"/>
        </w:rPr>
        <w:t>:</w:t>
      </w:r>
    </w:p>
    <w:p w:rsidR="00B72B56" w:rsidRPr="00F24CEE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 xml:space="preserve">Podwykonawca </w:t>
      </w:r>
      <w:r w:rsidRPr="00F24CEE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="00F24CEE">
        <w:rPr>
          <w:rFonts w:ascii="Arial" w:hAnsi="Arial" w:cs="Arial"/>
        </w:rPr>
        <w:t>…………………………………………………………………</w:t>
      </w:r>
    </w:p>
    <w:p w:rsidR="0034310A" w:rsidRPr="00F24CEE" w:rsidRDefault="0034310A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……………………………………………………………………………………</w:t>
      </w:r>
      <w:r w:rsidR="00CE5B33" w:rsidRPr="00F24CEE">
        <w:rPr>
          <w:rFonts w:ascii="Arial" w:hAnsi="Arial" w:cs="Arial"/>
        </w:rPr>
        <w:t>….</w:t>
      </w:r>
      <w:r w:rsidRPr="00F24CEE">
        <w:rPr>
          <w:rFonts w:ascii="Arial" w:hAnsi="Arial" w:cs="Arial"/>
        </w:rPr>
        <w:t>…</w:t>
      </w:r>
      <w:r w:rsidR="00F24CEE">
        <w:rPr>
          <w:rFonts w:ascii="Arial" w:hAnsi="Arial" w:cs="Arial"/>
        </w:rPr>
        <w:t>…….</w:t>
      </w:r>
    </w:p>
    <w:p w:rsidR="00B72B56" w:rsidRPr="00F24CEE" w:rsidRDefault="00B72B56" w:rsidP="00E0769D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zakres zamówienia: </w:t>
      </w:r>
    </w:p>
    <w:p w:rsidR="00CE5B33" w:rsidRPr="00F24CEE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………………………………………………………………………………………</w:t>
      </w:r>
      <w:r w:rsidR="00F24CEE">
        <w:rPr>
          <w:rFonts w:ascii="Arial" w:hAnsi="Arial" w:cs="Arial"/>
        </w:rPr>
        <w:t>…………</w:t>
      </w:r>
    </w:p>
    <w:p w:rsidR="00CE5B33" w:rsidRPr="00F24CEE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………………………………………………………………………………………</w:t>
      </w:r>
      <w:r w:rsidR="00F24CEE">
        <w:rPr>
          <w:rFonts w:ascii="Arial" w:hAnsi="Arial" w:cs="Arial"/>
        </w:rPr>
        <w:t>…………</w:t>
      </w:r>
    </w:p>
    <w:p w:rsidR="002536F5" w:rsidRPr="00F24CEE" w:rsidRDefault="002536F5" w:rsidP="00E372D8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 xml:space="preserve">- </w:t>
      </w:r>
      <w:r w:rsidR="00B72B56" w:rsidRPr="00F24CEE">
        <w:rPr>
          <w:rFonts w:ascii="Arial" w:hAnsi="Arial" w:cs="Arial"/>
          <w:b/>
        </w:rPr>
        <w:t>nie powierzamy*</w:t>
      </w:r>
      <w:r w:rsidR="00B72B56" w:rsidRPr="00F24CEE">
        <w:rPr>
          <w:rFonts w:ascii="Arial" w:hAnsi="Arial" w:cs="Arial"/>
        </w:rPr>
        <w:t xml:space="preserve"> podwykonawcom żadnej części (zakresu) zamówienia</w:t>
      </w:r>
      <w:r w:rsidR="00E372D8" w:rsidRPr="00F24CEE">
        <w:rPr>
          <w:rFonts w:ascii="Arial" w:hAnsi="Arial" w:cs="Arial"/>
        </w:rPr>
        <w:t xml:space="preserve"> </w:t>
      </w:r>
      <w:r w:rsidR="00B72B56" w:rsidRPr="00F24CEE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</w:t>
      </w:r>
      <w:r w:rsidRPr="00F24CEE">
        <w:rPr>
          <w:rFonts w:ascii="Arial" w:hAnsi="Arial" w:cs="Arial"/>
          <w:i/>
        </w:rPr>
        <w:t xml:space="preserve">iejszym </w:t>
      </w:r>
      <w:r w:rsidR="00B72B56" w:rsidRPr="00F24CEE">
        <w:rPr>
          <w:rFonts w:ascii="Arial" w:hAnsi="Arial" w:cs="Arial"/>
          <w:i/>
        </w:rPr>
        <w:t>zamówieniem).</w:t>
      </w:r>
      <w:r w:rsidR="00B72B56" w:rsidRPr="00F24CEE">
        <w:rPr>
          <w:rFonts w:ascii="Arial" w:hAnsi="Arial" w:cs="Arial"/>
          <w:b/>
          <w:i/>
        </w:rPr>
        <w:t>* niepotrzebne skreślić</w:t>
      </w:r>
    </w:p>
    <w:p w:rsidR="00CE5B33" w:rsidRPr="00F24CEE" w:rsidRDefault="00B72B56" w:rsidP="00CE5B33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>Oświadczam</w:t>
      </w:r>
      <w:r w:rsidRPr="00F24CEE">
        <w:rPr>
          <w:rFonts w:ascii="Arial" w:hAnsi="Arial" w:cs="Arial"/>
        </w:rPr>
        <w:t xml:space="preserve">, iż podmiotem, na którego zasoby powołujemy się na zasadach </w:t>
      </w:r>
      <w:r w:rsidR="002536F5" w:rsidRPr="00F24CEE">
        <w:rPr>
          <w:rFonts w:ascii="Arial" w:hAnsi="Arial" w:cs="Arial"/>
        </w:rPr>
        <w:t>określonych w art.</w:t>
      </w:r>
      <w:r w:rsidRPr="00F24CEE">
        <w:rPr>
          <w:rFonts w:ascii="Arial" w:hAnsi="Arial" w:cs="Arial"/>
        </w:rPr>
        <w:t>118 ustawy P</w:t>
      </w:r>
      <w:r w:rsidR="002536F5" w:rsidRPr="00F24CEE">
        <w:rPr>
          <w:rFonts w:ascii="Arial" w:hAnsi="Arial" w:cs="Arial"/>
        </w:rPr>
        <w:t>zp</w:t>
      </w:r>
      <w:r w:rsidRPr="00F24CEE">
        <w:rPr>
          <w:rFonts w:ascii="Arial" w:hAnsi="Arial" w:cs="Arial"/>
        </w:rPr>
        <w:t xml:space="preserve">, w celu wykazania spełnienia warunków udziału </w:t>
      </w:r>
      <w:r w:rsidR="0034310A" w:rsidRPr="00F24CEE">
        <w:rPr>
          <w:rFonts w:ascii="Arial" w:hAnsi="Arial" w:cs="Arial"/>
        </w:rPr>
        <w:t>w postępowaniu, jest</w:t>
      </w:r>
      <w:r w:rsidRPr="00F24CEE">
        <w:rPr>
          <w:rFonts w:ascii="Arial" w:hAnsi="Arial" w:cs="Arial"/>
        </w:rPr>
        <w:t>:</w:t>
      </w:r>
      <w:r w:rsidR="00D06509" w:rsidRPr="00F24CEE">
        <w:rPr>
          <w:rFonts w:ascii="Arial" w:hAnsi="Arial" w:cs="Arial"/>
        </w:rPr>
        <w:t xml:space="preserve"> </w:t>
      </w:r>
      <w:r w:rsidR="00F24CEE">
        <w:rPr>
          <w:rFonts w:ascii="Arial" w:hAnsi="Arial" w:cs="Arial"/>
        </w:rPr>
        <w:t>…………………………………………………………………………</w:t>
      </w:r>
    </w:p>
    <w:p w:rsidR="00CE5B33" w:rsidRPr="00F24CEE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……………………………………………………………………………………….…</w:t>
      </w:r>
      <w:r w:rsidR="00F24CEE">
        <w:rPr>
          <w:rFonts w:ascii="Arial" w:hAnsi="Arial" w:cs="Arial"/>
        </w:rPr>
        <w:t>……..</w:t>
      </w:r>
    </w:p>
    <w:p w:rsidR="001320D6" w:rsidRPr="00F24CEE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F24CEE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B56AFC" w:rsidRPr="00F24CEE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W</w:t>
      </w:r>
      <w:r w:rsidR="00B56AFC" w:rsidRPr="00F24CEE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F24CEE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  <w:b/>
        </w:rPr>
        <w:t>Składamy</w:t>
      </w:r>
      <w:r w:rsidRPr="00F24CEE">
        <w:rPr>
          <w:rFonts w:ascii="Arial" w:hAnsi="Arial" w:cs="Arial"/>
        </w:rPr>
        <w:t xml:space="preserve"> ofertę przetargową w imieniu własnym</w:t>
      </w:r>
      <w:r w:rsidR="00CE5B33" w:rsidRPr="00F24CEE">
        <w:rPr>
          <w:rFonts w:ascii="Arial" w:hAnsi="Arial" w:cs="Arial"/>
        </w:rPr>
        <w:t xml:space="preserve"> </w:t>
      </w:r>
      <w:r w:rsidRPr="00F24CEE">
        <w:rPr>
          <w:rFonts w:ascii="Arial" w:hAnsi="Arial" w:cs="Arial"/>
        </w:rPr>
        <w:t>/</w:t>
      </w:r>
      <w:r w:rsidR="00CE5B33" w:rsidRPr="00F24CEE">
        <w:rPr>
          <w:rFonts w:ascii="Arial" w:hAnsi="Arial" w:cs="Arial"/>
        </w:rPr>
        <w:t xml:space="preserve"> </w:t>
      </w:r>
      <w:r w:rsidRPr="00F24CEE">
        <w:rPr>
          <w:rFonts w:ascii="Arial" w:hAnsi="Arial" w:cs="Arial"/>
        </w:rPr>
        <w:t>jako partner konsorcjum* zarządzanego przez …………</w:t>
      </w:r>
      <w:r w:rsidR="00CE5B33" w:rsidRPr="00F24CEE">
        <w:rPr>
          <w:rFonts w:ascii="Arial" w:hAnsi="Arial" w:cs="Arial"/>
        </w:rPr>
        <w:t>……………………………………...…………</w:t>
      </w:r>
      <w:r w:rsidR="00F24CEE">
        <w:rPr>
          <w:rFonts w:ascii="Arial" w:hAnsi="Arial" w:cs="Arial"/>
        </w:rPr>
        <w:t>………</w:t>
      </w:r>
      <w:r w:rsidR="00CE5B33" w:rsidRPr="00F24CEE">
        <w:rPr>
          <w:rFonts w:ascii="Arial" w:hAnsi="Arial" w:cs="Arial"/>
        </w:rPr>
        <w:t>…</w:t>
      </w:r>
      <w:r w:rsidRPr="00F24CEE">
        <w:rPr>
          <w:rFonts w:ascii="Arial" w:hAnsi="Arial" w:cs="Arial"/>
        </w:rPr>
        <w:t xml:space="preserve">.. </w:t>
      </w:r>
    </w:p>
    <w:p w:rsidR="009A39F0" w:rsidRPr="00F24CEE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F24CEE">
        <w:rPr>
          <w:rFonts w:ascii="Arial" w:hAnsi="Arial" w:cs="Arial"/>
          <w:b/>
          <w:i/>
        </w:rPr>
        <w:t>*(niepotrzebne skreślić).</w:t>
      </w:r>
    </w:p>
    <w:p w:rsidR="001320D6" w:rsidRPr="00F24CEE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Dane pełnomocnika w przypadku składania oferty wspólnej:</w:t>
      </w:r>
    </w:p>
    <w:p w:rsidR="001320D6" w:rsidRPr="00F24CEE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……………………………………………………………………</w:t>
      </w:r>
      <w:r w:rsidR="00F24CEE">
        <w:rPr>
          <w:rFonts w:ascii="Arial" w:hAnsi="Arial" w:cs="Arial"/>
        </w:rPr>
        <w:t>……………………………</w:t>
      </w:r>
      <w:r w:rsidRPr="00F24CEE">
        <w:rPr>
          <w:rFonts w:ascii="Arial" w:hAnsi="Arial" w:cs="Arial"/>
        </w:rPr>
        <w:t>,</w:t>
      </w:r>
    </w:p>
    <w:p w:rsidR="001320D6" w:rsidRPr="00F24CEE" w:rsidRDefault="001320D6" w:rsidP="00E0769D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Telefon: ……………………………………………………………</w:t>
      </w:r>
      <w:r w:rsidR="00F24CEE">
        <w:rPr>
          <w:rFonts w:ascii="Arial" w:hAnsi="Arial" w:cs="Arial"/>
        </w:rPr>
        <w:t>…………………………</w:t>
      </w:r>
      <w:r w:rsidR="00D06509" w:rsidRPr="00F24CEE">
        <w:rPr>
          <w:rFonts w:ascii="Arial" w:hAnsi="Arial" w:cs="Arial"/>
        </w:rPr>
        <w:t>,</w:t>
      </w:r>
    </w:p>
    <w:p w:rsidR="009A39F0" w:rsidRPr="00F24CEE" w:rsidRDefault="001320D6" w:rsidP="00CE5B33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fax: ………………………………………………………………</w:t>
      </w:r>
      <w:r w:rsidR="00F24CEE">
        <w:rPr>
          <w:rFonts w:ascii="Arial" w:hAnsi="Arial" w:cs="Arial"/>
        </w:rPr>
        <w:t>……………………………</w:t>
      </w:r>
      <w:r w:rsidRPr="00F24CEE">
        <w:rPr>
          <w:rFonts w:ascii="Arial" w:hAnsi="Arial" w:cs="Arial"/>
        </w:rPr>
        <w:t>,</w:t>
      </w:r>
    </w:p>
    <w:p w:rsidR="001320D6" w:rsidRPr="00F24CEE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Załączniki do oferty:</w:t>
      </w:r>
    </w:p>
    <w:p w:rsidR="00D07069" w:rsidRPr="00F24CEE" w:rsidRDefault="001320D6" w:rsidP="00D06509">
      <w:pPr>
        <w:spacing w:line="23" w:lineRule="atLeast"/>
        <w:ind w:left="426"/>
        <w:jc w:val="both"/>
        <w:rPr>
          <w:rFonts w:ascii="Arial" w:hAnsi="Arial" w:cs="Arial"/>
        </w:rPr>
      </w:pPr>
      <w:r w:rsidRPr="00F24CEE">
        <w:rPr>
          <w:rFonts w:ascii="Arial" w:hAnsi="Arial" w:cs="Arial"/>
        </w:rPr>
        <w:t>……………………………………………………</w:t>
      </w:r>
    </w:p>
    <w:p w:rsidR="00CE5B33" w:rsidRPr="00F24CEE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F24CEE">
        <w:rPr>
          <w:rFonts w:ascii="Arial" w:eastAsia="Calibri" w:hAnsi="Arial" w:cs="Arial"/>
          <w:lang w:eastAsia="en-US"/>
        </w:rPr>
        <w:t>d</w:t>
      </w:r>
      <w:r w:rsidR="00CE5B33" w:rsidRPr="00F24CEE">
        <w:rPr>
          <w:rFonts w:ascii="Arial" w:eastAsia="Calibri" w:hAnsi="Arial" w:cs="Arial"/>
          <w:lang w:eastAsia="en-US"/>
        </w:rPr>
        <w:t>ata i podpis osoby upoważnionej:</w:t>
      </w:r>
    </w:p>
    <w:p w:rsidR="001320D6" w:rsidRPr="00F24CEE" w:rsidRDefault="00CE5B33" w:rsidP="00CE5B33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  <w:r w:rsidRPr="00F24CEE"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24CEE" w:rsidRPr="00F24CEE" w:rsidRDefault="00F24CEE">
      <w:pPr>
        <w:suppressAutoHyphens w:val="0"/>
        <w:spacing w:line="276" w:lineRule="auto"/>
        <w:jc w:val="right"/>
        <w:rPr>
          <w:rFonts w:ascii="Arial" w:eastAsia="Calibri" w:hAnsi="Arial" w:cs="Arial"/>
          <w:lang w:eastAsia="en-US"/>
        </w:rPr>
      </w:pPr>
    </w:p>
    <w:sectPr w:rsidR="00F24CEE" w:rsidRPr="00F24CEE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1EA" w:rsidRDefault="00A041EA" w:rsidP="004142E9">
      <w:r>
        <w:separator/>
      </w:r>
    </w:p>
  </w:endnote>
  <w:endnote w:type="continuationSeparator" w:id="0">
    <w:p w:rsidR="00A041EA" w:rsidRDefault="00A041EA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A0C0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A0C0A" w:rsidRPr="00A171E9">
      <w:rPr>
        <w:sz w:val="20"/>
        <w:szCs w:val="20"/>
      </w:rPr>
      <w:fldChar w:fldCharType="separate"/>
    </w:r>
    <w:r w:rsidR="00A041EA">
      <w:rPr>
        <w:noProof/>
        <w:sz w:val="20"/>
        <w:szCs w:val="20"/>
      </w:rPr>
      <w:t>1</w:t>
    </w:r>
    <w:r w:rsidR="00BA0C0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A0C0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A0C0A" w:rsidRPr="00A171E9">
      <w:rPr>
        <w:sz w:val="20"/>
        <w:szCs w:val="20"/>
      </w:rPr>
      <w:fldChar w:fldCharType="separate"/>
    </w:r>
    <w:r w:rsidR="00A041EA">
      <w:rPr>
        <w:noProof/>
        <w:sz w:val="20"/>
        <w:szCs w:val="20"/>
      </w:rPr>
      <w:t>1</w:t>
    </w:r>
    <w:r w:rsidR="00BA0C0A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1EA" w:rsidRDefault="00A041EA" w:rsidP="004142E9">
      <w:r>
        <w:separator/>
      </w:r>
    </w:p>
  </w:footnote>
  <w:footnote w:type="continuationSeparator" w:id="0">
    <w:p w:rsidR="00A041EA" w:rsidRDefault="00A041EA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D9947BC6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4C0B0870"/>
    <w:multiLevelType w:val="hybridMultilevel"/>
    <w:tmpl w:val="A17C974A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81A7DFC"/>
    <w:multiLevelType w:val="hybridMultilevel"/>
    <w:tmpl w:val="63EE08F8"/>
    <w:lvl w:ilvl="0" w:tplc="84C84D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5"/>
  </w:num>
  <w:num w:numId="17">
    <w:abstractNumId w:val="6"/>
  </w:num>
  <w:num w:numId="18">
    <w:abstractNumId w:val="16"/>
  </w:num>
  <w:num w:numId="19">
    <w:abstractNumId w:val="17"/>
  </w:num>
  <w:num w:numId="20">
    <w:abstractNumId w:val="21"/>
  </w:num>
  <w:num w:numId="21">
    <w:abstractNumId w:val="11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1923"/>
    <w:rsid w:val="001726F0"/>
    <w:rsid w:val="00183B81"/>
    <w:rsid w:val="001901DF"/>
    <w:rsid w:val="001A47CD"/>
    <w:rsid w:val="001B14FC"/>
    <w:rsid w:val="0023268A"/>
    <w:rsid w:val="002536F5"/>
    <w:rsid w:val="0025459B"/>
    <w:rsid w:val="0025509D"/>
    <w:rsid w:val="002658B0"/>
    <w:rsid w:val="0027076F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7356E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375BE"/>
    <w:rsid w:val="00460031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95C34"/>
    <w:rsid w:val="008A57FA"/>
    <w:rsid w:val="008D0ED6"/>
    <w:rsid w:val="008D35A7"/>
    <w:rsid w:val="008E6127"/>
    <w:rsid w:val="00935F3F"/>
    <w:rsid w:val="00944EF8"/>
    <w:rsid w:val="009576EF"/>
    <w:rsid w:val="00971F92"/>
    <w:rsid w:val="009A08FE"/>
    <w:rsid w:val="009A39F0"/>
    <w:rsid w:val="009D7DE5"/>
    <w:rsid w:val="00A00664"/>
    <w:rsid w:val="00A041EA"/>
    <w:rsid w:val="00A06831"/>
    <w:rsid w:val="00A162D9"/>
    <w:rsid w:val="00A171E9"/>
    <w:rsid w:val="00A27111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0C0A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6509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4CE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9CD34-4B1D-4C4F-BC0A-1154F6454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2022-04-11T09:48:00Z</cp:lastPrinted>
  <dcterms:created xsi:type="dcterms:W3CDTF">2022-04-11T09:48:00Z</dcterms:created>
  <dcterms:modified xsi:type="dcterms:W3CDTF">2022-04-11T09:50:00Z</dcterms:modified>
</cp:coreProperties>
</file>