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Pr="004C0A2C" w:rsidRDefault="00E8104E" w:rsidP="00CF46B5">
      <w:pPr>
        <w:pStyle w:val="Nagwek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997D3D">
                  <w:pPr>
                    <w:jc w:val="center"/>
                  </w:pPr>
                </w:p>
                <w:p w:rsidR="00051A37" w:rsidRDefault="00051A37" w:rsidP="00997D3D">
                  <w:pPr>
                    <w:jc w:val="center"/>
                  </w:pPr>
                </w:p>
                <w:p w:rsidR="00CF46B5" w:rsidRDefault="00CF46B5" w:rsidP="00856B19"/>
                <w:p w:rsidR="00977E6F" w:rsidRPr="004C0A2C" w:rsidRDefault="00977E6F" w:rsidP="00856B19">
                  <w:pPr>
                    <w:rPr>
                      <w:rFonts w:asciiTheme="majorHAnsi" w:hAnsiTheme="majorHAnsi"/>
                    </w:rPr>
                  </w:pPr>
                </w:p>
                <w:p w:rsidR="00997D3D" w:rsidRPr="004E1FE9" w:rsidRDefault="00997D3D" w:rsidP="00997D3D">
                  <w:pPr>
                    <w:jc w:val="center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</w:rPr>
                  </w:pPr>
                  <w:r w:rsidRPr="004E1FE9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56B19" w:rsidRPr="00B55C4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 w:rsidRPr="004C0A2C">
        <w:rPr>
          <w:rFonts w:asciiTheme="majorHAnsi" w:hAnsiTheme="majorHAnsi"/>
          <w:lang w:val="en-US"/>
        </w:rPr>
        <w:tab/>
      </w:r>
      <w:r w:rsidRPr="00B55C4C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856B19" w:rsidRPr="00B55C4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 w:rsidRPr="004C0A2C">
        <w:rPr>
          <w:rFonts w:asciiTheme="majorHAnsi" w:eastAsia="Times New Roman" w:hAnsiTheme="majorHAnsi"/>
          <w:b/>
          <w:sz w:val="32"/>
          <w:szCs w:val="32"/>
        </w:rPr>
        <w:tab/>
      </w:r>
      <w:r w:rsidRPr="00B55C4C">
        <w:rPr>
          <w:rFonts w:ascii="Arial" w:eastAsia="Times New Roman" w:hAnsi="Arial" w:cs="Arial"/>
          <w:b/>
          <w:sz w:val="26"/>
          <w:szCs w:val="26"/>
        </w:rPr>
        <w:t>Plac Wolności 14</w:t>
      </w:r>
    </w:p>
    <w:p w:rsidR="00856B19" w:rsidRPr="00B55C4C" w:rsidRDefault="00856B19" w:rsidP="00856B19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 w:rsidRPr="004C0A2C">
        <w:rPr>
          <w:rFonts w:asciiTheme="majorHAnsi" w:eastAsia="Times New Roman" w:hAnsiTheme="majorHAnsi"/>
          <w:b/>
          <w:sz w:val="32"/>
          <w:szCs w:val="32"/>
        </w:rPr>
        <w:tab/>
      </w:r>
      <w:r w:rsidRPr="00B55C4C">
        <w:rPr>
          <w:rFonts w:ascii="Arial" w:eastAsia="Times New Roman" w:hAnsi="Arial" w:cs="Arial"/>
          <w:b/>
          <w:sz w:val="26"/>
          <w:szCs w:val="26"/>
        </w:rPr>
        <w:t>37</w:t>
      </w:r>
      <w:r w:rsidR="004E1FE9" w:rsidRPr="00B55C4C">
        <w:rPr>
          <w:rFonts w:ascii="Arial" w:eastAsia="Times New Roman" w:hAnsi="Arial" w:cs="Arial"/>
          <w:b/>
          <w:sz w:val="26"/>
          <w:szCs w:val="26"/>
        </w:rPr>
        <w:t xml:space="preserve"> </w:t>
      </w:r>
      <w:r w:rsidRPr="00B55C4C">
        <w:rPr>
          <w:rFonts w:ascii="Arial" w:eastAsia="Times New Roman" w:hAnsi="Arial" w:cs="Arial"/>
          <w:b/>
          <w:sz w:val="26"/>
          <w:szCs w:val="26"/>
        </w:rPr>
        <w:t>-</w:t>
      </w:r>
      <w:r w:rsidR="004E1FE9" w:rsidRPr="00B55C4C">
        <w:rPr>
          <w:rFonts w:ascii="Arial" w:eastAsia="Times New Roman" w:hAnsi="Arial" w:cs="Arial"/>
          <w:b/>
          <w:sz w:val="26"/>
          <w:szCs w:val="26"/>
        </w:rPr>
        <w:t xml:space="preserve"> </w:t>
      </w:r>
      <w:r w:rsidRPr="00B55C4C">
        <w:rPr>
          <w:rFonts w:ascii="Arial" w:eastAsia="Times New Roman" w:hAnsi="Arial" w:cs="Arial"/>
          <w:b/>
          <w:sz w:val="26"/>
          <w:szCs w:val="26"/>
        </w:rPr>
        <w:t>400 Nisko</w:t>
      </w:r>
    </w:p>
    <w:p w:rsidR="008F1962" w:rsidRPr="004C0A2C" w:rsidRDefault="008F1962">
      <w:pPr>
        <w:rPr>
          <w:rFonts w:asciiTheme="majorHAnsi" w:hAnsiTheme="majorHAnsi" w:cs="Tahoma"/>
          <w:b/>
          <w:bCs/>
        </w:rPr>
      </w:pPr>
    </w:p>
    <w:p w:rsidR="00684303" w:rsidRPr="004C0A2C" w:rsidRDefault="00684303" w:rsidP="00805EF7">
      <w:pPr>
        <w:rPr>
          <w:rFonts w:asciiTheme="majorHAnsi" w:hAnsiTheme="majorHAnsi" w:cs="Tahoma"/>
          <w:b/>
          <w:bCs/>
          <w:sz w:val="28"/>
          <w:szCs w:val="28"/>
          <w:u w:val="single"/>
        </w:rPr>
      </w:pPr>
    </w:p>
    <w:p w:rsidR="00684303" w:rsidRPr="004E1FE9" w:rsidRDefault="00684303" w:rsidP="0068430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E1FE9">
        <w:rPr>
          <w:rFonts w:ascii="Arial" w:hAnsi="Arial" w:cs="Arial"/>
          <w:b/>
          <w:bCs/>
          <w:sz w:val="28"/>
          <w:szCs w:val="28"/>
        </w:rPr>
        <w:t>OFERTA WYKONAWCY</w:t>
      </w:r>
    </w:p>
    <w:p w:rsidR="00684303" w:rsidRPr="004E1FE9" w:rsidRDefault="00684303" w:rsidP="00684303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4E1FE9">
        <w:rPr>
          <w:rFonts w:ascii="Arial" w:eastAsia="Times New Roman" w:hAnsi="Arial" w:cs="Arial"/>
          <w:szCs w:val="20"/>
        </w:rPr>
        <w:t>Nazwa i adres Wykonawcy: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4E1FE9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4E1FE9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 </w:t>
      </w:r>
    </w:p>
    <w:p w:rsidR="00CF46B5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telefonu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>:  . . . . . . . . . . . . . . . . . . . . . . . . . . . . . . . . . . . . . . . . . . . . . . . . .</w:t>
      </w:r>
      <w:r w:rsidR="00B55C4C">
        <w:rPr>
          <w:rFonts w:ascii="Arial" w:eastAsia="Times New Roman" w:hAnsi="Arial" w:cs="Arial"/>
          <w:szCs w:val="20"/>
          <w:lang w:val="de-DE"/>
        </w:rPr>
        <w:t>.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 . . 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Faxu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Adres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 e-</w:t>
      </w: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mail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>:  . . . . . . . . . . . . . . . . . . . . . . . . . . . . . . . . . . . . . . . . . . . . . . . . . .</w:t>
      </w:r>
      <w:r w:rsidR="00B55C4C">
        <w:rPr>
          <w:rFonts w:ascii="Arial" w:eastAsia="Times New Roman" w:hAnsi="Arial" w:cs="Arial"/>
          <w:szCs w:val="20"/>
          <w:lang w:val="de-DE"/>
        </w:rPr>
        <w:t>.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 . . . 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 NIP:  . . . . . . . . . . . . . . . . </w:t>
      </w:r>
      <w:r w:rsidR="00347C62" w:rsidRPr="004E1FE9">
        <w:rPr>
          <w:rFonts w:ascii="Arial" w:eastAsia="Times New Roman" w:hAnsi="Arial" w:cs="Arial"/>
          <w:szCs w:val="20"/>
          <w:lang w:val="de-DE"/>
        </w:rPr>
        <w:t>…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 . . . . . . . . . . . . . . . . . . . . . . </w:t>
      </w:r>
      <w:r w:rsidR="00347C62" w:rsidRPr="004E1FE9">
        <w:rPr>
          <w:rFonts w:ascii="Arial" w:eastAsia="Times New Roman" w:hAnsi="Arial" w:cs="Arial"/>
          <w:szCs w:val="20"/>
          <w:lang w:val="de-DE"/>
        </w:rPr>
        <w:t>….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 . . . . . </w:t>
      </w:r>
      <w:r w:rsidR="0085086A" w:rsidRPr="004E1FE9">
        <w:rPr>
          <w:rFonts w:ascii="Arial" w:eastAsia="Times New Roman" w:hAnsi="Arial" w:cs="Arial"/>
          <w:szCs w:val="20"/>
          <w:lang w:val="de-DE"/>
        </w:rPr>
        <w:t xml:space="preserve">. . .. </w:t>
      </w:r>
      <w:r w:rsidR="00B55C4C">
        <w:rPr>
          <w:rFonts w:ascii="Arial" w:eastAsia="Times New Roman" w:hAnsi="Arial" w:cs="Arial"/>
          <w:szCs w:val="20"/>
          <w:lang w:val="de-DE"/>
        </w:rPr>
        <w:t>.</w:t>
      </w:r>
      <w:r w:rsidRPr="004E1FE9">
        <w:rPr>
          <w:rFonts w:ascii="Arial" w:eastAsia="Times New Roman" w:hAnsi="Arial" w:cs="Arial"/>
          <w:szCs w:val="20"/>
          <w:lang w:val="de-DE"/>
        </w:rPr>
        <w:t>.</w:t>
      </w:r>
      <w:r w:rsidR="00B55C4C">
        <w:rPr>
          <w:rFonts w:ascii="Arial" w:eastAsia="Times New Roman" w:hAnsi="Arial" w:cs="Arial"/>
          <w:szCs w:val="20"/>
          <w:lang w:val="de-DE"/>
        </w:rPr>
        <w:t>.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 . </w:t>
      </w:r>
    </w:p>
    <w:p w:rsidR="00684303" w:rsidRPr="004E1FE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szCs w:val="20"/>
        </w:rPr>
      </w:pPr>
      <w:proofErr w:type="spellStart"/>
      <w:r w:rsidRPr="004E1FE9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4E1FE9">
        <w:rPr>
          <w:rFonts w:ascii="Arial" w:eastAsia="Times New Roman" w:hAnsi="Arial" w:cs="Arial"/>
          <w:szCs w:val="20"/>
          <w:lang w:val="de-DE"/>
        </w:rPr>
        <w:t xml:space="preserve"> REGON:  . . . . . . . . . . . . . . . . . . . . . . . . . . . . . . . . . . . . . . . . . . . . . . . . </w:t>
      </w:r>
      <w:r w:rsidR="00B55C4C">
        <w:rPr>
          <w:rFonts w:ascii="Arial" w:eastAsia="Times New Roman" w:hAnsi="Arial" w:cs="Arial"/>
          <w:szCs w:val="20"/>
          <w:lang w:val="de-DE"/>
        </w:rPr>
        <w:t>.</w:t>
      </w:r>
      <w:r w:rsidRPr="004E1FE9">
        <w:rPr>
          <w:rFonts w:ascii="Arial" w:eastAsia="Times New Roman" w:hAnsi="Arial" w:cs="Arial"/>
          <w:szCs w:val="20"/>
          <w:lang w:val="de-DE"/>
        </w:rPr>
        <w:t xml:space="preserve">. . . </w:t>
      </w:r>
    </w:p>
    <w:p w:rsidR="00684303" w:rsidRPr="004E1FE9" w:rsidRDefault="00684303" w:rsidP="00AB38D7">
      <w:pPr>
        <w:widowControl/>
        <w:suppressAutoHyphens w:val="0"/>
        <w:spacing w:line="23" w:lineRule="atLeast"/>
        <w:jc w:val="both"/>
        <w:rPr>
          <w:rFonts w:ascii="Arial" w:eastAsia="Times New Roman" w:hAnsi="Arial" w:cs="Arial"/>
          <w:lang w:val="de-DE"/>
        </w:rPr>
      </w:pPr>
    </w:p>
    <w:p w:rsidR="009D0A63" w:rsidRPr="004E1FE9" w:rsidRDefault="00684303" w:rsidP="004E1FE9">
      <w:pPr>
        <w:pStyle w:val="WW-Tekstpodstawowy2"/>
        <w:numPr>
          <w:ilvl w:val="0"/>
          <w:numId w:val="33"/>
        </w:numPr>
        <w:ind w:left="426" w:hanging="426"/>
        <w:jc w:val="both"/>
        <w:rPr>
          <w:rFonts w:ascii="Arial" w:hAnsi="Arial" w:cs="Arial"/>
          <w:b/>
          <w:color w:val="000000"/>
          <w:sz w:val="24"/>
        </w:rPr>
      </w:pPr>
      <w:r w:rsidRPr="004E1FE9">
        <w:rPr>
          <w:rFonts w:ascii="Arial" w:hAnsi="Arial" w:cs="Arial"/>
          <w:sz w:val="26"/>
          <w:szCs w:val="26"/>
        </w:rPr>
        <w:t>W związku z zapytaniem ofertowym na:</w:t>
      </w:r>
      <w:r w:rsidR="00051A37" w:rsidRPr="004E1FE9">
        <w:rPr>
          <w:rStyle w:val="Teksttreci3"/>
          <w:rFonts w:ascii="Arial" w:hAnsi="Arial" w:cs="Arial"/>
          <w:b w:val="0"/>
          <w:bCs w:val="0"/>
          <w:color w:val="000000"/>
          <w:sz w:val="26"/>
          <w:szCs w:val="26"/>
        </w:rPr>
        <w:t xml:space="preserve"> </w:t>
      </w:r>
      <w:r w:rsidR="002B0800" w:rsidRPr="004E1FE9">
        <w:rPr>
          <w:rFonts w:ascii="Arial" w:hAnsi="Arial" w:cs="Arial"/>
          <w:b/>
          <w:bCs/>
          <w:sz w:val="26"/>
          <w:szCs w:val="26"/>
        </w:rPr>
        <w:t>,,</w:t>
      </w:r>
      <w:r w:rsidR="004E1FE9" w:rsidRPr="004E1FE9">
        <w:rPr>
          <w:rStyle w:val="WW8Num1z6"/>
          <w:rFonts w:ascii="Arial" w:hAnsi="Arial" w:cs="Arial"/>
          <w:b/>
          <w:bCs/>
        </w:rPr>
        <w:t xml:space="preserve"> </w:t>
      </w:r>
      <w:r w:rsidR="004E1FE9" w:rsidRPr="004E1FE9">
        <w:rPr>
          <w:rStyle w:val="WW8Num1z6"/>
          <w:rFonts w:ascii="Arial" w:hAnsi="Arial" w:cs="Arial"/>
          <w:b/>
          <w:bCs/>
          <w:sz w:val="24"/>
        </w:rPr>
        <w:t>„</w:t>
      </w:r>
      <w:r w:rsidR="004E1FE9" w:rsidRPr="004E1FE9">
        <w:rPr>
          <w:rFonts w:ascii="Arial" w:hAnsi="Arial" w:cs="Arial"/>
          <w:b/>
          <w:bCs/>
          <w:spacing w:val="2"/>
          <w:kern w:val="3"/>
          <w:sz w:val="24"/>
        </w:rPr>
        <w:t xml:space="preserve">Remont i renowacja </w:t>
      </w:r>
      <w:r w:rsidR="004E1FE9" w:rsidRPr="004E1FE9">
        <w:rPr>
          <w:rFonts w:ascii="Arial" w:hAnsi="Arial" w:cs="Arial"/>
          <w:b/>
          <w:bCs/>
          <w:color w:val="000000"/>
          <w:spacing w:val="2"/>
          <w:kern w:val="3"/>
          <w:sz w:val="24"/>
        </w:rPr>
        <w:t>cmentarza z I wojny światowej na przysiółku Podborek w miejscowości Zarzecze,</w:t>
      </w:r>
      <w:r w:rsidR="004E1FE9" w:rsidRPr="004E1FE9">
        <w:rPr>
          <w:rFonts w:ascii="Arial" w:hAnsi="Arial" w:cs="Arial"/>
          <w:b/>
          <w:bCs/>
          <w:spacing w:val="2"/>
          <w:kern w:val="3"/>
          <w:sz w:val="24"/>
        </w:rPr>
        <w:t xml:space="preserve"> na terenie Gminy i Miasta Nisko – etap I</w:t>
      </w:r>
      <w:r w:rsidR="00051A37" w:rsidRPr="004E1FE9">
        <w:rPr>
          <w:rFonts w:ascii="Arial" w:hAnsi="Arial" w:cs="Arial"/>
          <w:b/>
          <w:bCs/>
          <w:color w:val="000000"/>
          <w:sz w:val="26"/>
          <w:szCs w:val="26"/>
        </w:rPr>
        <w:t xml:space="preserve">” </w:t>
      </w:r>
      <w:r w:rsidRPr="004E1FE9">
        <w:rPr>
          <w:rFonts w:ascii="Arial" w:hAnsi="Arial" w:cs="Arial"/>
          <w:sz w:val="26"/>
          <w:szCs w:val="26"/>
        </w:rPr>
        <w:t xml:space="preserve">oferujemy wykonanie </w:t>
      </w:r>
      <w:r w:rsidRPr="004E1FE9">
        <w:rPr>
          <w:rFonts w:ascii="Arial" w:hAnsi="Arial" w:cs="Arial"/>
          <w:strike/>
          <w:sz w:val="26"/>
          <w:szCs w:val="26"/>
        </w:rPr>
        <w:t>dostawy</w:t>
      </w:r>
      <w:r w:rsidRPr="004E1FE9">
        <w:rPr>
          <w:rFonts w:ascii="Arial" w:hAnsi="Arial" w:cs="Arial"/>
          <w:sz w:val="26"/>
          <w:szCs w:val="26"/>
        </w:rPr>
        <w:t>/</w:t>
      </w:r>
      <w:r w:rsidRPr="004E1FE9">
        <w:rPr>
          <w:rFonts w:ascii="Arial" w:hAnsi="Arial" w:cs="Arial"/>
          <w:strike/>
          <w:sz w:val="26"/>
          <w:szCs w:val="26"/>
        </w:rPr>
        <w:t>usługi</w:t>
      </w:r>
      <w:r w:rsidRPr="004E1FE9">
        <w:rPr>
          <w:rFonts w:ascii="Arial" w:hAnsi="Arial" w:cs="Arial"/>
          <w:sz w:val="26"/>
          <w:szCs w:val="26"/>
        </w:rPr>
        <w:t>/</w:t>
      </w:r>
      <w:r w:rsidRPr="004E1FE9">
        <w:rPr>
          <w:rFonts w:ascii="Arial" w:hAnsi="Arial" w:cs="Arial"/>
          <w:sz w:val="26"/>
          <w:szCs w:val="26"/>
          <w:u w:val="single"/>
        </w:rPr>
        <w:t>roboty budowlanej</w:t>
      </w:r>
      <w:r w:rsidRPr="004E1FE9">
        <w:rPr>
          <w:rFonts w:ascii="Arial" w:hAnsi="Arial" w:cs="Arial"/>
          <w:sz w:val="26"/>
          <w:szCs w:val="26"/>
        </w:rPr>
        <w:t xml:space="preserve"> (niepotrzebne skreślić), zgodnie z wymogami opisu przedmiotu zamówienia</w:t>
      </w:r>
      <w:r w:rsidR="009D0A63" w:rsidRPr="004E1FE9">
        <w:rPr>
          <w:rFonts w:ascii="Arial" w:hAnsi="Arial" w:cs="Arial"/>
          <w:sz w:val="26"/>
          <w:szCs w:val="26"/>
        </w:rPr>
        <w:t>,</w:t>
      </w:r>
      <w:r w:rsidR="009D0A63" w:rsidRPr="004E1FE9">
        <w:rPr>
          <w:rFonts w:ascii="Arial" w:hAnsi="Arial" w:cs="Arial"/>
          <w:kern w:val="0"/>
          <w:sz w:val="26"/>
          <w:szCs w:val="26"/>
        </w:rPr>
        <w:t xml:space="preserve"> </w:t>
      </w:r>
      <w:r w:rsidR="00D515EE" w:rsidRPr="004E1FE9">
        <w:rPr>
          <w:rFonts w:ascii="Arial" w:hAnsi="Arial" w:cs="Arial"/>
          <w:kern w:val="0"/>
          <w:sz w:val="26"/>
          <w:szCs w:val="26"/>
        </w:rPr>
        <w:t>za cenę ryczałtową</w:t>
      </w:r>
      <w:r w:rsidR="00856B19" w:rsidRPr="004E1FE9">
        <w:rPr>
          <w:rFonts w:ascii="Arial" w:hAnsi="Arial" w:cs="Arial"/>
          <w:kern w:val="0"/>
          <w:sz w:val="26"/>
          <w:szCs w:val="26"/>
        </w:rPr>
        <w:t xml:space="preserve"> w wysokości</w:t>
      </w:r>
      <w:r w:rsidR="009D0A63" w:rsidRPr="004E1FE9">
        <w:rPr>
          <w:rFonts w:ascii="Arial" w:hAnsi="Arial" w:cs="Arial"/>
          <w:b/>
          <w:bCs/>
          <w:sz w:val="26"/>
          <w:szCs w:val="26"/>
        </w:rPr>
        <w:t>:</w:t>
      </w:r>
    </w:p>
    <w:p w:rsidR="009D0A63" w:rsidRPr="004E1FE9" w:rsidRDefault="009D0A63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4E1FE9" w:rsidRDefault="00684303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4E1FE9">
        <w:rPr>
          <w:rFonts w:ascii="Arial" w:hAnsi="Arial" w:cs="Arial"/>
          <w:b/>
          <w:kern w:val="0"/>
          <w:sz w:val="26"/>
          <w:szCs w:val="26"/>
        </w:rPr>
        <w:t>kwota brutto: ……………………………….. zł,</w:t>
      </w:r>
    </w:p>
    <w:p w:rsidR="00CF46B5" w:rsidRPr="004E1FE9" w:rsidRDefault="00CF46B5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4E1FE9" w:rsidRDefault="00684303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4E1FE9">
        <w:rPr>
          <w:rFonts w:ascii="Arial" w:hAnsi="Arial" w:cs="Arial"/>
          <w:b/>
          <w:kern w:val="0"/>
          <w:sz w:val="26"/>
          <w:szCs w:val="26"/>
        </w:rPr>
        <w:t>(słownie: ……</w:t>
      </w:r>
      <w:r w:rsidR="00CF46B5" w:rsidRPr="004E1FE9"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………………………………………………………….………</w:t>
      </w:r>
      <w:r w:rsidR="009D0A63" w:rsidRPr="004E1FE9">
        <w:rPr>
          <w:rFonts w:ascii="Arial" w:hAnsi="Arial" w:cs="Arial"/>
          <w:b/>
          <w:kern w:val="0"/>
          <w:sz w:val="26"/>
          <w:szCs w:val="26"/>
        </w:rPr>
        <w:t>…</w:t>
      </w:r>
      <w:r w:rsidRPr="004E1FE9">
        <w:rPr>
          <w:rFonts w:ascii="Arial" w:hAnsi="Arial" w:cs="Arial"/>
          <w:b/>
          <w:kern w:val="0"/>
          <w:sz w:val="26"/>
          <w:szCs w:val="26"/>
        </w:rPr>
        <w:t>….. zł).</w:t>
      </w:r>
    </w:p>
    <w:p w:rsidR="00CF46B5" w:rsidRPr="004E1FE9" w:rsidRDefault="00CF46B5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684303" w:rsidRPr="004E1FE9" w:rsidRDefault="00684303" w:rsidP="009D0A63">
      <w:pPr>
        <w:pStyle w:val="WW-Tekstpodstawowy2"/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E1FE9">
        <w:rPr>
          <w:rFonts w:ascii="Arial" w:hAnsi="Arial" w:cs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856B19" w:rsidRPr="004E1FE9" w:rsidRDefault="00856B19" w:rsidP="009D0A63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sz w:val="26"/>
          <w:szCs w:val="26"/>
        </w:rPr>
      </w:pPr>
    </w:p>
    <w:p w:rsidR="009D0A63" w:rsidRPr="004E1FE9" w:rsidRDefault="009D0A63" w:rsidP="004E1FE9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Oświadczamy, że: </w:t>
      </w:r>
    </w:p>
    <w:p w:rsidR="009D0A63" w:rsidRPr="004E1FE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4E1FE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>zawarte w „zapytaniu ofertowym” wa</w:t>
      </w:r>
      <w:bookmarkStart w:id="0" w:name="_GoBack"/>
      <w:bookmarkEnd w:id="0"/>
      <w:r w:rsidRPr="004E1FE9">
        <w:rPr>
          <w:rFonts w:ascii="Arial" w:hAnsi="Arial" w:cs="Arial"/>
          <w:sz w:val="26"/>
          <w:szCs w:val="26"/>
        </w:rPr>
        <w:t xml:space="preserve">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4E1FE9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zapoznałem/zapoznaliśmy się z warunkami umowy </w:t>
      </w:r>
      <w:r w:rsidRPr="004E1FE9">
        <w:rPr>
          <w:rFonts w:ascii="Arial" w:hAnsi="Arial" w:cs="Arial"/>
          <w:i/>
          <w:sz w:val="26"/>
          <w:szCs w:val="26"/>
        </w:rPr>
        <w:t>(projektem umowy dołączonym do zapytania ofertowego),</w:t>
      </w:r>
      <w:r w:rsidRPr="004E1FE9">
        <w:rPr>
          <w:rFonts w:ascii="Arial" w:hAnsi="Arial" w:cs="Arial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przez Zamawiającego, </w:t>
      </w:r>
    </w:p>
    <w:p w:rsidR="009D0A63" w:rsidRPr="004E1FE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4E1FE9" w:rsidRDefault="009D0A63" w:rsidP="005A537E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lastRenderedPageBreak/>
        <w:t>Oświadczamy, że wypełniliśmy obowiązki informacyjne przewidzia</w:t>
      </w:r>
      <w:r w:rsidR="00977E6F" w:rsidRPr="004E1FE9">
        <w:rPr>
          <w:rFonts w:ascii="Arial" w:hAnsi="Arial" w:cs="Arial"/>
          <w:sz w:val="26"/>
          <w:szCs w:val="26"/>
        </w:rPr>
        <w:t>ne w art.13 lub w art.</w:t>
      </w:r>
      <w:r w:rsidRPr="004E1FE9">
        <w:rPr>
          <w:rFonts w:ascii="Arial" w:hAnsi="Arial" w:cs="Arial"/>
          <w:sz w:val="26"/>
          <w:szCs w:val="26"/>
        </w:rPr>
        <w:t>14 RODO</w:t>
      </w:r>
      <w:r w:rsidRPr="004E1FE9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Pr="004E1FE9">
        <w:rPr>
          <w:rFonts w:ascii="Arial" w:hAnsi="Arial" w:cs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4E1FE9">
        <w:rPr>
          <w:rStyle w:val="Odwoanieprzypisudolnego"/>
          <w:rFonts w:ascii="Arial" w:hAnsi="Arial" w:cs="Arial"/>
          <w:sz w:val="26"/>
          <w:szCs w:val="26"/>
        </w:rPr>
        <w:footnoteReference w:id="2"/>
      </w:r>
      <w:r w:rsidRPr="004E1FE9">
        <w:rPr>
          <w:rFonts w:ascii="Arial" w:hAnsi="Arial" w:cs="Arial"/>
          <w:sz w:val="26"/>
          <w:szCs w:val="26"/>
        </w:rPr>
        <w:t xml:space="preserve">. </w:t>
      </w:r>
    </w:p>
    <w:p w:rsidR="009D0A63" w:rsidRPr="004E1FE9" w:rsidRDefault="009D0A63" w:rsidP="004E1FE9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>Przedmiot zamówienia zamierzamy wykonać:</w:t>
      </w:r>
    </w:p>
    <w:p w:rsidR="009D0A63" w:rsidRPr="004E1FE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3F2697" w:rsidRPr="004E1FE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 w:rsidRPr="004E1FE9">
        <w:rPr>
          <w:rFonts w:ascii="Arial" w:hAnsi="Arial" w:cs="Arial"/>
          <w:sz w:val="26"/>
          <w:szCs w:val="26"/>
        </w:rPr>
        <w:t>b) przy pomocy podwykonawców (</w:t>
      </w:r>
      <w:r w:rsidRPr="004E1FE9">
        <w:rPr>
          <w:rFonts w:ascii="Arial" w:hAnsi="Arial" w:cs="Arial"/>
          <w:i/>
          <w:sz w:val="26"/>
          <w:szCs w:val="26"/>
        </w:rPr>
        <w:t>należy określić zakres zamówienia planowanego do realizacji przez podwykonawców):</w:t>
      </w:r>
    </w:p>
    <w:p w:rsidR="009D0A63" w:rsidRPr="004E1FE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4E1FE9" w:rsidRDefault="009D0A63" w:rsidP="004E1FE9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załącznikami do niniejszego formularza oferty są: </w:t>
      </w:r>
    </w:p>
    <w:p w:rsidR="009D0A63" w:rsidRPr="004E1FE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9D0A63" w:rsidRPr="004E1FE9" w:rsidRDefault="009D0A63" w:rsidP="00977E6F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4E1FE9"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684303" w:rsidRPr="004E1FE9" w:rsidRDefault="0068430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9D0A63" w:rsidRPr="004E1FE9" w:rsidRDefault="009D0A6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684303" w:rsidRPr="004E1FE9" w:rsidRDefault="00684303" w:rsidP="00684303">
      <w:pPr>
        <w:spacing w:line="276" w:lineRule="auto"/>
        <w:jc w:val="both"/>
        <w:rPr>
          <w:rFonts w:ascii="Arial" w:hAnsi="Arial" w:cs="Arial"/>
        </w:rPr>
      </w:pPr>
      <w:r w:rsidRPr="004E1FE9">
        <w:rPr>
          <w:rFonts w:ascii="Arial" w:hAnsi="Arial" w:cs="Arial"/>
        </w:rPr>
        <w:t>…………………., dnia ………………….</w:t>
      </w:r>
    </w:p>
    <w:p w:rsidR="00684303" w:rsidRPr="004E1FE9" w:rsidRDefault="00684303" w:rsidP="00684303">
      <w:pPr>
        <w:spacing w:line="276" w:lineRule="auto"/>
        <w:jc w:val="both"/>
        <w:rPr>
          <w:rFonts w:ascii="Arial" w:hAnsi="Arial" w:cs="Arial"/>
        </w:rPr>
      </w:pPr>
    </w:p>
    <w:p w:rsidR="00684303" w:rsidRPr="004E1FE9" w:rsidRDefault="00684303" w:rsidP="00684303">
      <w:pPr>
        <w:jc w:val="both"/>
        <w:rPr>
          <w:rFonts w:ascii="Arial" w:hAnsi="Arial" w:cs="Arial"/>
        </w:rPr>
      </w:pPr>
    </w:p>
    <w:p w:rsidR="00684303" w:rsidRPr="004E1FE9" w:rsidRDefault="00CF46B5" w:rsidP="00CF46B5">
      <w:pPr>
        <w:tabs>
          <w:tab w:val="left" w:pos="5670"/>
        </w:tabs>
        <w:jc w:val="both"/>
        <w:rPr>
          <w:rFonts w:ascii="Arial" w:hAnsi="Arial" w:cs="Arial"/>
        </w:rPr>
      </w:pPr>
      <w:r w:rsidRPr="004E1FE9">
        <w:rPr>
          <w:rFonts w:ascii="Arial" w:hAnsi="Arial" w:cs="Arial"/>
        </w:rPr>
        <w:tab/>
      </w:r>
      <w:r w:rsidR="00684303" w:rsidRPr="004E1FE9">
        <w:rPr>
          <w:rFonts w:ascii="Arial" w:hAnsi="Arial" w:cs="Arial"/>
        </w:rPr>
        <w:t>..................................................................</w:t>
      </w:r>
    </w:p>
    <w:p w:rsidR="00CF46B5" w:rsidRPr="004E1FE9" w:rsidRDefault="00CF46B5" w:rsidP="000E151F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4E1FE9">
        <w:rPr>
          <w:rFonts w:ascii="Arial" w:hAnsi="Arial" w:cs="Arial"/>
        </w:rPr>
        <w:tab/>
      </w:r>
      <w:r w:rsidR="00684303" w:rsidRPr="004E1FE9">
        <w:rPr>
          <w:rFonts w:ascii="Arial" w:hAnsi="Arial" w:cs="Arial"/>
          <w:i/>
        </w:rPr>
        <w:t>/podpis i pieczęć* /</w:t>
      </w:r>
    </w:p>
    <w:p w:rsidR="004C0A2C" w:rsidRPr="004E1FE9" w:rsidRDefault="004C0A2C" w:rsidP="00CF46B5">
      <w:pPr>
        <w:jc w:val="both"/>
        <w:rPr>
          <w:rFonts w:ascii="Arial" w:hAnsi="Arial" w:cs="Arial"/>
        </w:rPr>
      </w:pPr>
    </w:p>
    <w:p w:rsidR="004C0A2C" w:rsidRPr="004E1FE9" w:rsidRDefault="004C0A2C" w:rsidP="00CF46B5">
      <w:pPr>
        <w:jc w:val="both"/>
        <w:rPr>
          <w:rFonts w:ascii="Arial" w:hAnsi="Arial" w:cs="Arial"/>
        </w:rPr>
      </w:pPr>
    </w:p>
    <w:p w:rsidR="004C0A2C" w:rsidRPr="004E1FE9" w:rsidRDefault="004C0A2C" w:rsidP="00CF46B5">
      <w:pPr>
        <w:jc w:val="both"/>
        <w:rPr>
          <w:rFonts w:ascii="Arial" w:hAnsi="Arial" w:cs="Arial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4C0A2C" w:rsidRDefault="004C0A2C" w:rsidP="00CF46B5">
      <w:pPr>
        <w:jc w:val="both"/>
        <w:rPr>
          <w:rFonts w:asciiTheme="majorHAnsi" w:hAnsiTheme="majorHAnsi"/>
        </w:rPr>
      </w:pPr>
    </w:p>
    <w:p w:rsidR="00290C9C" w:rsidRDefault="00290C9C" w:rsidP="00CF46B5">
      <w:pPr>
        <w:jc w:val="both"/>
        <w:rPr>
          <w:rFonts w:asciiTheme="majorHAnsi" w:hAnsiTheme="majorHAnsi"/>
        </w:rPr>
      </w:pPr>
    </w:p>
    <w:p w:rsidR="00290C9C" w:rsidRPr="004C0A2C" w:rsidRDefault="00290C9C" w:rsidP="00CF46B5">
      <w:pPr>
        <w:jc w:val="both"/>
        <w:rPr>
          <w:rFonts w:asciiTheme="majorHAnsi" w:hAnsiTheme="majorHAnsi"/>
        </w:rPr>
      </w:pPr>
    </w:p>
    <w:p w:rsidR="004C0A2C" w:rsidRPr="004C0A2C" w:rsidRDefault="004C0A2C" w:rsidP="00CF46B5">
      <w:pPr>
        <w:jc w:val="both"/>
        <w:rPr>
          <w:rFonts w:asciiTheme="majorHAnsi" w:hAnsiTheme="majorHAnsi"/>
        </w:rPr>
      </w:pPr>
    </w:p>
    <w:p w:rsidR="00CF46B5" w:rsidRPr="004C0A2C" w:rsidRDefault="00684303" w:rsidP="00CF46B5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 w:rsidRPr="004C0A2C">
        <w:rPr>
          <w:rFonts w:asciiTheme="majorHAnsi" w:eastAsia="Times New Roman" w:hAnsiTheme="majorHAnsi"/>
          <w:i/>
        </w:rPr>
        <w:t>*po</w:t>
      </w:r>
      <w:r w:rsidR="007E6961" w:rsidRPr="004C0A2C">
        <w:rPr>
          <w:rFonts w:asciiTheme="majorHAnsi" w:eastAsia="Times New Roman" w:hAnsiTheme="majorHAnsi"/>
          <w:i/>
        </w:rPr>
        <w:t>dpis osoby/osób uprawnionej/</w:t>
      </w:r>
      <w:proofErr w:type="spellStart"/>
      <w:r w:rsidR="007E6961" w:rsidRPr="004C0A2C">
        <w:rPr>
          <w:rFonts w:asciiTheme="majorHAnsi" w:eastAsia="Times New Roman" w:hAnsiTheme="majorHAnsi"/>
          <w:i/>
        </w:rPr>
        <w:t>ych</w:t>
      </w:r>
      <w:proofErr w:type="spellEnd"/>
      <w:r w:rsidR="007E6961" w:rsidRPr="004C0A2C">
        <w:rPr>
          <w:rFonts w:asciiTheme="majorHAnsi" w:eastAsia="Times New Roman" w:hAnsiTheme="majorHAnsi"/>
          <w:i/>
        </w:rPr>
        <w:t xml:space="preserve"> do składania oświadczeń woli w </w:t>
      </w:r>
      <w:r w:rsidRPr="004C0A2C">
        <w:rPr>
          <w:rFonts w:asciiTheme="majorHAnsi" w:eastAsia="Times New Roman" w:hAnsiTheme="majorHAnsi"/>
          <w:i/>
        </w:rPr>
        <w:t xml:space="preserve">imieniu Wykonawcy, </w:t>
      </w:r>
      <w:proofErr w:type="spellStart"/>
      <w:r w:rsidRPr="004C0A2C">
        <w:rPr>
          <w:rFonts w:asciiTheme="majorHAnsi" w:eastAsia="Times New Roman" w:hAnsiTheme="majorHAnsi"/>
          <w:i/>
        </w:rPr>
        <w:t>w</w:t>
      </w:r>
      <w:r w:rsidR="009D0A63" w:rsidRPr="004C0A2C">
        <w:rPr>
          <w:rFonts w:asciiTheme="majorHAnsi" w:eastAsia="Times New Roman" w:hAnsiTheme="majorHAnsi"/>
          <w:i/>
        </w:rPr>
        <w:t>g</w:t>
      </w:r>
      <w:proofErr w:type="spellEnd"/>
      <w:r w:rsidR="009D0A63" w:rsidRPr="004C0A2C">
        <w:rPr>
          <w:rFonts w:asciiTheme="majorHAnsi" w:eastAsia="Times New Roman" w:hAnsiTheme="majorHAnsi"/>
          <w:i/>
        </w:rPr>
        <w:t xml:space="preserve">. dokumentów rejestrowych lub </w:t>
      </w:r>
      <w:r w:rsidRPr="004C0A2C">
        <w:rPr>
          <w:rFonts w:asciiTheme="majorHAnsi" w:eastAsia="Times New Roman" w:hAnsiTheme="majorHAnsi"/>
          <w:i/>
        </w:rPr>
        <w:t>właściwego pełnomocnictwa</w:t>
      </w:r>
      <w:r w:rsidR="009D0A63" w:rsidRPr="004C0A2C">
        <w:rPr>
          <w:rFonts w:asciiTheme="majorHAnsi" w:eastAsia="Times New Roman" w:hAnsiTheme="majorHAnsi"/>
          <w:i/>
        </w:rPr>
        <w:t>.</w:t>
      </w:r>
    </w:p>
    <w:sectPr w:rsidR="00CF46B5" w:rsidRPr="004C0A2C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FCE" w:rsidRDefault="00202FCE">
      <w:r>
        <w:separator/>
      </w:r>
    </w:p>
  </w:endnote>
  <w:endnote w:type="continuationSeparator" w:id="0">
    <w:p w:rsidR="00202FCE" w:rsidRDefault="00202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E3276D">
              <w:rPr>
                <w:b/>
                <w:bCs/>
                <w:noProof/>
                <w:sz w:val="22"/>
                <w:szCs w:val="22"/>
              </w:rPr>
              <w:t>2</w: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E3276D">
              <w:rPr>
                <w:b/>
                <w:bCs/>
                <w:noProof/>
                <w:sz w:val="22"/>
                <w:szCs w:val="22"/>
              </w:rPr>
              <w:t>2</w:t>
            </w:r>
            <w:r w:rsidR="00E8104E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FCE" w:rsidRDefault="00202FCE">
      <w:r>
        <w:separator/>
      </w:r>
    </w:p>
  </w:footnote>
  <w:footnote w:type="continuationSeparator" w:id="0">
    <w:p w:rsidR="00202FCE" w:rsidRDefault="00202FCE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4C0A2C" w:rsidRDefault="002D2174">
    <w:pPr>
      <w:pStyle w:val="Nagwek"/>
      <w:jc w:val="right"/>
      <w:rPr>
        <w:rFonts w:asciiTheme="majorHAnsi" w:hAnsiTheme="majorHAnsi"/>
        <w:b/>
      </w:rPr>
    </w:pPr>
    <w:r w:rsidRPr="004C0A2C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DC5D30"/>
    <w:multiLevelType w:val="hybridMultilevel"/>
    <w:tmpl w:val="F82C497E"/>
    <w:lvl w:ilvl="0" w:tplc="B7FE16E6">
      <w:start w:val="1"/>
      <w:numFmt w:val="decimal"/>
      <w:lvlText w:val="%1."/>
      <w:lvlJc w:val="left"/>
      <w:pPr>
        <w:ind w:left="927" w:hanging="360"/>
      </w:pPr>
      <w:rPr>
        <w:rFonts w:asciiTheme="majorHAnsi" w:hAnsiTheme="majorHAnsi" w:cs="Lucida Sans Unicode" w:hint="default"/>
        <w:b w:val="0"/>
        <w:color w:val="auto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1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2255C"/>
    <w:rsid w:val="00023E69"/>
    <w:rsid w:val="00051A37"/>
    <w:rsid w:val="0008684D"/>
    <w:rsid w:val="0009442F"/>
    <w:rsid w:val="000C62A3"/>
    <w:rsid w:val="000D68AF"/>
    <w:rsid w:val="000E151F"/>
    <w:rsid w:val="00121F93"/>
    <w:rsid w:val="001247BD"/>
    <w:rsid w:val="00137F83"/>
    <w:rsid w:val="001429F2"/>
    <w:rsid w:val="00155E83"/>
    <w:rsid w:val="00202FCE"/>
    <w:rsid w:val="00212DF8"/>
    <w:rsid w:val="0023398F"/>
    <w:rsid w:val="00235746"/>
    <w:rsid w:val="00275292"/>
    <w:rsid w:val="00290C9C"/>
    <w:rsid w:val="002B0800"/>
    <w:rsid w:val="002B28FB"/>
    <w:rsid w:val="002D2174"/>
    <w:rsid w:val="002F0768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057BF"/>
    <w:rsid w:val="00440602"/>
    <w:rsid w:val="004B4976"/>
    <w:rsid w:val="004C0A2C"/>
    <w:rsid w:val="004D4EE5"/>
    <w:rsid w:val="004D6E5E"/>
    <w:rsid w:val="004E02A0"/>
    <w:rsid w:val="004E1FE9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97D46"/>
    <w:rsid w:val="006A2818"/>
    <w:rsid w:val="006B3E37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56B19"/>
    <w:rsid w:val="008804EA"/>
    <w:rsid w:val="00886E1E"/>
    <w:rsid w:val="008B3F29"/>
    <w:rsid w:val="008D21EC"/>
    <w:rsid w:val="008D3A18"/>
    <w:rsid w:val="008E1A74"/>
    <w:rsid w:val="008E253F"/>
    <w:rsid w:val="008E2E9D"/>
    <w:rsid w:val="008E6280"/>
    <w:rsid w:val="008F1962"/>
    <w:rsid w:val="008F6F75"/>
    <w:rsid w:val="00905E32"/>
    <w:rsid w:val="00923E73"/>
    <w:rsid w:val="00950C70"/>
    <w:rsid w:val="009621F4"/>
    <w:rsid w:val="00977E6F"/>
    <w:rsid w:val="009904E2"/>
    <w:rsid w:val="00997D3D"/>
    <w:rsid w:val="009B3D67"/>
    <w:rsid w:val="009B6C59"/>
    <w:rsid w:val="009D0A63"/>
    <w:rsid w:val="00A41968"/>
    <w:rsid w:val="00A5520F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55C4C"/>
    <w:rsid w:val="00B602D7"/>
    <w:rsid w:val="00B70E9D"/>
    <w:rsid w:val="00B72C52"/>
    <w:rsid w:val="00B731ED"/>
    <w:rsid w:val="00B80565"/>
    <w:rsid w:val="00B8567C"/>
    <w:rsid w:val="00BC53CC"/>
    <w:rsid w:val="00BD083D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3276D"/>
    <w:rsid w:val="00E54448"/>
    <w:rsid w:val="00E74D2F"/>
    <w:rsid w:val="00E8104E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51C32"/>
    <w:rsid w:val="00F66C52"/>
    <w:rsid w:val="00FB0628"/>
    <w:rsid w:val="00FD13E2"/>
    <w:rsid w:val="00FD79FA"/>
    <w:rsid w:val="00FE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4E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904E2"/>
  </w:style>
  <w:style w:type="character" w:customStyle="1" w:styleId="WW8Num1z1">
    <w:name w:val="WW8Num1z1"/>
    <w:rsid w:val="009904E2"/>
  </w:style>
  <w:style w:type="character" w:customStyle="1" w:styleId="WW8Num1z2">
    <w:name w:val="WW8Num1z2"/>
    <w:rsid w:val="009904E2"/>
  </w:style>
  <w:style w:type="character" w:customStyle="1" w:styleId="WW8Num1z3">
    <w:name w:val="WW8Num1z3"/>
    <w:rsid w:val="009904E2"/>
  </w:style>
  <w:style w:type="character" w:customStyle="1" w:styleId="WW8Num1z4">
    <w:name w:val="WW8Num1z4"/>
    <w:rsid w:val="009904E2"/>
  </w:style>
  <w:style w:type="character" w:customStyle="1" w:styleId="WW8Num1z5">
    <w:name w:val="WW8Num1z5"/>
    <w:rsid w:val="009904E2"/>
  </w:style>
  <w:style w:type="character" w:customStyle="1" w:styleId="WW8Num1z6">
    <w:name w:val="WW8Num1z6"/>
    <w:rsid w:val="009904E2"/>
  </w:style>
  <w:style w:type="character" w:customStyle="1" w:styleId="WW8Num1z7">
    <w:name w:val="WW8Num1z7"/>
    <w:rsid w:val="009904E2"/>
  </w:style>
  <w:style w:type="character" w:customStyle="1" w:styleId="WW8Num1z8">
    <w:name w:val="WW8Num1z8"/>
    <w:rsid w:val="009904E2"/>
  </w:style>
  <w:style w:type="character" w:customStyle="1" w:styleId="WW8Num2z0">
    <w:name w:val="WW8Num2z0"/>
    <w:rsid w:val="009904E2"/>
  </w:style>
  <w:style w:type="character" w:customStyle="1" w:styleId="WW8Num2z1">
    <w:name w:val="WW8Num2z1"/>
    <w:rsid w:val="009904E2"/>
  </w:style>
  <w:style w:type="character" w:customStyle="1" w:styleId="WW8Num2z2">
    <w:name w:val="WW8Num2z2"/>
    <w:rsid w:val="009904E2"/>
  </w:style>
  <w:style w:type="character" w:customStyle="1" w:styleId="WW8Num2z3">
    <w:name w:val="WW8Num2z3"/>
    <w:rsid w:val="009904E2"/>
  </w:style>
  <w:style w:type="character" w:customStyle="1" w:styleId="WW8Num2z4">
    <w:name w:val="WW8Num2z4"/>
    <w:rsid w:val="009904E2"/>
  </w:style>
  <w:style w:type="character" w:customStyle="1" w:styleId="WW8Num2z5">
    <w:name w:val="WW8Num2z5"/>
    <w:rsid w:val="009904E2"/>
  </w:style>
  <w:style w:type="character" w:customStyle="1" w:styleId="WW8Num2z6">
    <w:name w:val="WW8Num2z6"/>
    <w:rsid w:val="009904E2"/>
  </w:style>
  <w:style w:type="character" w:customStyle="1" w:styleId="WW8Num2z7">
    <w:name w:val="WW8Num2z7"/>
    <w:rsid w:val="009904E2"/>
  </w:style>
  <w:style w:type="character" w:customStyle="1" w:styleId="WW8Num2z8">
    <w:name w:val="WW8Num2z8"/>
    <w:rsid w:val="009904E2"/>
  </w:style>
  <w:style w:type="character" w:customStyle="1" w:styleId="WW8Num3z0">
    <w:name w:val="WW8Num3z0"/>
    <w:rsid w:val="009904E2"/>
  </w:style>
  <w:style w:type="character" w:customStyle="1" w:styleId="WW8Num3z1">
    <w:name w:val="WW8Num3z1"/>
    <w:rsid w:val="009904E2"/>
  </w:style>
  <w:style w:type="character" w:customStyle="1" w:styleId="WW8Num3z2">
    <w:name w:val="WW8Num3z2"/>
    <w:rsid w:val="009904E2"/>
  </w:style>
  <w:style w:type="character" w:customStyle="1" w:styleId="WW8Num3z3">
    <w:name w:val="WW8Num3z3"/>
    <w:rsid w:val="009904E2"/>
  </w:style>
  <w:style w:type="character" w:customStyle="1" w:styleId="WW8Num3z4">
    <w:name w:val="WW8Num3z4"/>
    <w:rsid w:val="009904E2"/>
  </w:style>
  <w:style w:type="character" w:customStyle="1" w:styleId="WW8Num3z5">
    <w:name w:val="WW8Num3z5"/>
    <w:rsid w:val="009904E2"/>
  </w:style>
  <w:style w:type="character" w:customStyle="1" w:styleId="WW8Num3z6">
    <w:name w:val="WW8Num3z6"/>
    <w:rsid w:val="009904E2"/>
  </w:style>
  <w:style w:type="character" w:customStyle="1" w:styleId="WW8Num3z7">
    <w:name w:val="WW8Num3z7"/>
    <w:rsid w:val="009904E2"/>
  </w:style>
  <w:style w:type="character" w:customStyle="1" w:styleId="WW8Num3z8">
    <w:name w:val="WW8Num3z8"/>
    <w:rsid w:val="009904E2"/>
  </w:style>
  <w:style w:type="character" w:customStyle="1" w:styleId="WW8Num4z0">
    <w:name w:val="WW8Num4z0"/>
    <w:rsid w:val="009904E2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9904E2"/>
    <w:rPr>
      <w:rFonts w:eastAsia="Lucida Sans Unicode" w:hint="default"/>
    </w:rPr>
  </w:style>
  <w:style w:type="character" w:customStyle="1" w:styleId="WW8Num5z1">
    <w:name w:val="WW8Num5z1"/>
    <w:rsid w:val="009904E2"/>
  </w:style>
  <w:style w:type="character" w:customStyle="1" w:styleId="WW8Num5z2">
    <w:name w:val="WW8Num5z2"/>
    <w:rsid w:val="009904E2"/>
  </w:style>
  <w:style w:type="character" w:customStyle="1" w:styleId="WW8Num5z3">
    <w:name w:val="WW8Num5z3"/>
    <w:rsid w:val="009904E2"/>
  </w:style>
  <w:style w:type="character" w:customStyle="1" w:styleId="WW8Num5z4">
    <w:name w:val="WW8Num5z4"/>
    <w:rsid w:val="009904E2"/>
  </w:style>
  <w:style w:type="character" w:customStyle="1" w:styleId="WW8Num5z5">
    <w:name w:val="WW8Num5z5"/>
    <w:rsid w:val="009904E2"/>
  </w:style>
  <w:style w:type="character" w:customStyle="1" w:styleId="WW8Num5z6">
    <w:name w:val="WW8Num5z6"/>
    <w:rsid w:val="009904E2"/>
  </w:style>
  <w:style w:type="character" w:customStyle="1" w:styleId="WW8Num5z7">
    <w:name w:val="WW8Num5z7"/>
    <w:rsid w:val="009904E2"/>
  </w:style>
  <w:style w:type="character" w:customStyle="1" w:styleId="WW8Num5z8">
    <w:name w:val="WW8Num5z8"/>
    <w:rsid w:val="009904E2"/>
  </w:style>
  <w:style w:type="character" w:customStyle="1" w:styleId="WW8Num6z0">
    <w:name w:val="WW8Num6z0"/>
    <w:rsid w:val="009904E2"/>
  </w:style>
  <w:style w:type="character" w:customStyle="1" w:styleId="WW8Num6z1">
    <w:name w:val="WW8Num6z1"/>
    <w:rsid w:val="009904E2"/>
  </w:style>
  <w:style w:type="character" w:customStyle="1" w:styleId="WW8Num6z2">
    <w:name w:val="WW8Num6z2"/>
    <w:rsid w:val="009904E2"/>
  </w:style>
  <w:style w:type="character" w:customStyle="1" w:styleId="WW8Num6z3">
    <w:name w:val="WW8Num6z3"/>
    <w:rsid w:val="009904E2"/>
  </w:style>
  <w:style w:type="character" w:customStyle="1" w:styleId="WW8Num6z4">
    <w:name w:val="WW8Num6z4"/>
    <w:rsid w:val="009904E2"/>
  </w:style>
  <w:style w:type="character" w:customStyle="1" w:styleId="WW8Num6z5">
    <w:name w:val="WW8Num6z5"/>
    <w:rsid w:val="009904E2"/>
  </w:style>
  <w:style w:type="character" w:customStyle="1" w:styleId="WW8Num6z6">
    <w:name w:val="WW8Num6z6"/>
    <w:rsid w:val="009904E2"/>
  </w:style>
  <w:style w:type="character" w:customStyle="1" w:styleId="WW8Num6z7">
    <w:name w:val="WW8Num6z7"/>
    <w:rsid w:val="009904E2"/>
  </w:style>
  <w:style w:type="character" w:customStyle="1" w:styleId="WW8Num6z8">
    <w:name w:val="WW8Num6z8"/>
    <w:rsid w:val="009904E2"/>
  </w:style>
  <w:style w:type="character" w:customStyle="1" w:styleId="WW8Num7z0">
    <w:name w:val="WW8Num7z0"/>
    <w:rsid w:val="009904E2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9904E2"/>
    <w:rPr>
      <w:rFonts w:ascii="Courier New" w:hAnsi="Courier New" w:cs="Courier New" w:hint="default"/>
    </w:rPr>
  </w:style>
  <w:style w:type="character" w:customStyle="1" w:styleId="WW8Num7z2">
    <w:name w:val="WW8Num7z2"/>
    <w:rsid w:val="009904E2"/>
    <w:rPr>
      <w:rFonts w:ascii="Wingdings" w:hAnsi="Wingdings" w:cs="Wingdings" w:hint="default"/>
    </w:rPr>
  </w:style>
  <w:style w:type="character" w:customStyle="1" w:styleId="WW8Num7z3">
    <w:name w:val="WW8Num7z3"/>
    <w:rsid w:val="009904E2"/>
    <w:rPr>
      <w:rFonts w:ascii="Symbol" w:hAnsi="Symbol" w:cs="Symbol" w:hint="default"/>
    </w:rPr>
  </w:style>
  <w:style w:type="character" w:customStyle="1" w:styleId="WW8Num8z0">
    <w:name w:val="WW8Num8z0"/>
    <w:rsid w:val="009904E2"/>
  </w:style>
  <w:style w:type="character" w:customStyle="1" w:styleId="WW8Num8z1">
    <w:name w:val="WW8Num8z1"/>
    <w:rsid w:val="009904E2"/>
  </w:style>
  <w:style w:type="character" w:customStyle="1" w:styleId="WW8Num8z2">
    <w:name w:val="WW8Num8z2"/>
    <w:rsid w:val="009904E2"/>
  </w:style>
  <w:style w:type="character" w:customStyle="1" w:styleId="WW8Num8z3">
    <w:name w:val="WW8Num8z3"/>
    <w:rsid w:val="009904E2"/>
  </w:style>
  <w:style w:type="character" w:customStyle="1" w:styleId="WW8Num8z4">
    <w:name w:val="WW8Num8z4"/>
    <w:rsid w:val="009904E2"/>
  </w:style>
  <w:style w:type="character" w:customStyle="1" w:styleId="WW8Num8z5">
    <w:name w:val="WW8Num8z5"/>
    <w:rsid w:val="009904E2"/>
  </w:style>
  <w:style w:type="character" w:customStyle="1" w:styleId="WW8Num8z6">
    <w:name w:val="WW8Num8z6"/>
    <w:rsid w:val="009904E2"/>
  </w:style>
  <w:style w:type="character" w:customStyle="1" w:styleId="WW8Num8z7">
    <w:name w:val="WW8Num8z7"/>
    <w:rsid w:val="009904E2"/>
  </w:style>
  <w:style w:type="character" w:customStyle="1" w:styleId="WW8Num8z8">
    <w:name w:val="WW8Num8z8"/>
    <w:rsid w:val="009904E2"/>
  </w:style>
  <w:style w:type="character" w:customStyle="1" w:styleId="WW8NumSt8z0">
    <w:name w:val="WW8NumSt8z0"/>
    <w:rsid w:val="009904E2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9904E2"/>
  </w:style>
  <w:style w:type="character" w:customStyle="1" w:styleId="Absatz-Standardschriftart">
    <w:name w:val="Absatz-Standardschriftart"/>
    <w:rsid w:val="009904E2"/>
  </w:style>
  <w:style w:type="character" w:customStyle="1" w:styleId="WW-Absatz-Standardschriftart">
    <w:name w:val="WW-Absatz-Standardschriftart"/>
    <w:rsid w:val="009904E2"/>
  </w:style>
  <w:style w:type="character" w:customStyle="1" w:styleId="NagwekZnak">
    <w:name w:val="Nagłówek Znak"/>
    <w:rsid w:val="009904E2"/>
    <w:rPr>
      <w:sz w:val="24"/>
      <w:szCs w:val="24"/>
    </w:rPr>
  </w:style>
  <w:style w:type="character" w:styleId="Hipercze">
    <w:name w:val="Hyperlink"/>
    <w:rsid w:val="009904E2"/>
    <w:rPr>
      <w:color w:val="0000FF"/>
      <w:u w:val="single"/>
    </w:rPr>
  </w:style>
  <w:style w:type="character" w:customStyle="1" w:styleId="StopkaZnak">
    <w:name w:val="Stopka Znak"/>
    <w:uiPriority w:val="99"/>
    <w:rsid w:val="009904E2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9904E2"/>
    <w:rPr>
      <w:vertAlign w:val="superscript"/>
    </w:rPr>
  </w:style>
  <w:style w:type="character" w:customStyle="1" w:styleId="Znakinumeracji">
    <w:name w:val="Znaki numeracji"/>
    <w:rsid w:val="009904E2"/>
  </w:style>
  <w:style w:type="paragraph" w:customStyle="1" w:styleId="Nagwek2">
    <w:name w:val="Nagłówek2"/>
    <w:basedOn w:val="Normalny"/>
    <w:next w:val="Tekstpodstawowy"/>
    <w:rsid w:val="009904E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9904E2"/>
    <w:pPr>
      <w:spacing w:after="120"/>
    </w:pPr>
  </w:style>
  <w:style w:type="paragraph" w:styleId="Lista">
    <w:name w:val="List"/>
    <w:basedOn w:val="Tekstpodstawowy"/>
    <w:rsid w:val="009904E2"/>
    <w:rPr>
      <w:rFonts w:cs="Tahoma"/>
    </w:rPr>
  </w:style>
  <w:style w:type="paragraph" w:customStyle="1" w:styleId="Podpis2">
    <w:name w:val="Podpis2"/>
    <w:basedOn w:val="Normalny"/>
    <w:rsid w:val="009904E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904E2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9904E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9904E2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9904E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9904E2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9904E2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9904E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8D9B6-4A42-4779-B5C0-BD2BA16C4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2022-04-06T10:42:00Z</cp:lastPrinted>
  <dcterms:created xsi:type="dcterms:W3CDTF">2021-12-23T11:33:00Z</dcterms:created>
  <dcterms:modified xsi:type="dcterms:W3CDTF">2022-04-06T10:42:00Z</dcterms:modified>
</cp:coreProperties>
</file>