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42740C" w:rsidRPr="000B6C66" w:rsidRDefault="00B56AFC" w:rsidP="000B6C66">
      <w:pPr>
        <w:pStyle w:val="Akapitzlist"/>
        <w:numPr>
          <w:ilvl w:val="0"/>
          <w:numId w:val="22"/>
        </w:numPr>
        <w:autoSpaceDE w:val="0"/>
        <w:ind w:left="426" w:hanging="426"/>
        <w:jc w:val="both"/>
        <w:rPr>
          <w:rFonts w:ascii="Arial" w:hAnsi="Arial" w:cs="Arial"/>
          <w:b/>
          <w:bCs/>
          <w:iCs/>
        </w:rPr>
      </w:pPr>
      <w:r w:rsidRPr="0042740C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2740C">
        <w:rPr>
          <w:rFonts w:ascii="Arial" w:hAnsi="Arial" w:cs="Arial"/>
        </w:rPr>
        <w:t>na</w:t>
      </w:r>
      <w:r w:rsidR="00655844" w:rsidRPr="0042740C">
        <w:rPr>
          <w:rFonts w:ascii="Arial" w:hAnsi="Arial" w:cs="Arial"/>
        </w:rPr>
        <w:t xml:space="preserve"> </w:t>
      </w:r>
      <w:r w:rsidR="00876CEA" w:rsidRPr="0042740C">
        <w:rPr>
          <w:rFonts w:ascii="Arial" w:hAnsi="Arial" w:cs="Arial"/>
        </w:rPr>
        <w:t xml:space="preserve">zadanie pn: </w:t>
      </w:r>
      <w:r w:rsidR="000B6C66" w:rsidRPr="000B6C66">
        <w:rPr>
          <w:rFonts w:ascii="Arial" w:hAnsi="Arial" w:cs="Arial"/>
          <w:b/>
          <w:bCs/>
          <w:iCs/>
        </w:rPr>
        <w:t>„Budowa kanalizacji sanitarnej w msc. Zarzecze; zakres 2022r., zlewnia G, od G13 do G14 do G15 (w tym przewiert pod DK19)”</w:t>
      </w:r>
      <w:r w:rsidR="00220605" w:rsidRPr="000B6C66">
        <w:rPr>
          <w:rFonts w:ascii="Arial" w:hAnsi="Arial" w:cs="Arial"/>
          <w:b/>
          <w:bCs/>
        </w:rPr>
        <w:t>.</w:t>
      </w:r>
    </w:p>
    <w:p w:rsidR="0080300C" w:rsidRPr="0042740C" w:rsidRDefault="0080300C" w:rsidP="0042740C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</w:t>
      </w:r>
      <w:r w:rsidR="000B6C66">
        <w:rPr>
          <w:rFonts w:ascii="Arial" w:hAnsi="Arial" w:cs="Arial"/>
        </w:rPr>
        <w:t>.</w:t>
      </w:r>
      <w:r w:rsidR="001901DF" w:rsidRPr="0042740C">
        <w:rPr>
          <w:rFonts w:ascii="Arial" w:hAnsi="Arial" w:cs="Arial"/>
        </w:rPr>
        <w:t>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fax: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  <w:r w:rsidR="000B6C66">
        <w:rPr>
          <w:rFonts w:ascii="Arial" w:hAnsi="Arial" w:cs="Arial"/>
        </w:rPr>
        <w:t>..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</w:t>
      </w:r>
      <w:bookmarkStart w:id="0" w:name="_GoBack"/>
      <w:bookmarkEnd w:id="0"/>
      <w:r w:rsidRPr="0042740C">
        <w:rPr>
          <w:rFonts w:ascii="Arial" w:hAnsi="Arial" w:cs="Arial"/>
        </w:rPr>
        <w:t>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>118 ustawy P</w:t>
      </w:r>
      <w:r w:rsidR="002536F5" w:rsidRPr="0042740C">
        <w:rPr>
          <w:rFonts w:ascii="Arial" w:hAnsi="Arial" w:cs="Arial"/>
        </w:rPr>
        <w:t>zp</w:t>
      </w:r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A26" w:rsidRDefault="00D72A26" w:rsidP="004142E9">
      <w:r>
        <w:separator/>
      </w:r>
    </w:p>
  </w:endnote>
  <w:endnote w:type="continuationSeparator" w:id="0">
    <w:p w:rsidR="00D72A26" w:rsidRDefault="00D72A2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6934B5" w:rsidRPr="00A171E9">
      <w:rPr>
        <w:sz w:val="20"/>
        <w:szCs w:val="20"/>
      </w:rPr>
      <w:fldChar w:fldCharType="separate"/>
    </w:r>
    <w:r w:rsidR="00D72A26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6934B5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6934B5" w:rsidRPr="00A171E9">
      <w:rPr>
        <w:sz w:val="20"/>
        <w:szCs w:val="20"/>
      </w:rPr>
      <w:fldChar w:fldCharType="separate"/>
    </w:r>
    <w:r w:rsidR="00D72A26">
      <w:rPr>
        <w:noProof/>
        <w:sz w:val="20"/>
        <w:szCs w:val="20"/>
      </w:rPr>
      <w:t>1</w:t>
    </w:r>
    <w:r w:rsidR="006934B5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A26" w:rsidRDefault="00D72A26" w:rsidP="004142E9">
      <w:r>
        <w:separator/>
      </w:r>
    </w:p>
  </w:footnote>
  <w:footnote w:type="continuationSeparator" w:id="0">
    <w:p w:rsidR="00D72A26" w:rsidRDefault="00D72A26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B6C66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5844"/>
    <w:rsid w:val="006673C5"/>
    <w:rsid w:val="00676A3D"/>
    <w:rsid w:val="006848E4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72A26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C5656-F54D-4F2B-B82E-9D0A9F64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2022-02-08T12:43:00Z</cp:lastPrinted>
  <dcterms:created xsi:type="dcterms:W3CDTF">2022-02-18T12:07:00Z</dcterms:created>
  <dcterms:modified xsi:type="dcterms:W3CDTF">2022-02-18T12:07:00Z</dcterms:modified>
</cp:coreProperties>
</file>