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3B90" w:rsidRPr="00D96EB0" w:rsidRDefault="00803B90" w:rsidP="00D96EB0">
      <w:pPr>
        <w:rPr>
          <w:rFonts w:ascii="Cambria" w:hAnsi="Cambria"/>
        </w:rPr>
      </w:pPr>
    </w:p>
    <w:p w:rsidR="00AA3295" w:rsidRPr="003F6408" w:rsidRDefault="00AA3295" w:rsidP="00D96EB0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 w:rsidRPr="003F6408">
        <w:rPr>
          <w:rFonts w:ascii="Arial" w:eastAsia="Calibri" w:hAnsi="Arial" w:cs="Arial"/>
          <w:b/>
          <w:lang w:eastAsia="en-US"/>
        </w:rPr>
        <w:t xml:space="preserve">Zamawiający: </w:t>
      </w:r>
    </w:p>
    <w:p w:rsidR="00AA3295" w:rsidRPr="003F6408" w:rsidRDefault="00AA3295" w:rsidP="00D96EB0">
      <w:pPr>
        <w:suppressAutoHyphens w:val="0"/>
        <w:rPr>
          <w:rFonts w:ascii="Arial" w:eastAsia="Calibri" w:hAnsi="Arial" w:cs="Arial"/>
          <w:b/>
          <w:lang w:eastAsia="en-US"/>
        </w:rPr>
      </w:pPr>
      <w:r w:rsidRPr="003F6408">
        <w:rPr>
          <w:rFonts w:ascii="Arial" w:eastAsia="Calibri" w:hAnsi="Arial" w:cs="Arial"/>
          <w:b/>
          <w:lang w:eastAsia="en-US"/>
        </w:rPr>
        <w:t>Gmina Nisko</w:t>
      </w:r>
    </w:p>
    <w:p w:rsidR="00AA3295" w:rsidRPr="003F6408" w:rsidRDefault="00AA3295" w:rsidP="00D96EB0">
      <w:pPr>
        <w:suppressAutoHyphens w:val="0"/>
        <w:rPr>
          <w:rFonts w:ascii="Arial" w:eastAsia="Calibri" w:hAnsi="Arial" w:cs="Arial"/>
          <w:b/>
          <w:lang w:eastAsia="en-US"/>
        </w:rPr>
      </w:pPr>
      <w:r w:rsidRPr="003F6408">
        <w:rPr>
          <w:rFonts w:ascii="Arial" w:eastAsia="Calibri" w:hAnsi="Arial" w:cs="Arial"/>
          <w:b/>
          <w:lang w:eastAsia="en-US"/>
        </w:rPr>
        <w:t>Plac Wolności 14</w:t>
      </w:r>
    </w:p>
    <w:p w:rsidR="00AA3295" w:rsidRPr="003F6408" w:rsidRDefault="00DE340D" w:rsidP="00D96EB0">
      <w:pPr>
        <w:rPr>
          <w:rFonts w:ascii="Arial" w:eastAsia="Calibri" w:hAnsi="Arial" w:cs="Arial"/>
          <w:b/>
          <w:lang w:eastAsia="en-US"/>
        </w:rPr>
      </w:pPr>
      <w:r w:rsidRPr="003F6408">
        <w:rPr>
          <w:rFonts w:ascii="Arial" w:eastAsia="Calibri" w:hAnsi="Arial" w:cs="Arial"/>
          <w:b/>
          <w:lang w:eastAsia="en-US"/>
        </w:rPr>
        <w:t>37</w:t>
      </w:r>
      <w:r w:rsidR="00AA3295" w:rsidRPr="003F6408">
        <w:rPr>
          <w:rFonts w:ascii="Arial" w:eastAsia="Calibri" w:hAnsi="Arial" w:cs="Arial"/>
          <w:b/>
          <w:lang w:eastAsia="en-US"/>
        </w:rPr>
        <w:t>– 400 Nisko</w:t>
      </w:r>
    </w:p>
    <w:p w:rsidR="002D64A5" w:rsidRPr="003F6408" w:rsidRDefault="002D64A5" w:rsidP="00D96EB0">
      <w:pPr>
        <w:rPr>
          <w:rFonts w:ascii="Arial" w:hAnsi="Arial" w:cs="Arial"/>
          <w:b/>
        </w:rPr>
      </w:pPr>
    </w:p>
    <w:p w:rsidR="00AA3295" w:rsidRPr="003F6408" w:rsidRDefault="00AA3295" w:rsidP="00D96EB0">
      <w:pPr>
        <w:rPr>
          <w:rFonts w:ascii="Arial" w:hAnsi="Arial" w:cs="Arial"/>
          <w:b/>
        </w:rPr>
      </w:pPr>
    </w:p>
    <w:p w:rsidR="006D3305" w:rsidRPr="003F6408" w:rsidRDefault="006D3305" w:rsidP="00D96EB0">
      <w:pPr>
        <w:tabs>
          <w:tab w:val="left" w:pos="929"/>
        </w:tabs>
        <w:snapToGrid w:val="0"/>
        <w:contextualSpacing/>
        <w:jc w:val="both"/>
        <w:rPr>
          <w:rFonts w:ascii="Arial" w:hAnsi="Arial" w:cs="Arial"/>
          <w:iCs/>
        </w:rPr>
      </w:pPr>
    </w:p>
    <w:p w:rsidR="00940F13" w:rsidRPr="00504839" w:rsidRDefault="00B56AFC" w:rsidP="00D96EB0">
      <w:pPr>
        <w:pStyle w:val="Akapitzlist"/>
        <w:snapToGrid w:val="0"/>
        <w:ind w:left="0"/>
        <w:contextualSpacing/>
        <w:jc w:val="both"/>
        <w:rPr>
          <w:rFonts w:ascii="Arial" w:hAnsi="Arial" w:cs="Arial"/>
          <w:b/>
        </w:rPr>
      </w:pPr>
      <w:r w:rsidRPr="00504839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504839">
        <w:rPr>
          <w:rFonts w:ascii="Arial" w:hAnsi="Arial" w:cs="Arial"/>
        </w:rPr>
        <w:t>na</w:t>
      </w:r>
      <w:r w:rsidR="00655844" w:rsidRPr="00504839">
        <w:rPr>
          <w:rFonts w:ascii="Arial" w:hAnsi="Arial" w:cs="Arial"/>
        </w:rPr>
        <w:t xml:space="preserve"> </w:t>
      </w:r>
      <w:r w:rsidR="00876CEA" w:rsidRPr="00504839">
        <w:rPr>
          <w:rFonts w:ascii="Arial" w:hAnsi="Arial" w:cs="Arial"/>
        </w:rPr>
        <w:t xml:space="preserve">zadanie </w:t>
      </w:r>
      <w:proofErr w:type="spellStart"/>
      <w:r w:rsidR="00876CEA" w:rsidRPr="00504839">
        <w:rPr>
          <w:rFonts w:ascii="Arial" w:hAnsi="Arial" w:cs="Arial"/>
        </w:rPr>
        <w:t>pn</w:t>
      </w:r>
      <w:proofErr w:type="spellEnd"/>
      <w:r w:rsidR="00876CEA" w:rsidRPr="00504839">
        <w:rPr>
          <w:rFonts w:ascii="Arial" w:hAnsi="Arial" w:cs="Arial"/>
        </w:rPr>
        <w:t xml:space="preserve">: </w:t>
      </w:r>
      <w:r w:rsidR="003F6408" w:rsidRPr="00504839">
        <w:rPr>
          <w:rFonts w:ascii="Arial" w:eastAsia="Arial" w:hAnsi="Arial" w:cs="Arial"/>
          <w:b/>
          <w:bCs/>
          <w:iCs/>
        </w:rPr>
        <w:t>„Budowa drogi gminnej ul. Brzozowej w Nisku w km 0+261 do km 0+584 os. Grądy w Nisku ETAP III”.</w:t>
      </w:r>
    </w:p>
    <w:p w:rsidR="00787843" w:rsidRPr="00504839" w:rsidRDefault="00787843" w:rsidP="00D96EB0">
      <w:pPr>
        <w:pStyle w:val="Tekstpodstawowy"/>
        <w:spacing w:after="0"/>
        <w:jc w:val="both"/>
        <w:rPr>
          <w:rFonts w:ascii="Arial" w:hAnsi="Arial" w:cs="Arial"/>
        </w:rPr>
      </w:pPr>
    </w:p>
    <w:p w:rsidR="00153FE1" w:rsidRPr="00504839" w:rsidRDefault="003C3F79" w:rsidP="00D96EB0">
      <w:pPr>
        <w:rPr>
          <w:rFonts w:ascii="Arial" w:hAnsi="Arial" w:cs="Arial"/>
        </w:rPr>
      </w:pPr>
      <w:r w:rsidRPr="00504839">
        <w:rPr>
          <w:rFonts w:ascii="Arial" w:hAnsi="Arial" w:cs="Arial"/>
        </w:rPr>
        <w:t>Zamawiający przekazuje link do postępowania:</w:t>
      </w:r>
      <w:r w:rsidR="00DF6020" w:rsidRPr="00504839">
        <w:rPr>
          <w:rFonts w:ascii="Arial" w:hAnsi="Arial" w:cs="Arial"/>
        </w:rPr>
        <w:t xml:space="preserve"> </w:t>
      </w:r>
      <w:hyperlink r:id="rId9" w:history="1">
        <w:r w:rsidR="00504839" w:rsidRPr="00504839">
          <w:rPr>
            <w:rStyle w:val="Hipercze"/>
            <w:rFonts w:ascii="Arial" w:hAnsi="Arial" w:cs="Arial"/>
          </w:rPr>
          <w:t>https://miniportal.uzp.gov.pl/Postepowania/b971b305-c8e8-46ab-8764-cd1c82260ab3</w:t>
        </w:r>
      </w:hyperlink>
    </w:p>
    <w:p w:rsidR="00504839" w:rsidRPr="00504839" w:rsidRDefault="00504839" w:rsidP="00D96EB0">
      <w:pPr>
        <w:rPr>
          <w:rFonts w:ascii="Arial" w:hAnsi="Arial" w:cs="Arial"/>
        </w:rPr>
      </w:pPr>
    </w:p>
    <w:p w:rsidR="003C3F79" w:rsidRPr="00504839" w:rsidRDefault="003C3F79" w:rsidP="00D96EB0">
      <w:pPr>
        <w:rPr>
          <w:rFonts w:ascii="Arial" w:hAnsi="Arial" w:cs="Arial"/>
        </w:rPr>
      </w:pPr>
      <w:r w:rsidRPr="00504839">
        <w:rPr>
          <w:rFonts w:ascii="Arial" w:hAnsi="Arial" w:cs="Arial"/>
        </w:rPr>
        <w:t xml:space="preserve">oraz ID postępowania </w:t>
      </w:r>
      <w:r w:rsidR="00504839" w:rsidRPr="00504839">
        <w:rPr>
          <w:rFonts w:ascii="Arial" w:hAnsi="Arial" w:cs="Arial"/>
          <w:b/>
          <w:color w:val="111111"/>
          <w:shd w:val="clear" w:color="auto" w:fill="FFFFFF"/>
        </w:rPr>
        <w:t>b971b305-c8e8-46ab-8764-cd1c82260ab3</w:t>
      </w:r>
      <w:bookmarkStart w:id="0" w:name="_GoBack"/>
      <w:bookmarkEnd w:id="0"/>
    </w:p>
    <w:p w:rsidR="001320D6" w:rsidRPr="00504839" w:rsidRDefault="001320D6" w:rsidP="00094BB6">
      <w:pPr>
        <w:rPr>
          <w:rFonts w:ascii="Arial" w:hAnsi="Arial" w:cs="Arial"/>
        </w:rPr>
      </w:pPr>
    </w:p>
    <w:sectPr w:rsidR="001320D6" w:rsidRPr="00504839" w:rsidSect="00D96EB0">
      <w:headerReference w:type="default" r:id="rId10"/>
      <w:pgSz w:w="11906" w:h="16838" w:code="9"/>
      <w:pgMar w:top="1418" w:right="1418" w:bottom="1418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F3D" w:rsidRDefault="009C5F3D" w:rsidP="004142E9">
      <w:r>
        <w:separator/>
      </w:r>
    </w:p>
  </w:endnote>
  <w:endnote w:type="continuationSeparator" w:id="0">
    <w:p w:rsidR="009C5F3D" w:rsidRDefault="009C5F3D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F3D" w:rsidRDefault="009C5F3D" w:rsidP="004142E9">
      <w:r>
        <w:separator/>
      </w:r>
    </w:p>
  </w:footnote>
  <w:footnote w:type="continuationSeparator" w:id="0">
    <w:p w:rsidR="009C5F3D" w:rsidRDefault="009C5F3D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3F6408" w:rsidRDefault="003F6408" w:rsidP="00E6436D">
    <w:pPr>
      <w:tabs>
        <w:tab w:val="left" w:pos="7371"/>
      </w:tabs>
      <w:spacing w:line="276" w:lineRule="auto"/>
      <w:jc w:val="right"/>
      <w:rPr>
        <w:rFonts w:ascii="Arial" w:hAnsi="Arial" w:cs="Arial"/>
        <w:b/>
        <w:kern w:val="1"/>
        <w:sz w:val="22"/>
        <w:szCs w:val="22"/>
      </w:rPr>
    </w:pPr>
    <w:r w:rsidRPr="003F6408">
      <w:rPr>
        <w:rFonts w:ascii="Arial" w:hAnsi="Arial" w:cs="Arial"/>
        <w:b/>
        <w:kern w:val="1"/>
        <w:sz w:val="22"/>
        <w:szCs w:val="22"/>
      </w:rPr>
      <w:t>Załącznik nr 9</w:t>
    </w:r>
    <w:r w:rsidR="00B56AFC" w:rsidRPr="003F6408">
      <w:rPr>
        <w:rFonts w:ascii="Arial" w:hAnsi="Arial" w:cs="Arial"/>
        <w:b/>
        <w:kern w:val="1"/>
        <w:sz w:val="22"/>
        <w:szCs w:val="22"/>
      </w:rPr>
      <w:t xml:space="preserve"> do SWZ</w:t>
    </w:r>
  </w:p>
  <w:p w:rsidR="00476DC8" w:rsidRPr="001901DF" w:rsidRDefault="001901DF" w:rsidP="003E1825">
    <w:pPr>
      <w:tabs>
        <w:tab w:val="left" w:pos="7371"/>
      </w:tabs>
      <w:spacing w:line="276" w:lineRule="auto"/>
      <w:rPr>
        <w:b/>
        <w:kern w:val="1"/>
        <w:sz w:val="22"/>
        <w:szCs w:val="22"/>
      </w:rPr>
    </w:pPr>
    <w:r>
      <w:rPr>
        <w:b/>
        <w:kern w:val="1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1C041DC0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47520FD"/>
    <w:multiLevelType w:val="hybridMultilevel"/>
    <w:tmpl w:val="F634AB6A"/>
    <w:lvl w:ilvl="0" w:tplc="7BEA2698">
      <w:start w:val="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957E3E"/>
    <w:multiLevelType w:val="hybridMultilevel"/>
    <w:tmpl w:val="CBD417DC"/>
    <w:lvl w:ilvl="0" w:tplc="8A460C9A">
      <w:start w:val="37"/>
      <w:numFmt w:val="decimal"/>
      <w:lvlText w:val="%1"/>
      <w:lvlJc w:val="left"/>
      <w:pPr>
        <w:ind w:left="6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44" w:hanging="360"/>
      </w:pPr>
    </w:lvl>
    <w:lvl w:ilvl="2" w:tplc="0415001B" w:tentative="1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13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4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5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>
    <w:nsid w:val="7E1418A1"/>
    <w:multiLevelType w:val="hybridMultilevel"/>
    <w:tmpl w:val="EB244224"/>
    <w:lvl w:ilvl="0" w:tplc="C7FA75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7"/>
  </w:num>
  <w:num w:numId="9">
    <w:abstractNumId w:val="14"/>
  </w:num>
  <w:num w:numId="10">
    <w:abstractNumId w:val="13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0"/>
  </w:num>
  <w:num w:numId="15">
    <w:abstractNumId w:val="18"/>
  </w:num>
  <w:num w:numId="16">
    <w:abstractNumId w:val="15"/>
  </w:num>
  <w:num w:numId="17">
    <w:abstractNumId w:val="6"/>
  </w:num>
  <w:num w:numId="18">
    <w:abstractNumId w:val="12"/>
  </w:num>
  <w:num w:numId="19">
    <w:abstractNumId w:val="16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44360"/>
    <w:rsid w:val="00063D5C"/>
    <w:rsid w:val="000706EF"/>
    <w:rsid w:val="0008081F"/>
    <w:rsid w:val="00091439"/>
    <w:rsid w:val="000943C9"/>
    <w:rsid w:val="00094BB6"/>
    <w:rsid w:val="00095CB3"/>
    <w:rsid w:val="000A4EA0"/>
    <w:rsid w:val="000E2755"/>
    <w:rsid w:val="000E4962"/>
    <w:rsid w:val="000E4CCF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5314F"/>
    <w:rsid w:val="00153FE1"/>
    <w:rsid w:val="001726F0"/>
    <w:rsid w:val="00183B81"/>
    <w:rsid w:val="001901DF"/>
    <w:rsid w:val="001B14FC"/>
    <w:rsid w:val="00211623"/>
    <w:rsid w:val="002167C5"/>
    <w:rsid w:val="0023268A"/>
    <w:rsid w:val="002536F5"/>
    <w:rsid w:val="0025509D"/>
    <w:rsid w:val="002658B0"/>
    <w:rsid w:val="00280BBD"/>
    <w:rsid w:val="0029188A"/>
    <w:rsid w:val="002953DD"/>
    <w:rsid w:val="002A0AA8"/>
    <w:rsid w:val="002A49CA"/>
    <w:rsid w:val="002C3765"/>
    <w:rsid w:val="002D64A5"/>
    <w:rsid w:val="002E122F"/>
    <w:rsid w:val="002E5D2C"/>
    <w:rsid w:val="00300D97"/>
    <w:rsid w:val="00301EC4"/>
    <w:rsid w:val="00306DDE"/>
    <w:rsid w:val="00324CB1"/>
    <w:rsid w:val="00325C56"/>
    <w:rsid w:val="00340B38"/>
    <w:rsid w:val="003415DB"/>
    <w:rsid w:val="0034310A"/>
    <w:rsid w:val="00353784"/>
    <w:rsid w:val="003655A7"/>
    <w:rsid w:val="00380BE8"/>
    <w:rsid w:val="003A1134"/>
    <w:rsid w:val="003A3247"/>
    <w:rsid w:val="003A5270"/>
    <w:rsid w:val="003A5A52"/>
    <w:rsid w:val="003C3F79"/>
    <w:rsid w:val="003D4D8A"/>
    <w:rsid w:val="003E0C73"/>
    <w:rsid w:val="003E1825"/>
    <w:rsid w:val="003F6408"/>
    <w:rsid w:val="003F686D"/>
    <w:rsid w:val="00401314"/>
    <w:rsid w:val="004142E9"/>
    <w:rsid w:val="0043063B"/>
    <w:rsid w:val="00434877"/>
    <w:rsid w:val="0047652B"/>
    <w:rsid w:val="00476DC8"/>
    <w:rsid w:val="00484907"/>
    <w:rsid w:val="004A5BF0"/>
    <w:rsid w:val="004C551C"/>
    <w:rsid w:val="004D1D58"/>
    <w:rsid w:val="004D3C58"/>
    <w:rsid w:val="004E1056"/>
    <w:rsid w:val="004E2C6A"/>
    <w:rsid w:val="004E37F0"/>
    <w:rsid w:val="004E3BC2"/>
    <w:rsid w:val="00504839"/>
    <w:rsid w:val="005160C5"/>
    <w:rsid w:val="00571787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1A6B"/>
    <w:rsid w:val="005E6D0E"/>
    <w:rsid w:val="00642474"/>
    <w:rsid w:val="00655844"/>
    <w:rsid w:val="00657A64"/>
    <w:rsid w:val="006848E4"/>
    <w:rsid w:val="0069661C"/>
    <w:rsid w:val="006D3305"/>
    <w:rsid w:val="006E1776"/>
    <w:rsid w:val="006F6B97"/>
    <w:rsid w:val="00722F73"/>
    <w:rsid w:val="007320B6"/>
    <w:rsid w:val="0073501F"/>
    <w:rsid w:val="00741E7E"/>
    <w:rsid w:val="00743B8C"/>
    <w:rsid w:val="007465EC"/>
    <w:rsid w:val="007635F5"/>
    <w:rsid w:val="00787843"/>
    <w:rsid w:val="007A3EBD"/>
    <w:rsid w:val="007F6CC4"/>
    <w:rsid w:val="008036BE"/>
    <w:rsid w:val="00803B90"/>
    <w:rsid w:val="00804F66"/>
    <w:rsid w:val="00815C8C"/>
    <w:rsid w:val="00817C90"/>
    <w:rsid w:val="008661A1"/>
    <w:rsid w:val="00876CEA"/>
    <w:rsid w:val="008A57FA"/>
    <w:rsid w:val="008D0ED6"/>
    <w:rsid w:val="008D35A7"/>
    <w:rsid w:val="008E6127"/>
    <w:rsid w:val="00911C03"/>
    <w:rsid w:val="00935F3F"/>
    <w:rsid w:val="00940F13"/>
    <w:rsid w:val="00944EF8"/>
    <w:rsid w:val="00964EF4"/>
    <w:rsid w:val="00971F92"/>
    <w:rsid w:val="009A39F0"/>
    <w:rsid w:val="009C2CAE"/>
    <w:rsid w:val="009C5F3D"/>
    <w:rsid w:val="009D7DE5"/>
    <w:rsid w:val="00A162D9"/>
    <w:rsid w:val="00A171E9"/>
    <w:rsid w:val="00A308A0"/>
    <w:rsid w:val="00A5346C"/>
    <w:rsid w:val="00A649EC"/>
    <w:rsid w:val="00A8155F"/>
    <w:rsid w:val="00A925FB"/>
    <w:rsid w:val="00A95707"/>
    <w:rsid w:val="00AA3295"/>
    <w:rsid w:val="00AC0908"/>
    <w:rsid w:val="00AD3273"/>
    <w:rsid w:val="00AD5EF0"/>
    <w:rsid w:val="00AE24EA"/>
    <w:rsid w:val="00B146C0"/>
    <w:rsid w:val="00B35732"/>
    <w:rsid w:val="00B36072"/>
    <w:rsid w:val="00B53CF4"/>
    <w:rsid w:val="00B560FF"/>
    <w:rsid w:val="00B56AFC"/>
    <w:rsid w:val="00B57817"/>
    <w:rsid w:val="00B60093"/>
    <w:rsid w:val="00B64DA4"/>
    <w:rsid w:val="00B658E6"/>
    <w:rsid w:val="00B72B56"/>
    <w:rsid w:val="00B819FD"/>
    <w:rsid w:val="00B82B2A"/>
    <w:rsid w:val="00B87A01"/>
    <w:rsid w:val="00BA5E63"/>
    <w:rsid w:val="00BA6329"/>
    <w:rsid w:val="00BB62F1"/>
    <w:rsid w:val="00BC125C"/>
    <w:rsid w:val="00BD70B6"/>
    <w:rsid w:val="00BF763E"/>
    <w:rsid w:val="00C00327"/>
    <w:rsid w:val="00C143A4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C7799"/>
    <w:rsid w:val="00CD7AB9"/>
    <w:rsid w:val="00CE34A5"/>
    <w:rsid w:val="00D07069"/>
    <w:rsid w:val="00D96D89"/>
    <w:rsid w:val="00D96EB0"/>
    <w:rsid w:val="00D973B2"/>
    <w:rsid w:val="00DB06A1"/>
    <w:rsid w:val="00DC1EB1"/>
    <w:rsid w:val="00DC439A"/>
    <w:rsid w:val="00DD6506"/>
    <w:rsid w:val="00DE340D"/>
    <w:rsid w:val="00DF0573"/>
    <w:rsid w:val="00DF6020"/>
    <w:rsid w:val="00E1025A"/>
    <w:rsid w:val="00E10D34"/>
    <w:rsid w:val="00E11F61"/>
    <w:rsid w:val="00E22265"/>
    <w:rsid w:val="00E33D2E"/>
    <w:rsid w:val="00E51C9D"/>
    <w:rsid w:val="00E6436D"/>
    <w:rsid w:val="00E756B7"/>
    <w:rsid w:val="00EC1322"/>
    <w:rsid w:val="00EE5742"/>
    <w:rsid w:val="00F25102"/>
    <w:rsid w:val="00F8013A"/>
    <w:rsid w:val="00F82DBA"/>
    <w:rsid w:val="00F93D84"/>
    <w:rsid w:val="00FA61BC"/>
    <w:rsid w:val="00FA78B4"/>
    <w:rsid w:val="00FB7733"/>
    <w:rsid w:val="00FC15A2"/>
    <w:rsid w:val="00FE1047"/>
    <w:rsid w:val="00FF1F07"/>
    <w:rsid w:val="00FF5462"/>
    <w:rsid w:val="00FF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miniportal.uzp.gov.pl/Postepowania/b971b305-c8e8-46ab-8764-cd1c82260ab3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9F257F-7923-4F8E-A25E-2A17BBC47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77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4</cp:revision>
  <cp:lastPrinted>2021-12-06T10:31:00Z</cp:lastPrinted>
  <dcterms:created xsi:type="dcterms:W3CDTF">2022-01-26T13:27:00Z</dcterms:created>
  <dcterms:modified xsi:type="dcterms:W3CDTF">2022-02-09T13:38:00Z</dcterms:modified>
</cp:coreProperties>
</file>