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D96EB0" w:rsidRDefault="00803B90" w:rsidP="00D96EB0">
      <w:pPr>
        <w:rPr>
          <w:rFonts w:ascii="Cambria" w:hAnsi="Cambria"/>
        </w:rPr>
      </w:pPr>
    </w:p>
    <w:p w:rsidR="00AA3295" w:rsidRPr="00153FE1" w:rsidRDefault="00AA3295" w:rsidP="00D96EB0">
      <w:pPr>
        <w:tabs>
          <w:tab w:val="left" w:pos="5954"/>
        </w:tabs>
        <w:suppressAutoHyphens w:val="0"/>
        <w:rPr>
          <w:rFonts w:ascii="Cambria" w:eastAsia="Calibri" w:hAnsi="Cambria" w:cs="Arial"/>
          <w:lang w:eastAsia="en-US"/>
        </w:rPr>
      </w:pPr>
      <w:r w:rsidRPr="00153FE1">
        <w:rPr>
          <w:rFonts w:ascii="Cambria" w:eastAsia="Calibri" w:hAnsi="Cambria" w:cs="Arial"/>
          <w:b/>
          <w:lang w:eastAsia="en-US"/>
        </w:rPr>
        <w:t xml:space="preserve">Zamawiający: </w:t>
      </w:r>
    </w:p>
    <w:p w:rsidR="00AA3295" w:rsidRPr="00153FE1" w:rsidRDefault="00AA3295" w:rsidP="00D96EB0">
      <w:pPr>
        <w:suppressAutoHyphens w:val="0"/>
        <w:rPr>
          <w:rFonts w:ascii="Cambria" w:eastAsia="Calibri" w:hAnsi="Cambria" w:cs="Arial"/>
          <w:b/>
          <w:lang w:eastAsia="en-US"/>
        </w:rPr>
      </w:pPr>
      <w:r w:rsidRPr="00153FE1">
        <w:rPr>
          <w:rFonts w:ascii="Cambria" w:eastAsia="Calibri" w:hAnsi="Cambria" w:cs="Arial"/>
          <w:b/>
          <w:lang w:eastAsia="en-US"/>
        </w:rPr>
        <w:t>Gmina Nisko</w:t>
      </w:r>
    </w:p>
    <w:p w:rsidR="00AA3295" w:rsidRPr="00153FE1" w:rsidRDefault="00AA3295" w:rsidP="00D96EB0">
      <w:pPr>
        <w:suppressAutoHyphens w:val="0"/>
        <w:rPr>
          <w:rFonts w:ascii="Cambria" w:eastAsia="Calibri" w:hAnsi="Cambria" w:cs="Arial"/>
          <w:b/>
          <w:lang w:eastAsia="en-US"/>
        </w:rPr>
      </w:pPr>
      <w:r w:rsidRPr="00153FE1">
        <w:rPr>
          <w:rFonts w:ascii="Cambria" w:eastAsia="Calibri" w:hAnsi="Cambria" w:cs="Arial"/>
          <w:b/>
          <w:lang w:eastAsia="en-US"/>
        </w:rPr>
        <w:t>Plac Wolności 14</w:t>
      </w:r>
    </w:p>
    <w:p w:rsidR="00AA3295" w:rsidRPr="00153FE1" w:rsidRDefault="00DE340D" w:rsidP="00D96EB0">
      <w:pPr>
        <w:rPr>
          <w:rFonts w:ascii="Cambria" w:eastAsia="Calibri" w:hAnsi="Cambria" w:cs="Arial"/>
          <w:b/>
          <w:lang w:eastAsia="en-US"/>
        </w:rPr>
      </w:pPr>
      <w:r w:rsidRPr="00153FE1">
        <w:rPr>
          <w:rFonts w:ascii="Cambria" w:eastAsia="Calibri" w:hAnsi="Cambria" w:cs="Arial"/>
          <w:b/>
          <w:lang w:eastAsia="en-US"/>
        </w:rPr>
        <w:t>37</w:t>
      </w:r>
      <w:r w:rsidR="00AA3295" w:rsidRPr="00153FE1">
        <w:rPr>
          <w:rFonts w:ascii="Cambria" w:eastAsia="Calibri" w:hAnsi="Cambria" w:cs="Arial"/>
          <w:b/>
          <w:lang w:eastAsia="en-US"/>
        </w:rPr>
        <w:t>– 400 Nisko</w:t>
      </w:r>
    </w:p>
    <w:p w:rsidR="002D64A5" w:rsidRPr="00153FE1" w:rsidRDefault="002D64A5" w:rsidP="00D96EB0">
      <w:pPr>
        <w:rPr>
          <w:rFonts w:ascii="Cambria" w:hAnsi="Cambria" w:cs="Arial"/>
          <w:b/>
        </w:rPr>
      </w:pPr>
    </w:p>
    <w:p w:rsidR="00AA3295" w:rsidRPr="00153FE1" w:rsidRDefault="00AA3295" w:rsidP="00D96EB0">
      <w:pPr>
        <w:rPr>
          <w:rFonts w:ascii="Cambria" w:hAnsi="Cambria" w:cs="Arial"/>
          <w:b/>
        </w:rPr>
      </w:pPr>
    </w:p>
    <w:p w:rsidR="006D3305" w:rsidRPr="00153FE1" w:rsidRDefault="006D3305" w:rsidP="00D96EB0">
      <w:pPr>
        <w:tabs>
          <w:tab w:val="left" w:pos="929"/>
        </w:tabs>
        <w:snapToGrid w:val="0"/>
        <w:contextualSpacing/>
        <w:jc w:val="both"/>
        <w:rPr>
          <w:rFonts w:ascii="Cambria" w:hAnsi="Cambria" w:cs="Arial"/>
          <w:iCs/>
        </w:rPr>
      </w:pPr>
    </w:p>
    <w:p w:rsidR="00940F13" w:rsidRPr="00153FE1" w:rsidRDefault="00B56AFC" w:rsidP="00D96EB0">
      <w:pPr>
        <w:pStyle w:val="Akapitzlist"/>
        <w:snapToGrid w:val="0"/>
        <w:ind w:left="0"/>
        <w:contextualSpacing/>
        <w:jc w:val="both"/>
        <w:rPr>
          <w:rFonts w:ascii="Cambria" w:hAnsi="Cambria"/>
          <w:b/>
        </w:rPr>
      </w:pPr>
      <w:r w:rsidRPr="00153FE1">
        <w:rPr>
          <w:rFonts w:ascii="Cambria" w:hAnsi="Cambria" w:cs="Arial"/>
          <w:iCs/>
        </w:rPr>
        <w:t xml:space="preserve">Nawiązując do ogłoszonego postępowania w trybie podstawowym bez możliwości negocjacji </w:t>
      </w:r>
      <w:r w:rsidRPr="00153FE1">
        <w:rPr>
          <w:rFonts w:ascii="Cambria" w:hAnsi="Cambria" w:cs="Arial"/>
        </w:rPr>
        <w:t>na</w:t>
      </w:r>
      <w:r w:rsidR="00655844" w:rsidRPr="00153FE1">
        <w:rPr>
          <w:rFonts w:ascii="Cambria" w:hAnsi="Cambria" w:cs="Arial"/>
        </w:rPr>
        <w:t xml:space="preserve"> </w:t>
      </w:r>
      <w:r w:rsidR="00876CEA" w:rsidRPr="00153FE1">
        <w:rPr>
          <w:rFonts w:ascii="Cambria" w:hAnsi="Cambria" w:cs="Arial"/>
        </w:rPr>
        <w:t xml:space="preserve">zadanie </w:t>
      </w:r>
      <w:proofErr w:type="spellStart"/>
      <w:r w:rsidR="00876CEA" w:rsidRPr="00153FE1">
        <w:rPr>
          <w:rFonts w:ascii="Cambria" w:hAnsi="Cambria" w:cs="Arial"/>
        </w:rPr>
        <w:t>pn</w:t>
      </w:r>
      <w:proofErr w:type="spellEnd"/>
      <w:r w:rsidR="00876CEA" w:rsidRPr="00153FE1">
        <w:rPr>
          <w:rFonts w:ascii="Cambria" w:hAnsi="Cambria" w:cs="Arial"/>
        </w:rPr>
        <w:t xml:space="preserve">: </w:t>
      </w:r>
      <w:r w:rsidR="00F8013A" w:rsidRPr="00153FE1">
        <w:rPr>
          <w:rFonts w:ascii="Cambria" w:eastAsia="Arial" w:hAnsi="Cambria" w:cs="Arial"/>
          <w:b/>
          <w:bCs/>
          <w:iCs/>
        </w:rPr>
        <w:t>Budowa drogi gminnej wewnętrznej łączącej ul. Nową Boczną z ul. Gruntową w Nisku wraz z budową sieci wodociągowej i kanalizacji sanitarnej – Etap I</w:t>
      </w:r>
    </w:p>
    <w:p w:rsidR="00787843" w:rsidRPr="00153FE1" w:rsidRDefault="00787843" w:rsidP="00D96EB0">
      <w:pPr>
        <w:pStyle w:val="Tekstpodstawowy"/>
        <w:spacing w:after="0"/>
        <w:jc w:val="both"/>
        <w:rPr>
          <w:rFonts w:ascii="Cambria" w:hAnsi="Cambria"/>
        </w:rPr>
      </w:pPr>
    </w:p>
    <w:p w:rsidR="003C3F79" w:rsidRPr="00153FE1" w:rsidRDefault="003C3F79" w:rsidP="00D96EB0">
      <w:pPr>
        <w:rPr>
          <w:rFonts w:ascii="Cambria" w:hAnsi="Cambria"/>
          <w:b/>
        </w:rPr>
      </w:pPr>
      <w:r w:rsidRPr="00153FE1">
        <w:rPr>
          <w:rFonts w:ascii="Cambria" w:hAnsi="Cambria"/>
        </w:rPr>
        <w:t>Zamawiający przekazuje link do postępowania:</w:t>
      </w:r>
      <w:r w:rsidR="00DF6020" w:rsidRPr="00153FE1">
        <w:rPr>
          <w:rFonts w:ascii="Cambria" w:hAnsi="Cambria"/>
        </w:rPr>
        <w:t xml:space="preserve"> </w:t>
      </w:r>
      <w:hyperlink r:id="rId9" w:history="1">
        <w:r w:rsidR="00153FE1" w:rsidRPr="00153FE1">
          <w:rPr>
            <w:rStyle w:val="Hipercze"/>
            <w:rFonts w:ascii="Cambria" w:hAnsi="Cambria"/>
            <w:b/>
          </w:rPr>
          <w:t>https://miniportal.uzp.gov.pl/Postepowania/e2df6133-9acf-4543-b730-f259ae164df1</w:t>
        </w:r>
      </w:hyperlink>
    </w:p>
    <w:p w:rsidR="00153FE1" w:rsidRPr="00153FE1" w:rsidRDefault="00153FE1" w:rsidP="00D96EB0">
      <w:pPr>
        <w:rPr>
          <w:rFonts w:ascii="Cambria" w:hAnsi="Cambria"/>
        </w:rPr>
      </w:pPr>
    </w:p>
    <w:p w:rsidR="003C3F79" w:rsidRPr="00D96EB0" w:rsidRDefault="003C3F79" w:rsidP="00D96EB0">
      <w:pPr>
        <w:rPr>
          <w:rFonts w:ascii="Cambria" w:hAnsi="Cambria"/>
        </w:rPr>
      </w:pPr>
      <w:r w:rsidRPr="00153FE1">
        <w:rPr>
          <w:rFonts w:ascii="Cambria" w:hAnsi="Cambria"/>
        </w:rPr>
        <w:t xml:space="preserve">oraz ID postępowania </w:t>
      </w:r>
      <w:r w:rsidR="00153FE1" w:rsidRPr="00153FE1">
        <w:rPr>
          <w:rFonts w:ascii="Segoe UI" w:hAnsi="Segoe UI" w:cs="Segoe UI"/>
          <w:b/>
          <w:color w:val="111111"/>
          <w:shd w:val="clear" w:color="auto" w:fill="FFFFFF"/>
        </w:rPr>
        <w:t>e2df6133-9acf-4543-b730-f259ae164df1</w:t>
      </w:r>
    </w:p>
    <w:p w:rsidR="001320D6" w:rsidRPr="00094BB6" w:rsidRDefault="001320D6" w:rsidP="00094BB6">
      <w:pPr>
        <w:rPr>
          <w:rFonts w:ascii="Cambria" w:hAnsi="Cambria"/>
        </w:rPr>
      </w:pPr>
      <w:bookmarkStart w:id="0" w:name="_GoBack"/>
      <w:bookmarkEnd w:id="0"/>
    </w:p>
    <w:sectPr w:rsidR="001320D6" w:rsidRPr="00094BB6" w:rsidSect="00D96EB0">
      <w:headerReference w:type="default" r:id="rId10"/>
      <w:pgSz w:w="11906" w:h="16838" w:code="9"/>
      <w:pgMar w:top="1418" w:right="1418" w:bottom="1418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5A2" w:rsidRDefault="00FC15A2" w:rsidP="004142E9">
      <w:r>
        <w:separator/>
      </w:r>
    </w:p>
  </w:endnote>
  <w:endnote w:type="continuationSeparator" w:id="0">
    <w:p w:rsidR="00FC15A2" w:rsidRDefault="00FC15A2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5A2" w:rsidRDefault="00FC15A2" w:rsidP="004142E9">
      <w:r>
        <w:separator/>
      </w:r>
    </w:p>
  </w:footnote>
  <w:footnote w:type="continuationSeparator" w:id="0">
    <w:p w:rsidR="00FC15A2" w:rsidRDefault="00FC15A2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D96EB0" w:rsidRDefault="00F8013A" w:rsidP="00E6436D">
    <w:pPr>
      <w:tabs>
        <w:tab w:val="left" w:pos="7371"/>
      </w:tabs>
      <w:spacing w:line="276" w:lineRule="auto"/>
      <w:jc w:val="right"/>
      <w:rPr>
        <w:rFonts w:asciiTheme="majorHAnsi" w:hAnsiTheme="majorHAnsi"/>
        <w:b/>
        <w:kern w:val="1"/>
        <w:sz w:val="22"/>
        <w:szCs w:val="22"/>
      </w:rPr>
    </w:pPr>
    <w:r>
      <w:rPr>
        <w:rFonts w:asciiTheme="majorHAnsi" w:hAnsiTheme="majorHAnsi"/>
        <w:b/>
        <w:kern w:val="1"/>
        <w:sz w:val="22"/>
        <w:szCs w:val="22"/>
      </w:rPr>
      <w:t>Załącznik nr 10</w:t>
    </w:r>
    <w:r w:rsidR="00B56AFC" w:rsidRPr="00D96EB0">
      <w:rPr>
        <w:rFonts w:asciiTheme="majorHAnsi" w:hAnsiTheme="majorHAnsi"/>
        <w:b/>
        <w:kern w:val="1"/>
        <w:sz w:val="22"/>
        <w:szCs w:val="22"/>
      </w:rPr>
      <w:t xml:space="preserve"> do SWZ</w:t>
    </w:r>
  </w:p>
  <w:p w:rsidR="00476DC8" w:rsidRPr="001901DF" w:rsidRDefault="001901DF" w:rsidP="003E1825">
    <w:pPr>
      <w:tabs>
        <w:tab w:val="left" w:pos="7371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C041DC0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47520FD"/>
    <w:multiLevelType w:val="hybridMultilevel"/>
    <w:tmpl w:val="F634AB6A"/>
    <w:lvl w:ilvl="0" w:tplc="7BEA2698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957E3E"/>
    <w:multiLevelType w:val="hybridMultilevel"/>
    <w:tmpl w:val="CBD417DC"/>
    <w:lvl w:ilvl="0" w:tplc="8A460C9A">
      <w:start w:val="37"/>
      <w:numFmt w:val="decimal"/>
      <w:lvlText w:val="%1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3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4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5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>
    <w:nsid w:val="7E1418A1"/>
    <w:multiLevelType w:val="hybridMultilevel"/>
    <w:tmpl w:val="EB244224"/>
    <w:lvl w:ilvl="0" w:tplc="C7FA75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7"/>
  </w:num>
  <w:num w:numId="9">
    <w:abstractNumId w:val="14"/>
  </w:num>
  <w:num w:numId="10">
    <w:abstractNumId w:val="13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0"/>
  </w:num>
  <w:num w:numId="15">
    <w:abstractNumId w:val="18"/>
  </w:num>
  <w:num w:numId="16">
    <w:abstractNumId w:val="15"/>
  </w:num>
  <w:num w:numId="17">
    <w:abstractNumId w:val="6"/>
  </w:num>
  <w:num w:numId="18">
    <w:abstractNumId w:val="12"/>
  </w:num>
  <w:num w:numId="19">
    <w:abstractNumId w:val="16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44360"/>
    <w:rsid w:val="00063D5C"/>
    <w:rsid w:val="000706EF"/>
    <w:rsid w:val="0008081F"/>
    <w:rsid w:val="00091439"/>
    <w:rsid w:val="000943C9"/>
    <w:rsid w:val="00094BB6"/>
    <w:rsid w:val="00095CB3"/>
    <w:rsid w:val="000A4EA0"/>
    <w:rsid w:val="000E2755"/>
    <w:rsid w:val="000E4962"/>
    <w:rsid w:val="000E4CCF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5314F"/>
    <w:rsid w:val="00153FE1"/>
    <w:rsid w:val="001726F0"/>
    <w:rsid w:val="00183B81"/>
    <w:rsid w:val="001901DF"/>
    <w:rsid w:val="001B14FC"/>
    <w:rsid w:val="00211623"/>
    <w:rsid w:val="002167C5"/>
    <w:rsid w:val="0023268A"/>
    <w:rsid w:val="002536F5"/>
    <w:rsid w:val="0025509D"/>
    <w:rsid w:val="002658B0"/>
    <w:rsid w:val="00280BBD"/>
    <w:rsid w:val="0029188A"/>
    <w:rsid w:val="002953DD"/>
    <w:rsid w:val="002A0AA8"/>
    <w:rsid w:val="002A49CA"/>
    <w:rsid w:val="002C3765"/>
    <w:rsid w:val="002D64A5"/>
    <w:rsid w:val="002E122F"/>
    <w:rsid w:val="002E5D2C"/>
    <w:rsid w:val="00300D97"/>
    <w:rsid w:val="00301EC4"/>
    <w:rsid w:val="00306DDE"/>
    <w:rsid w:val="00324CB1"/>
    <w:rsid w:val="00325C56"/>
    <w:rsid w:val="00340B38"/>
    <w:rsid w:val="003415DB"/>
    <w:rsid w:val="0034310A"/>
    <w:rsid w:val="00353784"/>
    <w:rsid w:val="003655A7"/>
    <w:rsid w:val="00380BE8"/>
    <w:rsid w:val="003A1134"/>
    <w:rsid w:val="003A3247"/>
    <w:rsid w:val="003A5270"/>
    <w:rsid w:val="003A5A52"/>
    <w:rsid w:val="003C3F79"/>
    <w:rsid w:val="003D4D8A"/>
    <w:rsid w:val="003E0C73"/>
    <w:rsid w:val="003E1825"/>
    <w:rsid w:val="003F686D"/>
    <w:rsid w:val="00401314"/>
    <w:rsid w:val="004142E9"/>
    <w:rsid w:val="0043063B"/>
    <w:rsid w:val="00434877"/>
    <w:rsid w:val="0047652B"/>
    <w:rsid w:val="00476DC8"/>
    <w:rsid w:val="00484907"/>
    <w:rsid w:val="004A5BF0"/>
    <w:rsid w:val="004C551C"/>
    <w:rsid w:val="004D1D58"/>
    <w:rsid w:val="004D3C58"/>
    <w:rsid w:val="004E1056"/>
    <w:rsid w:val="004E2C6A"/>
    <w:rsid w:val="004E37F0"/>
    <w:rsid w:val="004E3BC2"/>
    <w:rsid w:val="005160C5"/>
    <w:rsid w:val="00571787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1A6B"/>
    <w:rsid w:val="005E6D0E"/>
    <w:rsid w:val="00642474"/>
    <w:rsid w:val="00655844"/>
    <w:rsid w:val="00657A64"/>
    <w:rsid w:val="006848E4"/>
    <w:rsid w:val="0069661C"/>
    <w:rsid w:val="006D3305"/>
    <w:rsid w:val="006E1776"/>
    <w:rsid w:val="006F6B97"/>
    <w:rsid w:val="00722F73"/>
    <w:rsid w:val="007320B6"/>
    <w:rsid w:val="0073501F"/>
    <w:rsid w:val="00741E7E"/>
    <w:rsid w:val="00743B8C"/>
    <w:rsid w:val="007465EC"/>
    <w:rsid w:val="007635F5"/>
    <w:rsid w:val="00787843"/>
    <w:rsid w:val="007A3EBD"/>
    <w:rsid w:val="007F6CC4"/>
    <w:rsid w:val="008036BE"/>
    <w:rsid w:val="00803B90"/>
    <w:rsid w:val="00804F66"/>
    <w:rsid w:val="00815C8C"/>
    <w:rsid w:val="00817C90"/>
    <w:rsid w:val="00876CEA"/>
    <w:rsid w:val="008A57FA"/>
    <w:rsid w:val="008D0ED6"/>
    <w:rsid w:val="008D35A7"/>
    <w:rsid w:val="008E6127"/>
    <w:rsid w:val="00911C03"/>
    <w:rsid w:val="00935F3F"/>
    <w:rsid w:val="00940F13"/>
    <w:rsid w:val="00944EF8"/>
    <w:rsid w:val="00964EF4"/>
    <w:rsid w:val="00971F92"/>
    <w:rsid w:val="009A39F0"/>
    <w:rsid w:val="009C2CAE"/>
    <w:rsid w:val="009D7DE5"/>
    <w:rsid w:val="00A162D9"/>
    <w:rsid w:val="00A171E9"/>
    <w:rsid w:val="00A308A0"/>
    <w:rsid w:val="00A5346C"/>
    <w:rsid w:val="00A649EC"/>
    <w:rsid w:val="00A8155F"/>
    <w:rsid w:val="00A925FB"/>
    <w:rsid w:val="00A95707"/>
    <w:rsid w:val="00AA3295"/>
    <w:rsid w:val="00AC0908"/>
    <w:rsid w:val="00AD3273"/>
    <w:rsid w:val="00AD5EF0"/>
    <w:rsid w:val="00AE24EA"/>
    <w:rsid w:val="00B146C0"/>
    <w:rsid w:val="00B35732"/>
    <w:rsid w:val="00B36072"/>
    <w:rsid w:val="00B53CF4"/>
    <w:rsid w:val="00B560FF"/>
    <w:rsid w:val="00B56AFC"/>
    <w:rsid w:val="00B57817"/>
    <w:rsid w:val="00B60093"/>
    <w:rsid w:val="00B64DA4"/>
    <w:rsid w:val="00B658E6"/>
    <w:rsid w:val="00B72B56"/>
    <w:rsid w:val="00B819FD"/>
    <w:rsid w:val="00B82B2A"/>
    <w:rsid w:val="00B87A01"/>
    <w:rsid w:val="00BA5E63"/>
    <w:rsid w:val="00BA6329"/>
    <w:rsid w:val="00BB62F1"/>
    <w:rsid w:val="00BC125C"/>
    <w:rsid w:val="00BD70B6"/>
    <w:rsid w:val="00BF763E"/>
    <w:rsid w:val="00C00327"/>
    <w:rsid w:val="00C143A4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C7799"/>
    <w:rsid w:val="00CD7AB9"/>
    <w:rsid w:val="00CE34A5"/>
    <w:rsid w:val="00D07069"/>
    <w:rsid w:val="00D96D89"/>
    <w:rsid w:val="00D96EB0"/>
    <w:rsid w:val="00D973B2"/>
    <w:rsid w:val="00DB06A1"/>
    <w:rsid w:val="00DC1EB1"/>
    <w:rsid w:val="00DC439A"/>
    <w:rsid w:val="00DD6506"/>
    <w:rsid w:val="00DE340D"/>
    <w:rsid w:val="00DF0573"/>
    <w:rsid w:val="00DF6020"/>
    <w:rsid w:val="00E1025A"/>
    <w:rsid w:val="00E10D34"/>
    <w:rsid w:val="00E11F61"/>
    <w:rsid w:val="00E22265"/>
    <w:rsid w:val="00E33D2E"/>
    <w:rsid w:val="00E51C9D"/>
    <w:rsid w:val="00E6436D"/>
    <w:rsid w:val="00E756B7"/>
    <w:rsid w:val="00EC1322"/>
    <w:rsid w:val="00EE5742"/>
    <w:rsid w:val="00F25102"/>
    <w:rsid w:val="00F8013A"/>
    <w:rsid w:val="00F82DBA"/>
    <w:rsid w:val="00F93D84"/>
    <w:rsid w:val="00FA61BC"/>
    <w:rsid w:val="00FA78B4"/>
    <w:rsid w:val="00FB7733"/>
    <w:rsid w:val="00FC15A2"/>
    <w:rsid w:val="00FE1047"/>
    <w:rsid w:val="00FF1F07"/>
    <w:rsid w:val="00FF5462"/>
    <w:rsid w:val="00FF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e2df6133-9acf-4543-b730-f259ae164df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47931E-BB51-4EEC-98C1-CA6E2C19F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2021-12-06T10:31:00Z</cp:lastPrinted>
  <dcterms:created xsi:type="dcterms:W3CDTF">2022-01-26T13:27:00Z</dcterms:created>
  <dcterms:modified xsi:type="dcterms:W3CDTF">2022-01-26T13:27:00Z</dcterms:modified>
</cp:coreProperties>
</file>