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bookmarkStart w:id="0" w:name="_GoBack"/>
    <w:bookmarkEnd w:id="0"/>
    <w:p w:rsidR="00803B90" w:rsidRPr="00E0769D" w:rsidRDefault="00993274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831916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E0769D">
        <w:rPr>
          <w:sz w:val="26"/>
          <w:szCs w:val="26"/>
        </w:rPr>
        <w:tab/>
      </w:r>
      <w:r w:rsidR="00E0769D" w:rsidRPr="00831916">
        <w:rPr>
          <w:rFonts w:ascii="Cambria" w:eastAsia="Calibri" w:hAnsi="Cambria"/>
          <w:b/>
          <w:lang w:eastAsia="en-US"/>
        </w:rPr>
        <w:t>Zamawiający: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Gmina Nisko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Plac Wolności 14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37 – 400 Nisko</w:t>
      </w:r>
    </w:p>
    <w:p w:rsidR="00CE5B33" w:rsidRPr="00831916" w:rsidRDefault="00CE5B33" w:rsidP="00E0769D">
      <w:pPr>
        <w:tabs>
          <w:tab w:val="left" w:pos="6804"/>
        </w:tabs>
        <w:spacing w:line="23" w:lineRule="atLeast"/>
        <w:jc w:val="center"/>
        <w:rPr>
          <w:rFonts w:ascii="Cambria" w:hAnsi="Cambria"/>
          <w:b/>
          <w:bCs/>
        </w:rPr>
      </w:pPr>
    </w:p>
    <w:p w:rsidR="00E0769D" w:rsidRPr="00831916" w:rsidRDefault="00E0769D" w:rsidP="00CE5B33">
      <w:pPr>
        <w:spacing w:line="23" w:lineRule="atLeast"/>
        <w:jc w:val="center"/>
        <w:rPr>
          <w:rFonts w:ascii="Cambria" w:hAnsi="Cambria"/>
          <w:b/>
          <w:bCs/>
        </w:rPr>
      </w:pPr>
      <w:r w:rsidRPr="00831916">
        <w:rPr>
          <w:rFonts w:ascii="Cambria" w:hAnsi="Cambria"/>
          <w:b/>
          <w:bCs/>
        </w:rPr>
        <w:t>FORMULARZ OFERTOWY</w:t>
      </w:r>
    </w:p>
    <w:p w:rsidR="00E0769D" w:rsidRPr="00831916" w:rsidRDefault="00E0769D" w:rsidP="00E0769D">
      <w:pPr>
        <w:tabs>
          <w:tab w:val="left" w:pos="6804"/>
        </w:tabs>
        <w:spacing w:line="23" w:lineRule="atLeast"/>
        <w:rPr>
          <w:rFonts w:ascii="Cambria" w:hAnsi="Cambria"/>
          <w:b/>
          <w:i/>
        </w:rPr>
      </w:pPr>
    </w:p>
    <w:p w:rsidR="006B3E7B" w:rsidRPr="00831916" w:rsidRDefault="00B56AFC" w:rsidP="00831916">
      <w:pPr>
        <w:pStyle w:val="Akapitzlist"/>
        <w:numPr>
          <w:ilvl w:val="0"/>
          <w:numId w:val="2"/>
        </w:numPr>
        <w:tabs>
          <w:tab w:val="clear" w:pos="284"/>
          <w:tab w:val="num" w:pos="426"/>
        </w:tabs>
        <w:suppressAutoHyphens/>
        <w:snapToGrid w:val="0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iCs/>
        </w:rPr>
        <w:t xml:space="preserve">Nawiązując do ogłoszonego postępowania w trybie podstawowym bez możliwości negocjacji </w:t>
      </w:r>
      <w:r w:rsidRPr="00831916">
        <w:rPr>
          <w:rFonts w:ascii="Cambria" w:hAnsi="Cambria"/>
        </w:rPr>
        <w:t>na</w:t>
      </w:r>
      <w:r w:rsidR="00655844" w:rsidRPr="00831916">
        <w:rPr>
          <w:rFonts w:ascii="Cambria" w:hAnsi="Cambria"/>
        </w:rPr>
        <w:t xml:space="preserve"> </w:t>
      </w:r>
      <w:r w:rsidR="00876CEA" w:rsidRPr="00831916">
        <w:rPr>
          <w:rFonts w:ascii="Cambria" w:hAnsi="Cambria"/>
        </w:rPr>
        <w:t xml:space="preserve">zadanie pn: </w:t>
      </w:r>
      <w:r w:rsidR="00831916" w:rsidRPr="00831916">
        <w:rPr>
          <w:rFonts w:ascii="Cambria" w:hAnsi="Cambria"/>
          <w:b/>
        </w:rPr>
        <w:t xml:space="preserve">Opracowanie dokumentacji projektowej systemu </w:t>
      </w:r>
      <w:r w:rsidR="00831916" w:rsidRPr="00831916">
        <w:rPr>
          <w:rFonts w:ascii="Cambria" w:hAnsi="Cambria"/>
          <w:b/>
          <w:color w:val="00000A"/>
        </w:rPr>
        <w:t>zagospodarowania wody deszczowej dla Zespołu Szkolno-Przedszkolnego Nr 2 w Nisku przy ul. Tysiąclecia wraz ze zgłoszeniem budowy do Starosty Niżańskiego</w:t>
      </w:r>
      <w:r w:rsidR="00831916" w:rsidRPr="00831916">
        <w:rPr>
          <w:rFonts w:ascii="Cambria" w:hAnsi="Cambria"/>
          <w:b/>
        </w:rPr>
        <w:t xml:space="preserve">. </w:t>
      </w:r>
    </w:p>
    <w:p w:rsidR="00B71E27" w:rsidRPr="00831916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</w:p>
    <w:p w:rsidR="00655844" w:rsidRPr="00831916" w:rsidRDefault="008036BE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  <w:r w:rsidRPr="00831916">
        <w:rPr>
          <w:rFonts w:ascii="Cambria" w:hAnsi="Cambria"/>
        </w:rPr>
        <w:t>Nazwa W</w:t>
      </w:r>
      <w:r w:rsidR="002E5D2C" w:rsidRPr="00831916">
        <w:rPr>
          <w:rFonts w:ascii="Cambria" w:hAnsi="Cambria"/>
        </w:rPr>
        <w:t xml:space="preserve">ykonawcy: </w:t>
      </w:r>
      <w:r w:rsidR="00655844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..</w:t>
      </w:r>
      <w:r w:rsidR="007F6CC4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E0769D" w:rsidRPr="00831916" w:rsidRDefault="002E5D2C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……………………</w:t>
      </w:r>
      <w:r w:rsidR="00C86B29" w:rsidRPr="00831916">
        <w:rPr>
          <w:rFonts w:ascii="Cambria" w:hAnsi="Cambria"/>
        </w:rPr>
        <w:t>………………………………………………………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C86B29"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...</w:t>
      </w:r>
      <w:r w:rsidR="00C86B29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telefon: ………………………</w:t>
      </w:r>
      <w:r w:rsidR="001901DF" w:rsidRPr="00831916">
        <w:rPr>
          <w:rFonts w:ascii="Cambria" w:hAnsi="Cambria"/>
        </w:rPr>
        <w:t>…………………………</w:t>
      </w:r>
      <w:r w:rsidR="00E0769D" w:rsidRPr="00831916">
        <w:rPr>
          <w:rFonts w:ascii="Cambria" w:hAnsi="Cambria"/>
        </w:rPr>
        <w:t>………………………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7F6CC4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</w:t>
      </w:r>
      <w:r w:rsidR="001901DF" w:rsidRPr="00831916">
        <w:rPr>
          <w:rFonts w:ascii="Cambria" w:hAnsi="Cambria"/>
        </w:rPr>
        <w:t>………………………………………</w:t>
      </w:r>
      <w:r w:rsidR="00E0769D" w:rsidRPr="00831916">
        <w:rPr>
          <w:rFonts w:ascii="Cambria" w:hAnsi="Cambria"/>
        </w:rPr>
        <w:t>……………………….…….</w:t>
      </w:r>
    </w:p>
    <w:p w:rsidR="00655844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e-mail: ………………</w:t>
      </w:r>
      <w:r w:rsidR="001901DF" w:rsidRPr="00831916">
        <w:rPr>
          <w:rFonts w:ascii="Cambria" w:hAnsi="Cambria"/>
        </w:rPr>
        <w:t>……………………………………</w:t>
      </w:r>
      <w:r w:rsidR="00E0769D" w:rsidRPr="00831916">
        <w:rPr>
          <w:rFonts w:ascii="Cambria" w:hAnsi="Cambria"/>
        </w:rPr>
        <w:t>………………</w:t>
      </w:r>
      <w:r w:rsidR="003E1825" w:rsidRPr="00831916">
        <w:rPr>
          <w:rFonts w:ascii="Cambria" w:hAnsi="Cambria"/>
        </w:rPr>
        <w:t>………..</w:t>
      </w:r>
      <w:r w:rsidR="00E0769D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,</w:t>
      </w:r>
    </w:p>
    <w:p w:rsidR="001901DF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NIP: …………………………..………………………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……</w:t>
      </w:r>
      <w:r w:rsidR="003E1825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...</w:t>
      </w:r>
    </w:p>
    <w:p w:rsidR="00655844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REGON: ……………………………………………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..</w:t>
      </w:r>
      <w:r w:rsidRPr="00831916">
        <w:rPr>
          <w:rFonts w:ascii="Cambria" w:hAnsi="Cambria"/>
        </w:rPr>
        <w:t>..</w:t>
      </w:r>
      <w:r w:rsidR="00655844" w:rsidRPr="00831916">
        <w:rPr>
          <w:rFonts w:ascii="Cambria" w:hAnsi="Cambria"/>
        </w:rPr>
        <w:t>..,</w:t>
      </w:r>
    </w:p>
    <w:p w:rsidR="00C86B29" w:rsidRPr="00831916" w:rsidRDefault="003E1825" w:rsidP="00CE5B33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 xml:space="preserve">Osoba </w:t>
      </w:r>
      <w:r w:rsidR="002E5D2C" w:rsidRPr="00831916">
        <w:rPr>
          <w:rFonts w:ascii="Cambria" w:hAnsi="Cambria"/>
        </w:rPr>
        <w:t>do kontaktu: ……</w:t>
      </w:r>
      <w:r w:rsidR="001901DF" w:rsidRPr="00831916">
        <w:rPr>
          <w:rFonts w:ascii="Cambria" w:hAnsi="Cambria"/>
        </w:rPr>
        <w:t>……………………………</w:t>
      </w:r>
      <w:r w:rsidR="00E0769D" w:rsidRPr="00831916">
        <w:rPr>
          <w:rFonts w:ascii="Cambria" w:hAnsi="Cambria"/>
        </w:rPr>
        <w:t>…………………………</w:t>
      </w:r>
      <w:r w:rsidR="001901DF" w:rsidRPr="00831916">
        <w:rPr>
          <w:rFonts w:ascii="Cambria" w:hAnsi="Cambria"/>
        </w:rPr>
        <w:t>….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</w:t>
      </w:r>
      <w:r w:rsidR="007F6CC4" w:rsidRPr="00831916">
        <w:rPr>
          <w:rFonts w:ascii="Cambria" w:hAnsi="Cambria"/>
        </w:rPr>
        <w:t>…</w:t>
      </w:r>
      <w:r w:rsidR="002E5D2C" w:rsidRPr="00831916">
        <w:rPr>
          <w:rFonts w:ascii="Cambria" w:hAnsi="Cambria"/>
        </w:rPr>
        <w:t>.,</w:t>
      </w:r>
    </w:p>
    <w:p w:rsidR="001726F0" w:rsidRPr="00831916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Oferuję wykonanie całości przedmiotu zamówienia z</w:t>
      </w:r>
      <w:r w:rsidR="00B56AFC" w:rsidRPr="00831916">
        <w:rPr>
          <w:rFonts w:ascii="Cambria" w:hAnsi="Cambria"/>
        </w:rPr>
        <w:t>godnie z wymogami zawartymi w S</w:t>
      </w:r>
      <w:r w:rsidRPr="00831916">
        <w:rPr>
          <w:rFonts w:ascii="Cambria" w:hAnsi="Cambria"/>
        </w:rPr>
        <w:t xml:space="preserve">WZ </w:t>
      </w:r>
      <w:r w:rsidRPr="00831916">
        <w:rPr>
          <w:rFonts w:ascii="Cambria" w:hAnsi="Cambria"/>
          <w:u w:val="single"/>
        </w:rPr>
        <w:t>za cenę ryczałtową</w:t>
      </w:r>
      <w:r w:rsidR="005D2BDA" w:rsidRPr="00831916">
        <w:rPr>
          <w:rFonts w:ascii="Cambria" w:hAnsi="Cambria"/>
          <w:u w:val="single"/>
        </w:rPr>
        <w:t xml:space="preserve"> w wysokości</w:t>
      </w:r>
      <w:r w:rsidRPr="00831916">
        <w:rPr>
          <w:rFonts w:ascii="Cambria" w:hAnsi="Cambria"/>
        </w:rPr>
        <w:t>:</w:t>
      </w:r>
    </w:p>
    <w:p w:rsidR="00566590" w:rsidRDefault="00566590" w:rsidP="008462F9">
      <w:pPr>
        <w:widowControl w:val="0"/>
        <w:ind w:left="426"/>
        <w:jc w:val="both"/>
        <w:rPr>
          <w:rFonts w:ascii="Cambria" w:hAnsi="Cambria"/>
        </w:rPr>
      </w:pP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  <w:b/>
        </w:rPr>
      </w:pPr>
      <w:r w:rsidRPr="00831916">
        <w:rPr>
          <w:rFonts w:ascii="Cambria" w:hAnsi="Cambria"/>
          <w:b/>
        </w:rPr>
        <w:t>Cena brutto: ……………………………………………..zł,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(słownie brutto: ……………………………………...................................................................) </w:t>
      </w:r>
    </w:p>
    <w:p w:rsidR="00E33D2E" w:rsidRPr="00831916" w:rsidRDefault="00E33D2E" w:rsidP="00E0769D">
      <w:pPr>
        <w:spacing w:line="23" w:lineRule="atLeast"/>
        <w:ind w:left="426"/>
        <w:jc w:val="both"/>
        <w:rPr>
          <w:rFonts w:ascii="Cambria" w:hAnsi="Cambria"/>
          <w:b/>
          <w:bCs/>
          <w:u w:val="single"/>
        </w:rPr>
      </w:pPr>
    </w:p>
    <w:p w:rsidR="00803B90" w:rsidRPr="00831916" w:rsidRDefault="006B3E7B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  <w:bCs/>
        </w:rPr>
        <w:t>Termin płatności</w:t>
      </w:r>
      <w:r w:rsidR="001726F0" w:rsidRPr="00831916">
        <w:rPr>
          <w:rFonts w:ascii="Cambria" w:hAnsi="Cambria"/>
          <w:b/>
          <w:bCs/>
        </w:rPr>
        <w:t>:*</w:t>
      </w:r>
      <w:r w:rsidR="00A47E95" w:rsidRPr="00831916">
        <w:rPr>
          <w:rFonts w:ascii="Cambria" w:hAnsi="Cambria"/>
        </w:rPr>
        <w:t xml:space="preserve"> ………… </w:t>
      </w:r>
      <w:r w:rsidRPr="00831916">
        <w:rPr>
          <w:rFonts w:ascii="Cambria" w:hAnsi="Cambria"/>
        </w:rPr>
        <w:t xml:space="preserve"> dni</w:t>
      </w:r>
    </w:p>
    <w:p w:rsidR="00E0769D" w:rsidRPr="00831916" w:rsidRDefault="00876CEA" w:rsidP="00CE5B33">
      <w:pPr>
        <w:spacing w:line="23" w:lineRule="atLeast"/>
        <w:ind w:left="426"/>
        <w:jc w:val="both"/>
        <w:rPr>
          <w:rFonts w:ascii="Cambria" w:hAnsi="Cambria"/>
          <w:b/>
          <w:u w:val="single"/>
        </w:rPr>
      </w:pPr>
      <w:r w:rsidRPr="00831916">
        <w:rPr>
          <w:rFonts w:ascii="Cambria" w:hAnsi="Cambria"/>
        </w:rPr>
        <w:t>s</w:t>
      </w:r>
      <w:r w:rsidR="001726F0" w:rsidRPr="00831916">
        <w:rPr>
          <w:rFonts w:ascii="Cambria" w:hAnsi="Cambria"/>
        </w:rPr>
        <w:t>łownie</w:t>
      </w:r>
      <w:r w:rsidR="00E0769D" w:rsidRPr="00831916">
        <w:rPr>
          <w:rFonts w:ascii="Cambria" w:hAnsi="Cambria"/>
        </w:rPr>
        <w:t xml:space="preserve"> </w:t>
      </w:r>
      <w:r w:rsidR="006B3E7B" w:rsidRPr="00831916">
        <w:rPr>
          <w:rFonts w:ascii="Cambria" w:hAnsi="Cambria"/>
        </w:rPr>
        <w:t>termin płatności</w:t>
      </w:r>
      <w:r w:rsidR="00E0769D" w:rsidRPr="00831916">
        <w:rPr>
          <w:rFonts w:ascii="Cambria" w:hAnsi="Cambria"/>
        </w:rPr>
        <w:t>: (…………………………</w:t>
      </w:r>
      <w:r w:rsidR="001726F0" w:rsidRPr="00831916">
        <w:rPr>
          <w:rFonts w:ascii="Cambria" w:hAnsi="Cambria"/>
        </w:rPr>
        <w:t>…………………………….…….)</w:t>
      </w:r>
    </w:p>
    <w:p w:rsidR="002536F5" w:rsidRPr="0083191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b w:val="0"/>
          <w:sz w:val="24"/>
          <w:szCs w:val="24"/>
        </w:rPr>
      </w:pPr>
      <w:r w:rsidRPr="00831916">
        <w:rPr>
          <w:b w:val="0"/>
          <w:sz w:val="24"/>
          <w:szCs w:val="24"/>
        </w:rPr>
        <w:t xml:space="preserve">* </w:t>
      </w:r>
      <w:r w:rsidR="00CE5B33" w:rsidRPr="00831916">
        <w:rPr>
          <w:b w:val="0"/>
          <w:sz w:val="24"/>
          <w:szCs w:val="24"/>
        </w:rPr>
        <w:t>(</w:t>
      </w:r>
      <w:r w:rsidR="006B3E7B" w:rsidRPr="00831916">
        <w:rPr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831916">
        <w:rPr>
          <w:b w:val="0"/>
          <w:sz w:val="24"/>
          <w:szCs w:val="24"/>
        </w:rPr>
        <w:t>)</w:t>
      </w:r>
    </w:p>
    <w:p w:rsidR="006B3E7B" w:rsidRPr="00831916" w:rsidRDefault="006B3E7B" w:rsidP="006B3E7B">
      <w:pPr>
        <w:rPr>
          <w:rFonts w:ascii="Cambria" w:hAnsi="Cambria"/>
        </w:rPr>
      </w:pPr>
    </w:p>
    <w:p w:rsidR="002536F5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 xml:space="preserve">świadczamy, że oferujemy przedmiot zamówienia zgodny z wymaganiami i warunkami określonymi przez Zamawiającego w </w:t>
      </w:r>
      <w:r w:rsidR="00A47E95" w:rsidRPr="00831916">
        <w:rPr>
          <w:rFonts w:ascii="Cambria" w:hAnsi="Cambria"/>
        </w:rPr>
        <w:t>SWZ</w:t>
      </w:r>
      <w:r w:rsidR="002536F5" w:rsidRPr="00831916">
        <w:rPr>
          <w:rFonts w:ascii="Cambria" w:hAnsi="Cambria"/>
        </w:rPr>
        <w:t>.</w:t>
      </w:r>
    </w:p>
    <w:p w:rsidR="001320D6" w:rsidRPr="00831916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P</w:t>
      </w:r>
      <w:r w:rsidR="00B56AFC" w:rsidRPr="00831916">
        <w:rPr>
          <w:rFonts w:ascii="Cambria" w:hAnsi="Cambria"/>
        </w:rPr>
        <w:t>otwierdzamy przyjęcie warunków umownych i warunków płatności zawartych w SWZ i we wzorze umowy stanowiącym załącznik do SWZ,</w:t>
      </w:r>
    </w:p>
    <w:p w:rsidR="00E0769D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>świadczamy, że uważamy się za związanych niniejszą ofertą na czas wskazany w SWZ</w:t>
      </w:r>
      <w:r w:rsidR="005A3EB1" w:rsidRPr="00831916">
        <w:rPr>
          <w:rFonts w:ascii="Cambria" w:hAnsi="Cambria"/>
        </w:rPr>
        <w:t>,</w:t>
      </w:r>
    </w:p>
    <w:p w:rsidR="005D2D12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Oświadczamy, że wybór oferty</w:t>
      </w:r>
      <w:r w:rsidR="00C73A5A" w:rsidRPr="00831916">
        <w:rPr>
          <w:rFonts w:ascii="Cambria" w:hAnsi="Cambria"/>
        </w:rPr>
        <w:t xml:space="preserve"> (</w:t>
      </w:r>
      <w:r w:rsidR="00C73A5A" w:rsidRPr="00831916">
        <w:rPr>
          <w:rFonts w:ascii="Cambria" w:hAnsi="Cambria"/>
          <w:bCs/>
          <w:i/>
          <w:iCs/>
        </w:rPr>
        <w:t>Wykonawca zobowiązany jest odpowiednio wypełnić):</w:t>
      </w:r>
    </w:p>
    <w:p w:rsidR="005D2D12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nie będzie</w:t>
      </w:r>
      <w:r w:rsidRPr="00831916">
        <w:rPr>
          <w:rFonts w:ascii="Cambria" w:hAnsi="Cambria"/>
        </w:rPr>
        <w:t xml:space="preserve"> prowadził do powstania u Zamawiającego obowiązku podatkowego zgodnie z przepisami o podatku</w:t>
      </w:r>
      <w:r w:rsidR="00C73A5A" w:rsidRPr="00831916">
        <w:rPr>
          <w:rFonts w:ascii="Cambria" w:hAnsi="Cambria"/>
        </w:rPr>
        <w:t xml:space="preserve"> od towarów i usług.</w:t>
      </w:r>
    </w:p>
    <w:p w:rsidR="00C73A5A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będzie </w:t>
      </w:r>
      <w:r w:rsidRPr="00831916">
        <w:rPr>
          <w:rFonts w:ascii="Cambria" w:hAnsi="Cambria"/>
        </w:rPr>
        <w:t xml:space="preserve">prowadził do powstania u Zamawiającego obowiązku podatkowego zgodnie z przepisami o podatku od towarów i usług. Powyższy obowiązek podatkowy </w:t>
      </w:r>
      <w:r w:rsidR="00E0769D" w:rsidRPr="00831916">
        <w:rPr>
          <w:rFonts w:ascii="Cambria" w:hAnsi="Cambria"/>
        </w:rPr>
        <w:t>będzie dotyczył ……………………</w:t>
      </w:r>
      <w:r w:rsidR="00C73A5A" w:rsidRPr="00831916">
        <w:rPr>
          <w:rFonts w:ascii="Cambria" w:hAnsi="Cambria"/>
        </w:rPr>
        <w:t>…………………………………………………</w:t>
      </w:r>
    </w:p>
    <w:p w:rsidR="005D2D12" w:rsidRPr="00831916" w:rsidRDefault="005D2D12" w:rsidP="00E0769D">
      <w:pPr>
        <w:suppressAutoHyphens w:val="0"/>
        <w:spacing w:line="23" w:lineRule="atLeast"/>
        <w:ind w:left="851"/>
        <w:jc w:val="both"/>
        <w:rPr>
          <w:rFonts w:ascii="Cambria" w:hAnsi="Cambria"/>
          <w:i/>
        </w:rPr>
      </w:pPr>
      <w:r w:rsidRPr="00831916">
        <w:rPr>
          <w:rFonts w:ascii="Cambria" w:hAnsi="Cambria"/>
        </w:rPr>
        <w:t>(</w:t>
      </w:r>
      <w:r w:rsidRPr="00831916">
        <w:rPr>
          <w:rFonts w:ascii="Cambria" w:hAnsi="Cambria"/>
          <w:i/>
        </w:rPr>
        <w:t>Wpisać nazwę /rodzaj towaru lub usługi, które będą prowadziły do powstania u Zamawiającego obowiązku podatkowego zgodnie z przepisa</w:t>
      </w:r>
      <w:r w:rsidR="00E0769D" w:rsidRPr="00831916">
        <w:rPr>
          <w:rFonts w:ascii="Cambria" w:hAnsi="Cambria"/>
          <w:i/>
        </w:rPr>
        <w:t xml:space="preserve">mi o podatku od towarów i </w:t>
      </w:r>
      <w:r w:rsidR="00796663" w:rsidRPr="00831916">
        <w:rPr>
          <w:rFonts w:ascii="Cambria" w:hAnsi="Cambria"/>
          <w:i/>
        </w:rPr>
        <w:t>usług.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  <w:bCs/>
        </w:rPr>
      </w:pPr>
      <w:r w:rsidRPr="00831916">
        <w:rPr>
          <w:rFonts w:ascii="Cambria" w:hAnsi="Cambria"/>
          <w:bCs/>
        </w:rPr>
        <w:lastRenderedPageBreak/>
        <w:t>Oświadczamy, że wypełniliśmy obowiązki informacyjne przewi</w:t>
      </w:r>
      <w:r w:rsidR="002536F5" w:rsidRPr="00831916">
        <w:rPr>
          <w:rFonts w:ascii="Cambria" w:hAnsi="Cambria"/>
          <w:bCs/>
        </w:rPr>
        <w:t>dziane w art.13 lub w art.</w:t>
      </w:r>
      <w:r w:rsidRPr="00831916">
        <w:rPr>
          <w:rFonts w:ascii="Cambria" w:hAnsi="Cambria"/>
          <w:bCs/>
        </w:rPr>
        <w:t>14 RODO</w:t>
      </w:r>
      <w:r w:rsidRPr="00831916">
        <w:rPr>
          <w:rStyle w:val="Odwoanieprzypisudolnego"/>
          <w:rFonts w:ascii="Cambria" w:hAnsi="Cambria"/>
          <w:bCs/>
        </w:rPr>
        <w:footnoteReference w:id="1"/>
      </w:r>
      <w:r w:rsidRPr="00831916">
        <w:rPr>
          <w:rFonts w:ascii="Cambria" w:hAnsi="Cambria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31916">
        <w:rPr>
          <w:rStyle w:val="Odwoanieprzypisudolnego"/>
          <w:rFonts w:ascii="Cambria" w:hAnsi="Cambria"/>
          <w:bCs/>
        </w:rPr>
        <w:footnoteReference w:id="2"/>
      </w:r>
      <w:r w:rsidRPr="00831916">
        <w:rPr>
          <w:rFonts w:ascii="Cambria" w:hAnsi="Cambria"/>
          <w:bCs/>
        </w:rPr>
        <w:t>.</w:t>
      </w:r>
    </w:p>
    <w:p w:rsidR="005A3EB1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</w:t>
      </w:r>
      <w:r w:rsidR="00B56AFC" w:rsidRPr="00831916">
        <w:rPr>
          <w:rFonts w:ascii="Cambria" w:hAnsi="Cambria"/>
          <w:b/>
        </w:rPr>
        <w:t>świadczam</w:t>
      </w:r>
      <w:r w:rsidR="00B56AFC" w:rsidRPr="00831916">
        <w:rPr>
          <w:rFonts w:ascii="Cambria" w:hAnsi="Cambria"/>
        </w:rPr>
        <w:t>, że jestem (</w:t>
      </w:r>
      <w:r w:rsidR="00B56AFC" w:rsidRPr="00831916">
        <w:rPr>
          <w:rFonts w:ascii="Cambria" w:hAnsi="Cambria"/>
          <w:i/>
          <w:iCs/>
        </w:rPr>
        <w:t>należy wybrać z listy</w:t>
      </w:r>
      <w:r w:rsidR="00B56AFC" w:rsidRPr="00831916">
        <w:rPr>
          <w:rFonts w:ascii="Cambria" w:hAnsi="Cambria"/>
        </w:rPr>
        <w:t xml:space="preserve">) </w:t>
      </w:r>
      <w:proofErr w:type="spellStart"/>
      <w:r w:rsidR="00B56AFC" w:rsidRPr="00831916">
        <w:rPr>
          <w:rFonts w:ascii="Cambria" w:hAnsi="Cambria"/>
        </w:rPr>
        <w:t>mikroprzedsiębiorstwem</w:t>
      </w:r>
      <w:proofErr w:type="spellEnd"/>
      <w:r w:rsidR="00B56AFC" w:rsidRPr="00831916">
        <w:rPr>
          <w:rFonts w:ascii="Cambria" w:hAnsi="Cambria"/>
        </w:rPr>
        <w:t>, małym przedsiębiorstwem, średnim przedsiębiorstwem, jednoosobową działalność gospodarcza, osoba fizyczna nieprowadząca działalności gospodarczej, inny rodzaj</w:t>
      </w:r>
      <w:r w:rsidR="005A3EB1" w:rsidRPr="00831916">
        <w:rPr>
          <w:rFonts w:ascii="Cambria" w:hAnsi="Cambria"/>
          <w:b/>
        </w:rPr>
        <w:t>*</w:t>
      </w:r>
    </w:p>
    <w:p w:rsidR="001320D6" w:rsidRPr="00831916" w:rsidRDefault="005A3EB1" w:rsidP="00E0769D">
      <w:pPr>
        <w:pStyle w:val="Akapitzlist"/>
        <w:spacing w:line="23" w:lineRule="atLeast"/>
        <w:ind w:left="426"/>
        <w:jc w:val="both"/>
        <w:rPr>
          <w:rFonts w:ascii="Cambria" w:hAnsi="Cambria"/>
          <w:b/>
          <w:i/>
        </w:rPr>
      </w:pPr>
      <w:r w:rsidRPr="00831916">
        <w:rPr>
          <w:rFonts w:ascii="Cambria" w:hAnsi="Cambria"/>
          <w:b/>
          <w:i/>
        </w:rPr>
        <w:t>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Oświadczamy</w:t>
      </w:r>
      <w:r w:rsidRPr="00831916">
        <w:rPr>
          <w:rFonts w:ascii="Cambria" w:hAnsi="Cambria"/>
        </w:rPr>
        <w:t>, że:</w:t>
      </w:r>
    </w:p>
    <w:p w:rsidR="00B72B56" w:rsidRPr="00831916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Pr="00831916">
        <w:rPr>
          <w:rFonts w:ascii="Cambria" w:hAnsi="Cambria"/>
          <w:b/>
        </w:rPr>
        <w:t>powierzamy*</w:t>
      </w:r>
      <w:r w:rsidRPr="00831916">
        <w:rPr>
          <w:rFonts w:ascii="Cambria" w:hAnsi="Cambria"/>
        </w:rPr>
        <w:t xml:space="preserve"> następującym podwykonawcom wykonanie następujących części (zakresu) zamówienia</w:t>
      </w:r>
      <w:r w:rsidR="0034310A" w:rsidRPr="00831916">
        <w:rPr>
          <w:rFonts w:ascii="Cambria" w:hAnsi="Cambria"/>
        </w:rPr>
        <w:t>: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Podwykonawca </w:t>
      </w:r>
      <w:r w:rsidRPr="00831916">
        <w:rPr>
          <w:rFonts w:ascii="Cambria" w:hAnsi="Cambria"/>
          <w:i/>
        </w:rPr>
        <w:t>(podać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 xml:space="preserve">) </w:t>
      </w:r>
      <w:r w:rsidR="00CE5B33" w:rsidRPr="00831916">
        <w:rPr>
          <w:rFonts w:ascii="Cambria" w:hAnsi="Cambria"/>
        </w:rPr>
        <w:t>………………………………………………………………</w:t>
      </w:r>
    </w:p>
    <w:p w:rsidR="0034310A" w:rsidRPr="00831916" w:rsidRDefault="0034310A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</w:t>
      </w:r>
      <w:r w:rsidR="00CE5B33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zakres zamówienia: 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34310A" w:rsidRPr="00831916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="00B72B56" w:rsidRPr="00831916">
        <w:rPr>
          <w:rFonts w:ascii="Cambria" w:hAnsi="Cambria"/>
          <w:b/>
        </w:rPr>
        <w:t>nie powierzamy*</w:t>
      </w:r>
      <w:r w:rsidR="00B72B56" w:rsidRPr="00831916">
        <w:rPr>
          <w:rFonts w:ascii="Cambria" w:hAnsi="Cambria"/>
        </w:rPr>
        <w:t xml:space="preserve"> podwykonawcom żadnej części (zakresu) zamówienia</w:t>
      </w:r>
    </w:p>
    <w:p w:rsidR="00796663" w:rsidRPr="00831916" w:rsidRDefault="00B72B56" w:rsidP="00831916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(jeżeli Wykonawca nie wykreśli żadnej z powyższych opcji, Zamawiający uzna, że nie powierza podwykonawcom wykonania żadnych prac objętych nin</w:t>
      </w:r>
      <w:r w:rsidR="002536F5" w:rsidRPr="00831916">
        <w:rPr>
          <w:rFonts w:ascii="Cambria" w:hAnsi="Cambria"/>
          <w:i/>
        </w:rPr>
        <w:t xml:space="preserve">iejszym </w:t>
      </w:r>
      <w:r w:rsidRPr="00831916">
        <w:rPr>
          <w:rFonts w:ascii="Cambria" w:hAnsi="Cambria"/>
          <w:i/>
        </w:rPr>
        <w:t>zamówieniem).*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</w:t>
      </w:r>
      <w:r w:rsidRPr="00831916">
        <w:rPr>
          <w:rFonts w:ascii="Cambria" w:hAnsi="Cambria"/>
        </w:rPr>
        <w:t xml:space="preserve">, iż podmiotem, na którego zasoby powołujemy się na zasadach </w:t>
      </w:r>
      <w:r w:rsidR="002536F5" w:rsidRPr="00831916">
        <w:rPr>
          <w:rFonts w:ascii="Cambria" w:hAnsi="Cambria"/>
        </w:rPr>
        <w:t>określonych w art.</w:t>
      </w:r>
      <w:r w:rsidRPr="00831916">
        <w:rPr>
          <w:rFonts w:ascii="Cambria" w:hAnsi="Cambria"/>
        </w:rPr>
        <w:t xml:space="preserve">118 ustawy </w:t>
      </w:r>
      <w:proofErr w:type="spellStart"/>
      <w:r w:rsidRPr="00831916">
        <w:rPr>
          <w:rFonts w:ascii="Cambria" w:hAnsi="Cambria"/>
        </w:rPr>
        <w:t>P</w:t>
      </w:r>
      <w:r w:rsidR="002536F5" w:rsidRPr="00831916">
        <w:rPr>
          <w:rFonts w:ascii="Cambria" w:hAnsi="Cambria"/>
        </w:rPr>
        <w:t>zp</w:t>
      </w:r>
      <w:proofErr w:type="spellEnd"/>
      <w:r w:rsidRPr="00831916">
        <w:rPr>
          <w:rFonts w:ascii="Cambria" w:hAnsi="Cambria"/>
        </w:rPr>
        <w:t xml:space="preserve">, w celu wykazania spełnienia warunków udziału </w:t>
      </w:r>
      <w:r w:rsidR="0034310A" w:rsidRPr="00831916">
        <w:rPr>
          <w:rFonts w:ascii="Cambria" w:hAnsi="Cambria"/>
        </w:rPr>
        <w:t>w postępowaniu, jest</w:t>
      </w:r>
      <w:r w:rsidRPr="00831916">
        <w:rPr>
          <w:rFonts w:ascii="Cambria" w:hAnsi="Cambria"/>
        </w:rPr>
        <w:t>: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1320D6" w:rsidRPr="00831916" w:rsidRDefault="00B72B56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(należy 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>)</w:t>
      </w:r>
    </w:p>
    <w:p w:rsidR="00B56AFC" w:rsidRPr="00831916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W</w:t>
      </w:r>
      <w:r w:rsidR="00B56AFC" w:rsidRPr="00831916">
        <w:rPr>
          <w:rFonts w:ascii="Cambria" w:hAnsi="Cambria"/>
        </w:rPr>
        <w:t xml:space="preserve"> przypadku przyznania zamówienia - zobowiązujemy się do zawarcia umowy w miejscu i terminie wyznaczonym przez Zamawiającego,</w:t>
      </w:r>
    </w:p>
    <w:p w:rsidR="007465EC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Składamy</w:t>
      </w:r>
      <w:r w:rsidRPr="00831916">
        <w:rPr>
          <w:rFonts w:ascii="Cambria" w:hAnsi="Cambria"/>
        </w:rPr>
        <w:t xml:space="preserve"> ofertę przetargową w imieniu własnym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/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jako partner konsorcjum* zarządzanego przez …………</w:t>
      </w:r>
      <w:r w:rsidR="00CE5B33" w:rsidRPr="00831916">
        <w:rPr>
          <w:rFonts w:ascii="Cambria" w:hAnsi="Cambria"/>
        </w:rPr>
        <w:t>……………………………………...…………………</w:t>
      </w:r>
      <w:r w:rsidRPr="00831916">
        <w:rPr>
          <w:rFonts w:ascii="Cambria" w:hAnsi="Cambria"/>
        </w:rPr>
        <w:t xml:space="preserve">.. </w:t>
      </w:r>
    </w:p>
    <w:p w:rsidR="009A39F0" w:rsidRPr="00831916" w:rsidRDefault="001320D6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*(niepotrzebne skreślić).</w:t>
      </w:r>
    </w:p>
    <w:p w:rsidR="00796663" w:rsidRPr="00831916" w:rsidRDefault="00796663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Dane pełnomocnika w przypadku składania oferty wspólnej: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…………………………………………………………………………..,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Telefon: ………………………………………………………………...., </w:t>
      </w:r>
    </w:p>
    <w:p w:rsidR="009A39F0" w:rsidRPr="00831916" w:rsidRDefault="001320D6" w:rsidP="00CE5B33">
      <w:pPr>
        <w:spacing w:line="23" w:lineRule="atLeast"/>
        <w:ind w:left="426"/>
        <w:jc w:val="both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…………………………………………………………………..…..,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Załączniki do oferty:</w:t>
      </w:r>
    </w:p>
    <w:p w:rsidR="00A47E95" w:rsidRPr="00831916" w:rsidRDefault="00796663" w:rsidP="00831916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</w:t>
      </w:r>
    </w:p>
    <w:p w:rsidR="001320D6" w:rsidRPr="00831916" w:rsidRDefault="00CE5B33" w:rsidP="00CE5B33">
      <w:pPr>
        <w:suppressAutoHyphens w:val="0"/>
        <w:spacing w:line="276" w:lineRule="auto"/>
        <w:jc w:val="righ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>.........................................................</w:t>
      </w:r>
    </w:p>
    <w:p w:rsidR="00796663" w:rsidRPr="00831916" w:rsidRDefault="00796663">
      <w:pPr>
        <w:suppressAutoHyphens w:val="0"/>
        <w:spacing w:line="276" w:lineRule="auto"/>
        <w:jc w:val="right"/>
        <w:rPr>
          <w:rFonts w:ascii="Cambria" w:eastAsia="Calibri" w:hAnsi="Cambria"/>
          <w:i/>
          <w:lang w:eastAsia="en-US"/>
        </w:rPr>
      </w:pPr>
      <w:r w:rsidRPr="00831916">
        <w:rPr>
          <w:rFonts w:ascii="Cambria" w:eastAsia="Calibri" w:hAnsi="Cambria"/>
          <w:i/>
          <w:lang w:eastAsia="en-US"/>
        </w:rPr>
        <w:t>data i podpis osoby upoważnionej</w:t>
      </w:r>
    </w:p>
    <w:sectPr w:rsidR="00796663" w:rsidRPr="00831916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368" w:rsidRDefault="00B92368" w:rsidP="004142E9">
      <w:r>
        <w:separator/>
      </w:r>
    </w:p>
  </w:endnote>
  <w:endnote w:type="continuationSeparator" w:id="0">
    <w:p w:rsidR="00B92368" w:rsidRDefault="00B92368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327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3274" w:rsidRPr="00A171E9">
      <w:rPr>
        <w:sz w:val="20"/>
        <w:szCs w:val="20"/>
      </w:rPr>
      <w:fldChar w:fldCharType="separate"/>
    </w:r>
    <w:r w:rsidR="00405B9E">
      <w:rPr>
        <w:noProof/>
        <w:sz w:val="20"/>
        <w:szCs w:val="20"/>
      </w:rPr>
      <w:t>2</w:t>
    </w:r>
    <w:r w:rsidR="0099327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327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3274" w:rsidRPr="00A171E9">
      <w:rPr>
        <w:sz w:val="20"/>
        <w:szCs w:val="20"/>
      </w:rPr>
      <w:fldChar w:fldCharType="separate"/>
    </w:r>
    <w:r w:rsidR="00405B9E">
      <w:rPr>
        <w:noProof/>
        <w:sz w:val="20"/>
        <w:szCs w:val="20"/>
      </w:rPr>
      <w:t>2</w:t>
    </w:r>
    <w:r w:rsidR="00993274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368" w:rsidRDefault="00B92368" w:rsidP="004142E9">
      <w:r>
        <w:separator/>
      </w:r>
    </w:p>
  </w:footnote>
  <w:footnote w:type="continuationSeparator" w:id="0">
    <w:p w:rsidR="00B92368" w:rsidRDefault="00B92368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44A7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B9E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66590"/>
    <w:rsid w:val="00571787"/>
    <w:rsid w:val="005851FE"/>
    <w:rsid w:val="00586024"/>
    <w:rsid w:val="005869A5"/>
    <w:rsid w:val="005930EF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35F3F"/>
    <w:rsid w:val="00941BCD"/>
    <w:rsid w:val="00944EF8"/>
    <w:rsid w:val="00971F92"/>
    <w:rsid w:val="00993274"/>
    <w:rsid w:val="009A0D17"/>
    <w:rsid w:val="009A39F0"/>
    <w:rsid w:val="009D7DE5"/>
    <w:rsid w:val="00A11787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92368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3B178-458F-4522-900B-D433805A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2021-12-10T07:38:00Z</cp:lastPrinted>
  <dcterms:created xsi:type="dcterms:W3CDTF">2021-06-25T10:10:00Z</dcterms:created>
  <dcterms:modified xsi:type="dcterms:W3CDTF">2021-12-10T07:38:00Z</dcterms:modified>
</cp:coreProperties>
</file>