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7258BF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7258BF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7258BF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7258BF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7258BF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7258BF">
        <w:rPr>
          <w:rFonts w:ascii="Cambria" w:eastAsia="Times New Roman" w:hAnsi="Cambria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7258BF" w:rsidRDefault="003C18A5" w:rsidP="00C51BA5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  <w:lang w:eastAsia="pl-PL"/>
        </w:rPr>
      </w:pPr>
      <w:r w:rsidRPr="007258BF">
        <w:rPr>
          <w:rFonts w:ascii="Cambria" w:eastAsia="Times New Roman" w:hAnsi="Cambria" w:cs="Times New Roman"/>
          <w:sz w:val="26"/>
          <w:szCs w:val="26"/>
          <w:lang w:eastAsia="pl-PL"/>
        </w:rPr>
        <w:t>Nazwa i adres składającego oświadczenie</w:t>
      </w:r>
    </w:p>
    <w:p w:rsidR="00EC6CDD" w:rsidRPr="007258BF" w:rsidRDefault="00EC6CDD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9A42A2" w:rsidRPr="007258BF" w:rsidRDefault="009A42A2" w:rsidP="00C51BA5">
      <w:pPr>
        <w:pStyle w:val="Tekstpodstawowy"/>
        <w:spacing w:after="0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7258BF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7258BF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7258BF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051319" w:rsidRPr="007258BF" w:rsidRDefault="0065614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  <w:r w:rsidRPr="007258BF">
        <w:rPr>
          <w:rFonts w:ascii="Cambria" w:hAnsi="Cambria" w:cs="Times New Roman"/>
          <w:b/>
          <w:sz w:val="26"/>
          <w:szCs w:val="26"/>
        </w:rPr>
        <w:t xml:space="preserve">DOTYCZĄCE SPEŁNIANIA WARUNKÓW UDZIAŁU </w:t>
      </w:r>
      <w:r w:rsidR="009A42A2" w:rsidRPr="007258BF">
        <w:rPr>
          <w:rFonts w:ascii="Cambria" w:hAnsi="Cambria" w:cs="Times New Roman"/>
          <w:b/>
          <w:sz w:val="26"/>
          <w:szCs w:val="26"/>
        </w:rPr>
        <w:br/>
      </w:r>
      <w:r w:rsidRPr="007258BF">
        <w:rPr>
          <w:rFonts w:ascii="Cambria" w:hAnsi="Cambria" w:cs="Times New Roman"/>
          <w:b/>
          <w:sz w:val="26"/>
          <w:szCs w:val="26"/>
        </w:rPr>
        <w:t>W POSTĘPOWANIU</w:t>
      </w:r>
    </w:p>
    <w:p w:rsidR="00051319" w:rsidRPr="007258BF" w:rsidRDefault="00051319" w:rsidP="00C51BA5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</w:rPr>
      </w:pPr>
    </w:p>
    <w:p w:rsidR="00656149" w:rsidRPr="007258BF" w:rsidRDefault="00656149" w:rsidP="00C51BA5">
      <w:pPr>
        <w:pStyle w:val="Akapitzlist"/>
        <w:spacing w:after="0" w:line="240" w:lineRule="auto"/>
        <w:ind w:left="0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Dot</w:t>
      </w:r>
      <w:r w:rsidR="00925630" w:rsidRPr="007258BF">
        <w:rPr>
          <w:rFonts w:ascii="Cambria" w:hAnsi="Cambria" w:cs="Times New Roman"/>
          <w:sz w:val="26"/>
          <w:szCs w:val="26"/>
        </w:rPr>
        <w:t>yczy</w:t>
      </w:r>
      <w:r w:rsidRPr="007258BF">
        <w:rPr>
          <w:rFonts w:ascii="Cambria" w:hAnsi="Cambria" w:cs="Times New Roman"/>
          <w:b/>
          <w:sz w:val="26"/>
          <w:szCs w:val="26"/>
        </w:rPr>
        <w:t xml:space="preserve"> </w:t>
      </w:r>
      <w:r w:rsidRPr="007258BF">
        <w:rPr>
          <w:rFonts w:ascii="Cambria" w:hAnsi="Cambria" w:cs="Times New Roman"/>
          <w:sz w:val="26"/>
          <w:szCs w:val="26"/>
        </w:rPr>
        <w:t>postępowania o udzie</w:t>
      </w:r>
      <w:r w:rsidR="00734EA6" w:rsidRPr="007258BF">
        <w:rPr>
          <w:rFonts w:ascii="Cambria" w:hAnsi="Cambria" w:cs="Times New Roman"/>
          <w:sz w:val="26"/>
          <w:szCs w:val="26"/>
        </w:rPr>
        <w:t xml:space="preserve">lenie zamówienia publicznego </w:t>
      </w:r>
      <w:proofErr w:type="spellStart"/>
      <w:r w:rsidR="00734EA6" w:rsidRPr="007258BF">
        <w:rPr>
          <w:rFonts w:ascii="Cambria" w:hAnsi="Cambria" w:cs="Times New Roman"/>
          <w:sz w:val="26"/>
          <w:szCs w:val="26"/>
        </w:rPr>
        <w:t>pn</w:t>
      </w:r>
      <w:proofErr w:type="spellEnd"/>
      <w:r w:rsidRPr="007258BF">
        <w:rPr>
          <w:rFonts w:ascii="Cambria" w:hAnsi="Cambria" w:cs="Times New Roman"/>
          <w:sz w:val="26"/>
          <w:szCs w:val="26"/>
        </w:rPr>
        <w:t>:</w:t>
      </w:r>
      <w:r w:rsidR="00711FDF" w:rsidRPr="007258BF">
        <w:rPr>
          <w:rFonts w:ascii="Cambria" w:hAnsi="Cambria" w:cs="Times New Roman"/>
          <w:sz w:val="26"/>
          <w:szCs w:val="26"/>
        </w:rPr>
        <w:t xml:space="preserve"> </w:t>
      </w:r>
      <w:r w:rsidR="009A42A2" w:rsidRPr="007258BF">
        <w:rPr>
          <w:rFonts w:ascii="Cambria" w:hAnsi="Cambria" w:cs="Times New Roman"/>
          <w:b/>
          <w:bCs/>
          <w:sz w:val="26"/>
          <w:szCs w:val="26"/>
        </w:rPr>
        <w:t>Zakup energii elektrycznej dla Gminy i Miasta Nisko oraz podległych jednostek organizacyjnych na 2022 rok</w:t>
      </w:r>
      <w:r w:rsidR="004B130B" w:rsidRPr="007258BF">
        <w:rPr>
          <w:rFonts w:ascii="Cambria" w:hAnsi="Cambria" w:cs="Times New Roman"/>
          <w:b/>
          <w:sz w:val="26"/>
          <w:szCs w:val="26"/>
        </w:rPr>
        <w:t xml:space="preserve">, </w:t>
      </w:r>
      <w:r w:rsidRPr="007258BF">
        <w:rPr>
          <w:rFonts w:ascii="Cambria" w:hAnsi="Cambria" w:cs="Times New Roman"/>
          <w:sz w:val="26"/>
          <w:szCs w:val="26"/>
        </w:rPr>
        <w:t>prowadzonego przez Gminę Nisko</w:t>
      </w:r>
      <w:r w:rsidR="00051319" w:rsidRPr="007258BF">
        <w:rPr>
          <w:rFonts w:ascii="Cambria" w:hAnsi="Cambria" w:cs="Times New Roman"/>
          <w:sz w:val="26"/>
          <w:szCs w:val="26"/>
        </w:rPr>
        <w:t>.</w:t>
      </w:r>
    </w:p>
    <w:p w:rsidR="003C18A5" w:rsidRPr="007258BF" w:rsidRDefault="003C18A5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7258BF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7258BF">
        <w:rPr>
          <w:rFonts w:ascii="Cambria" w:hAnsi="Cambria" w:cs="Times New Roman"/>
          <w:sz w:val="26"/>
          <w:szCs w:val="26"/>
        </w:rPr>
        <w:t>roz</w:t>
      </w:r>
      <w:r w:rsidRPr="007258BF">
        <w:rPr>
          <w:rFonts w:ascii="Cambria" w:hAnsi="Cambria" w:cs="Times New Roman"/>
          <w:sz w:val="26"/>
          <w:szCs w:val="26"/>
        </w:rPr>
        <w:t xml:space="preserve">dziale </w:t>
      </w:r>
      <w:r w:rsidR="00D5057C" w:rsidRPr="007258BF">
        <w:rPr>
          <w:rFonts w:ascii="Cambria" w:hAnsi="Cambria" w:cs="Times New Roman"/>
          <w:sz w:val="26"/>
          <w:szCs w:val="26"/>
        </w:rPr>
        <w:t xml:space="preserve">VI </w:t>
      </w:r>
      <w:r w:rsidRPr="007258BF">
        <w:rPr>
          <w:rFonts w:ascii="Cambria" w:hAnsi="Cambria" w:cs="Times New Roman"/>
          <w:sz w:val="26"/>
          <w:szCs w:val="26"/>
        </w:rPr>
        <w:t>Specyfikacji Warunków Zamówienia zwanej dalej SWZ.</w:t>
      </w:r>
    </w:p>
    <w:p w:rsidR="00D5057C" w:rsidRPr="007258BF" w:rsidRDefault="00D5057C" w:rsidP="00C51BA5">
      <w:pPr>
        <w:pStyle w:val="Tekstpodstawowy"/>
        <w:spacing w:after="0"/>
        <w:jc w:val="both"/>
        <w:rPr>
          <w:rFonts w:ascii="Cambria" w:hAnsi="Cambria" w:cs="Times New Roman"/>
          <w:sz w:val="26"/>
          <w:szCs w:val="26"/>
        </w:rPr>
      </w:pPr>
    </w:p>
    <w:p w:rsidR="00656149" w:rsidRPr="007258BF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Da</w:t>
      </w:r>
      <w:r w:rsidR="003C18A5" w:rsidRPr="007258BF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7258BF" w:rsidRDefault="00C51BA5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</w:rPr>
      </w:pPr>
    </w:p>
    <w:p w:rsidR="00656149" w:rsidRPr="007258BF" w:rsidRDefault="00656149" w:rsidP="00C51BA5">
      <w:pPr>
        <w:pStyle w:val="Tekstpodstawowy"/>
        <w:spacing w:after="0"/>
        <w:jc w:val="right"/>
        <w:rPr>
          <w:rFonts w:ascii="Cambria" w:hAnsi="Cambria" w:cs="Times New Roman"/>
          <w:sz w:val="26"/>
          <w:szCs w:val="26"/>
          <w:highlight w:val="yellow"/>
        </w:rPr>
      </w:pPr>
      <w:r w:rsidRPr="007258BF">
        <w:rPr>
          <w:rFonts w:ascii="Cambria" w:hAnsi="Cambria" w:cs="Times New Roman"/>
          <w:sz w:val="26"/>
          <w:szCs w:val="26"/>
        </w:rPr>
        <w:t>........................................................</w:t>
      </w:r>
    </w:p>
    <w:p w:rsidR="00734EA6" w:rsidRPr="007258BF" w:rsidRDefault="00734EA6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C51BA5" w:rsidRPr="007258BF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7258BF">
        <w:rPr>
          <w:rFonts w:ascii="Cambria" w:hAnsi="Cambria" w:cs="Times New Roman"/>
          <w:sz w:val="26"/>
          <w:szCs w:val="26"/>
        </w:rPr>
        <w:t>ych</w:t>
      </w:r>
      <w:proofErr w:type="spellEnd"/>
      <w:r w:rsidRPr="007258BF">
        <w:rPr>
          <w:rFonts w:ascii="Cambria" w:hAnsi="Cambria" w:cs="Times New Roman"/>
          <w:sz w:val="26"/>
          <w:szCs w:val="26"/>
        </w:rPr>
        <w:t xml:space="preserve"> podmiotu/ów:</w:t>
      </w:r>
    </w:p>
    <w:p w:rsidR="00656149" w:rsidRPr="007258BF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............................................................................</w:t>
      </w:r>
      <w:r w:rsidR="00C51BA5" w:rsidRPr="007258BF">
        <w:rPr>
          <w:rFonts w:ascii="Cambria" w:hAnsi="Cambria" w:cs="Times New Roman"/>
          <w:sz w:val="26"/>
          <w:szCs w:val="26"/>
        </w:rPr>
        <w:t>...............................................</w:t>
      </w:r>
      <w:r w:rsidRPr="007258BF">
        <w:rPr>
          <w:rFonts w:ascii="Cambria" w:hAnsi="Cambria" w:cs="Times New Roman"/>
          <w:sz w:val="26"/>
          <w:szCs w:val="26"/>
        </w:rPr>
        <w:t>..</w:t>
      </w:r>
      <w:r w:rsidR="007258BF">
        <w:rPr>
          <w:rFonts w:ascii="Cambria" w:hAnsi="Cambria" w:cs="Times New Roman"/>
          <w:sz w:val="26"/>
          <w:szCs w:val="26"/>
        </w:rPr>
        <w:t>......</w:t>
      </w:r>
      <w:bookmarkStart w:id="0" w:name="_GoBack"/>
      <w:bookmarkEnd w:id="0"/>
      <w:r w:rsidRPr="007258BF">
        <w:rPr>
          <w:rFonts w:ascii="Cambria" w:hAnsi="Cambria" w:cs="Times New Roman"/>
          <w:sz w:val="26"/>
          <w:szCs w:val="26"/>
        </w:rPr>
        <w:t>..</w:t>
      </w:r>
      <w:r w:rsidR="00C51BA5" w:rsidRPr="007258BF">
        <w:rPr>
          <w:rFonts w:ascii="Cambria" w:hAnsi="Cambria" w:cs="Times New Roman"/>
          <w:sz w:val="26"/>
          <w:szCs w:val="26"/>
        </w:rPr>
        <w:t>.....</w:t>
      </w:r>
    </w:p>
    <w:p w:rsidR="00656149" w:rsidRPr="007258BF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………………</w:t>
      </w:r>
      <w:r w:rsidR="00734EA6" w:rsidRPr="007258BF">
        <w:rPr>
          <w:rFonts w:ascii="Cambria" w:hAnsi="Cambria" w:cs="Times New Roman"/>
          <w:sz w:val="26"/>
          <w:szCs w:val="26"/>
        </w:rPr>
        <w:t>………………</w:t>
      </w:r>
      <w:r w:rsidR="00C51BA5" w:rsidRPr="007258BF">
        <w:rPr>
          <w:rFonts w:ascii="Cambria" w:hAnsi="Cambria" w:cs="Times New Roman"/>
          <w:sz w:val="26"/>
          <w:szCs w:val="26"/>
        </w:rPr>
        <w:t>…………………….</w:t>
      </w:r>
      <w:r w:rsidR="00734EA6" w:rsidRPr="007258BF">
        <w:rPr>
          <w:rFonts w:ascii="Cambria" w:hAnsi="Cambria" w:cs="Times New Roman"/>
          <w:sz w:val="26"/>
          <w:szCs w:val="26"/>
        </w:rPr>
        <w:t>………………………………</w:t>
      </w:r>
      <w:r w:rsidR="007258BF">
        <w:rPr>
          <w:rFonts w:ascii="Cambria" w:hAnsi="Cambria" w:cs="Times New Roman"/>
          <w:sz w:val="26"/>
          <w:szCs w:val="26"/>
        </w:rPr>
        <w:t>………………………..</w:t>
      </w:r>
      <w:r w:rsidR="004B130B" w:rsidRPr="007258BF">
        <w:rPr>
          <w:rFonts w:ascii="Cambria" w:hAnsi="Cambria" w:cs="Times New Roman"/>
          <w:sz w:val="26"/>
          <w:szCs w:val="26"/>
        </w:rPr>
        <w:t>..</w:t>
      </w:r>
    </w:p>
    <w:p w:rsidR="00656149" w:rsidRPr="007258BF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w następującym zakresie:.............................................................</w:t>
      </w:r>
      <w:r w:rsidR="00810C22" w:rsidRPr="007258BF">
        <w:rPr>
          <w:rFonts w:ascii="Cambria" w:hAnsi="Cambria" w:cs="Times New Roman"/>
          <w:sz w:val="26"/>
          <w:szCs w:val="26"/>
        </w:rPr>
        <w:t>.............................</w:t>
      </w:r>
    </w:p>
    <w:p w:rsidR="00656149" w:rsidRPr="007258BF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……………</w:t>
      </w:r>
      <w:r w:rsidR="00734EA6" w:rsidRPr="007258BF">
        <w:rPr>
          <w:rFonts w:ascii="Cambria" w:hAnsi="Cambria" w:cs="Times New Roman"/>
          <w:sz w:val="26"/>
          <w:szCs w:val="26"/>
        </w:rPr>
        <w:t>………………………………………………………………………</w:t>
      </w:r>
      <w:r w:rsidR="007258BF">
        <w:rPr>
          <w:rFonts w:ascii="Cambria" w:hAnsi="Cambria" w:cs="Times New Roman"/>
          <w:sz w:val="26"/>
          <w:szCs w:val="26"/>
        </w:rPr>
        <w:t>……………….………</w:t>
      </w:r>
      <w:r w:rsidR="00C51BA5" w:rsidRPr="007258BF">
        <w:rPr>
          <w:rFonts w:ascii="Cambria" w:hAnsi="Cambria" w:cs="Times New Roman"/>
          <w:sz w:val="26"/>
          <w:szCs w:val="26"/>
        </w:rPr>
        <w:t>…</w:t>
      </w:r>
    </w:p>
    <w:p w:rsidR="00656149" w:rsidRPr="007258BF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………………</w:t>
      </w:r>
      <w:r w:rsidR="00734EA6" w:rsidRPr="007258BF">
        <w:rPr>
          <w:rFonts w:ascii="Cambria" w:hAnsi="Cambria" w:cs="Times New Roman"/>
          <w:sz w:val="26"/>
          <w:szCs w:val="26"/>
        </w:rPr>
        <w:t>……………………………………………………………………</w:t>
      </w:r>
      <w:r w:rsidR="007258BF">
        <w:rPr>
          <w:rFonts w:ascii="Cambria" w:hAnsi="Cambria" w:cs="Times New Roman"/>
          <w:sz w:val="26"/>
          <w:szCs w:val="26"/>
        </w:rPr>
        <w:t>……………………….</w:t>
      </w:r>
      <w:r w:rsidR="00734EA6" w:rsidRPr="007258BF">
        <w:rPr>
          <w:rFonts w:ascii="Cambria" w:hAnsi="Cambria" w:cs="Times New Roman"/>
          <w:sz w:val="26"/>
          <w:szCs w:val="26"/>
        </w:rPr>
        <w:t>…</w:t>
      </w:r>
    </w:p>
    <w:p w:rsidR="00656149" w:rsidRPr="007258BF" w:rsidRDefault="00656149" w:rsidP="00C51BA5">
      <w:pPr>
        <w:pStyle w:val="Tekstpodstawowy"/>
        <w:spacing w:after="0"/>
        <w:ind w:left="426"/>
        <w:jc w:val="both"/>
        <w:rPr>
          <w:rFonts w:ascii="Cambria" w:hAnsi="Cambria" w:cs="Times New Roman"/>
          <w:i/>
          <w:sz w:val="26"/>
          <w:szCs w:val="26"/>
          <w:highlight w:val="yellow"/>
        </w:rPr>
      </w:pPr>
      <w:r w:rsidRPr="007258BF">
        <w:rPr>
          <w:rFonts w:ascii="Cambria" w:hAnsi="Cambria" w:cs="Times New Roman"/>
          <w:i/>
          <w:sz w:val="26"/>
          <w:szCs w:val="26"/>
        </w:rPr>
        <w:t>(wskazać podmiot i określić odpowiedni zakres dla wskazanego podmiotu).</w:t>
      </w:r>
    </w:p>
    <w:p w:rsidR="00656149" w:rsidRPr="007258BF" w:rsidRDefault="00656149" w:rsidP="00C51BA5">
      <w:pPr>
        <w:pStyle w:val="Tekstpodstawowy"/>
        <w:spacing w:after="0"/>
        <w:rPr>
          <w:rFonts w:ascii="Cambria" w:hAnsi="Cambria" w:cs="Times New Roman"/>
          <w:sz w:val="26"/>
          <w:szCs w:val="26"/>
          <w:highlight w:val="yellow"/>
        </w:rPr>
      </w:pPr>
    </w:p>
    <w:p w:rsidR="00656149" w:rsidRPr="007258BF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Da</w:t>
      </w:r>
      <w:r w:rsidR="003C18A5" w:rsidRPr="007258BF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7258BF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56149" w:rsidRPr="007258BF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p w:rsidR="00734EA6" w:rsidRPr="007258BF" w:rsidRDefault="00734EA6" w:rsidP="00C51BA5">
      <w:pPr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656149" w:rsidRPr="007258BF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7258BF" w:rsidRDefault="00656149" w:rsidP="00C51BA5">
      <w:pPr>
        <w:pStyle w:val="Tekstpodstawowy"/>
        <w:spacing w:after="0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656149" w:rsidRPr="007258BF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Da</w:t>
      </w:r>
      <w:r w:rsidR="003C18A5" w:rsidRPr="007258BF">
        <w:rPr>
          <w:rFonts w:ascii="Cambria" w:hAnsi="Cambria" w:cs="Times New Roman"/>
          <w:sz w:val="26"/>
          <w:szCs w:val="26"/>
        </w:rPr>
        <w:t>ta i podpis osoby upoważnionej:</w:t>
      </w:r>
    </w:p>
    <w:p w:rsidR="00C51BA5" w:rsidRPr="007258BF" w:rsidRDefault="00C51BA5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</w:p>
    <w:p w:rsidR="0066724C" w:rsidRPr="007258BF" w:rsidRDefault="00656149" w:rsidP="00C51BA5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7258BF">
        <w:rPr>
          <w:rFonts w:ascii="Cambria" w:hAnsi="Cambria" w:cs="Times New Roman"/>
          <w:sz w:val="26"/>
          <w:szCs w:val="26"/>
        </w:rPr>
        <w:t>.........................................................</w:t>
      </w:r>
    </w:p>
    <w:sectPr w:rsidR="0066724C" w:rsidRPr="007258BF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49B" w:rsidRDefault="00DA549B" w:rsidP="0038231F">
      <w:pPr>
        <w:spacing w:after="0" w:line="240" w:lineRule="auto"/>
      </w:pPr>
      <w:r>
        <w:separator/>
      </w:r>
    </w:p>
  </w:endnote>
  <w:endnote w:type="continuationSeparator" w:id="0">
    <w:p w:rsidR="00DA549B" w:rsidRDefault="00DA54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49B" w:rsidRDefault="00DA549B" w:rsidP="0038231F">
      <w:pPr>
        <w:spacing w:after="0" w:line="240" w:lineRule="auto"/>
      </w:pPr>
      <w:r>
        <w:separator/>
      </w:r>
    </w:p>
  </w:footnote>
  <w:footnote w:type="continuationSeparator" w:id="0">
    <w:p w:rsidR="00DA549B" w:rsidRDefault="00DA54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258B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258BF">
      <w:rPr>
        <w:rFonts w:ascii="Cambria" w:hAnsi="Cambria" w:cs="Times New Roman"/>
        <w:b/>
        <w:sz w:val="24"/>
        <w:szCs w:val="24"/>
      </w:rPr>
      <w:t>Załącznik nr 3</w:t>
    </w:r>
  </w:p>
  <w:p w:rsidR="003C18A5" w:rsidRPr="007258B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258BF">
      <w:rPr>
        <w:rFonts w:ascii="Cambria" w:hAnsi="Cambria" w:cs="Times New Roman"/>
        <w:b/>
        <w:sz w:val="24"/>
        <w:szCs w:val="24"/>
      </w:rPr>
      <w:t>Ośw</w:t>
    </w:r>
    <w:r w:rsidR="00734EA6" w:rsidRPr="007258B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58BF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A42A2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549B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070AA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4B1A4-1E83-4CA0-BDB2-FF5312CB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 W POSTĘPOWANIU</vt:lpstr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2021-11-18T08:14:00Z</cp:lastPrinted>
  <dcterms:created xsi:type="dcterms:W3CDTF">2021-11-18T08:14:00Z</dcterms:created>
  <dcterms:modified xsi:type="dcterms:W3CDTF">2021-11-18T08:14:00Z</dcterms:modified>
</cp:coreProperties>
</file>