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DC1A4E" w:rsidRDefault="00E72D0E" w:rsidP="003E6F2A">
      <w:pPr>
        <w:rPr>
          <w:rFonts w:asciiTheme="majorHAnsi" w:hAnsiTheme="majorHAnsi"/>
          <w:sz w:val="20"/>
          <w:szCs w:val="20"/>
        </w:rPr>
      </w:pPr>
      <w:r w:rsidRPr="00DC1A4E">
        <w:rPr>
          <w:rFonts w:asciiTheme="majorHAnsi" w:hAnsiTheme="majorHAnsi"/>
          <w:noProof/>
          <w:lang w:eastAsia="pl-PL"/>
        </w:rPr>
        <mc:AlternateContent>
          <mc:Choice Requires="wpg">
            <w:drawing>
              <wp:inline distT="0" distB="0" distL="0" distR="0" wp14:anchorId="7A2730DF" wp14:editId="4C8AE4E1">
                <wp:extent cx="1949450" cy="1007110"/>
                <wp:effectExtent l="9525" t="571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1A4E" w:rsidRDefault="00DC1A4E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DC1A4E" w:rsidRDefault="00DC1A4E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DC1A4E" w:rsidRDefault="00DC1A4E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DC1A4E" w:rsidRDefault="00DC1A4E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DC1A4E" w:rsidRPr="00DC1A4E" w:rsidRDefault="00DC1A4E">
                                <w:pPr>
                                  <w:overflowPunct w:val="0"/>
                                  <w:jc w:val="center"/>
                                  <w:rPr>
                                    <w:rFonts w:asciiTheme="majorHAnsi" w:hAnsiTheme="majorHAnsi"/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 w:rsidRPr="00DC1A4E">
                                  <w:rPr>
                                    <w:rFonts w:asciiTheme="majorHAnsi" w:hAnsiTheme="majorHAnsi"/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DC1A4E" w:rsidRDefault="00DC1A4E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DC1A4E" w:rsidRDefault="00DC1A4E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DC1A4E" w:rsidRDefault="00DC1A4E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DC1A4E" w:rsidRDefault="00DC1A4E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DC1A4E" w:rsidRPr="00DC1A4E" w:rsidRDefault="00DC1A4E">
                          <w:pPr>
                            <w:overflowPunct w:val="0"/>
                            <w:jc w:val="center"/>
                            <w:rPr>
                              <w:rFonts w:asciiTheme="majorHAnsi" w:hAnsiTheme="majorHAnsi"/>
                              <w:kern w:val="1"/>
                              <w:sz w:val="18"/>
                              <w:szCs w:val="18"/>
                            </w:rPr>
                          </w:pPr>
                          <w:r w:rsidRPr="00DC1A4E">
                            <w:rPr>
                              <w:rFonts w:asciiTheme="majorHAnsi" w:hAnsiTheme="majorHAnsi"/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Pr="00DC1A4E" w:rsidRDefault="00DC1A4E" w:rsidP="00DC1A4E">
      <w:pPr>
        <w:tabs>
          <w:tab w:val="left" w:pos="11340"/>
        </w:tabs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sz w:val="20"/>
          <w:szCs w:val="20"/>
        </w:rPr>
        <w:tab/>
      </w:r>
      <w:r w:rsidR="00655844" w:rsidRPr="00DC1A4E">
        <w:rPr>
          <w:rFonts w:asciiTheme="majorHAnsi" w:hAnsiTheme="majorHAnsi"/>
          <w:b/>
          <w:sz w:val="32"/>
          <w:szCs w:val="32"/>
        </w:rPr>
        <w:t>Gmina Nisko</w:t>
      </w:r>
    </w:p>
    <w:p w:rsidR="00655844" w:rsidRPr="00DC1A4E" w:rsidRDefault="00DC1A4E" w:rsidP="00DC1A4E">
      <w:pPr>
        <w:tabs>
          <w:tab w:val="left" w:pos="11340"/>
        </w:tabs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ab/>
      </w:r>
      <w:r w:rsidR="00655844" w:rsidRPr="00DC1A4E">
        <w:rPr>
          <w:rFonts w:asciiTheme="majorHAnsi" w:hAnsiTheme="majorHAnsi"/>
          <w:b/>
          <w:sz w:val="32"/>
          <w:szCs w:val="32"/>
        </w:rPr>
        <w:t>Plac Wolności 14</w:t>
      </w:r>
    </w:p>
    <w:p w:rsidR="008036BE" w:rsidRPr="00DC1A4E" w:rsidRDefault="00DC1A4E" w:rsidP="00DC1A4E">
      <w:pPr>
        <w:tabs>
          <w:tab w:val="left" w:pos="11340"/>
        </w:tabs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ab/>
      </w:r>
      <w:r w:rsidR="00655844" w:rsidRPr="00DC1A4E">
        <w:rPr>
          <w:rFonts w:asciiTheme="majorHAnsi" w:hAnsiTheme="majorHAnsi"/>
          <w:b/>
          <w:sz w:val="32"/>
          <w:szCs w:val="32"/>
        </w:rPr>
        <w:t>37 – 400 Nisko</w:t>
      </w:r>
    </w:p>
    <w:p w:rsidR="004340A5" w:rsidRPr="00DC1A4E" w:rsidRDefault="004340A5" w:rsidP="00DC1A4E">
      <w:pPr>
        <w:ind w:firstLine="6"/>
        <w:rPr>
          <w:rFonts w:asciiTheme="majorHAnsi" w:hAnsiTheme="majorHAnsi"/>
          <w:b/>
          <w:sz w:val="26"/>
          <w:szCs w:val="26"/>
        </w:rPr>
      </w:pPr>
    </w:p>
    <w:p w:rsidR="00762BD6" w:rsidRPr="00982139" w:rsidRDefault="00FD55A4" w:rsidP="00982139">
      <w:pPr>
        <w:pStyle w:val="Akapitzlist"/>
        <w:snapToGrid w:val="0"/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iCs/>
          <w:sz w:val="26"/>
          <w:szCs w:val="26"/>
        </w:rPr>
        <w:t xml:space="preserve">Nawiązując do ogłoszonego postępowania w trybie podstawowym bez możliwości negocjacji </w:t>
      </w:r>
      <w:r w:rsidRPr="00DC1A4E">
        <w:rPr>
          <w:rFonts w:asciiTheme="majorHAnsi" w:hAnsiTheme="majorHAnsi"/>
          <w:sz w:val="26"/>
          <w:szCs w:val="26"/>
        </w:rPr>
        <w:t>zgodnie z przepisami ustawy z dnia 29 stycznia 2004 roku Prawo zamówień publicznych (Dz.U. z 2021 r. poz. 1129 z późn. zm.) na zadanie</w:t>
      </w:r>
      <w:r w:rsidR="00655844" w:rsidRPr="00DC1A4E">
        <w:rPr>
          <w:rFonts w:asciiTheme="majorHAnsi" w:hAnsiTheme="majorHAnsi"/>
          <w:sz w:val="26"/>
          <w:szCs w:val="26"/>
        </w:rPr>
        <w:t xml:space="preserve"> pod nazwą</w:t>
      </w:r>
      <w:r w:rsidR="00655844" w:rsidRPr="00DC1A4E">
        <w:rPr>
          <w:rFonts w:asciiTheme="majorHAnsi" w:hAnsiTheme="majorHAnsi"/>
          <w:b/>
          <w:sz w:val="26"/>
          <w:szCs w:val="26"/>
        </w:rPr>
        <w:t xml:space="preserve">: </w:t>
      </w:r>
      <w:bookmarkStart w:id="0" w:name="_GoBack"/>
      <w:r w:rsidR="00DC1A4E" w:rsidRPr="00DC1A4E">
        <w:rPr>
          <w:rFonts w:asciiTheme="majorHAnsi" w:eastAsia="Arial" w:hAnsiTheme="majorHAnsi"/>
          <w:b/>
          <w:bCs/>
          <w:iCs/>
          <w:sz w:val="26"/>
          <w:szCs w:val="26"/>
        </w:rPr>
        <w:t>Zakup gazu ziemnego dla Gminy i Miasta Nisko oraz podległych jednostek organizacyjnych na rok 2022</w:t>
      </w:r>
      <w:bookmarkEnd w:id="0"/>
      <w:r w:rsidR="003E6F2A" w:rsidRPr="00DC1A4E">
        <w:rPr>
          <w:rFonts w:asciiTheme="majorHAnsi" w:eastAsia="Arial" w:hAnsiTheme="majorHAnsi"/>
          <w:b/>
          <w:bCs/>
          <w:iCs/>
          <w:sz w:val="26"/>
          <w:szCs w:val="26"/>
        </w:rPr>
        <w:t xml:space="preserve"> </w:t>
      </w:r>
      <w:r w:rsidR="00655844" w:rsidRPr="00DC1A4E">
        <w:rPr>
          <w:rFonts w:asciiTheme="majorHAnsi" w:hAnsiTheme="majorHAnsi"/>
          <w:sz w:val="26"/>
          <w:szCs w:val="26"/>
        </w:rPr>
        <w:t>przedstawiam następujące informacje:</w:t>
      </w:r>
    </w:p>
    <w:p w:rsidR="00655844" w:rsidRPr="00DC1A4E" w:rsidRDefault="00655844" w:rsidP="000E4DD1">
      <w:pPr>
        <w:numPr>
          <w:ilvl w:val="0"/>
          <w:numId w:val="2"/>
        </w:numPr>
        <w:tabs>
          <w:tab w:val="left" w:pos="284"/>
        </w:tabs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Ofertę przetargową składa:</w:t>
      </w:r>
    </w:p>
    <w:p w:rsidR="00655844" w:rsidRPr="00DC1A4E" w:rsidRDefault="008036BE" w:rsidP="000E4DD1">
      <w:pPr>
        <w:ind w:left="284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Nazwa W</w:t>
      </w:r>
      <w:r w:rsidR="002E5D2C" w:rsidRPr="00DC1A4E">
        <w:rPr>
          <w:rFonts w:asciiTheme="majorHAnsi" w:hAnsiTheme="majorHAnsi"/>
          <w:sz w:val="26"/>
          <w:szCs w:val="26"/>
        </w:rPr>
        <w:t>ykonawcy:</w:t>
      </w:r>
      <w:r w:rsidR="003E6F2A" w:rsidRPr="00DC1A4E">
        <w:rPr>
          <w:rFonts w:asciiTheme="majorHAnsi" w:hAnsiTheme="majorHAnsi"/>
          <w:sz w:val="26"/>
          <w:szCs w:val="26"/>
        </w:rPr>
        <w:t xml:space="preserve"> …………………………………………………………………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……</w:t>
      </w:r>
      <w:r w:rsidR="00714A2A" w:rsidRPr="00DC1A4E">
        <w:rPr>
          <w:rFonts w:asciiTheme="majorHAnsi" w:hAnsiTheme="majorHAnsi"/>
          <w:sz w:val="26"/>
          <w:szCs w:val="26"/>
        </w:rPr>
        <w:t>.</w:t>
      </w:r>
      <w:r w:rsidR="00E72D0E" w:rsidRPr="00DC1A4E">
        <w:rPr>
          <w:rFonts w:asciiTheme="majorHAnsi" w:hAnsiTheme="majorHAnsi"/>
          <w:sz w:val="26"/>
          <w:szCs w:val="26"/>
        </w:rPr>
        <w:t>….</w:t>
      </w:r>
    </w:p>
    <w:p w:rsidR="003E6F2A" w:rsidRPr="00DC1A4E" w:rsidRDefault="002E5D2C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</w:t>
      </w:r>
      <w:r w:rsidR="003E6F2A"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………</w:t>
      </w:r>
      <w:r w:rsidR="00714A2A" w:rsidRPr="00DC1A4E">
        <w:rPr>
          <w:rFonts w:asciiTheme="majorHAnsi" w:hAnsiTheme="majorHAnsi"/>
          <w:sz w:val="26"/>
          <w:szCs w:val="26"/>
        </w:rPr>
        <w:t>….</w:t>
      </w:r>
    </w:p>
    <w:p w:rsidR="002E5D2C" w:rsidRPr="00DC1A4E" w:rsidRDefault="00655844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telefon: ………………………</w:t>
      </w:r>
      <w:r w:rsidR="00714A2A" w:rsidRPr="00DC1A4E">
        <w:rPr>
          <w:rFonts w:asciiTheme="majorHAnsi" w:hAnsiTheme="majorHAnsi"/>
          <w:sz w:val="26"/>
          <w:szCs w:val="26"/>
        </w:rPr>
        <w:t>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…………………………………………….</w:t>
      </w:r>
      <w:r w:rsidR="00714A2A" w:rsidRPr="00DC1A4E">
        <w:rPr>
          <w:rFonts w:asciiTheme="majorHAnsi" w:hAnsiTheme="majorHAnsi"/>
          <w:sz w:val="26"/>
          <w:szCs w:val="26"/>
        </w:rPr>
        <w:t>…………</w:t>
      </w:r>
    </w:p>
    <w:p w:rsidR="002E5D2C" w:rsidRPr="00DC1A4E" w:rsidRDefault="00655844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fax: ………………</w:t>
      </w:r>
      <w:r w:rsidR="00714A2A"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……………………………………………….</w:t>
      </w:r>
      <w:r w:rsidR="00714A2A" w:rsidRPr="00DC1A4E">
        <w:rPr>
          <w:rFonts w:asciiTheme="majorHAnsi" w:hAnsiTheme="majorHAnsi"/>
          <w:sz w:val="26"/>
          <w:szCs w:val="26"/>
        </w:rPr>
        <w:t>.</w:t>
      </w:r>
      <w:r w:rsidR="002E5D2C" w:rsidRPr="00DC1A4E">
        <w:rPr>
          <w:rFonts w:asciiTheme="majorHAnsi" w:hAnsiTheme="majorHAnsi"/>
          <w:sz w:val="26"/>
          <w:szCs w:val="26"/>
        </w:rPr>
        <w:t>…</w:t>
      </w:r>
    </w:p>
    <w:p w:rsidR="00655844" w:rsidRPr="00DC1A4E" w:rsidRDefault="00655844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e-mail: ………………</w:t>
      </w:r>
      <w:r w:rsidR="002E5D2C" w:rsidRPr="00DC1A4E">
        <w:rPr>
          <w:rFonts w:asciiTheme="majorHAnsi" w:hAnsiTheme="majorHAnsi"/>
          <w:sz w:val="26"/>
          <w:szCs w:val="26"/>
        </w:rPr>
        <w:t>……………………………………………………………..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………</w:t>
      </w:r>
      <w:r w:rsidR="00714A2A" w:rsidRPr="00DC1A4E">
        <w:rPr>
          <w:rFonts w:asciiTheme="majorHAnsi" w:hAnsiTheme="majorHAnsi"/>
          <w:sz w:val="26"/>
          <w:szCs w:val="26"/>
        </w:rPr>
        <w:t>.</w:t>
      </w:r>
    </w:p>
    <w:p w:rsidR="003E6F2A" w:rsidRPr="00DC1A4E" w:rsidRDefault="00655844" w:rsidP="000E4DD1">
      <w:pPr>
        <w:ind w:left="284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NIP: …………………………..…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…………………………………………………………………………………………………………..</w:t>
      </w:r>
      <w:r w:rsidRPr="00DC1A4E">
        <w:rPr>
          <w:rFonts w:asciiTheme="majorHAnsi" w:hAnsiTheme="majorHAnsi"/>
          <w:sz w:val="26"/>
          <w:szCs w:val="26"/>
        </w:rPr>
        <w:t>…</w:t>
      </w:r>
    </w:p>
    <w:p w:rsidR="00655844" w:rsidRPr="00DC1A4E" w:rsidRDefault="003E6F2A" w:rsidP="000E4DD1">
      <w:pPr>
        <w:ind w:left="284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REGON: 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…………………………………………………………………………………………………………..</w:t>
      </w:r>
      <w:r w:rsidRPr="00DC1A4E">
        <w:rPr>
          <w:rFonts w:asciiTheme="majorHAnsi" w:hAnsiTheme="majorHAnsi"/>
          <w:sz w:val="26"/>
          <w:szCs w:val="26"/>
        </w:rPr>
        <w:t>………………</w:t>
      </w:r>
      <w:r w:rsidR="00655844" w:rsidRPr="00DC1A4E">
        <w:rPr>
          <w:rFonts w:asciiTheme="majorHAnsi" w:hAnsiTheme="majorHAnsi"/>
          <w:sz w:val="26"/>
          <w:szCs w:val="26"/>
        </w:rPr>
        <w:t>,</w:t>
      </w:r>
    </w:p>
    <w:p w:rsidR="00762BD6" w:rsidRPr="00DC1A4E" w:rsidRDefault="003E6F2A" w:rsidP="00982139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 xml:space="preserve">Osoba </w:t>
      </w:r>
      <w:r w:rsidR="002E5D2C" w:rsidRPr="00DC1A4E">
        <w:rPr>
          <w:rFonts w:asciiTheme="majorHAnsi" w:hAnsiTheme="majorHAnsi"/>
          <w:sz w:val="26"/>
          <w:szCs w:val="26"/>
        </w:rPr>
        <w:t>do konta</w:t>
      </w:r>
      <w:r w:rsidRPr="00DC1A4E">
        <w:rPr>
          <w:rFonts w:asciiTheme="majorHAnsi" w:hAnsiTheme="majorHAnsi"/>
          <w:sz w:val="26"/>
          <w:szCs w:val="26"/>
        </w:rPr>
        <w:t>ktu: …</w:t>
      </w:r>
      <w:r w:rsidR="00DC1A4E">
        <w:rPr>
          <w:rFonts w:asciiTheme="majorHAnsi" w:hAnsiTheme="majorHAnsi"/>
          <w:sz w:val="26"/>
          <w:szCs w:val="26"/>
        </w:rPr>
        <w:t>………………………………………</w:t>
      </w: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</w:t>
      </w:r>
      <w:r w:rsidR="00714A2A" w:rsidRPr="00DC1A4E">
        <w:rPr>
          <w:rFonts w:asciiTheme="majorHAnsi" w:hAnsiTheme="majorHAnsi"/>
          <w:sz w:val="26"/>
          <w:szCs w:val="26"/>
        </w:rPr>
        <w:t>………………..</w:t>
      </w:r>
    </w:p>
    <w:p w:rsidR="00DC1A4E" w:rsidRPr="00DC1A4E" w:rsidRDefault="00762BD6" w:rsidP="00DC1A4E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rFonts w:asciiTheme="majorHAnsi" w:hAnsiTheme="majorHAnsi"/>
          <w:color w:val="FF0000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Oferujemy wykonanie zamówienia w zakresie objętym specyf</w:t>
      </w:r>
      <w:r w:rsidR="00FD55A4" w:rsidRPr="00DC1A4E">
        <w:rPr>
          <w:rFonts w:asciiTheme="majorHAnsi" w:hAnsiTheme="majorHAnsi"/>
          <w:sz w:val="26"/>
          <w:szCs w:val="26"/>
        </w:rPr>
        <w:t>ikacją</w:t>
      </w:r>
      <w:r w:rsidRPr="00DC1A4E">
        <w:rPr>
          <w:rFonts w:asciiTheme="majorHAnsi" w:hAnsiTheme="majorHAnsi"/>
          <w:sz w:val="26"/>
          <w:szCs w:val="26"/>
        </w:rPr>
        <w:t xml:space="preserve"> warunków zamówienia za kwotę ogółem za cały okres obowiązywania umowy wg przewidywanego całkowitego zużycia </w:t>
      </w:r>
      <w:r w:rsidR="00DC1A4E" w:rsidRPr="00DC1A4E">
        <w:rPr>
          <w:rFonts w:asciiTheme="majorHAnsi" w:hAnsiTheme="majorHAnsi"/>
          <w:sz w:val="26"/>
          <w:szCs w:val="26"/>
        </w:rPr>
        <w:t>gazu ziemnego</w:t>
      </w:r>
      <w:r w:rsidRPr="00DC1A4E">
        <w:rPr>
          <w:rFonts w:asciiTheme="majorHAnsi" w:hAnsiTheme="majorHAnsi"/>
          <w:sz w:val="26"/>
          <w:szCs w:val="26"/>
        </w:rPr>
        <w:t xml:space="preserve"> za kwotę:</w:t>
      </w:r>
    </w:p>
    <w:p w:rsidR="00817757" w:rsidRPr="00DC1A4E" w:rsidRDefault="00762BD6" w:rsidP="00DC1A4E">
      <w:pPr>
        <w:pStyle w:val="Tekstpodstawowy"/>
        <w:spacing w:after="0"/>
        <w:ind w:left="284"/>
        <w:rPr>
          <w:rFonts w:asciiTheme="majorHAnsi" w:hAnsiTheme="majorHAnsi"/>
          <w:sz w:val="26"/>
          <w:szCs w:val="26"/>
        </w:rPr>
      </w:pPr>
      <w:r w:rsidRPr="008C017B">
        <w:rPr>
          <w:rFonts w:asciiTheme="majorHAnsi" w:hAnsiTheme="majorHAnsi"/>
          <w:sz w:val="26"/>
          <w:szCs w:val="26"/>
        </w:rPr>
        <w:t>Wartość</w:t>
      </w:r>
      <w:r w:rsidR="00FD55A4" w:rsidRPr="008C017B">
        <w:rPr>
          <w:rFonts w:asciiTheme="majorHAnsi" w:hAnsiTheme="majorHAnsi"/>
          <w:sz w:val="26"/>
          <w:szCs w:val="26"/>
        </w:rPr>
        <w:t xml:space="preserve"> netto:</w:t>
      </w:r>
      <w:r w:rsidRPr="00DC1A4E">
        <w:rPr>
          <w:rFonts w:asciiTheme="majorHAnsi" w:hAnsiTheme="majorHAnsi"/>
          <w:b/>
          <w:sz w:val="26"/>
          <w:szCs w:val="26"/>
        </w:rPr>
        <w:t xml:space="preserve"> </w:t>
      </w:r>
      <w:r w:rsidRPr="00DC1A4E">
        <w:rPr>
          <w:rFonts w:asciiTheme="majorHAnsi" w:hAnsiTheme="majorHAnsi"/>
          <w:sz w:val="26"/>
          <w:szCs w:val="26"/>
        </w:rPr>
        <w:t>…………………</w:t>
      </w:r>
      <w:r w:rsidR="00FD55A4" w:rsidRPr="00DC1A4E">
        <w:rPr>
          <w:rFonts w:asciiTheme="majorHAnsi" w:hAnsiTheme="majorHAnsi"/>
          <w:sz w:val="26"/>
          <w:szCs w:val="26"/>
        </w:rPr>
        <w:t>…………………………</w:t>
      </w:r>
      <w:r w:rsidR="003E6F2A" w:rsidRPr="00DC1A4E">
        <w:rPr>
          <w:rFonts w:asciiTheme="majorHAnsi" w:hAnsiTheme="majorHAnsi"/>
          <w:sz w:val="26"/>
          <w:szCs w:val="26"/>
        </w:rPr>
        <w:t>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</w:t>
      </w:r>
      <w:r w:rsidRPr="00DC1A4E">
        <w:rPr>
          <w:rFonts w:asciiTheme="majorHAnsi" w:hAnsiTheme="majorHAnsi"/>
          <w:sz w:val="26"/>
          <w:szCs w:val="26"/>
        </w:rPr>
        <w:t>……</w:t>
      </w:r>
      <w:r w:rsidR="008C017B">
        <w:rPr>
          <w:rFonts w:asciiTheme="majorHAnsi" w:hAnsiTheme="majorHAnsi"/>
          <w:sz w:val="26"/>
          <w:szCs w:val="26"/>
        </w:rPr>
        <w:t>..</w:t>
      </w:r>
      <w:r w:rsidRPr="00DC1A4E">
        <w:rPr>
          <w:rFonts w:asciiTheme="majorHAnsi" w:hAnsiTheme="majorHAnsi"/>
          <w:sz w:val="26"/>
          <w:szCs w:val="26"/>
        </w:rPr>
        <w:t>……zł</w:t>
      </w:r>
    </w:p>
    <w:p w:rsidR="00762BD6" w:rsidRPr="00DC1A4E" w:rsidRDefault="00762BD6" w:rsidP="000E4DD1">
      <w:pPr>
        <w:pStyle w:val="Tekstpodstawowy"/>
        <w:spacing w:after="0"/>
        <w:ind w:left="284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Słownie netto</w:t>
      </w:r>
      <w:r w:rsidR="003E6F2A" w:rsidRPr="00DC1A4E">
        <w:rPr>
          <w:rFonts w:asciiTheme="majorHAnsi" w:hAnsiTheme="majorHAnsi"/>
          <w:sz w:val="26"/>
          <w:szCs w:val="26"/>
        </w:rPr>
        <w:t>:(…………………………………………………………………………</w:t>
      </w:r>
      <w:r w:rsidRPr="00DC1A4E">
        <w:rPr>
          <w:rFonts w:asciiTheme="majorHAnsi" w:hAnsiTheme="majorHAnsi"/>
          <w:sz w:val="26"/>
          <w:szCs w:val="26"/>
        </w:rPr>
        <w:t>…</w:t>
      </w:r>
      <w:r w:rsidR="00DC1A4E">
        <w:rPr>
          <w:rFonts w:asciiTheme="majorHAnsi" w:hAnsiTheme="majorHAnsi"/>
          <w:sz w:val="26"/>
          <w:szCs w:val="26"/>
        </w:rPr>
        <w:t>………………………………………..</w:t>
      </w:r>
      <w:r w:rsidRPr="00DC1A4E">
        <w:rPr>
          <w:rFonts w:asciiTheme="majorHAnsi" w:hAnsiTheme="majorHAnsi"/>
          <w:sz w:val="26"/>
          <w:szCs w:val="26"/>
        </w:rPr>
        <w:t>…….)</w:t>
      </w:r>
    </w:p>
    <w:p w:rsidR="00762BD6" w:rsidRPr="00E87D32" w:rsidRDefault="00FD55A4" w:rsidP="000E4DD1">
      <w:pPr>
        <w:pStyle w:val="Tekstpodstawowy"/>
        <w:suppressAutoHyphens w:val="0"/>
        <w:spacing w:after="0"/>
        <w:ind w:left="284"/>
        <w:jc w:val="center"/>
        <w:rPr>
          <w:rFonts w:asciiTheme="majorHAnsi" w:hAnsiTheme="majorHAnsi"/>
          <w:i/>
          <w:sz w:val="26"/>
          <w:szCs w:val="26"/>
        </w:rPr>
      </w:pPr>
      <w:r w:rsidRPr="00E87D32">
        <w:rPr>
          <w:rFonts w:asciiTheme="majorHAnsi" w:hAnsiTheme="majorHAnsi"/>
          <w:i/>
          <w:sz w:val="26"/>
          <w:szCs w:val="26"/>
        </w:rPr>
        <w:t xml:space="preserve">(Wartość łączna netto przeniesiona z poz. </w:t>
      </w:r>
      <w:r w:rsidR="00301B04" w:rsidRPr="00E87D32">
        <w:rPr>
          <w:rFonts w:asciiTheme="majorHAnsi" w:hAnsiTheme="majorHAnsi"/>
          <w:i/>
          <w:sz w:val="26"/>
          <w:szCs w:val="26"/>
        </w:rPr>
        <w:t>6 poniższej</w:t>
      </w:r>
      <w:r w:rsidR="00E87D32">
        <w:rPr>
          <w:rFonts w:asciiTheme="majorHAnsi" w:hAnsiTheme="majorHAnsi"/>
          <w:i/>
          <w:sz w:val="26"/>
          <w:szCs w:val="26"/>
        </w:rPr>
        <w:t xml:space="preserve"> Tabeli</w:t>
      </w:r>
      <w:r w:rsidRPr="00E87D32">
        <w:rPr>
          <w:rFonts w:asciiTheme="majorHAnsi" w:hAnsiTheme="majorHAnsi"/>
          <w:i/>
          <w:sz w:val="26"/>
          <w:szCs w:val="26"/>
        </w:rPr>
        <w:t>)</w:t>
      </w:r>
    </w:p>
    <w:p w:rsidR="00982139" w:rsidRDefault="00982139" w:rsidP="00E87D32">
      <w:pPr>
        <w:pStyle w:val="Tekstpodstawowy"/>
        <w:suppressAutoHyphens w:val="0"/>
        <w:spacing w:after="0"/>
        <w:jc w:val="both"/>
        <w:rPr>
          <w:rFonts w:asciiTheme="majorHAnsi" w:hAnsiTheme="majorHAnsi"/>
          <w:sz w:val="26"/>
          <w:szCs w:val="26"/>
        </w:rPr>
      </w:pPr>
    </w:p>
    <w:p w:rsidR="00817757" w:rsidRPr="00DC1A4E" w:rsidRDefault="008C017B" w:rsidP="00DC1A4E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8C017B">
        <w:rPr>
          <w:rFonts w:asciiTheme="majorHAnsi" w:hAnsiTheme="majorHAnsi"/>
          <w:sz w:val="26"/>
          <w:szCs w:val="26"/>
        </w:rPr>
        <w:t>VAT</w:t>
      </w:r>
      <w:r w:rsidR="00762BD6" w:rsidRPr="008C017B">
        <w:rPr>
          <w:rFonts w:asciiTheme="majorHAnsi" w:hAnsiTheme="majorHAnsi"/>
          <w:sz w:val="26"/>
          <w:szCs w:val="26"/>
        </w:rPr>
        <w:t xml:space="preserve"> łącznie w wysokości</w:t>
      </w:r>
      <w:r w:rsidR="003E6F2A" w:rsidRPr="008C017B">
        <w:rPr>
          <w:rFonts w:asciiTheme="majorHAnsi" w:hAnsiTheme="majorHAnsi"/>
          <w:sz w:val="26"/>
          <w:szCs w:val="26"/>
        </w:rPr>
        <w:t>:</w:t>
      </w:r>
      <w:r w:rsidR="003E6F2A" w:rsidRPr="00DC1A4E">
        <w:rPr>
          <w:rFonts w:asciiTheme="majorHAnsi" w:hAnsiTheme="majorHAnsi"/>
          <w:sz w:val="26"/>
          <w:szCs w:val="26"/>
        </w:rPr>
        <w:t xml:space="preserve"> (………………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</w:t>
      </w:r>
      <w:r w:rsidR="003E6F2A" w:rsidRPr="00DC1A4E">
        <w:rPr>
          <w:rFonts w:asciiTheme="majorHAnsi" w:hAnsiTheme="majorHAnsi"/>
          <w:sz w:val="26"/>
          <w:szCs w:val="26"/>
        </w:rPr>
        <w:t>……………………………………</w:t>
      </w:r>
      <w:r>
        <w:rPr>
          <w:rFonts w:asciiTheme="majorHAnsi" w:hAnsiTheme="majorHAnsi"/>
          <w:sz w:val="26"/>
          <w:szCs w:val="26"/>
        </w:rPr>
        <w:t>..</w:t>
      </w:r>
      <w:r w:rsidR="003E6F2A" w:rsidRPr="00DC1A4E">
        <w:rPr>
          <w:rFonts w:asciiTheme="majorHAnsi" w:hAnsiTheme="majorHAnsi"/>
          <w:sz w:val="26"/>
          <w:szCs w:val="26"/>
        </w:rPr>
        <w:t>…</w:t>
      </w:r>
      <w:r w:rsidR="00762BD6" w:rsidRPr="00DC1A4E">
        <w:rPr>
          <w:rFonts w:asciiTheme="majorHAnsi" w:hAnsiTheme="majorHAnsi"/>
          <w:sz w:val="26"/>
          <w:szCs w:val="26"/>
        </w:rPr>
        <w:t>……….)</w:t>
      </w:r>
    </w:p>
    <w:p w:rsidR="00DC1A4E" w:rsidRPr="00982139" w:rsidRDefault="00762BD6" w:rsidP="00982139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Słownie VAT</w:t>
      </w:r>
      <w:r w:rsidR="00FD55A4" w:rsidRPr="00DC1A4E">
        <w:rPr>
          <w:rFonts w:asciiTheme="majorHAnsi" w:hAnsiTheme="majorHAnsi"/>
          <w:sz w:val="26"/>
          <w:szCs w:val="26"/>
        </w:rPr>
        <w:t xml:space="preserve"> : (……………………………………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</w:t>
      </w:r>
      <w:r w:rsidR="00FD55A4" w:rsidRPr="00DC1A4E">
        <w:rPr>
          <w:rFonts w:asciiTheme="majorHAnsi" w:hAnsiTheme="majorHAnsi"/>
          <w:sz w:val="26"/>
          <w:szCs w:val="26"/>
        </w:rPr>
        <w:t>………………………………</w:t>
      </w:r>
      <w:r w:rsidRPr="00DC1A4E">
        <w:rPr>
          <w:rFonts w:asciiTheme="majorHAnsi" w:hAnsiTheme="majorHAnsi"/>
          <w:sz w:val="26"/>
          <w:szCs w:val="26"/>
        </w:rPr>
        <w:t>……</w:t>
      </w:r>
      <w:r w:rsidR="00982139">
        <w:rPr>
          <w:rFonts w:asciiTheme="majorHAnsi" w:hAnsiTheme="majorHAnsi"/>
          <w:sz w:val="26"/>
          <w:szCs w:val="26"/>
        </w:rPr>
        <w:t>……)</w:t>
      </w:r>
    </w:p>
    <w:p w:rsidR="00817757" w:rsidRPr="00DC1A4E" w:rsidRDefault="00762BD6" w:rsidP="00DC1A4E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  <w:u w:val="single"/>
        </w:rPr>
        <w:lastRenderedPageBreak/>
        <w:t>Cena łączna brutto:</w:t>
      </w:r>
      <w:r w:rsidR="003E6F2A" w:rsidRPr="00DC1A4E">
        <w:rPr>
          <w:rFonts w:asciiTheme="majorHAnsi" w:hAnsiTheme="majorHAnsi"/>
          <w:sz w:val="26"/>
          <w:szCs w:val="26"/>
        </w:rPr>
        <w:t xml:space="preserve"> ……………………………………………………</w:t>
      </w:r>
      <w:r w:rsidRPr="00DC1A4E">
        <w:rPr>
          <w:rFonts w:asciiTheme="majorHAnsi" w:hAnsiTheme="majorHAnsi"/>
          <w:sz w:val="26"/>
          <w:szCs w:val="26"/>
        </w:rPr>
        <w:t>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……………………………………….</w:t>
      </w:r>
      <w:r w:rsidRPr="00DC1A4E">
        <w:rPr>
          <w:rFonts w:asciiTheme="majorHAnsi" w:hAnsiTheme="majorHAnsi"/>
          <w:sz w:val="26"/>
          <w:szCs w:val="26"/>
        </w:rPr>
        <w:t>...zł</w:t>
      </w:r>
    </w:p>
    <w:p w:rsidR="00762BD6" w:rsidRPr="00982139" w:rsidRDefault="00762BD6" w:rsidP="00982139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8C017B">
        <w:rPr>
          <w:rFonts w:asciiTheme="majorHAnsi" w:hAnsiTheme="majorHAnsi"/>
          <w:b/>
          <w:sz w:val="26"/>
          <w:szCs w:val="26"/>
        </w:rPr>
        <w:t xml:space="preserve">Słownie </w:t>
      </w:r>
      <w:r w:rsidR="003E6F2A" w:rsidRPr="008C017B">
        <w:rPr>
          <w:rFonts w:asciiTheme="majorHAnsi" w:hAnsiTheme="majorHAnsi"/>
          <w:b/>
          <w:sz w:val="26"/>
          <w:szCs w:val="26"/>
        </w:rPr>
        <w:t>brutto:</w:t>
      </w:r>
      <w:r w:rsidR="003E6F2A" w:rsidRPr="00DC1A4E">
        <w:rPr>
          <w:rFonts w:asciiTheme="majorHAnsi" w:hAnsiTheme="majorHAnsi"/>
          <w:sz w:val="26"/>
          <w:szCs w:val="26"/>
        </w:rPr>
        <w:t xml:space="preserve"> (…………………………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………………………………</w:t>
      </w:r>
      <w:r w:rsidR="00982139">
        <w:rPr>
          <w:rFonts w:asciiTheme="majorHAnsi" w:hAnsiTheme="majorHAnsi"/>
          <w:sz w:val="26"/>
          <w:szCs w:val="26"/>
        </w:rPr>
        <w:t>………………………)</w:t>
      </w:r>
    </w:p>
    <w:p w:rsidR="00982139" w:rsidRDefault="00982139" w:rsidP="00DC1A4E">
      <w:pPr>
        <w:ind w:left="284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817757" w:rsidRPr="00DC1A4E" w:rsidRDefault="00762BD6" w:rsidP="00DC1A4E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bCs/>
          <w:sz w:val="26"/>
          <w:szCs w:val="26"/>
        </w:rPr>
        <w:t>Termin płatności:*</w:t>
      </w:r>
      <w:r w:rsidRPr="00DC1A4E">
        <w:rPr>
          <w:rFonts w:asciiTheme="majorHAnsi" w:hAnsiTheme="majorHAnsi"/>
          <w:sz w:val="26"/>
          <w:szCs w:val="26"/>
        </w:rPr>
        <w:t xml:space="preserve"> ………………………………………………………………………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………………………………….</w:t>
      </w:r>
      <w:r w:rsidRPr="00DC1A4E">
        <w:rPr>
          <w:rFonts w:asciiTheme="majorHAnsi" w:hAnsiTheme="majorHAnsi"/>
          <w:sz w:val="26"/>
          <w:szCs w:val="26"/>
        </w:rPr>
        <w:t>…….dni</w:t>
      </w:r>
    </w:p>
    <w:p w:rsidR="00DC1A4E" w:rsidRPr="00DC1A4E" w:rsidRDefault="00DC1A4E" w:rsidP="00DC1A4E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8C017B">
        <w:rPr>
          <w:rFonts w:asciiTheme="majorHAnsi" w:hAnsiTheme="majorHAnsi"/>
          <w:b/>
          <w:bCs/>
          <w:sz w:val="26"/>
          <w:szCs w:val="26"/>
        </w:rPr>
        <w:t>Słownie termin płatności:</w:t>
      </w:r>
      <w:r w:rsidRPr="00DC1A4E">
        <w:rPr>
          <w:rFonts w:asciiTheme="majorHAnsi" w:hAnsiTheme="majorHAnsi"/>
          <w:bCs/>
          <w:sz w:val="26"/>
          <w:szCs w:val="26"/>
        </w:rPr>
        <w:t xml:space="preserve"> (……………………………………………………………………………………………………..)</w:t>
      </w:r>
    </w:p>
    <w:p w:rsidR="00762BD6" w:rsidRPr="0068455E" w:rsidRDefault="00762BD6" w:rsidP="00DC1A4E">
      <w:pPr>
        <w:ind w:left="284"/>
        <w:jc w:val="center"/>
        <w:rPr>
          <w:rFonts w:asciiTheme="majorHAnsi" w:hAnsiTheme="majorHAnsi"/>
          <w:i/>
          <w:sz w:val="26"/>
          <w:szCs w:val="26"/>
        </w:rPr>
      </w:pPr>
      <w:r w:rsidRPr="0068455E">
        <w:rPr>
          <w:rFonts w:asciiTheme="majorHAnsi" w:hAnsiTheme="majorHAnsi"/>
          <w:i/>
          <w:sz w:val="26"/>
          <w:szCs w:val="26"/>
        </w:rPr>
        <w:t>Termin płatności należy podać w pełnych dniach – nie krócej niż 14 dni i nie dłużej niż 30 dni.</w:t>
      </w:r>
    </w:p>
    <w:p w:rsidR="00817757" w:rsidRDefault="00817757" w:rsidP="00817757">
      <w:pPr>
        <w:rPr>
          <w:rFonts w:asciiTheme="majorHAnsi" w:hAnsiTheme="majorHAnsi"/>
          <w:sz w:val="26"/>
          <w:szCs w:val="26"/>
          <w:u w:val="single"/>
        </w:rPr>
      </w:pPr>
    </w:p>
    <w:p w:rsidR="00982139" w:rsidRPr="00DC1A4E" w:rsidRDefault="00982139" w:rsidP="00817757">
      <w:pPr>
        <w:rPr>
          <w:rFonts w:asciiTheme="majorHAnsi" w:hAnsiTheme="majorHAnsi"/>
          <w:sz w:val="26"/>
          <w:szCs w:val="26"/>
          <w:u w:val="single"/>
        </w:rPr>
      </w:pPr>
    </w:p>
    <w:p w:rsidR="00817757" w:rsidRPr="00DC1A4E" w:rsidRDefault="000E4DD1" w:rsidP="00DC1A4E">
      <w:pPr>
        <w:ind w:left="284"/>
        <w:jc w:val="center"/>
        <w:rPr>
          <w:rFonts w:asciiTheme="majorHAnsi" w:hAnsiTheme="majorHAnsi"/>
          <w:sz w:val="26"/>
          <w:szCs w:val="26"/>
          <w:u w:val="single"/>
        </w:rPr>
      </w:pPr>
      <w:r w:rsidRPr="00DC1A4E">
        <w:rPr>
          <w:rFonts w:asciiTheme="majorHAnsi" w:hAnsiTheme="majorHAnsi"/>
          <w:sz w:val="26"/>
          <w:szCs w:val="26"/>
          <w:u w:val="single"/>
        </w:rPr>
        <w:t xml:space="preserve">Szczegółowo cena </w:t>
      </w:r>
      <w:r w:rsidR="00DC1A4E" w:rsidRPr="00DC1A4E">
        <w:rPr>
          <w:rFonts w:asciiTheme="majorHAnsi" w:hAnsiTheme="majorHAnsi"/>
          <w:sz w:val="26"/>
          <w:szCs w:val="26"/>
          <w:u w:val="single"/>
        </w:rPr>
        <w:t>gazu ziemnego</w:t>
      </w:r>
      <w:r w:rsidRPr="00DC1A4E">
        <w:rPr>
          <w:rFonts w:asciiTheme="majorHAnsi" w:hAnsiTheme="majorHAnsi"/>
          <w:sz w:val="26"/>
          <w:szCs w:val="26"/>
          <w:u w:val="single"/>
        </w:rPr>
        <w:t xml:space="preserve"> przedstawia się następująco: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4678"/>
        <w:gridCol w:w="2409"/>
        <w:gridCol w:w="2835"/>
        <w:gridCol w:w="3544"/>
      </w:tblGrid>
      <w:tr w:rsidR="00982139" w:rsidRPr="00982139" w:rsidTr="00982139">
        <w:tc>
          <w:tcPr>
            <w:tcW w:w="959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Opis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Szacunkowa ilość podana w celu wyliczenia ceny netto oferty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Cena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>*</w:t>
            </w: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 xml:space="preserve"> jednostkowa netto w zł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Wartość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>**</w:t>
            </w: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 xml:space="preserve"> netto w zł (wartość kol. 2 x kol. 3)</w:t>
            </w:r>
          </w:p>
        </w:tc>
      </w:tr>
      <w:tr w:rsidR="00982139" w:rsidRPr="00982139" w:rsidTr="00982139">
        <w:tc>
          <w:tcPr>
            <w:tcW w:w="959" w:type="dxa"/>
            <w:shd w:val="clear" w:color="auto" w:fill="DBE5F1" w:themeFill="accent1" w:themeFillTint="33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DBE5F1" w:themeFill="accent1" w:themeFillTint="33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4</w:t>
            </w: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1: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1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 xml:space="preserve">. Grupa taryfowa: </w:t>
            </w: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W-1.1</w:t>
            </w:r>
          </w:p>
        </w:tc>
      </w:tr>
      <w:tr w:rsidR="00982139" w:rsidRPr="00982139" w:rsidTr="00982139">
        <w:tc>
          <w:tcPr>
            <w:tcW w:w="959" w:type="dxa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Sprzedaż gazu ziemnego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261 kWh</w:t>
            </w:r>
          </w:p>
        </w:tc>
        <w:tc>
          <w:tcPr>
            <w:tcW w:w="2835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(1 punkt poboru * 12 miesiące = 12)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982139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Dystrybucja</w:t>
            </w:r>
            <w:r w:rsidR="003D62DF" w:rsidRPr="00930925">
              <w:rPr>
                <w:rFonts w:asciiTheme="majorHAnsi" w:hAnsiTheme="majorHAnsi"/>
                <w:sz w:val="26"/>
                <w:szCs w:val="26"/>
              </w:rPr>
              <w:t xml:space="preserve"> stała</w:t>
            </w:r>
          </w:p>
          <w:p w:rsidR="003D62DF" w:rsidRPr="00930925" w:rsidRDefault="003D62DF" w:rsidP="003D62DF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(1 punktów poboru * 12 miesiące = 12)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982139" w:rsidP="003D62DF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Dystrybucja zmienna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261 kWh</w:t>
            </w:r>
          </w:p>
        </w:tc>
        <w:tc>
          <w:tcPr>
            <w:tcW w:w="2835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982139" w:rsidRDefault="00982139" w:rsidP="003D62DF">
            <w:pPr>
              <w:snapToGrid w:val="0"/>
              <w:jc w:val="right"/>
              <w:rPr>
                <w:rFonts w:asciiTheme="majorHAnsi" w:hAnsiTheme="majorHAnsi"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  <w:vAlign w:val="center"/>
          </w:tcPr>
          <w:p w:rsidR="00982139" w:rsidRPr="00982139" w:rsidRDefault="00982139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2: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2.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 xml:space="preserve"> Grupa taryfowa: </w:t>
            </w: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W- 2.1</w:t>
            </w: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eastAsia="Arial" w:hAnsiTheme="majorHAnsi"/>
                <w:color w:val="000000"/>
                <w:sz w:val="26"/>
                <w:szCs w:val="26"/>
              </w:rPr>
            </w:pPr>
            <w:r w:rsidRPr="00982139">
              <w:rPr>
                <w:rFonts w:asciiTheme="majorHAnsi" w:hAnsiTheme="majorHAnsi"/>
                <w:color w:val="000000"/>
                <w:sz w:val="26"/>
                <w:szCs w:val="26"/>
              </w:rPr>
              <w:t xml:space="preserve">Sprzedaż gazu ziemnego </w:t>
            </w:r>
          </w:p>
        </w:tc>
        <w:tc>
          <w:tcPr>
            <w:tcW w:w="240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color w:val="000000"/>
                <w:sz w:val="26"/>
                <w:szCs w:val="26"/>
              </w:rPr>
            </w:pPr>
            <w:r w:rsidRPr="00982139">
              <w:rPr>
                <w:rFonts w:asciiTheme="majorHAnsi" w:eastAsia="Arial" w:hAnsiTheme="majorHAnsi"/>
                <w:color w:val="000000"/>
                <w:sz w:val="26"/>
                <w:szCs w:val="26"/>
              </w:rPr>
              <w:t>11827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930925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(2 punkt poboru * 12 miesiące = 24)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2x12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982139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 xml:space="preserve">Dystrybucja </w:t>
            </w:r>
            <w:r w:rsidR="003D62DF" w:rsidRPr="00930925">
              <w:rPr>
                <w:rFonts w:asciiTheme="majorHAnsi" w:hAnsiTheme="majorHAnsi"/>
                <w:sz w:val="26"/>
                <w:szCs w:val="26"/>
              </w:rPr>
              <w:t>stała</w:t>
            </w:r>
          </w:p>
          <w:p w:rsidR="003D62DF" w:rsidRPr="00930925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(2 punktów poboru * 12 miesiące = 24)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2x12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982139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Dystrybucja zmienna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11827 kWh</w:t>
            </w:r>
            <w:r w:rsidRPr="00930925">
              <w:rPr>
                <w:rFonts w:asciiTheme="majorHAnsi" w:eastAsia="Arial" w:hAnsiTheme="majorHAnsi"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982139" w:rsidRDefault="00982139" w:rsidP="003D62DF">
            <w:pPr>
              <w:jc w:val="right"/>
              <w:rPr>
                <w:rFonts w:asciiTheme="majorHAnsi" w:hAnsiTheme="majorHAnsi"/>
                <w:b/>
                <w:sz w:val="26"/>
                <w:szCs w:val="26"/>
                <w:vertAlign w:val="superscript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</w:tcPr>
          <w:p w:rsidR="00982139" w:rsidRPr="00982139" w:rsidRDefault="00982139" w:rsidP="003D62DF">
            <w:pPr>
              <w:rPr>
                <w:rFonts w:asciiTheme="majorHAnsi" w:hAnsiTheme="majorHAnsi"/>
                <w:b/>
                <w:sz w:val="26"/>
                <w:szCs w:val="26"/>
                <w:vertAlign w:val="superscript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3: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3. Grupa taryfowa: W-3.6</w:t>
            </w: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982139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Sprzedaż gazu ziemnego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228633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(8 punkty poboru * 12 miesiące = 96)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8x12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982139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Dystrybucja</w:t>
            </w:r>
            <w:r w:rsidR="003D62DF" w:rsidRPr="00E87D32">
              <w:rPr>
                <w:rFonts w:asciiTheme="majorHAnsi" w:hAnsiTheme="majorHAnsi"/>
                <w:sz w:val="26"/>
                <w:szCs w:val="26"/>
              </w:rPr>
              <w:t xml:space="preserve"> stała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(8 punkty poboru * 12 miesiące = 96)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8x12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982139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Dystrybucja zmienna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228633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982139" w:rsidRDefault="00982139" w:rsidP="003D62DF">
            <w:pPr>
              <w:jc w:val="right"/>
              <w:rPr>
                <w:rFonts w:asciiTheme="majorHAnsi" w:hAnsiTheme="majorHAnsi"/>
                <w:b/>
                <w:sz w:val="26"/>
                <w:szCs w:val="26"/>
                <w:vertAlign w:val="superscript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</w:tcPr>
          <w:p w:rsidR="00982139" w:rsidRPr="00982139" w:rsidRDefault="00982139" w:rsidP="003D62DF">
            <w:pPr>
              <w:rPr>
                <w:rFonts w:asciiTheme="majorHAnsi" w:hAnsiTheme="majorHAnsi"/>
                <w:b/>
                <w:sz w:val="26"/>
                <w:szCs w:val="26"/>
                <w:vertAlign w:val="superscript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4: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4.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 xml:space="preserve"> Grupa taryfowa: </w:t>
            </w: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W-4</w:t>
            </w: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982139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Sprzedaż gazu ziemnego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107527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(1 punkt poboru * 12 miesiące = 12)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Dystryb</w:t>
            </w:r>
            <w:r w:rsidR="00982139" w:rsidRPr="00E87D32">
              <w:rPr>
                <w:rFonts w:asciiTheme="majorHAnsi" w:hAnsiTheme="majorHAnsi"/>
                <w:sz w:val="26"/>
                <w:szCs w:val="26"/>
              </w:rPr>
              <w:t xml:space="preserve">ucja </w:t>
            </w:r>
            <w:r w:rsidRPr="00E87D32">
              <w:rPr>
                <w:rFonts w:asciiTheme="majorHAnsi" w:hAnsiTheme="majorHAnsi"/>
                <w:sz w:val="26"/>
                <w:szCs w:val="26"/>
              </w:rPr>
              <w:t>stała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(1 punkt poboru * 12 miesiące = 12)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 xml:space="preserve">Dystrybucja </w:t>
            </w:r>
            <w:r w:rsidR="00982139" w:rsidRPr="00E87D32">
              <w:rPr>
                <w:rFonts w:asciiTheme="majorHAnsi" w:hAnsiTheme="majorHAnsi"/>
                <w:sz w:val="26"/>
                <w:szCs w:val="26"/>
              </w:rPr>
              <w:t xml:space="preserve">zmienna 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107527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982139" w:rsidRDefault="00982139" w:rsidP="003D62DF">
            <w:pPr>
              <w:jc w:val="right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</w:tcPr>
          <w:p w:rsidR="00982139" w:rsidRPr="00982139" w:rsidRDefault="00982139" w:rsidP="003D62DF">
            <w:pPr>
              <w:rPr>
                <w:rFonts w:asciiTheme="majorHAnsi" w:hAnsiTheme="majorHAnsi"/>
                <w:b/>
                <w:sz w:val="26"/>
                <w:szCs w:val="26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5: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8C017B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8C017B">
              <w:rPr>
                <w:rFonts w:asciiTheme="majorHAnsi" w:hAnsiTheme="majorHAnsi"/>
                <w:b/>
                <w:sz w:val="26"/>
                <w:szCs w:val="26"/>
              </w:rPr>
              <w:t>5.</w:t>
            </w:r>
            <w:r w:rsidRPr="008C017B">
              <w:rPr>
                <w:rFonts w:asciiTheme="majorHAnsi" w:hAnsiTheme="majorHAnsi"/>
                <w:sz w:val="26"/>
                <w:szCs w:val="26"/>
              </w:rPr>
              <w:t xml:space="preserve"> Grupa taryfowa: </w:t>
            </w:r>
            <w:r w:rsidRPr="008C017B">
              <w:rPr>
                <w:rFonts w:asciiTheme="majorHAnsi" w:hAnsiTheme="majorHAnsi"/>
                <w:b/>
                <w:bCs/>
                <w:sz w:val="26"/>
                <w:szCs w:val="26"/>
              </w:rPr>
              <w:t>W-5</w:t>
            </w: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 xml:space="preserve">Sprzedaż gazu ziemnego 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1590998 kWh</w:t>
            </w:r>
          </w:p>
        </w:tc>
        <w:tc>
          <w:tcPr>
            <w:tcW w:w="2835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(8 punkty poboru * 12 miesiące = 96)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8x12 m-cy</w:t>
            </w:r>
          </w:p>
        </w:tc>
        <w:tc>
          <w:tcPr>
            <w:tcW w:w="2835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Dystry</w:t>
            </w:r>
            <w:r w:rsidR="00982139" w:rsidRPr="00E87D32">
              <w:rPr>
                <w:rFonts w:asciiTheme="majorHAnsi" w:hAnsiTheme="majorHAnsi"/>
                <w:sz w:val="26"/>
                <w:szCs w:val="26"/>
              </w:rPr>
              <w:t>bucja</w:t>
            </w:r>
            <w:r w:rsidRPr="00E87D32">
              <w:rPr>
                <w:rFonts w:asciiTheme="majorHAnsi" w:hAnsiTheme="majorHAnsi"/>
                <w:sz w:val="26"/>
                <w:szCs w:val="26"/>
              </w:rPr>
              <w:t xml:space="preserve"> stała</w:t>
            </w:r>
          </w:p>
        </w:tc>
        <w:tc>
          <w:tcPr>
            <w:tcW w:w="2409" w:type="dxa"/>
            <w:vAlign w:val="center"/>
          </w:tcPr>
          <w:p w:rsidR="003D62DF" w:rsidRPr="00E87D32" w:rsidRDefault="004D7F63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14 287 560</w:t>
            </w:r>
            <w:r w:rsidR="003D62DF" w:rsidRPr="00E87D32">
              <w:rPr>
                <w:rFonts w:asciiTheme="majorHAnsi" w:eastAsia="Arial" w:hAnsiTheme="majorHAnsi"/>
                <w:sz w:val="26"/>
                <w:szCs w:val="26"/>
              </w:rPr>
              <w:t xml:space="preserve"> </w:t>
            </w:r>
            <w:r w:rsidR="003D62DF" w:rsidRPr="00E87D32">
              <w:rPr>
                <w:rFonts w:asciiTheme="majorHAnsi" w:hAnsiTheme="majorHAnsi"/>
                <w:sz w:val="26"/>
                <w:szCs w:val="26"/>
              </w:rPr>
              <w:t>kWh/h</w:t>
            </w:r>
          </w:p>
        </w:tc>
        <w:tc>
          <w:tcPr>
            <w:tcW w:w="2835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 xml:space="preserve">Dystrybucja </w:t>
            </w:r>
            <w:r w:rsidR="00982139" w:rsidRPr="00E87D32">
              <w:rPr>
                <w:rFonts w:asciiTheme="majorHAnsi" w:hAnsiTheme="majorHAnsi"/>
                <w:sz w:val="26"/>
                <w:szCs w:val="26"/>
              </w:rPr>
              <w:t xml:space="preserve">zmienna 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1590998 kWh</w:t>
            </w:r>
          </w:p>
        </w:tc>
        <w:tc>
          <w:tcPr>
            <w:tcW w:w="2835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8C017B" w:rsidRDefault="00982139" w:rsidP="003D62DF">
            <w:pPr>
              <w:snapToGrid w:val="0"/>
              <w:jc w:val="right"/>
              <w:rPr>
                <w:rFonts w:asciiTheme="majorHAnsi" w:hAnsiTheme="majorHAnsi"/>
                <w:sz w:val="26"/>
                <w:szCs w:val="26"/>
              </w:rPr>
            </w:pPr>
            <w:r w:rsidRPr="008C017B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  <w:vAlign w:val="center"/>
          </w:tcPr>
          <w:p w:rsidR="00982139" w:rsidRPr="008C017B" w:rsidRDefault="00982139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CCC0D9" w:themeFill="accent4" w:themeFillTint="66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i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iCs/>
                <w:sz w:val="26"/>
                <w:szCs w:val="26"/>
              </w:rPr>
              <w:t>6:</w:t>
            </w:r>
          </w:p>
        </w:tc>
        <w:tc>
          <w:tcPr>
            <w:tcW w:w="9922" w:type="dxa"/>
            <w:gridSpan w:val="3"/>
            <w:shd w:val="clear" w:color="auto" w:fill="CCC0D9" w:themeFill="accent4" w:themeFillTint="66"/>
            <w:vAlign w:val="center"/>
          </w:tcPr>
          <w:p w:rsidR="00301B04" w:rsidRPr="00982139" w:rsidRDefault="00301B04" w:rsidP="003D62DF">
            <w:pPr>
              <w:snapToGrid w:val="0"/>
              <w:rPr>
                <w:rFonts w:asciiTheme="majorHAnsi" w:hAnsiTheme="majorHAnsi"/>
                <w:b/>
                <w:bCs/>
                <w:i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iCs/>
                <w:sz w:val="26"/>
                <w:szCs w:val="26"/>
              </w:rPr>
              <w:t xml:space="preserve">Razem </w:t>
            </w:r>
            <w:r w:rsidRPr="008C017B">
              <w:rPr>
                <w:rFonts w:asciiTheme="majorHAnsi" w:hAnsiTheme="majorHAnsi"/>
                <w:b/>
                <w:bCs/>
                <w:iCs/>
                <w:sz w:val="26"/>
                <w:szCs w:val="26"/>
              </w:rPr>
              <w:t xml:space="preserve">suma wartości </w:t>
            </w:r>
            <w:r w:rsidRPr="00982139">
              <w:rPr>
                <w:rFonts w:asciiTheme="majorHAnsi" w:hAnsiTheme="majorHAnsi"/>
                <w:b/>
                <w:bCs/>
                <w:iCs/>
                <w:sz w:val="26"/>
                <w:szCs w:val="26"/>
              </w:rPr>
              <w:t>grupy taryfowej: W-1.1, W-2.1, W-3.6, W-4, W-5</w:t>
            </w:r>
          </w:p>
          <w:p w:rsidR="00301B04" w:rsidRPr="00982139" w:rsidRDefault="00301B04" w:rsidP="003D62DF">
            <w:pPr>
              <w:snapToGrid w:val="0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iCs/>
                <w:sz w:val="26"/>
                <w:szCs w:val="26"/>
              </w:rPr>
              <w:t>wartość netto** w zł:</w:t>
            </w:r>
          </w:p>
        </w:tc>
        <w:tc>
          <w:tcPr>
            <w:tcW w:w="3544" w:type="dxa"/>
            <w:shd w:val="clear" w:color="auto" w:fill="CCC0D9" w:themeFill="accent4" w:themeFillTint="66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</w:tbl>
    <w:p w:rsidR="008C017B" w:rsidRPr="008C017B" w:rsidRDefault="008C017B" w:rsidP="008C017B">
      <w:pPr>
        <w:rPr>
          <w:rFonts w:asciiTheme="majorHAnsi" w:hAnsiTheme="majorHAnsi"/>
          <w:i/>
          <w:sz w:val="26"/>
          <w:szCs w:val="26"/>
        </w:rPr>
      </w:pPr>
      <w:r w:rsidRPr="008C017B">
        <w:rPr>
          <w:rFonts w:asciiTheme="majorHAnsi" w:hAnsiTheme="majorHAnsi"/>
          <w:i/>
          <w:sz w:val="26"/>
          <w:szCs w:val="26"/>
        </w:rPr>
        <w:t>*Cena powinna być podana w formacie 0,00000 z</w:t>
      </w:r>
      <w:r>
        <w:rPr>
          <w:rFonts w:asciiTheme="majorHAnsi" w:hAnsiTheme="majorHAnsi"/>
          <w:i/>
          <w:sz w:val="26"/>
          <w:szCs w:val="26"/>
        </w:rPr>
        <w:t xml:space="preserve">ł tj. z dokładnością do pięciu </w:t>
      </w:r>
      <w:r w:rsidRPr="008C017B">
        <w:rPr>
          <w:rFonts w:asciiTheme="majorHAnsi" w:hAnsiTheme="majorHAnsi"/>
          <w:i/>
          <w:sz w:val="26"/>
          <w:szCs w:val="26"/>
        </w:rPr>
        <w:t>miejsc po przecinku.</w:t>
      </w:r>
    </w:p>
    <w:p w:rsidR="0068455E" w:rsidRDefault="008C017B" w:rsidP="00817757">
      <w:pPr>
        <w:rPr>
          <w:rFonts w:asciiTheme="majorHAnsi" w:hAnsiTheme="majorHAnsi"/>
          <w:i/>
          <w:sz w:val="26"/>
          <w:szCs w:val="26"/>
        </w:rPr>
      </w:pPr>
      <w:r w:rsidRPr="008C017B">
        <w:rPr>
          <w:rFonts w:asciiTheme="majorHAnsi" w:hAnsiTheme="majorHAnsi"/>
          <w:i/>
          <w:sz w:val="26"/>
          <w:szCs w:val="26"/>
        </w:rPr>
        <w:t xml:space="preserve">** Wartość netto powinna być podana z dokładnością </w:t>
      </w:r>
      <w:r w:rsidRPr="008C017B">
        <w:rPr>
          <w:rFonts w:asciiTheme="majorHAnsi" w:hAnsiTheme="majorHAnsi"/>
          <w:i/>
          <w:sz w:val="26"/>
          <w:szCs w:val="26"/>
          <w:u w:val="single"/>
        </w:rPr>
        <w:t>do dwóch miejsc po przecinku</w:t>
      </w:r>
      <w:r w:rsidRPr="008C017B">
        <w:rPr>
          <w:rFonts w:asciiTheme="majorHAnsi" w:hAnsiTheme="majorHAnsi"/>
          <w:i/>
          <w:sz w:val="26"/>
          <w:szCs w:val="26"/>
        </w:rPr>
        <w:t xml:space="preserve"> </w:t>
      </w:r>
    </w:p>
    <w:p w:rsidR="00982139" w:rsidRDefault="00982139" w:rsidP="00817757">
      <w:pPr>
        <w:rPr>
          <w:rFonts w:asciiTheme="majorHAnsi" w:hAnsiTheme="majorHAnsi"/>
          <w:i/>
          <w:sz w:val="26"/>
          <w:szCs w:val="26"/>
        </w:rPr>
      </w:pPr>
    </w:p>
    <w:p w:rsidR="00982139" w:rsidRPr="00301B04" w:rsidRDefault="00982139" w:rsidP="00817757">
      <w:pPr>
        <w:rPr>
          <w:rFonts w:asciiTheme="majorHAnsi" w:hAnsiTheme="majorHAnsi"/>
          <w:i/>
          <w:sz w:val="26"/>
          <w:szCs w:val="26"/>
        </w:rPr>
      </w:pP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Oświadczamy, że oferujemy przedmiot zamówienia zgodny z wymaganiami i warunkami określonymi przez Zamawiającego w SWZ.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Oświadczamy, że uważamy się za związanych niniejszą ofertą na czas wskazany w SWZ,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Oświadczamy, że wybór oferty (</w:t>
      </w:r>
      <w:r w:rsidRPr="00DC1A4E">
        <w:rPr>
          <w:rFonts w:asciiTheme="majorHAnsi" w:hAnsiTheme="majorHAnsi"/>
          <w:bCs/>
          <w:i/>
          <w:iCs/>
          <w:sz w:val="26"/>
          <w:szCs w:val="26"/>
        </w:rPr>
        <w:t>Wykonawca zobowiązany jest odpowiednio wypełnić):</w:t>
      </w:r>
    </w:p>
    <w:p w:rsidR="00FD55A4" w:rsidRPr="00DC1A4E" w:rsidRDefault="00FD55A4" w:rsidP="00817757">
      <w:pPr>
        <w:numPr>
          <w:ilvl w:val="0"/>
          <w:numId w:val="9"/>
        </w:numPr>
        <w:suppressAutoHyphens w:val="0"/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>nie będzie</w:t>
      </w:r>
      <w:r w:rsidRPr="00DC1A4E">
        <w:rPr>
          <w:rFonts w:asciiTheme="majorHAnsi" w:hAnsiTheme="majorHAnsi"/>
          <w:sz w:val="26"/>
          <w:szCs w:val="26"/>
        </w:rPr>
        <w:t xml:space="preserve"> prowadził do powstania u Zamawiającego obowiązku podatkowego zgodnie z przepisami o podatku od towarów i usług.</w:t>
      </w:r>
    </w:p>
    <w:p w:rsidR="00FD55A4" w:rsidRPr="00DC1A4E" w:rsidRDefault="00FD55A4" w:rsidP="00817757">
      <w:pPr>
        <w:numPr>
          <w:ilvl w:val="0"/>
          <w:numId w:val="9"/>
        </w:numPr>
        <w:suppressAutoHyphens w:val="0"/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 xml:space="preserve">będzie </w:t>
      </w:r>
      <w:r w:rsidRPr="00DC1A4E">
        <w:rPr>
          <w:rFonts w:asciiTheme="majorHAnsi" w:hAnsiTheme="majorHAnsi"/>
          <w:sz w:val="26"/>
          <w:szCs w:val="26"/>
        </w:rPr>
        <w:t>prowadził do powstania u Zamawiającego obowiązku podatkowego zgodnie z przepisami o podatku od towarów i usług. Powyższy obowiązek podatkowy będzie dotyczył ……………………………………………</w:t>
      </w:r>
      <w:r w:rsidR="00301B04">
        <w:rPr>
          <w:rFonts w:asciiTheme="majorHAnsi" w:hAnsiTheme="majorHAnsi"/>
          <w:sz w:val="26"/>
          <w:szCs w:val="26"/>
        </w:rPr>
        <w:t>…………………………..</w:t>
      </w:r>
      <w:r w:rsidRPr="00DC1A4E">
        <w:rPr>
          <w:rFonts w:asciiTheme="majorHAnsi" w:hAnsiTheme="majorHAnsi"/>
          <w:sz w:val="26"/>
          <w:szCs w:val="26"/>
        </w:rPr>
        <w:t>…………………………</w:t>
      </w:r>
    </w:p>
    <w:p w:rsidR="00FD55A4" w:rsidRPr="00DC1A4E" w:rsidRDefault="00FD55A4" w:rsidP="00817757">
      <w:pPr>
        <w:suppressAutoHyphens w:val="0"/>
        <w:ind w:left="851"/>
        <w:jc w:val="both"/>
        <w:rPr>
          <w:rFonts w:asciiTheme="majorHAnsi" w:hAnsiTheme="majorHAnsi"/>
          <w:i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(</w:t>
      </w:r>
      <w:r w:rsidRPr="00DC1A4E">
        <w:rPr>
          <w:rFonts w:asciiTheme="majorHAnsi" w:hAnsiTheme="majorHAnsi"/>
          <w:i/>
          <w:sz w:val="26"/>
          <w:szCs w:val="26"/>
        </w:rPr>
        <w:t>Wpisać nazwę /rodzaj towaru lub usługi, które będą prowadziły do powstania u Zamawiającego obowiązku podatkowego zgodnie z przepisami o podatku od towarów i usług.</w:t>
      </w:r>
    </w:p>
    <w:p w:rsidR="0068455E" w:rsidRDefault="00FD55A4" w:rsidP="0068455E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bCs/>
          <w:sz w:val="26"/>
          <w:szCs w:val="26"/>
        </w:rPr>
      </w:pPr>
      <w:r w:rsidRPr="00DC1A4E">
        <w:rPr>
          <w:rFonts w:asciiTheme="majorHAnsi" w:hAnsiTheme="majorHAnsi"/>
          <w:bCs/>
          <w:sz w:val="26"/>
          <w:szCs w:val="26"/>
        </w:rPr>
        <w:t>Oświadczamy, że wypełniliśmy obowiązki informacyjne przewidziane w art.13 lub w art.14 RODO</w:t>
      </w:r>
      <w:r w:rsidRPr="00DC1A4E">
        <w:rPr>
          <w:rStyle w:val="Odwoanieprzypisudolnego"/>
          <w:rFonts w:asciiTheme="majorHAnsi" w:hAnsiTheme="majorHAnsi"/>
          <w:bCs/>
          <w:sz w:val="26"/>
          <w:szCs w:val="26"/>
        </w:rPr>
        <w:footnoteReference w:id="1"/>
      </w:r>
      <w:r w:rsidRPr="00DC1A4E">
        <w:rPr>
          <w:rFonts w:asciiTheme="majorHAnsi" w:hAnsiTheme="majorHAnsi"/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DC1A4E">
        <w:rPr>
          <w:rStyle w:val="Odwoanieprzypisudolnego"/>
          <w:rFonts w:asciiTheme="majorHAnsi" w:hAnsiTheme="majorHAnsi"/>
          <w:bCs/>
          <w:sz w:val="26"/>
          <w:szCs w:val="26"/>
        </w:rPr>
        <w:footnoteReference w:id="2"/>
      </w:r>
      <w:r w:rsidRPr="00DC1A4E">
        <w:rPr>
          <w:rFonts w:asciiTheme="majorHAnsi" w:hAnsiTheme="majorHAnsi"/>
          <w:bCs/>
          <w:sz w:val="26"/>
          <w:szCs w:val="26"/>
        </w:rPr>
        <w:t>.</w:t>
      </w:r>
    </w:p>
    <w:p w:rsidR="0068455E" w:rsidRPr="0068455E" w:rsidRDefault="00FD55A4" w:rsidP="0068455E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bCs/>
          <w:sz w:val="26"/>
          <w:szCs w:val="26"/>
        </w:rPr>
      </w:pPr>
      <w:r w:rsidRPr="0068455E">
        <w:rPr>
          <w:rFonts w:asciiTheme="majorHAnsi" w:hAnsiTheme="majorHAnsi"/>
          <w:b/>
          <w:sz w:val="26"/>
          <w:szCs w:val="26"/>
        </w:rPr>
        <w:t>Oświadczam</w:t>
      </w:r>
      <w:r w:rsidRPr="0068455E">
        <w:rPr>
          <w:rFonts w:asciiTheme="majorHAnsi" w:hAnsiTheme="majorHAnsi"/>
          <w:sz w:val="26"/>
          <w:szCs w:val="26"/>
        </w:rPr>
        <w:t>, że jestem (</w:t>
      </w:r>
      <w:r w:rsidRPr="0068455E">
        <w:rPr>
          <w:rFonts w:asciiTheme="majorHAnsi" w:hAnsiTheme="majorHAnsi"/>
          <w:i/>
          <w:iCs/>
          <w:sz w:val="26"/>
          <w:szCs w:val="26"/>
        </w:rPr>
        <w:t>należy wybrać z listy</w:t>
      </w:r>
      <w:r w:rsidRPr="0068455E">
        <w:rPr>
          <w:rFonts w:asciiTheme="majorHAnsi" w:hAnsiTheme="majorHAnsi"/>
          <w:sz w:val="26"/>
          <w:szCs w:val="26"/>
        </w:rPr>
        <w:t>)</w:t>
      </w:r>
      <w:r w:rsidR="0068455E" w:rsidRPr="0068455E">
        <w:rPr>
          <w:rFonts w:asciiTheme="majorHAnsi" w:hAnsiTheme="majorHAnsi"/>
          <w:sz w:val="26"/>
          <w:szCs w:val="26"/>
        </w:rPr>
        <w:t>:</w:t>
      </w:r>
      <w:r w:rsidRPr="0068455E">
        <w:rPr>
          <w:rFonts w:asciiTheme="majorHAnsi" w:hAnsiTheme="majorHAnsi"/>
          <w:sz w:val="26"/>
          <w:szCs w:val="26"/>
        </w:rPr>
        <w:t xml:space="preserve"> </w:t>
      </w:r>
      <w:r w:rsidR="0068455E" w:rsidRPr="0068455E">
        <w:rPr>
          <w:rFonts w:asciiTheme="majorHAnsi" w:hAnsiTheme="majorHAnsi"/>
          <w:b/>
          <w:i/>
          <w:sz w:val="26"/>
          <w:szCs w:val="26"/>
        </w:rPr>
        <w:t>* niepotrzebne skreślić</w:t>
      </w:r>
    </w:p>
    <w:p w:rsidR="0068455E" w:rsidRDefault="0068455E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mikroprzedsiębiorstwem,</w:t>
      </w:r>
    </w:p>
    <w:p w:rsidR="0068455E" w:rsidRDefault="0068455E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małym przedsiębiorstwem,</w:t>
      </w:r>
    </w:p>
    <w:p w:rsidR="0068455E" w:rsidRDefault="0068455E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średnim przedsiębiorstwem,</w:t>
      </w:r>
    </w:p>
    <w:p w:rsidR="0068455E" w:rsidRDefault="00FD55A4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jednoo</w:t>
      </w:r>
      <w:r w:rsidR="0068455E">
        <w:rPr>
          <w:rFonts w:asciiTheme="majorHAnsi" w:hAnsiTheme="majorHAnsi"/>
          <w:sz w:val="26"/>
          <w:szCs w:val="26"/>
        </w:rPr>
        <w:t>sobową działalność gospodarcza,</w:t>
      </w:r>
    </w:p>
    <w:p w:rsidR="0068455E" w:rsidRDefault="00FD55A4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osoba fizyczna nieprowadząca działaln</w:t>
      </w:r>
      <w:r w:rsidR="0068455E">
        <w:rPr>
          <w:rFonts w:asciiTheme="majorHAnsi" w:hAnsiTheme="majorHAnsi"/>
          <w:sz w:val="26"/>
          <w:szCs w:val="26"/>
        </w:rPr>
        <w:t>ości gospodarczej,</w:t>
      </w:r>
    </w:p>
    <w:p w:rsidR="00FD55A4" w:rsidRPr="00DC1A4E" w:rsidRDefault="00FD55A4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inny rodzaj</w:t>
      </w:r>
      <w:r w:rsidRPr="00DC1A4E">
        <w:rPr>
          <w:rFonts w:asciiTheme="majorHAnsi" w:hAnsiTheme="majorHAnsi"/>
          <w:b/>
          <w:sz w:val="26"/>
          <w:szCs w:val="26"/>
        </w:rPr>
        <w:t>*</w:t>
      </w:r>
    </w:p>
    <w:p w:rsidR="00FD55A4" w:rsidRPr="00DC1A4E" w:rsidRDefault="00FD55A4" w:rsidP="0081775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>Oświadczamy</w:t>
      </w:r>
      <w:r w:rsidRPr="00DC1A4E">
        <w:rPr>
          <w:rFonts w:asciiTheme="majorHAnsi" w:hAnsiTheme="majorHAnsi"/>
          <w:sz w:val="26"/>
          <w:szCs w:val="26"/>
        </w:rPr>
        <w:t>, że:</w:t>
      </w:r>
    </w:p>
    <w:p w:rsidR="00FD55A4" w:rsidRPr="00DC1A4E" w:rsidRDefault="00FD55A4" w:rsidP="00817757">
      <w:pPr>
        <w:pStyle w:val="Tekstpodstawowy"/>
        <w:spacing w:after="0"/>
        <w:ind w:left="709" w:hanging="283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 xml:space="preserve">- </w:t>
      </w:r>
      <w:r w:rsidRPr="00DC1A4E">
        <w:rPr>
          <w:rFonts w:asciiTheme="majorHAnsi" w:hAnsiTheme="majorHAnsi"/>
          <w:b/>
          <w:sz w:val="26"/>
          <w:szCs w:val="26"/>
        </w:rPr>
        <w:t>powierzamy*</w:t>
      </w:r>
      <w:r w:rsidRPr="00DC1A4E">
        <w:rPr>
          <w:rFonts w:asciiTheme="majorHAnsi" w:hAnsiTheme="majorHAnsi"/>
          <w:sz w:val="26"/>
          <w:szCs w:val="26"/>
        </w:rPr>
        <w:t xml:space="preserve"> następującym podwykonawcom wykonanie następujących części (zakresu) zamówienia: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 xml:space="preserve">Podwykonawca </w:t>
      </w:r>
      <w:r w:rsidRPr="00DC1A4E">
        <w:rPr>
          <w:rFonts w:asciiTheme="majorHAnsi" w:hAnsiTheme="majorHAnsi"/>
          <w:i/>
          <w:sz w:val="26"/>
          <w:szCs w:val="26"/>
        </w:rPr>
        <w:t>(podać pełną nazwę/firmę, adres, a także w zależności od podmiotu: NIP/PESEL</w:t>
      </w:r>
      <w:r w:rsidR="0068455E">
        <w:rPr>
          <w:rFonts w:asciiTheme="majorHAnsi" w:hAnsiTheme="majorHAnsi"/>
          <w:i/>
          <w:sz w:val="26"/>
          <w:szCs w:val="26"/>
        </w:rPr>
        <w:t xml:space="preserve">, KRS/CEiDG) </w:t>
      </w: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……………………………………………………………………………………………………………………………………………………….…</w:t>
      </w:r>
      <w:r w:rsidR="0068455E">
        <w:rPr>
          <w:rFonts w:asciiTheme="majorHAnsi" w:hAnsiTheme="majorHAnsi"/>
          <w:sz w:val="26"/>
          <w:szCs w:val="26"/>
        </w:rPr>
        <w:t>…………..</w:t>
      </w:r>
      <w:r w:rsidRPr="00DC1A4E">
        <w:rPr>
          <w:rFonts w:asciiTheme="majorHAnsi" w:hAnsiTheme="majorHAnsi"/>
          <w:sz w:val="26"/>
          <w:szCs w:val="26"/>
        </w:rPr>
        <w:t>…</w:t>
      </w:r>
    </w:p>
    <w:p w:rsidR="0068455E" w:rsidRDefault="00FD55A4" w:rsidP="00301B04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</w:t>
      </w:r>
      <w:r w:rsidR="0068455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</w:t>
      </w:r>
      <w:r w:rsidR="00301B04">
        <w:rPr>
          <w:rFonts w:asciiTheme="majorHAnsi" w:hAnsiTheme="majorHAnsi"/>
          <w:sz w:val="26"/>
          <w:szCs w:val="26"/>
        </w:rPr>
        <w:t>.……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 xml:space="preserve">zakres zamówienia: 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……………………………………………………………………………………….…………………………………………………………………………………………….……</w:t>
      </w:r>
    </w:p>
    <w:p w:rsidR="00FD55A4" w:rsidRPr="00DC1A4E" w:rsidRDefault="00FD55A4" w:rsidP="00817757">
      <w:pPr>
        <w:pStyle w:val="Tekstpodstawowy"/>
        <w:spacing w:after="0"/>
        <w:ind w:left="709" w:hanging="283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 xml:space="preserve">- </w:t>
      </w:r>
      <w:r w:rsidRPr="00DC1A4E">
        <w:rPr>
          <w:rFonts w:asciiTheme="majorHAnsi" w:hAnsiTheme="majorHAnsi"/>
          <w:b/>
          <w:sz w:val="26"/>
          <w:szCs w:val="26"/>
        </w:rPr>
        <w:t>nie powierzamy*</w:t>
      </w:r>
      <w:r w:rsidRPr="00DC1A4E">
        <w:rPr>
          <w:rFonts w:asciiTheme="majorHAnsi" w:hAnsiTheme="majorHAnsi"/>
          <w:sz w:val="26"/>
          <w:szCs w:val="26"/>
        </w:rPr>
        <w:t xml:space="preserve"> podwykonawcom żadnej części (zakresu) zamówienia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i/>
          <w:sz w:val="26"/>
          <w:szCs w:val="26"/>
        </w:rPr>
      </w:pPr>
      <w:r w:rsidRPr="00DC1A4E">
        <w:rPr>
          <w:rFonts w:asciiTheme="majorHAnsi" w:hAnsiTheme="majorHAnsi"/>
          <w:i/>
          <w:sz w:val="26"/>
          <w:szCs w:val="26"/>
        </w:rPr>
        <w:t>(jeżeli Wykonawca nie wykreśli żadnej z powyższych opcji, Zamawiający uzna, że nie powierza podwykonawcom wykonania żadnych prac objętych niniejszym zamówieniem).</w:t>
      </w:r>
      <w:r w:rsidRPr="0068455E">
        <w:rPr>
          <w:rFonts w:asciiTheme="majorHAnsi" w:hAnsiTheme="majorHAnsi"/>
          <w:b/>
          <w:i/>
          <w:sz w:val="26"/>
          <w:szCs w:val="26"/>
        </w:rPr>
        <w:t>* niepotrzebne skreślić</w:t>
      </w:r>
    </w:p>
    <w:p w:rsidR="00FD55A4" w:rsidRPr="0068455E" w:rsidRDefault="00FD55A4" w:rsidP="0081775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68455E">
        <w:rPr>
          <w:rFonts w:asciiTheme="majorHAnsi" w:hAnsiTheme="majorHAnsi"/>
          <w:b/>
          <w:sz w:val="26"/>
          <w:szCs w:val="26"/>
        </w:rPr>
        <w:t>Oświadczam</w:t>
      </w:r>
      <w:r w:rsidRPr="0068455E">
        <w:rPr>
          <w:rFonts w:asciiTheme="majorHAnsi" w:hAnsiTheme="majorHAnsi"/>
          <w:sz w:val="26"/>
          <w:szCs w:val="26"/>
        </w:rPr>
        <w:t>, iż podmiotem, na którego zasoby powołujemy się na zasadach określonych w art.118 ustawy Pzp, w celu wykazania spełnienia warunków udziału w postępowaniu, jest:</w:t>
      </w:r>
      <w:r w:rsidR="0068455E">
        <w:rPr>
          <w:rFonts w:asciiTheme="majorHAnsi" w:hAnsiTheme="majorHAnsi"/>
          <w:sz w:val="26"/>
          <w:szCs w:val="26"/>
        </w:rPr>
        <w:t xml:space="preserve"> </w:t>
      </w:r>
      <w:r w:rsidRPr="0068455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</w:t>
      </w:r>
      <w:r w:rsidR="0068455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……………………………………………………………………………………………….</w:t>
      </w:r>
      <w:r w:rsidRPr="00DC1A4E">
        <w:rPr>
          <w:rFonts w:asciiTheme="majorHAnsi" w:hAnsiTheme="majorHAnsi"/>
          <w:sz w:val="26"/>
          <w:szCs w:val="26"/>
        </w:rPr>
        <w:t>…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i/>
          <w:sz w:val="26"/>
          <w:szCs w:val="26"/>
        </w:rPr>
      </w:pPr>
      <w:r w:rsidRPr="00DC1A4E">
        <w:rPr>
          <w:rFonts w:asciiTheme="majorHAnsi" w:hAnsiTheme="majorHAnsi"/>
          <w:i/>
          <w:sz w:val="26"/>
          <w:szCs w:val="26"/>
        </w:rPr>
        <w:t>(należy podać pełną nazwę/firmę, adres, a także w zależności od podmiotu: NIP/PESEL, KRS/CEiDG)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W przypadku przyznania zamówienia - zobowiązujemy się do zawarcia umowy w miejscu i terminie wyznaczonym przez Zamawiającego,</w:t>
      </w:r>
    </w:p>
    <w:p w:rsidR="00FD55A4" w:rsidRPr="0068455E" w:rsidRDefault="00FD55A4" w:rsidP="0068455E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>Składamy</w:t>
      </w:r>
      <w:r w:rsidRPr="00DC1A4E">
        <w:rPr>
          <w:rFonts w:asciiTheme="majorHAnsi" w:hAnsiTheme="majorHAnsi"/>
          <w:sz w:val="26"/>
          <w:szCs w:val="26"/>
        </w:rPr>
        <w:t xml:space="preserve"> ofertę przetargową w imieniu własnym / jako partner konsorcjum* zarządzanego przez </w:t>
      </w:r>
      <w:r w:rsidR="0068455E"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</w:t>
      </w:r>
      <w:r w:rsidR="0068455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</w:t>
      </w:r>
    </w:p>
    <w:p w:rsidR="0068455E" w:rsidRDefault="0068455E" w:rsidP="0068455E">
      <w:pPr>
        <w:pStyle w:val="Akapitzlist"/>
        <w:ind w:left="426"/>
        <w:jc w:val="both"/>
        <w:rPr>
          <w:rFonts w:asciiTheme="majorHAnsi" w:hAnsiTheme="majorHAnsi"/>
          <w:b/>
          <w:i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</w:t>
      </w:r>
      <w:r>
        <w:rPr>
          <w:rFonts w:asciiTheme="majorHAnsi" w:hAnsiTheme="majorHAnsi"/>
          <w:sz w:val="26"/>
          <w:szCs w:val="26"/>
        </w:rPr>
        <w:t>…………………………………………………………………..……………………………</w:t>
      </w:r>
    </w:p>
    <w:p w:rsidR="00FD55A4" w:rsidRPr="0068455E" w:rsidRDefault="0068455E" w:rsidP="0068455E">
      <w:pPr>
        <w:pStyle w:val="Akapitzlist"/>
        <w:ind w:left="426"/>
        <w:jc w:val="both"/>
        <w:rPr>
          <w:rFonts w:asciiTheme="majorHAnsi" w:hAnsiTheme="majorHAnsi"/>
          <w:b/>
          <w:i/>
          <w:sz w:val="26"/>
          <w:szCs w:val="26"/>
        </w:rPr>
      </w:pPr>
      <w:r>
        <w:rPr>
          <w:rFonts w:asciiTheme="majorHAnsi" w:hAnsiTheme="majorHAnsi"/>
          <w:b/>
          <w:i/>
          <w:sz w:val="26"/>
          <w:szCs w:val="26"/>
        </w:rPr>
        <w:t>*(niepotrzebne skreślić).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Dane pełnomocnika w przypadku składania oferty wspólnej:</w:t>
      </w:r>
    </w:p>
    <w:p w:rsidR="00FD55A4" w:rsidRPr="00DC1A4E" w:rsidRDefault="00FD55A4" w:rsidP="00817757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</w:t>
      </w:r>
      <w:r w:rsidR="0068455E">
        <w:rPr>
          <w:rFonts w:asciiTheme="majorHAnsi" w:hAnsiTheme="majorHAnsi"/>
          <w:sz w:val="26"/>
          <w:szCs w:val="26"/>
        </w:rPr>
        <w:t>…………………………………..</w:t>
      </w:r>
      <w:r w:rsidRPr="00DC1A4E">
        <w:rPr>
          <w:rFonts w:asciiTheme="majorHAnsi" w:hAnsiTheme="majorHAnsi"/>
          <w:sz w:val="26"/>
          <w:szCs w:val="26"/>
        </w:rPr>
        <w:t>..,</w:t>
      </w:r>
    </w:p>
    <w:p w:rsidR="00FD55A4" w:rsidRPr="00DC1A4E" w:rsidRDefault="00FD55A4" w:rsidP="00817757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Telefon: ………………………………………………………………</w:t>
      </w:r>
      <w:r w:rsidR="0068455E">
        <w:rPr>
          <w:rFonts w:asciiTheme="majorHAnsi" w:hAnsiTheme="majorHAnsi"/>
          <w:sz w:val="26"/>
          <w:szCs w:val="26"/>
        </w:rPr>
        <w:t>………………….……………</w:t>
      </w:r>
      <w:r w:rsidRPr="00DC1A4E">
        <w:rPr>
          <w:rFonts w:asciiTheme="majorHAnsi" w:hAnsiTheme="majorHAnsi"/>
          <w:sz w:val="26"/>
          <w:szCs w:val="26"/>
        </w:rPr>
        <w:t xml:space="preserve">.., </w:t>
      </w:r>
    </w:p>
    <w:p w:rsidR="00FD55A4" w:rsidRPr="00DC1A4E" w:rsidRDefault="00FD55A4" w:rsidP="00817757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fax: …………………………………………………………………</w:t>
      </w:r>
      <w:r w:rsidR="0068455E">
        <w:rPr>
          <w:rFonts w:asciiTheme="majorHAnsi" w:hAnsiTheme="majorHAnsi"/>
          <w:sz w:val="26"/>
          <w:szCs w:val="26"/>
        </w:rPr>
        <w:t>………………………………….</w:t>
      </w:r>
      <w:r w:rsidRPr="00DC1A4E">
        <w:rPr>
          <w:rFonts w:asciiTheme="majorHAnsi" w:hAnsiTheme="majorHAnsi"/>
          <w:sz w:val="26"/>
          <w:szCs w:val="26"/>
        </w:rPr>
        <w:t>…..,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Załączniki do oferty:</w:t>
      </w:r>
    </w:p>
    <w:p w:rsidR="0068455E" w:rsidRDefault="00FD55A4" w:rsidP="0068455E">
      <w:pPr>
        <w:ind w:left="426"/>
        <w:jc w:val="both"/>
        <w:rPr>
          <w:rFonts w:asciiTheme="majorHAnsi" w:hAnsiTheme="majorHAnsi"/>
          <w:b/>
          <w:sz w:val="26"/>
          <w:szCs w:val="26"/>
        </w:rPr>
      </w:pPr>
      <w:r w:rsidRPr="0068455E">
        <w:rPr>
          <w:rFonts w:asciiTheme="majorHAnsi" w:hAnsiTheme="majorHAnsi"/>
          <w:b/>
          <w:sz w:val="26"/>
          <w:szCs w:val="26"/>
        </w:rPr>
        <w:t>……………………</w:t>
      </w:r>
      <w:r w:rsidR="0068455E" w:rsidRPr="0068455E">
        <w:rPr>
          <w:rFonts w:asciiTheme="majorHAnsi" w:hAnsiTheme="majorHAnsi"/>
          <w:b/>
          <w:sz w:val="26"/>
          <w:szCs w:val="26"/>
        </w:rPr>
        <w:t>………………………………………………………………………………………</w:t>
      </w:r>
      <w:r w:rsidR="0068455E">
        <w:rPr>
          <w:rFonts w:asciiTheme="majorHAnsi" w:hAnsiTheme="majorHAnsi"/>
          <w:b/>
          <w:sz w:val="26"/>
          <w:szCs w:val="26"/>
        </w:rPr>
        <w:t>…</w:t>
      </w:r>
    </w:p>
    <w:p w:rsidR="00FD55A4" w:rsidRPr="0068455E" w:rsidRDefault="0068455E" w:rsidP="0068455E">
      <w:pPr>
        <w:ind w:left="426"/>
        <w:jc w:val="both"/>
        <w:rPr>
          <w:rFonts w:asciiTheme="majorHAnsi" w:hAnsiTheme="majorHAnsi"/>
          <w:b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……………………………………………………….…</w:t>
      </w:r>
      <w:r>
        <w:rPr>
          <w:rFonts w:asciiTheme="majorHAnsi" w:hAnsiTheme="majorHAnsi"/>
          <w:sz w:val="26"/>
          <w:szCs w:val="26"/>
        </w:rPr>
        <w:t>……………………………………………………..</w:t>
      </w:r>
    </w:p>
    <w:p w:rsidR="0068455E" w:rsidRDefault="0068455E" w:rsidP="00817757">
      <w:pPr>
        <w:suppressAutoHyphens w:val="0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</w:p>
    <w:p w:rsidR="0068455E" w:rsidRDefault="0068455E" w:rsidP="00817757">
      <w:pPr>
        <w:suppressAutoHyphens w:val="0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</w:p>
    <w:p w:rsidR="00FD55A4" w:rsidRPr="00DC1A4E" w:rsidRDefault="0068455E" w:rsidP="00817757">
      <w:pPr>
        <w:suppressAutoHyphens w:val="0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>
        <w:rPr>
          <w:rFonts w:asciiTheme="majorHAnsi" w:eastAsia="Calibri" w:hAnsiTheme="majorHAnsi"/>
          <w:sz w:val="26"/>
          <w:szCs w:val="26"/>
          <w:lang w:eastAsia="en-US"/>
        </w:rPr>
        <w:t>………</w:t>
      </w:r>
      <w:r w:rsidR="00FD55A4" w:rsidRPr="00DC1A4E">
        <w:rPr>
          <w:rFonts w:asciiTheme="majorHAnsi" w:eastAsia="Calibri" w:hAnsiTheme="majorHAnsi"/>
          <w:sz w:val="26"/>
          <w:szCs w:val="26"/>
          <w:lang w:eastAsia="en-US"/>
        </w:rPr>
        <w:t>.........................................................</w:t>
      </w:r>
    </w:p>
    <w:p w:rsidR="00655844" w:rsidRPr="00DC1A4E" w:rsidRDefault="00FD55A4" w:rsidP="00817757">
      <w:pPr>
        <w:suppressAutoHyphens w:val="0"/>
        <w:jc w:val="right"/>
        <w:rPr>
          <w:rFonts w:asciiTheme="majorHAnsi" w:eastAsia="Calibri" w:hAnsiTheme="majorHAnsi"/>
          <w:i/>
          <w:sz w:val="26"/>
          <w:szCs w:val="26"/>
          <w:lang w:eastAsia="en-US"/>
        </w:rPr>
      </w:pPr>
      <w:r w:rsidRPr="00DC1A4E">
        <w:rPr>
          <w:rFonts w:asciiTheme="majorHAnsi" w:eastAsia="Calibri" w:hAnsiTheme="majorHAnsi"/>
          <w:i/>
          <w:sz w:val="26"/>
          <w:szCs w:val="26"/>
          <w:lang w:eastAsia="en-US"/>
        </w:rPr>
        <w:t>data i podpis osoby upoważnionej</w:t>
      </w:r>
    </w:p>
    <w:sectPr w:rsidR="00655844" w:rsidRPr="00DC1A4E" w:rsidSect="00DC1A4E">
      <w:headerReference w:type="default" r:id="rId9"/>
      <w:footerReference w:type="default" r:id="rId10"/>
      <w:pgSz w:w="16838" w:h="11906" w:orient="landscape" w:code="9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674" w:rsidRDefault="00160674" w:rsidP="004142E9">
      <w:r>
        <w:separator/>
      </w:r>
    </w:p>
  </w:endnote>
  <w:endnote w:type="continuationSeparator" w:id="0">
    <w:p w:rsidR="00160674" w:rsidRDefault="00160674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A4E" w:rsidRDefault="00DC1A4E">
    <w:pPr>
      <w:pStyle w:val="Stopka"/>
      <w:jc w:val="right"/>
      <w:rPr>
        <w:sz w:val="20"/>
        <w:szCs w:val="20"/>
      </w:rPr>
    </w:pPr>
  </w:p>
  <w:p w:rsidR="00DC1A4E" w:rsidRPr="00A84C2D" w:rsidRDefault="00DC1A4E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Pr="00A171E9">
      <w:rPr>
        <w:sz w:val="20"/>
        <w:szCs w:val="20"/>
      </w:rPr>
      <w:fldChar w:fldCharType="separate"/>
    </w:r>
    <w:r w:rsidR="00160674">
      <w:rPr>
        <w:noProof/>
        <w:sz w:val="20"/>
        <w:szCs w:val="20"/>
      </w:rPr>
      <w:t>1</w:t>
    </w:r>
    <w:r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Pr="00A171E9">
      <w:rPr>
        <w:sz w:val="20"/>
        <w:szCs w:val="20"/>
      </w:rPr>
      <w:fldChar w:fldCharType="separate"/>
    </w:r>
    <w:r w:rsidR="00160674">
      <w:rPr>
        <w:noProof/>
        <w:sz w:val="20"/>
        <w:szCs w:val="20"/>
      </w:rPr>
      <w:t>1</w:t>
    </w:r>
    <w:r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674" w:rsidRDefault="00160674" w:rsidP="004142E9">
      <w:r>
        <w:separator/>
      </w:r>
    </w:p>
  </w:footnote>
  <w:footnote w:type="continuationSeparator" w:id="0">
    <w:p w:rsidR="00160674" w:rsidRDefault="00160674" w:rsidP="004142E9">
      <w:r>
        <w:continuationSeparator/>
      </w:r>
    </w:p>
  </w:footnote>
  <w:footnote w:id="1">
    <w:p w:rsidR="00DC1A4E" w:rsidRPr="00553207" w:rsidRDefault="00DC1A4E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DC1A4E" w:rsidRPr="00553207" w:rsidRDefault="00DC1A4E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A4E" w:rsidRPr="00DC1A4E" w:rsidRDefault="00DC1A4E" w:rsidP="00DC1A4E">
    <w:pPr>
      <w:tabs>
        <w:tab w:val="left" w:pos="11340"/>
      </w:tabs>
      <w:rPr>
        <w:rFonts w:asciiTheme="majorHAnsi" w:hAnsiTheme="majorHAnsi"/>
        <w:b/>
      </w:rPr>
    </w:pPr>
    <w:r>
      <w:rPr>
        <w:rFonts w:asciiTheme="majorHAnsi" w:hAnsiTheme="majorHAnsi"/>
        <w:b/>
      </w:rPr>
      <w:tab/>
    </w:r>
    <w:r w:rsidRPr="00DC1A4E">
      <w:rPr>
        <w:rFonts w:asciiTheme="majorHAnsi" w:hAnsiTheme="majorHAnsi"/>
        <w:b/>
      </w:rPr>
      <w:t>Załącznik nr 1</w:t>
    </w:r>
  </w:p>
  <w:p w:rsidR="00DC1A4E" w:rsidRPr="00DC1A4E" w:rsidRDefault="00DC1A4E" w:rsidP="00DC1A4E">
    <w:pPr>
      <w:tabs>
        <w:tab w:val="left" w:pos="11340"/>
      </w:tabs>
      <w:rPr>
        <w:rFonts w:asciiTheme="majorHAnsi" w:hAnsiTheme="majorHAnsi"/>
        <w:b/>
      </w:rPr>
    </w:pPr>
    <w:r>
      <w:rPr>
        <w:rFonts w:asciiTheme="majorHAnsi" w:hAnsiTheme="majorHAnsi"/>
        <w:b/>
      </w:rPr>
      <w:tab/>
    </w:r>
    <w:r w:rsidRPr="00DC1A4E">
      <w:rPr>
        <w:rFonts w:asciiTheme="majorHAnsi" w:hAnsiTheme="majorHAnsi"/>
        <w:b/>
      </w:rPr>
      <w:t xml:space="preserve">Formularz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E66CB54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509E1"/>
    <w:multiLevelType w:val="multilevel"/>
    <w:tmpl w:val="4676841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8">
    <w:nsid w:val="45B459B8"/>
    <w:multiLevelType w:val="multilevel"/>
    <w:tmpl w:val="425426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4612"/>
    <w:rsid w:val="00017EEB"/>
    <w:rsid w:val="0004327E"/>
    <w:rsid w:val="000634A1"/>
    <w:rsid w:val="00063D5C"/>
    <w:rsid w:val="000706EF"/>
    <w:rsid w:val="0007489D"/>
    <w:rsid w:val="0008603E"/>
    <w:rsid w:val="000943C9"/>
    <w:rsid w:val="00095C52"/>
    <w:rsid w:val="00095CB3"/>
    <w:rsid w:val="000A4EA0"/>
    <w:rsid w:val="000E15A7"/>
    <w:rsid w:val="000E4962"/>
    <w:rsid w:val="000E4DD1"/>
    <w:rsid w:val="000F2EDC"/>
    <w:rsid w:val="000F587F"/>
    <w:rsid w:val="001039D3"/>
    <w:rsid w:val="00115210"/>
    <w:rsid w:val="00115F9B"/>
    <w:rsid w:val="00121351"/>
    <w:rsid w:val="00121D2C"/>
    <w:rsid w:val="00160674"/>
    <w:rsid w:val="001823A3"/>
    <w:rsid w:val="001B2DAF"/>
    <w:rsid w:val="00201368"/>
    <w:rsid w:val="00242B84"/>
    <w:rsid w:val="0025509D"/>
    <w:rsid w:val="002658B0"/>
    <w:rsid w:val="00280BBD"/>
    <w:rsid w:val="00286CEB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1B04"/>
    <w:rsid w:val="00306D91"/>
    <w:rsid w:val="00313A3B"/>
    <w:rsid w:val="00325C56"/>
    <w:rsid w:val="003311F9"/>
    <w:rsid w:val="00343CFD"/>
    <w:rsid w:val="003505F0"/>
    <w:rsid w:val="00353784"/>
    <w:rsid w:val="00355CFC"/>
    <w:rsid w:val="003655A7"/>
    <w:rsid w:val="00376259"/>
    <w:rsid w:val="003A1134"/>
    <w:rsid w:val="003A5270"/>
    <w:rsid w:val="003A5A52"/>
    <w:rsid w:val="003C063F"/>
    <w:rsid w:val="003C0BEB"/>
    <w:rsid w:val="003D62DF"/>
    <w:rsid w:val="003E6F2A"/>
    <w:rsid w:val="003F686D"/>
    <w:rsid w:val="00401314"/>
    <w:rsid w:val="004142E9"/>
    <w:rsid w:val="004219EF"/>
    <w:rsid w:val="004340A5"/>
    <w:rsid w:val="004759B7"/>
    <w:rsid w:val="00482248"/>
    <w:rsid w:val="00484907"/>
    <w:rsid w:val="004A13FD"/>
    <w:rsid w:val="004A5BF0"/>
    <w:rsid w:val="004B2C3D"/>
    <w:rsid w:val="004C27B9"/>
    <w:rsid w:val="004C551C"/>
    <w:rsid w:val="004D3C58"/>
    <w:rsid w:val="004D7F63"/>
    <w:rsid w:val="004E1056"/>
    <w:rsid w:val="005160C5"/>
    <w:rsid w:val="00531BA8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8455E"/>
    <w:rsid w:val="00687394"/>
    <w:rsid w:val="0069661C"/>
    <w:rsid w:val="006C359E"/>
    <w:rsid w:val="006D1E22"/>
    <w:rsid w:val="006E1776"/>
    <w:rsid w:val="00701104"/>
    <w:rsid w:val="00714A2A"/>
    <w:rsid w:val="00722F73"/>
    <w:rsid w:val="007320B6"/>
    <w:rsid w:val="00745202"/>
    <w:rsid w:val="00757F4C"/>
    <w:rsid w:val="007600E1"/>
    <w:rsid w:val="00762BD6"/>
    <w:rsid w:val="007B0471"/>
    <w:rsid w:val="008036BE"/>
    <w:rsid w:val="008066DF"/>
    <w:rsid w:val="00815C8C"/>
    <w:rsid w:val="00817757"/>
    <w:rsid w:val="00817C90"/>
    <w:rsid w:val="00823980"/>
    <w:rsid w:val="008342DC"/>
    <w:rsid w:val="00855414"/>
    <w:rsid w:val="00857520"/>
    <w:rsid w:val="008A57FA"/>
    <w:rsid w:val="008C017B"/>
    <w:rsid w:val="008D0ED6"/>
    <w:rsid w:val="008D5EF6"/>
    <w:rsid w:val="008E1B61"/>
    <w:rsid w:val="008E2F31"/>
    <w:rsid w:val="00930925"/>
    <w:rsid w:val="00941A81"/>
    <w:rsid w:val="0096153E"/>
    <w:rsid w:val="00963D21"/>
    <w:rsid w:val="00982139"/>
    <w:rsid w:val="0098775D"/>
    <w:rsid w:val="00992D2C"/>
    <w:rsid w:val="009D0493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32548"/>
    <w:rsid w:val="00C45236"/>
    <w:rsid w:val="00CA68FD"/>
    <w:rsid w:val="00CB79FC"/>
    <w:rsid w:val="00CC4578"/>
    <w:rsid w:val="00CC6333"/>
    <w:rsid w:val="00CD5DB6"/>
    <w:rsid w:val="00CD7AB9"/>
    <w:rsid w:val="00D1374F"/>
    <w:rsid w:val="00D973B2"/>
    <w:rsid w:val="00DC1A4E"/>
    <w:rsid w:val="00E10D34"/>
    <w:rsid w:val="00E11F61"/>
    <w:rsid w:val="00E22265"/>
    <w:rsid w:val="00E47372"/>
    <w:rsid w:val="00E72D0E"/>
    <w:rsid w:val="00E73AD8"/>
    <w:rsid w:val="00E8566C"/>
    <w:rsid w:val="00E87D32"/>
    <w:rsid w:val="00EC1322"/>
    <w:rsid w:val="00F41A9C"/>
    <w:rsid w:val="00F54990"/>
    <w:rsid w:val="00F618CF"/>
    <w:rsid w:val="00F86117"/>
    <w:rsid w:val="00FA7EE8"/>
    <w:rsid w:val="00FB2B88"/>
    <w:rsid w:val="00FB687A"/>
    <w:rsid w:val="00FD3791"/>
    <w:rsid w:val="00FD55A4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  <w:style w:type="table" w:styleId="Tabela-Siatka">
    <w:name w:val="Table Grid"/>
    <w:basedOn w:val="Standardowy"/>
    <w:uiPriority w:val="59"/>
    <w:rsid w:val="00DC1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  <w:style w:type="table" w:styleId="Tabela-Siatka">
    <w:name w:val="Table Grid"/>
    <w:basedOn w:val="Standardowy"/>
    <w:uiPriority w:val="59"/>
    <w:rsid w:val="00DC1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23D21-CCC6-4013-BC23-B4D05515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8</cp:revision>
  <cp:lastPrinted>2021-11-18T11:17:00Z</cp:lastPrinted>
  <dcterms:created xsi:type="dcterms:W3CDTF">2021-11-08T11:13:00Z</dcterms:created>
  <dcterms:modified xsi:type="dcterms:W3CDTF">2021-11-18T11:17:00Z</dcterms:modified>
</cp:coreProperties>
</file>