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0F1460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0F1460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0F1460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0F1460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0F1460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0F1460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0F1460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0F1460">
        <w:rPr>
          <w:rFonts w:asciiTheme="majorHAnsi" w:hAnsiTheme="majorHAnsi"/>
          <w:sz w:val="26"/>
          <w:szCs w:val="26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0F1460" w:rsidRPr="000F1460" w:rsidRDefault="000F1460" w:rsidP="006E06AE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0A1841" w:rsidRPr="000F1460" w:rsidRDefault="000A1841" w:rsidP="006E06AE">
      <w:pPr>
        <w:spacing w:line="23" w:lineRule="atLeast"/>
        <w:jc w:val="center"/>
        <w:rPr>
          <w:rFonts w:asciiTheme="majorHAnsi" w:hAnsiTheme="majorHAnsi"/>
          <w:b/>
          <w:sz w:val="26"/>
          <w:szCs w:val="26"/>
        </w:rPr>
      </w:pPr>
      <w:r w:rsidRPr="000F1460">
        <w:rPr>
          <w:rFonts w:asciiTheme="majorHAnsi" w:hAnsiTheme="majorHAnsi"/>
          <w:b/>
          <w:sz w:val="26"/>
          <w:szCs w:val="26"/>
        </w:rPr>
        <w:t xml:space="preserve">WYKAZ OSÓB, KTÓRE BĘDĄ UCZESTNICZYĆ </w:t>
      </w:r>
    </w:p>
    <w:p w:rsidR="000A1841" w:rsidRPr="000F1460" w:rsidRDefault="000A1841" w:rsidP="006E06AE">
      <w:pPr>
        <w:spacing w:line="23" w:lineRule="atLeast"/>
        <w:jc w:val="center"/>
        <w:rPr>
          <w:rFonts w:asciiTheme="majorHAnsi" w:hAnsiTheme="majorHAnsi"/>
          <w:b/>
          <w:sz w:val="26"/>
          <w:szCs w:val="26"/>
        </w:rPr>
      </w:pPr>
      <w:r w:rsidRPr="000F1460">
        <w:rPr>
          <w:rFonts w:asciiTheme="majorHAnsi" w:hAnsiTheme="majorHAnsi"/>
          <w:b/>
          <w:sz w:val="26"/>
          <w:szCs w:val="26"/>
        </w:rPr>
        <w:t>W WYKONYWANIU ZAMÓWIENIA</w:t>
      </w:r>
    </w:p>
    <w:p w:rsidR="006B4252" w:rsidRPr="000F1460" w:rsidRDefault="006B4252" w:rsidP="006E06AE">
      <w:pPr>
        <w:spacing w:line="23" w:lineRule="atLeast"/>
        <w:jc w:val="both"/>
        <w:rPr>
          <w:rFonts w:asciiTheme="majorHAnsi" w:hAnsiTheme="majorHAnsi"/>
          <w:sz w:val="26"/>
          <w:szCs w:val="26"/>
        </w:rPr>
      </w:pPr>
    </w:p>
    <w:p w:rsidR="000F1460" w:rsidRPr="000F1460" w:rsidRDefault="000A1841" w:rsidP="000F1460">
      <w:pPr>
        <w:pStyle w:val="Akapitzlist"/>
        <w:suppressAutoHyphens w:val="0"/>
        <w:ind w:left="0"/>
        <w:contextualSpacing/>
        <w:jc w:val="both"/>
        <w:rPr>
          <w:rFonts w:asciiTheme="majorHAnsi" w:eastAsia="Arial" w:hAnsiTheme="majorHAnsi"/>
          <w:b/>
          <w:bCs/>
          <w:iCs/>
          <w:sz w:val="26"/>
          <w:szCs w:val="26"/>
        </w:rPr>
      </w:pPr>
      <w:r w:rsidRPr="000F1460">
        <w:rPr>
          <w:rFonts w:asciiTheme="majorHAnsi" w:hAnsiTheme="majorHAnsi"/>
          <w:sz w:val="26"/>
          <w:szCs w:val="26"/>
        </w:rPr>
        <w:t xml:space="preserve">W związku ze złożeniem oferty w postępowaniu o udzielenie zamówienia publicznego </w:t>
      </w:r>
      <w:proofErr w:type="spellStart"/>
      <w:r w:rsidR="003E3385" w:rsidRPr="000F1460">
        <w:rPr>
          <w:rFonts w:asciiTheme="majorHAnsi" w:hAnsiTheme="majorHAnsi"/>
          <w:sz w:val="26"/>
          <w:szCs w:val="26"/>
        </w:rPr>
        <w:t>pn</w:t>
      </w:r>
      <w:proofErr w:type="spellEnd"/>
      <w:r w:rsidR="00B767F9" w:rsidRPr="000F1460">
        <w:rPr>
          <w:rFonts w:asciiTheme="majorHAnsi" w:hAnsiTheme="majorHAnsi"/>
          <w:sz w:val="26"/>
          <w:szCs w:val="26"/>
        </w:rPr>
        <w:t xml:space="preserve">: </w:t>
      </w:r>
      <w:r w:rsidR="000F1460" w:rsidRPr="000F1460">
        <w:rPr>
          <w:rFonts w:asciiTheme="majorHAnsi" w:eastAsia="Arial" w:hAnsiTheme="majorHAnsi"/>
          <w:b/>
          <w:bCs/>
          <w:iCs/>
          <w:sz w:val="26"/>
          <w:szCs w:val="26"/>
        </w:rPr>
        <w:t xml:space="preserve">Rozbudowa drogi krajowej nr 19 na odcinku Nisko-Nowosielec, polegająca na budowie ścieżki rowerowej od km 419+849 do km 422+420 strona prawa. </w:t>
      </w:r>
    </w:p>
    <w:p w:rsidR="000F1460" w:rsidRDefault="000F1460" w:rsidP="000F1460">
      <w:pPr>
        <w:pStyle w:val="Akapitzlist"/>
        <w:suppressAutoHyphens w:val="0"/>
        <w:ind w:left="0"/>
        <w:contextualSpacing/>
        <w:jc w:val="both"/>
        <w:rPr>
          <w:rFonts w:asciiTheme="majorHAnsi" w:hAnsiTheme="majorHAnsi"/>
          <w:sz w:val="26"/>
          <w:szCs w:val="26"/>
        </w:rPr>
      </w:pPr>
    </w:p>
    <w:p w:rsidR="00B767F9" w:rsidRPr="000F1460" w:rsidRDefault="001F709C" w:rsidP="000F1460">
      <w:pPr>
        <w:pStyle w:val="Akapitzlist"/>
        <w:suppressAutoHyphens w:val="0"/>
        <w:ind w:left="0"/>
        <w:contextualSpacing/>
        <w:jc w:val="both"/>
        <w:rPr>
          <w:rFonts w:asciiTheme="majorHAnsi" w:hAnsiTheme="majorHAnsi"/>
          <w:sz w:val="26"/>
          <w:szCs w:val="26"/>
        </w:rPr>
      </w:pPr>
      <w:r w:rsidRPr="000F1460">
        <w:rPr>
          <w:rFonts w:asciiTheme="majorHAnsi" w:hAnsiTheme="majorHAnsi"/>
          <w:sz w:val="26"/>
          <w:szCs w:val="26"/>
        </w:rPr>
        <w:t>J</w:t>
      </w:r>
      <w:r w:rsidR="000A1841" w:rsidRPr="000F1460">
        <w:rPr>
          <w:rFonts w:asciiTheme="majorHAnsi" w:hAnsiTheme="majorHAnsi"/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543F03" w:rsidRPr="000F1460" w:rsidRDefault="00543F03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/>
          <w:sz w:val="26"/>
          <w:szCs w:val="26"/>
        </w:rPr>
      </w:pPr>
    </w:p>
    <w:tbl>
      <w:tblPr>
        <w:tblW w:w="10705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5"/>
        <w:gridCol w:w="2102"/>
        <w:gridCol w:w="1985"/>
        <w:gridCol w:w="1907"/>
        <w:gridCol w:w="2086"/>
      </w:tblGrid>
      <w:tr w:rsidR="003E3385" w:rsidRPr="000F1460" w:rsidTr="000F1460">
        <w:trPr>
          <w:cantSplit/>
          <w:trHeight w:val="771"/>
          <w:jc w:val="center"/>
        </w:trPr>
        <w:tc>
          <w:tcPr>
            <w:tcW w:w="26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0F1460" w:rsidRDefault="003E3385" w:rsidP="000F1460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0F1460">
              <w:rPr>
                <w:rFonts w:asciiTheme="majorHAnsi" w:hAnsiTheme="majorHAnsi"/>
                <w:b/>
                <w:sz w:val="26"/>
                <w:szCs w:val="26"/>
              </w:rPr>
              <w:t xml:space="preserve">Kwalifikacje zawodowe </w:t>
            </w:r>
            <w:r w:rsidRPr="000F1460">
              <w:rPr>
                <w:rFonts w:asciiTheme="majorHAnsi" w:hAnsiTheme="majorHAnsi"/>
                <w:sz w:val="26"/>
                <w:szCs w:val="26"/>
              </w:rPr>
              <w:t>(nr uprawnień, data wydania, organ wydający)</w:t>
            </w:r>
          </w:p>
        </w:tc>
        <w:tc>
          <w:tcPr>
            <w:tcW w:w="210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0F1460" w:rsidRDefault="003E3385" w:rsidP="000F1460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0F1460">
              <w:rPr>
                <w:rFonts w:asciiTheme="majorHAnsi" w:hAnsiTheme="majorHAnsi"/>
                <w:b/>
                <w:sz w:val="26"/>
                <w:szCs w:val="26"/>
              </w:rPr>
              <w:t>Doświadczenie</w:t>
            </w:r>
          </w:p>
        </w:tc>
        <w:tc>
          <w:tcPr>
            <w:tcW w:w="1985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0F1460" w:rsidRDefault="003E3385" w:rsidP="000F1460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0F1460">
              <w:rPr>
                <w:rFonts w:asciiTheme="majorHAnsi" w:hAnsiTheme="majorHAnsi"/>
                <w:b/>
                <w:sz w:val="26"/>
                <w:szCs w:val="26"/>
              </w:rPr>
              <w:t>Wykształcenie</w:t>
            </w:r>
          </w:p>
        </w:tc>
        <w:tc>
          <w:tcPr>
            <w:tcW w:w="190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0F1460" w:rsidRDefault="003E3385" w:rsidP="000F1460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0F1460">
              <w:rPr>
                <w:rFonts w:asciiTheme="majorHAnsi" w:hAnsiTheme="majorHAnsi"/>
                <w:b/>
                <w:sz w:val="26"/>
                <w:szCs w:val="26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0F1460" w:rsidRDefault="003E3385" w:rsidP="000F1460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0F1460">
              <w:rPr>
                <w:rFonts w:asciiTheme="majorHAnsi" w:hAnsiTheme="majorHAnsi"/>
                <w:b/>
                <w:sz w:val="26"/>
                <w:szCs w:val="26"/>
              </w:rPr>
              <w:t>Podstawa dysponowania</w:t>
            </w:r>
          </w:p>
        </w:tc>
      </w:tr>
      <w:tr w:rsidR="003E3385" w:rsidRPr="000F1460" w:rsidTr="000F1460">
        <w:trPr>
          <w:cantSplit/>
          <w:trHeight w:val="287"/>
          <w:jc w:val="center"/>
        </w:trPr>
        <w:tc>
          <w:tcPr>
            <w:tcW w:w="2625" w:type="dxa"/>
            <w:tcBorders>
              <w:left w:val="double" w:sz="1" w:space="0" w:color="000000"/>
              <w:bottom w:val="single" w:sz="4" w:space="0" w:color="000000"/>
            </w:tcBorders>
          </w:tcPr>
          <w:p w:rsidR="003E3385" w:rsidRPr="000F1460" w:rsidRDefault="003E3385" w:rsidP="0022060E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0F1460">
              <w:rPr>
                <w:rFonts w:asciiTheme="majorHAnsi" w:hAnsiTheme="majorHAnsi"/>
                <w:sz w:val="26"/>
                <w:szCs w:val="26"/>
              </w:rPr>
              <w:t>1</w:t>
            </w:r>
          </w:p>
        </w:tc>
        <w:tc>
          <w:tcPr>
            <w:tcW w:w="210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E3385" w:rsidRPr="000F1460" w:rsidRDefault="003E3385" w:rsidP="0022060E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0F1460">
              <w:rPr>
                <w:rFonts w:asciiTheme="majorHAnsi" w:hAnsiTheme="majorHAnsi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0F1460" w:rsidRDefault="003E3385" w:rsidP="0022060E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0F1460">
              <w:rPr>
                <w:rFonts w:asciiTheme="majorHAnsi" w:hAnsiTheme="majorHAnsi"/>
                <w:sz w:val="26"/>
                <w:szCs w:val="26"/>
              </w:rPr>
              <w:t>3</w:t>
            </w:r>
          </w:p>
        </w:tc>
        <w:tc>
          <w:tcPr>
            <w:tcW w:w="1907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0F1460" w:rsidRDefault="003E3385" w:rsidP="0022060E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0F1460">
              <w:rPr>
                <w:rFonts w:asciiTheme="majorHAnsi" w:hAnsiTheme="majorHAnsi"/>
                <w:sz w:val="26"/>
                <w:szCs w:val="26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0F1460" w:rsidRDefault="003E3385" w:rsidP="0022060E">
            <w:pPr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0F1460">
              <w:rPr>
                <w:rFonts w:asciiTheme="majorHAnsi" w:hAnsiTheme="majorHAnsi"/>
                <w:sz w:val="26"/>
                <w:szCs w:val="26"/>
              </w:rPr>
              <w:t>5</w:t>
            </w:r>
          </w:p>
        </w:tc>
      </w:tr>
      <w:tr w:rsidR="003E3385" w:rsidRPr="000F1460" w:rsidTr="000F1460">
        <w:trPr>
          <w:cantSplit/>
          <w:trHeight w:val="709"/>
          <w:jc w:val="center"/>
        </w:trPr>
        <w:tc>
          <w:tcPr>
            <w:tcW w:w="10705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0F1460" w:rsidRDefault="003E3385" w:rsidP="00245A16">
            <w:pPr>
              <w:snapToGrid w:val="0"/>
              <w:jc w:val="both"/>
              <w:rPr>
                <w:rFonts w:asciiTheme="majorHAnsi" w:hAnsiTheme="majorHAnsi"/>
                <w:sz w:val="26"/>
                <w:szCs w:val="26"/>
                <w:lang w:eastAsia="pl-PL"/>
              </w:rPr>
            </w:pPr>
            <w:r w:rsidRPr="000F1460">
              <w:rPr>
                <w:rFonts w:asciiTheme="majorHAnsi" w:hAnsiTheme="majorHAnsi"/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Pr="000F1460">
              <w:rPr>
                <w:rFonts w:asciiTheme="majorHAnsi" w:hAnsiTheme="majorHAnsi"/>
                <w:bCs/>
                <w:sz w:val="26"/>
                <w:szCs w:val="26"/>
                <w:u w:val="single"/>
              </w:rPr>
              <w:t>w specjal</w:t>
            </w:r>
            <w:r w:rsidR="00543F03" w:rsidRPr="000F1460">
              <w:rPr>
                <w:rFonts w:asciiTheme="majorHAnsi" w:hAnsiTheme="majorHAnsi"/>
                <w:bCs/>
                <w:sz w:val="26"/>
                <w:szCs w:val="26"/>
                <w:u w:val="single"/>
              </w:rPr>
              <w:t>ności drogowej</w:t>
            </w:r>
            <w:r w:rsidRPr="000F1460">
              <w:rPr>
                <w:rFonts w:asciiTheme="majorHAnsi" w:hAnsiTheme="majorHAnsi"/>
                <w:sz w:val="26"/>
                <w:szCs w:val="26"/>
                <w:u w:val="single"/>
                <w:lang w:eastAsia="pl-PL"/>
              </w:rPr>
              <w:t>:</w:t>
            </w:r>
          </w:p>
        </w:tc>
      </w:tr>
      <w:tr w:rsidR="003E3385" w:rsidRPr="000F1460" w:rsidTr="000F1460">
        <w:trPr>
          <w:cantSplit/>
          <w:trHeight w:val="827"/>
          <w:jc w:val="center"/>
        </w:trPr>
        <w:tc>
          <w:tcPr>
            <w:tcW w:w="2625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0F1460" w:rsidRDefault="003E3385" w:rsidP="0022060E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0F1460" w:rsidRDefault="003E3385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  <w:p w:rsidR="003E3385" w:rsidRPr="000F1460" w:rsidRDefault="003E3385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0F1460" w:rsidRDefault="003E3385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  <w:p w:rsidR="003E3385" w:rsidRPr="000F1460" w:rsidRDefault="003E3385" w:rsidP="0022060E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1907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0F1460" w:rsidRDefault="003E3385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  <w:p w:rsidR="003E3385" w:rsidRPr="000F1460" w:rsidRDefault="003E3385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  <w:p w:rsidR="003E3385" w:rsidRPr="000F1460" w:rsidRDefault="003E3385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  <w:p w:rsidR="003E3385" w:rsidRPr="000F1460" w:rsidRDefault="003E3385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0F1460" w:rsidRDefault="003E3385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C173C6" w:rsidRPr="000F1460" w:rsidTr="000F1460">
        <w:trPr>
          <w:cantSplit/>
          <w:trHeight w:val="655"/>
          <w:jc w:val="center"/>
        </w:trPr>
        <w:tc>
          <w:tcPr>
            <w:tcW w:w="10705" w:type="dxa"/>
            <w:gridSpan w:val="5"/>
            <w:tcBorders>
              <w:top w:val="double" w:sz="4" w:space="0" w:color="auto"/>
              <w:left w:val="double" w:sz="1" w:space="0" w:color="000000"/>
              <w:bottom w:val="double" w:sz="4" w:space="0" w:color="auto"/>
              <w:right w:val="double" w:sz="1" w:space="0" w:color="000000"/>
            </w:tcBorders>
          </w:tcPr>
          <w:p w:rsidR="00C173C6" w:rsidRPr="000F1460" w:rsidRDefault="00C173C6" w:rsidP="00245A16">
            <w:pPr>
              <w:pStyle w:val="Akapitzlist"/>
              <w:tabs>
                <w:tab w:val="left" w:pos="129"/>
                <w:tab w:val="left" w:pos="271"/>
                <w:tab w:val="left" w:pos="299"/>
              </w:tabs>
              <w:ind w:left="0"/>
              <w:jc w:val="both"/>
              <w:rPr>
                <w:rFonts w:asciiTheme="majorHAnsi" w:hAnsiTheme="majorHAnsi"/>
                <w:bCs/>
                <w:sz w:val="26"/>
                <w:szCs w:val="26"/>
              </w:rPr>
            </w:pPr>
            <w:r w:rsidRPr="000F1460">
              <w:rPr>
                <w:rFonts w:asciiTheme="majorHAnsi" w:hAnsiTheme="majorHAnsi"/>
                <w:sz w:val="26"/>
                <w:szCs w:val="26"/>
              </w:rPr>
              <w:t xml:space="preserve">Osoba (kierownik robót) posiadająca uprawnienia budowlane do kierowania robotami budowlanymi w </w:t>
            </w:r>
            <w:r w:rsidRPr="000F1460">
              <w:rPr>
                <w:rFonts w:asciiTheme="majorHAnsi" w:hAnsiTheme="majorHAnsi"/>
                <w:sz w:val="26"/>
                <w:szCs w:val="26"/>
                <w:lang w:eastAsia="pl-PL"/>
              </w:rPr>
              <w:t>specjalności</w:t>
            </w:r>
            <w:r w:rsidRPr="000F1460">
              <w:rPr>
                <w:rFonts w:asciiTheme="majorHAnsi" w:hAnsiTheme="majorHAnsi"/>
                <w:bCs/>
                <w:sz w:val="26"/>
                <w:szCs w:val="26"/>
              </w:rPr>
              <w:t xml:space="preserve"> </w:t>
            </w:r>
            <w:r w:rsidR="00245A16" w:rsidRPr="000F1460">
              <w:rPr>
                <w:rFonts w:asciiTheme="majorHAnsi" w:hAnsiTheme="majorHAnsi"/>
                <w:bCs/>
                <w:sz w:val="26"/>
                <w:szCs w:val="26"/>
              </w:rPr>
              <w:t xml:space="preserve">instalacyjnej </w:t>
            </w:r>
            <w:r w:rsidR="00245A16" w:rsidRPr="000F1460">
              <w:rPr>
                <w:rFonts w:asciiTheme="majorHAnsi" w:hAnsiTheme="majorHAnsi"/>
                <w:bCs/>
                <w:sz w:val="26"/>
                <w:szCs w:val="26"/>
                <w:u w:val="single"/>
              </w:rPr>
              <w:t>w zakresie sieci, instalacji i urządzeń telekomunikacyjnych</w:t>
            </w:r>
            <w:r w:rsidR="00245A16" w:rsidRPr="000F1460">
              <w:rPr>
                <w:rFonts w:asciiTheme="majorHAnsi" w:hAnsiTheme="majorHAnsi"/>
                <w:bCs/>
                <w:sz w:val="26"/>
                <w:szCs w:val="26"/>
              </w:rPr>
              <w:t>,</w:t>
            </w:r>
          </w:p>
        </w:tc>
      </w:tr>
      <w:tr w:rsidR="00C173C6" w:rsidRPr="000F1460" w:rsidTr="000F1460">
        <w:trPr>
          <w:cantSplit/>
          <w:trHeight w:val="871"/>
          <w:jc w:val="center"/>
        </w:trPr>
        <w:tc>
          <w:tcPr>
            <w:tcW w:w="2625" w:type="dxa"/>
            <w:tcBorders>
              <w:top w:val="double" w:sz="4" w:space="0" w:color="auto"/>
              <w:left w:val="double" w:sz="1" w:space="0" w:color="000000"/>
              <w:bottom w:val="double" w:sz="1" w:space="0" w:color="000000"/>
            </w:tcBorders>
          </w:tcPr>
          <w:p w:rsidR="00C173C6" w:rsidRPr="000F1460" w:rsidRDefault="00C173C6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102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</w:tcBorders>
          </w:tcPr>
          <w:p w:rsidR="00C173C6" w:rsidRPr="000F1460" w:rsidRDefault="00C173C6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C173C6" w:rsidRPr="000F1460" w:rsidRDefault="00C173C6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1907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C173C6" w:rsidRPr="000F1460" w:rsidRDefault="00C173C6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C173C6" w:rsidRPr="000F1460" w:rsidRDefault="00C173C6" w:rsidP="0022060E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</w:tbl>
    <w:p w:rsidR="000A1841" w:rsidRPr="000F1460" w:rsidRDefault="000A1841" w:rsidP="006E06AE">
      <w:pPr>
        <w:spacing w:line="23" w:lineRule="atLeast"/>
        <w:jc w:val="both"/>
        <w:rPr>
          <w:rFonts w:asciiTheme="majorHAnsi" w:hAnsiTheme="majorHAnsi"/>
          <w:sz w:val="26"/>
          <w:szCs w:val="26"/>
        </w:rPr>
      </w:pPr>
    </w:p>
    <w:p w:rsidR="00543F03" w:rsidRPr="000F1460" w:rsidRDefault="00543F03" w:rsidP="006E06AE">
      <w:pPr>
        <w:spacing w:line="23" w:lineRule="atLeast"/>
        <w:jc w:val="both"/>
        <w:rPr>
          <w:rFonts w:asciiTheme="majorHAnsi" w:hAnsiTheme="majorHAnsi"/>
          <w:sz w:val="26"/>
          <w:szCs w:val="26"/>
        </w:rPr>
      </w:pPr>
    </w:p>
    <w:p w:rsidR="006B4252" w:rsidRDefault="003E3385" w:rsidP="006B4252">
      <w:pPr>
        <w:widowControl w:val="0"/>
        <w:tabs>
          <w:tab w:val="left" w:pos="6237"/>
        </w:tabs>
        <w:spacing w:line="23" w:lineRule="atLeast"/>
        <w:rPr>
          <w:rFonts w:asciiTheme="majorHAnsi" w:hAnsiTheme="majorHAnsi"/>
          <w:sz w:val="26"/>
          <w:szCs w:val="26"/>
          <w:lang w:eastAsia="pl-PL"/>
        </w:rPr>
      </w:pPr>
      <w:r w:rsidRPr="000F1460">
        <w:rPr>
          <w:rFonts w:asciiTheme="majorHAnsi" w:hAnsiTheme="majorHAnsi"/>
          <w:sz w:val="26"/>
          <w:szCs w:val="26"/>
          <w:lang w:eastAsia="pl-PL"/>
        </w:rPr>
        <w:tab/>
        <w:t>d</w:t>
      </w:r>
      <w:r w:rsidR="006E06AE" w:rsidRPr="000F1460">
        <w:rPr>
          <w:rFonts w:asciiTheme="majorHAnsi" w:hAnsiTheme="majorHAnsi"/>
          <w:sz w:val="26"/>
          <w:szCs w:val="26"/>
          <w:lang w:eastAsia="pl-PL"/>
        </w:rPr>
        <w:t>ata i podpis osoby upoważnionej:</w:t>
      </w:r>
    </w:p>
    <w:p w:rsidR="000F1460" w:rsidRPr="000F1460" w:rsidRDefault="000F1460" w:rsidP="006B4252">
      <w:pPr>
        <w:widowControl w:val="0"/>
        <w:tabs>
          <w:tab w:val="left" w:pos="6237"/>
        </w:tabs>
        <w:spacing w:line="23" w:lineRule="atLeast"/>
        <w:rPr>
          <w:rFonts w:asciiTheme="majorHAnsi" w:hAnsiTheme="majorHAnsi"/>
          <w:sz w:val="26"/>
          <w:szCs w:val="26"/>
          <w:lang w:eastAsia="pl-PL"/>
        </w:rPr>
      </w:pPr>
      <w:bookmarkStart w:id="0" w:name="_GoBack"/>
      <w:bookmarkEnd w:id="0"/>
    </w:p>
    <w:p w:rsidR="00802F3E" w:rsidRPr="000F1460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Theme="majorHAnsi" w:hAnsiTheme="majorHAnsi"/>
          <w:sz w:val="26"/>
          <w:szCs w:val="26"/>
          <w:lang w:eastAsia="pl-PL"/>
        </w:rPr>
      </w:pPr>
      <w:r w:rsidRPr="000F1460">
        <w:rPr>
          <w:rFonts w:asciiTheme="majorHAnsi" w:hAnsiTheme="majorHAnsi"/>
          <w:sz w:val="26"/>
          <w:szCs w:val="26"/>
          <w:lang w:eastAsia="pl-PL"/>
        </w:rPr>
        <w:tab/>
      </w:r>
      <w:r w:rsidR="006E06AE" w:rsidRPr="000F1460">
        <w:rPr>
          <w:rFonts w:asciiTheme="majorHAnsi" w:hAnsiTheme="majorHAnsi"/>
          <w:sz w:val="26"/>
          <w:szCs w:val="26"/>
          <w:lang w:eastAsia="pl-PL"/>
        </w:rPr>
        <w:t>....................................................</w:t>
      </w:r>
    </w:p>
    <w:sectPr w:rsidR="00802F3E" w:rsidRPr="000F1460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710" w:rsidRDefault="00524710" w:rsidP="007E5B5C">
      <w:r>
        <w:separator/>
      </w:r>
    </w:p>
  </w:endnote>
  <w:endnote w:type="continuationSeparator" w:id="0">
    <w:p w:rsidR="00524710" w:rsidRDefault="0052471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710" w:rsidRDefault="00524710" w:rsidP="007E5B5C">
      <w:r>
        <w:separator/>
      </w:r>
    </w:p>
  </w:footnote>
  <w:footnote w:type="continuationSeparator" w:id="0">
    <w:p w:rsidR="00524710" w:rsidRDefault="0052471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0F1460" w:rsidRDefault="001F709C" w:rsidP="001F709C">
    <w:pPr>
      <w:tabs>
        <w:tab w:val="left" w:pos="7938"/>
      </w:tabs>
      <w:rPr>
        <w:rFonts w:ascii="Cambria" w:hAnsi="Cambria"/>
        <w:b/>
        <w:sz w:val="26"/>
        <w:szCs w:val="26"/>
      </w:rPr>
    </w:pPr>
    <w:r>
      <w:rPr>
        <w:b/>
      </w:rPr>
      <w:tab/>
    </w:r>
    <w:r w:rsidRPr="000F1460">
      <w:rPr>
        <w:rFonts w:ascii="Cambria" w:hAnsi="Cambria"/>
        <w:b/>
        <w:sz w:val="26"/>
        <w:szCs w:val="26"/>
      </w:rPr>
      <w:t xml:space="preserve">Załącznik nr </w:t>
    </w:r>
    <w:r w:rsidR="00FB50C0" w:rsidRPr="000F1460">
      <w:rPr>
        <w:rFonts w:ascii="Cambria" w:hAnsi="Cambria"/>
        <w:b/>
        <w:sz w:val="26"/>
        <w:szCs w:val="26"/>
      </w:rPr>
      <w:t>7</w:t>
    </w:r>
  </w:p>
  <w:p w:rsidR="001F709C" w:rsidRPr="000F1460" w:rsidRDefault="001F709C" w:rsidP="001F709C">
    <w:pPr>
      <w:tabs>
        <w:tab w:val="left" w:pos="7938"/>
      </w:tabs>
      <w:rPr>
        <w:rFonts w:ascii="Cambria" w:hAnsi="Cambria"/>
        <w:b/>
        <w:sz w:val="26"/>
        <w:szCs w:val="26"/>
      </w:rPr>
    </w:pPr>
    <w:r w:rsidRPr="000F1460">
      <w:rPr>
        <w:rFonts w:ascii="Cambria" w:hAnsi="Cambria"/>
        <w:b/>
        <w:sz w:val="26"/>
        <w:szCs w:val="26"/>
      </w:rPr>
      <w:tab/>
      <w:t>Wykaz osób</w:t>
    </w:r>
  </w:p>
  <w:p w:rsidR="00410724" w:rsidRPr="000F1460" w:rsidRDefault="00410724" w:rsidP="001F709C">
    <w:pPr>
      <w:pStyle w:val="Nagwek"/>
      <w:tabs>
        <w:tab w:val="clear" w:pos="4536"/>
        <w:tab w:val="clear" w:pos="9072"/>
      </w:tabs>
      <w:rPr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1460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24710"/>
    <w:rsid w:val="00543F03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353C3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64B3D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B50C0"/>
    <w:rsid w:val="00FC3315"/>
    <w:rsid w:val="00FD4869"/>
    <w:rsid w:val="00FE4F93"/>
    <w:rsid w:val="00FF02A9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010D3-E400-4621-B207-5DBE43BB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2021-11-17T10:45:00Z</dcterms:created>
  <dcterms:modified xsi:type="dcterms:W3CDTF">2021-11-17T10:45:00Z</dcterms:modified>
</cp:coreProperties>
</file>